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CEED5D" w14:textId="77777777" w:rsidR="004E0A58" w:rsidRDefault="004E0A58" w:rsidP="005D2AB0">
      <w:pPr>
        <w:spacing w:after="0" w:line="240" w:lineRule="auto"/>
        <w:jc w:val="right"/>
        <w:rPr>
          <w:rFonts w:ascii="Cambria" w:eastAsia="Times New Roman" w:hAnsi="Cambria" w:cs="Arial"/>
          <w:b/>
          <w:sz w:val="20"/>
          <w:szCs w:val="20"/>
          <w:u w:val="single"/>
        </w:rPr>
      </w:pPr>
    </w:p>
    <w:p w14:paraId="29750997" w14:textId="161AF3C1" w:rsidR="005D2AB0" w:rsidRPr="00513500" w:rsidRDefault="005D2AB0" w:rsidP="005D2AB0">
      <w:pPr>
        <w:spacing w:after="0" w:line="240" w:lineRule="auto"/>
        <w:jc w:val="right"/>
        <w:rPr>
          <w:rFonts w:eastAsia="Times New Roman"/>
          <w:bCs/>
        </w:rPr>
      </w:pPr>
      <w:r w:rsidRPr="00513500">
        <w:rPr>
          <w:rFonts w:eastAsia="Times New Roman"/>
          <w:bCs/>
        </w:rPr>
        <w:t>Załącznik nr 3</w:t>
      </w:r>
      <w:r w:rsidR="00513500" w:rsidRPr="00513500">
        <w:rPr>
          <w:rFonts w:eastAsia="Times New Roman"/>
          <w:bCs/>
        </w:rPr>
        <w:t xml:space="preserve"> do Zaproszenia do składania ofert</w:t>
      </w:r>
    </w:p>
    <w:p w14:paraId="09FDA2A0" w14:textId="77777777" w:rsidR="005D2AB0" w:rsidRPr="00C65332" w:rsidRDefault="005D2AB0" w:rsidP="005D2AB0">
      <w:pPr>
        <w:spacing w:after="0" w:line="240" w:lineRule="auto"/>
        <w:jc w:val="right"/>
        <w:rPr>
          <w:rFonts w:eastAsia="Times New Roman"/>
          <w:b/>
          <w:u w:val="single"/>
        </w:rPr>
      </w:pPr>
    </w:p>
    <w:p w14:paraId="62549383" w14:textId="355E3D61" w:rsidR="005D2AB0" w:rsidRDefault="005D2AB0" w:rsidP="005D2AB0">
      <w:pPr>
        <w:spacing w:after="0" w:line="240" w:lineRule="auto"/>
        <w:jc w:val="right"/>
        <w:rPr>
          <w:rFonts w:eastAsia="Times New Roman"/>
          <w:b/>
          <w:u w:val="single"/>
        </w:rPr>
      </w:pPr>
    </w:p>
    <w:p w14:paraId="7B65797E" w14:textId="77777777" w:rsidR="00B46262" w:rsidRPr="00C65332" w:rsidRDefault="00B46262" w:rsidP="005D2AB0">
      <w:pPr>
        <w:spacing w:after="0" w:line="240" w:lineRule="auto"/>
        <w:jc w:val="right"/>
        <w:rPr>
          <w:rFonts w:eastAsia="Times New Roman"/>
          <w:b/>
          <w:u w:val="single"/>
        </w:rPr>
      </w:pPr>
    </w:p>
    <w:p w14:paraId="61ABFC0D" w14:textId="22B39E16" w:rsidR="005D2AB0" w:rsidRPr="00C65332" w:rsidRDefault="005D2AB0" w:rsidP="005D2AB0">
      <w:pPr>
        <w:spacing w:after="0" w:line="240" w:lineRule="auto"/>
        <w:jc w:val="both"/>
        <w:rPr>
          <w:rFonts w:eastAsia="Times New Roman"/>
          <w:sz w:val="20"/>
          <w:szCs w:val="20"/>
        </w:rPr>
      </w:pPr>
      <w:r w:rsidRPr="00C65332">
        <w:rPr>
          <w:rFonts w:eastAsia="Times New Roman"/>
          <w:sz w:val="20"/>
          <w:szCs w:val="20"/>
        </w:rPr>
        <w:t xml:space="preserve">………………………………………                                                           </w:t>
      </w:r>
      <w:r w:rsidR="00C65332" w:rsidRPr="00C65332">
        <w:rPr>
          <w:rFonts w:eastAsia="Times New Roman"/>
          <w:sz w:val="20"/>
          <w:szCs w:val="20"/>
        </w:rPr>
        <w:tab/>
      </w:r>
      <w:r w:rsidR="00C65332" w:rsidRPr="00C65332">
        <w:rPr>
          <w:rFonts w:eastAsia="Times New Roman"/>
          <w:sz w:val="20"/>
          <w:szCs w:val="20"/>
        </w:rPr>
        <w:tab/>
      </w:r>
      <w:r w:rsidRPr="00C65332">
        <w:rPr>
          <w:rFonts w:eastAsia="Times New Roman"/>
          <w:sz w:val="20"/>
          <w:szCs w:val="20"/>
        </w:rPr>
        <w:t xml:space="preserve"> </w:t>
      </w:r>
      <w:r w:rsidR="00C65332" w:rsidRPr="00C65332">
        <w:rPr>
          <w:rFonts w:eastAsia="Times New Roman"/>
          <w:sz w:val="20"/>
          <w:szCs w:val="20"/>
        </w:rPr>
        <w:tab/>
      </w:r>
      <w:r w:rsidRPr="00C65332">
        <w:rPr>
          <w:rFonts w:eastAsia="Times New Roman"/>
          <w:sz w:val="20"/>
          <w:szCs w:val="20"/>
        </w:rPr>
        <w:t xml:space="preserve">   ………………………………………</w:t>
      </w:r>
    </w:p>
    <w:p w14:paraId="1DF17B68" w14:textId="099E8DD3" w:rsidR="005D2AB0" w:rsidRPr="00C65332" w:rsidRDefault="005D2AB0" w:rsidP="005D2AB0">
      <w:pPr>
        <w:spacing w:after="0" w:line="240" w:lineRule="auto"/>
        <w:jc w:val="both"/>
        <w:rPr>
          <w:rFonts w:eastAsia="Times New Roman"/>
          <w:sz w:val="20"/>
          <w:szCs w:val="20"/>
        </w:rPr>
      </w:pPr>
      <w:r w:rsidRPr="00C65332">
        <w:rPr>
          <w:rFonts w:eastAsia="Times New Roman"/>
          <w:sz w:val="20"/>
          <w:szCs w:val="20"/>
        </w:rPr>
        <w:t xml:space="preserve">      (pieczęć firmy)                                                                         </w:t>
      </w:r>
      <w:r w:rsidR="00C65332" w:rsidRPr="00C65332">
        <w:rPr>
          <w:rFonts w:eastAsia="Times New Roman"/>
          <w:sz w:val="20"/>
          <w:szCs w:val="20"/>
        </w:rPr>
        <w:tab/>
      </w:r>
      <w:r w:rsidR="00C65332" w:rsidRPr="00C65332">
        <w:rPr>
          <w:rFonts w:eastAsia="Times New Roman"/>
          <w:sz w:val="20"/>
          <w:szCs w:val="20"/>
        </w:rPr>
        <w:tab/>
      </w:r>
      <w:r w:rsidR="00C65332" w:rsidRPr="00C65332">
        <w:rPr>
          <w:rFonts w:eastAsia="Times New Roman"/>
          <w:sz w:val="20"/>
          <w:szCs w:val="20"/>
        </w:rPr>
        <w:tab/>
      </w:r>
      <w:r w:rsidRPr="00C65332">
        <w:rPr>
          <w:rFonts w:eastAsia="Times New Roman"/>
          <w:sz w:val="20"/>
          <w:szCs w:val="20"/>
        </w:rPr>
        <w:t xml:space="preserve">    miejscowość, data </w:t>
      </w:r>
    </w:p>
    <w:p w14:paraId="541801D9" w14:textId="77777777" w:rsidR="005D2AB0" w:rsidRPr="00C65332" w:rsidRDefault="005D2AB0" w:rsidP="005D2AB0">
      <w:pPr>
        <w:keepNext/>
        <w:spacing w:after="0" w:line="240" w:lineRule="auto"/>
        <w:jc w:val="center"/>
        <w:rPr>
          <w:rFonts w:eastAsia="Times New Roman"/>
          <w:b/>
          <w:bCs/>
          <w:iCs/>
        </w:rPr>
      </w:pPr>
    </w:p>
    <w:p w14:paraId="380BBD18" w14:textId="77777777" w:rsidR="005D2AB0" w:rsidRPr="00C65332" w:rsidRDefault="005D2AB0" w:rsidP="005D2AB0">
      <w:pPr>
        <w:keepNext/>
        <w:spacing w:after="0" w:line="240" w:lineRule="auto"/>
        <w:jc w:val="center"/>
        <w:rPr>
          <w:rFonts w:eastAsia="Times New Roman"/>
          <w:b/>
          <w:bCs/>
          <w:iCs/>
        </w:rPr>
      </w:pPr>
    </w:p>
    <w:p w14:paraId="356224B3" w14:textId="77777777" w:rsidR="005D2AB0" w:rsidRPr="00C65332" w:rsidRDefault="005D2AB0" w:rsidP="005D2AB0">
      <w:pPr>
        <w:keepNext/>
        <w:spacing w:after="0" w:line="240" w:lineRule="auto"/>
        <w:jc w:val="center"/>
        <w:rPr>
          <w:rFonts w:eastAsia="Times New Roman"/>
          <w:b/>
          <w:bCs/>
          <w:iCs/>
        </w:rPr>
      </w:pPr>
    </w:p>
    <w:p w14:paraId="1126BED9" w14:textId="77777777" w:rsidR="005D2AB0" w:rsidRPr="00C65332" w:rsidRDefault="002E0E83" w:rsidP="005D2AB0">
      <w:pPr>
        <w:keepNext/>
        <w:spacing w:after="0" w:line="240" w:lineRule="auto"/>
        <w:jc w:val="center"/>
        <w:rPr>
          <w:rFonts w:eastAsia="Times New Roman"/>
          <w:b/>
          <w:bCs/>
          <w:iCs/>
        </w:rPr>
      </w:pPr>
      <w:r w:rsidRPr="00C65332">
        <w:rPr>
          <w:rFonts w:eastAsia="Times New Roman"/>
          <w:b/>
          <w:bCs/>
          <w:iCs/>
        </w:rPr>
        <w:t>OŚ</w:t>
      </w:r>
      <w:r w:rsidR="005D2AB0" w:rsidRPr="00C65332">
        <w:rPr>
          <w:rFonts w:eastAsia="Times New Roman"/>
          <w:b/>
          <w:bCs/>
          <w:iCs/>
        </w:rPr>
        <w:t>WIADCZAM</w:t>
      </w:r>
    </w:p>
    <w:p w14:paraId="167439D1" w14:textId="77777777" w:rsidR="005D2AB0" w:rsidRPr="00C65332" w:rsidRDefault="005D2AB0" w:rsidP="00651875">
      <w:pPr>
        <w:spacing w:after="0" w:line="240" w:lineRule="auto"/>
        <w:rPr>
          <w:rFonts w:eastAsia="Times New Roman"/>
        </w:rPr>
      </w:pPr>
    </w:p>
    <w:p w14:paraId="7889FA75" w14:textId="2BD4BBA5" w:rsidR="005D2AB0" w:rsidRPr="00513500" w:rsidRDefault="005D2AB0" w:rsidP="00513500">
      <w:pPr>
        <w:autoSpaceDE w:val="0"/>
        <w:autoSpaceDN w:val="0"/>
        <w:adjustRightInd w:val="0"/>
        <w:spacing w:after="120"/>
        <w:ind w:firstLine="709"/>
        <w:jc w:val="both"/>
        <w:rPr>
          <w:rFonts w:eastAsia="TTE176D788t00" w:cs="Arial"/>
          <w:b/>
          <w:bCs/>
        </w:rPr>
      </w:pPr>
      <w:r w:rsidRPr="00C65332">
        <w:rPr>
          <w:rFonts w:eastAsia="Times New Roman"/>
        </w:rPr>
        <w:t>że przystępując po przedmiotowego postępowania o udzielenie zamówienia</w:t>
      </w:r>
      <w:r w:rsidR="00B46262">
        <w:rPr>
          <w:rFonts w:eastAsia="Times New Roman"/>
        </w:rPr>
        <w:t xml:space="preserve"> na</w:t>
      </w:r>
      <w:r w:rsidRPr="00C65332">
        <w:rPr>
          <w:rFonts w:eastAsia="Times New Roman"/>
        </w:rPr>
        <w:t xml:space="preserve"> </w:t>
      </w:r>
      <w:bookmarkStart w:id="0" w:name="_Hlk32239661"/>
      <w:r w:rsidR="007A1A6A" w:rsidRPr="00C65332">
        <w:rPr>
          <w:rFonts w:eastAsia="Times New Roman"/>
          <w:b/>
          <w:bCs/>
        </w:rPr>
        <w:t>„</w:t>
      </w:r>
      <w:r w:rsidR="00513500" w:rsidRPr="00F660CD">
        <w:rPr>
          <w:rFonts w:eastAsia="TTE176D788t00" w:cs="Arial"/>
          <w:b/>
        </w:rPr>
        <w:t>Wykonanie przeglądu technicznego pięcioletniego, zawierającego elementy przeglądu rocznego, zbiornika wodnego „Wojciechów” zgodnie z art. 62 ust. 1 ustawy z dnia 7 lipca 1994 r.</w:t>
      </w:r>
      <w:r w:rsidR="00513500">
        <w:rPr>
          <w:rFonts w:eastAsia="TTE176D788t00" w:cs="Arial"/>
          <w:b/>
        </w:rPr>
        <w:t>”</w:t>
      </w:r>
      <w:r w:rsidR="007A1A6A" w:rsidRPr="00C65332">
        <w:t xml:space="preserve"> </w:t>
      </w:r>
      <w:bookmarkEnd w:id="0"/>
      <w:r w:rsidR="007A1A6A" w:rsidRPr="00C65332">
        <w:rPr>
          <w:rFonts w:eastAsia="Times New Roman"/>
        </w:rPr>
        <w:t>spełniam warunki udziału w postępowaniu</w:t>
      </w:r>
      <w:r w:rsidR="00DC4E30">
        <w:rPr>
          <w:rFonts w:eastAsia="Times New Roman"/>
        </w:rPr>
        <w:t>.</w:t>
      </w:r>
      <w:r w:rsidR="007A1A6A" w:rsidRPr="00C65332">
        <w:rPr>
          <w:rFonts w:eastAsia="Times New Roman"/>
          <w:b/>
          <w:bCs/>
        </w:rPr>
        <w:t xml:space="preserve"> </w:t>
      </w:r>
      <w:r w:rsidR="00513500">
        <w:rPr>
          <w:color w:val="000000"/>
        </w:rPr>
        <w:t>Dysponuj</w:t>
      </w:r>
      <w:r w:rsidR="00513500">
        <w:rPr>
          <w:color w:val="000000"/>
        </w:rPr>
        <w:t>ę</w:t>
      </w:r>
      <w:r w:rsidR="00513500">
        <w:rPr>
          <w:color w:val="000000"/>
        </w:rPr>
        <w:t xml:space="preserve"> osobami  posiadającymi wykształcenie techniczne i uprawnienia w specjalności odpowiedzialnej do wykonania przedmiotu zamówienia</w:t>
      </w:r>
      <w:r w:rsidR="00513500">
        <w:rPr>
          <w:color w:val="000000"/>
        </w:rPr>
        <w:t>.</w:t>
      </w:r>
      <w:bookmarkStart w:id="1" w:name="_Hlk32239584"/>
      <w:r w:rsidRPr="00C65332">
        <w:rPr>
          <w:rFonts w:eastAsia="Times New Roman"/>
        </w:rPr>
        <w:t xml:space="preserve">  </w:t>
      </w:r>
    </w:p>
    <w:bookmarkEnd w:id="1"/>
    <w:p w14:paraId="605A5EFA" w14:textId="77777777" w:rsidR="005D2AB0" w:rsidRPr="00C65332" w:rsidRDefault="005D2AB0" w:rsidP="00651875">
      <w:pPr>
        <w:spacing w:after="0" w:line="240" w:lineRule="auto"/>
        <w:ind w:left="709" w:hanging="426"/>
        <w:jc w:val="both"/>
        <w:rPr>
          <w:rFonts w:eastAsia="Times New Roman"/>
        </w:rPr>
      </w:pPr>
    </w:p>
    <w:p w14:paraId="05FA7C0F" w14:textId="77777777" w:rsidR="005D2AB0" w:rsidRPr="00C65332" w:rsidRDefault="005D2AB0" w:rsidP="00651875">
      <w:pPr>
        <w:spacing w:after="0" w:line="240" w:lineRule="auto"/>
        <w:jc w:val="both"/>
        <w:rPr>
          <w:rFonts w:eastAsia="Times New Roman"/>
        </w:rPr>
      </w:pPr>
      <w:r w:rsidRPr="00C65332">
        <w:rPr>
          <w:rFonts w:eastAsia="Times New Roman"/>
        </w:rPr>
        <w:t>Prawdziwość powyższych danych potwierdzam własnoręcznym podpisem świadom odpowiedzialności karnej z art. 297 kk.</w:t>
      </w:r>
    </w:p>
    <w:p w14:paraId="7575F9C1" w14:textId="77777777" w:rsidR="005D2AB0" w:rsidRPr="00C65332" w:rsidRDefault="00007454" w:rsidP="00007454">
      <w:pPr>
        <w:tabs>
          <w:tab w:val="left" w:pos="5100"/>
        </w:tabs>
        <w:spacing w:after="0" w:line="240" w:lineRule="auto"/>
        <w:jc w:val="both"/>
        <w:rPr>
          <w:rFonts w:eastAsia="Times New Roman"/>
        </w:rPr>
      </w:pPr>
      <w:r w:rsidRPr="00C65332">
        <w:rPr>
          <w:rFonts w:eastAsia="Times New Roman"/>
        </w:rPr>
        <w:tab/>
      </w:r>
    </w:p>
    <w:p w14:paraId="47872393" w14:textId="77777777" w:rsidR="005D2AB0" w:rsidRPr="00C65332" w:rsidRDefault="005D2AB0" w:rsidP="00651875">
      <w:pPr>
        <w:spacing w:after="0" w:line="240" w:lineRule="auto"/>
        <w:jc w:val="both"/>
        <w:rPr>
          <w:rFonts w:eastAsia="Times New Roman"/>
        </w:rPr>
      </w:pPr>
    </w:p>
    <w:p w14:paraId="266CA01C" w14:textId="77777777" w:rsidR="005D2AB0" w:rsidRPr="00C65332" w:rsidRDefault="005D2AB0" w:rsidP="00651875">
      <w:pPr>
        <w:keepNext/>
        <w:spacing w:after="0" w:line="240" w:lineRule="auto"/>
        <w:jc w:val="both"/>
        <w:rPr>
          <w:rFonts w:eastAsia="Times New Roman"/>
          <w:b/>
          <w:bCs/>
          <w:iCs/>
        </w:rPr>
      </w:pPr>
      <w:r w:rsidRPr="00C65332">
        <w:rPr>
          <w:rFonts w:eastAsia="Times New Roman"/>
        </w:rPr>
        <w:t>oraz</w:t>
      </w:r>
    </w:p>
    <w:p w14:paraId="3047269E" w14:textId="77777777" w:rsidR="005D2AB0" w:rsidRPr="00C65332" w:rsidRDefault="005D2AB0" w:rsidP="00651875">
      <w:pPr>
        <w:keepNext/>
        <w:spacing w:after="0" w:line="240" w:lineRule="auto"/>
        <w:jc w:val="both"/>
        <w:rPr>
          <w:rFonts w:eastAsia="Times New Roman"/>
          <w:b/>
          <w:bCs/>
          <w:iCs/>
        </w:rPr>
      </w:pPr>
    </w:p>
    <w:p w14:paraId="34A14A13" w14:textId="77777777" w:rsidR="005D2AB0" w:rsidRPr="00C65332" w:rsidRDefault="005D2AB0" w:rsidP="00651875">
      <w:pPr>
        <w:keepNext/>
        <w:spacing w:after="0" w:line="240" w:lineRule="auto"/>
        <w:jc w:val="both"/>
        <w:rPr>
          <w:rFonts w:eastAsia="Times New Roman"/>
          <w:b/>
          <w:bCs/>
          <w:iCs/>
        </w:rPr>
      </w:pPr>
    </w:p>
    <w:p w14:paraId="5EF5E10F" w14:textId="77777777" w:rsidR="005D2AB0" w:rsidRPr="00C65332" w:rsidRDefault="002E0E83" w:rsidP="00513500">
      <w:pPr>
        <w:keepNext/>
        <w:spacing w:after="0" w:line="240" w:lineRule="auto"/>
        <w:jc w:val="center"/>
        <w:rPr>
          <w:rFonts w:eastAsia="Times New Roman"/>
          <w:b/>
          <w:bCs/>
          <w:iCs/>
        </w:rPr>
      </w:pPr>
      <w:r w:rsidRPr="00C65332">
        <w:rPr>
          <w:rFonts w:eastAsia="Times New Roman"/>
          <w:b/>
          <w:bCs/>
          <w:iCs/>
        </w:rPr>
        <w:t>OŚ</w:t>
      </w:r>
      <w:r w:rsidR="005D2AB0" w:rsidRPr="00C65332">
        <w:rPr>
          <w:rFonts w:eastAsia="Times New Roman"/>
          <w:b/>
          <w:bCs/>
          <w:iCs/>
        </w:rPr>
        <w:t>WIADCZAM</w:t>
      </w:r>
    </w:p>
    <w:p w14:paraId="19C7DF95" w14:textId="77777777" w:rsidR="005D2AB0" w:rsidRPr="00C65332" w:rsidRDefault="005D2AB0" w:rsidP="00651875">
      <w:pPr>
        <w:spacing w:after="0" w:line="240" w:lineRule="auto"/>
        <w:jc w:val="both"/>
        <w:rPr>
          <w:rFonts w:eastAsia="Times New Roman"/>
        </w:rPr>
      </w:pPr>
    </w:p>
    <w:p w14:paraId="2901B0EA" w14:textId="5574FE03" w:rsidR="00C65332" w:rsidRPr="00C65332" w:rsidRDefault="005D2AB0" w:rsidP="00335AA6">
      <w:pPr>
        <w:spacing w:after="0" w:line="240" w:lineRule="auto"/>
        <w:ind w:firstLine="709"/>
        <w:jc w:val="both"/>
        <w:rPr>
          <w:rFonts w:eastAsia="Times New Roman"/>
        </w:rPr>
      </w:pPr>
      <w:r w:rsidRPr="00C65332">
        <w:rPr>
          <w:rFonts w:eastAsia="Times New Roman"/>
        </w:rPr>
        <w:t>że przystępując po przedmiotowego postępowania o udzielenie zamówienia</w:t>
      </w:r>
      <w:r w:rsidR="002E0E83" w:rsidRPr="00C65332">
        <w:rPr>
          <w:rFonts w:eastAsia="Times New Roman"/>
        </w:rPr>
        <w:t xml:space="preserve"> </w:t>
      </w:r>
      <w:r w:rsidR="00C65332" w:rsidRPr="00C65332">
        <w:rPr>
          <w:rFonts w:eastAsia="Times New Roman"/>
        </w:rPr>
        <w:t xml:space="preserve">na </w:t>
      </w:r>
      <w:r w:rsidR="00513500" w:rsidRPr="00C65332">
        <w:rPr>
          <w:rFonts w:eastAsia="Times New Roman"/>
          <w:b/>
          <w:bCs/>
        </w:rPr>
        <w:t>„</w:t>
      </w:r>
      <w:r w:rsidR="00513500" w:rsidRPr="00F660CD">
        <w:rPr>
          <w:rFonts w:eastAsia="TTE176D788t00" w:cs="Arial"/>
          <w:b/>
        </w:rPr>
        <w:t>Wykonanie przeglądu technicznego pięcioletniego, zawierającego elementy przeglądu rocznego, zbiornika wodnego „Wojciechów” zgodnie z art. 62 ust. 1 ustawy z dnia 7 lipca 1994 r.</w:t>
      </w:r>
      <w:r w:rsidR="007A1A6A" w:rsidRPr="00C65332">
        <w:rPr>
          <w:rFonts w:eastAsia="Times New Roman"/>
          <w:b/>
          <w:bCs/>
        </w:rPr>
        <w:t>”</w:t>
      </w:r>
      <w:r w:rsidR="00B25F4D" w:rsidRPr="00C65332">
        <w:rPr>
          <w:rFonts w:eastAsia="Times New Roman"/>
          <w:b/>
        </w:rPr>
        <w:t xml:space="preserve"> </w:t>
      </w:r>
      <w:r w:rsidRPr="00C65332">
        <w:rPr>
          <w:rFonts w:eastAsia="Times New Roman"/>
        </w:rPr>
        <w:t xml:space="preserve">nie podlegam wykluczeniu z postępowania na podstawie </w:t>
      </w:r>
      <w:r w:rsidR="00C65332" w:rsidRPr="00C65332">
        <w:rPr>
          <w:rFonts w:eastAsia="Times New Roman"/>
        </w:rPr>
        <w:t>w</w:t>
      </w:r>
      <w:r w:rsidR="007A1A6A" w:rsidRPr="00C65332">
        <w:rPr>
          <w:rFonts w:eastAsia="Times New Roman"/>
        </w:rPr>
        <w:t xml:space="preserve">ymagań </w:t>
      </w:r>
      <w:r w:rsidR="00513500">
        <w:rPr>
          <w:rFonts w:eastAsia="Times New Roman"/>
        </w:rPr>
        <w:t>Zaproszenia do składania ofert</w:t>
      </w:r>
      <w:bookmarkStart w:id="2" w:name="_GoBack"/>
      <w:bookmarkEnd w:id="2"/>
      <w:r w:rsidR="00335AA6">
        <w:rPr>
          <w:rFonts w:eastAsia="Times New Roman"/>
        </w:rPr>
        <w:t>.</w:t>
      </w:r>
    </w:p>
    <w:p w14:paraId="5A41B96B" w14:textId="77777777" w:rsidR="002E0E83" w:rsidRPr="00C65332" w:rsidRDefault="002E0E83" w:rsidP="006863B9">
      <w:pPr>
        <w:spacing w:after="0" w:line="240" w:lineRule="auto"/>
        <w:jc w:val="both"/>
        <w:rPr>
          <w:rFonts w:eastAsia="Times New Roman"/>
          <w:bCs/>
        </w:rPr>
      </w:pPr>
    </w:p>
    <w:p w14:paraId="26731431" w14:textId="77777777" w:rsidR="005D2AB0" w:rsidRPr="00C65332" w:rsidRDefault="005D2AB0" w:rsidP="006863B9">
      <w:pPr>
        <w:spacing w:after="0" w:line="240" w:lineRule="auto"/>
        <w:jc w:val="both"/>
        <w:rPr>
          <w:rFonts w:eastAsia="Times New Roman"/>
          <w:bCs/>
        </w:rPr>
      </w:pPr>
      <w:r w:rsidRPr="00C65332">
        <w:rPr>
          <w:rFonts w:eastAsia="Times New Roman"/>
        </w:rPr>
        <w:t>Prawdziwość powyższych danych potwierdzam własnoręcznym podpisem świadom odpowiedzialności karnej z art. 297 kk.</w:t>
      </w:r>
    </w:p>
    <w:p w14:paraId="27DA58DF" w14:textId="77777777" w:rsidR="005D2AB0" w:rsidRPr="00C65332" w:rsidRDefault="005D2AB0" w:rsidP="006863B9">
      <w:pPr>
        <w:spacing w:after="0" w:line="240" w:lineRule="auto"/>
        <w:jc w:val="both"/>
        <w:rPr>
          <w:rFonts w:eastAsia="Times New Roman"/>
        </w:rPr>
      </w:pPr>
    </w:p>
    <w:p w14:paraId="7E9017E8" w14:textId="77777777" w:rsidR="005D2AB0" w:rsidRPr="00C65332" w:rsidRDefault="005D2AB0" w:rsidP="006863B9">
      <w:pPr>
        <w:spacing w:after="0" w:line="240" w:lineRule="auto"/>
        <w:ind w:left="4963"/>
        <w:jc w:val="both"/>
        <w:rPr>
          <w:rFonts w:eastAsia="Times New Roman"/>
          <w:b/>
        </w:rPr>
      </w:pPr>
    </w:p>
    <w:p w14:paraId="78F2289F" w14:textId="77777777" w:rsidR="005D2AB0" w:rsidRPr="00C65332" w:rsidRDefault="005D2AB0" w:rsidP="006863B9">
      <w:pPr>
        <w:spacing w:after="0" w:line="240" w:lineRule="auto"/>
        <w:ind w:left="4963"/>
        <w:jc w:val="both"/>
        <w:rPr>
          <w:rFonts w:eastAsia="Times New Roman"/>
          <w:b/>
        </w:rPr>
      </w:pPr>
    </w:p>
    <w:p w14:paraId="7D0D5A03" w14:textId="77777777" w:rsidR="005D2AB0" w:rsidRPr="00C65332" w:rsidRDefault="005D2AB0" w:rsidP="006863B9">
      <w:pPr>
        <w:spacing w:after="0" w:line="240" w:lineRule="auto"/>
        <w:ind w:left="4963"/>
        <w:jc w:val="both"/>
        <w:rPr>
          <w:rFonts w:eastAsia="Times New Roman"/>
          <w:b/>
        </w:rPr>
      </w:pPr>
    </w:p>
    <w:p w14:paraId="044327D8" w14:textId="77777777" w:rsidR="005D2AB0" w:rsidRPr="00C65332" w:rsidRDefault="005D2AB0" w:rsidP="006863B9">
      <w:pPr>
        <w:spacing w:after="0" w:line="240" w:lineRule="auto"/>
        <w:ind w:left="4963"/>
        <w:jc w:val="both"/>
        <w:rPr>
          <w:rFonts w:eastAsia="Times New Roman"/>
          <w:b/>
        </w:rPr>
      </w:pPr>
      <w:r w:rsidRPr="00C65332">
        <w:rPr>
          <w:rFonts w:eastAsia="Times New Roman"/>
          <w:b/>
        </w:rPr>
        <w:t>...............................................................</w:t>
      </w:r>
    </w:p>
    <w:p w14:paraId="1F5C3B99" w14:textId="37376E73" w:rsidR="00E555B6" w:rsidRPr="00C65332" w:rsidRDefault="005D2AB0" w:rsidP="00C65332">
      <w:pPr>
        <w:spacing w:after="0" w:line="240" w:lineRule="auto"/>
        <w:ind w:left="4614" w:firstLine="349"/>
        <w:jc w:val="both"/>
        <w:rPr>
          <w:rFonts w:eastAsia="Times New Roman"/>
          <w:b/>
          <w:vertAlign w:val="superscript"/>
        </w:rPr>
      </w:pPr>
      <w:r w:rsidRPr="00C65332">
        <w:rPr>
          <w:rFonts w:eastAsia="Times New Roman"/>
          <w:vertAlign w:val="superscript"/>
        </w:rPr>
        <w:t>(</w:t>
      </w:r>
      <w:r w:rsidRPr="00C65332">
        <w:rPr>
          <w:rFonts w:eastAsia="Times New Roman"/>
          <w:b/>
          <w:vertAlign w:val="superscript"/>
        </w:rPr>
        <w:t>podpis upełnomocni</w:t>
      </w:r>
      <w:r w:rsidR="002E0E83" w:rsidRPr="00C65332">
        <w:rPr>
          <w:rFonts w:eastAsia="Times New Roman"/>
          <w:b/>
          <w:vertAlign w:val="superscript"/>
        </w:rPr>
        <w:t>onego przedstawiciela Wykonawcy)</w:t>
      </w:r>
    </w:p>
    <w:sectPr w:rsidR="00E555B6" w:rsidRPr="00C65332" w:rsidSect="004E0A58">
      <w:headerReference w:type="default" r:id="rId7"/>
      <w:footerReference w:type="default" r:id="rId8"/>
      <w:pgSz w:w="11906" w:h="16838"/>
      <w:pgMar w:top="1394" w:right="1417" w:bottom="1417" w:left="1417" w:header="284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32478" w14:textId="77777777" w:rsidR="00BE4CBD" w:rsidRDefault="00BE4CBD">
      <w:pPr>
        <w:spacing w:after="0" w:line="240" w:lineRule="auto"/>
      </w:pPr>
      <w:r>
        <w:separator/>
      </w:r>
    </w:p>
  </w:endnote>
  <w:endnote w:type="continuationSeparator" w:id="0">
    <w:p w14:paraId="5DCE530C" w14:textId="77777777" w:rsidR="00BE4CBD" w:rsidRDefault="00BE4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76D78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45571" w14:textId="77777777" w:rsidR="00417A68" w:rsidRDefault="00417A68">
    <w:pPr>
      <w:pStyle w:val="Stopka"/>
      <w:jc w:val="right"/>
    </w:pPr>
    <w:r>
      <w:rPr>
        <w:rFonts w:ascii="Verdana" w:hAnsi="Verdana"/>
        <w:b/>
        <w:sz w:val="16"/>
        <w:szCs w:val="16"/>
      </w:rPr>
      <w:t xml:space="preserve">str. </w:t>
    </w:r>
    <w:r w:rsidR="002842A7"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 w:rsidR="002842A7">
      <w:rPr>
        <w:b/>
        <w:sz w:val="16"/>
        <w:szCs w:val="16"/>
      </w:rPr>
      <w:fldChar w:fldCharType="separate"/>
    </w:r>
    <w:r w:rsidR="004509FA">
      <w:rPr>
        <w:b/>
        <w:noProof/>
        <w:sz w:val="16"/>
        <w:szCs w:val="16"/>
      </w:rPr>
      <w:t>1</w:t>
    </w:r>
    <w:r w:rsidR="002842A7">
      <w:rPr>
        <w:b/>
        <w:sz w:val="16"/>
        <w:szCs w:val="16"/>
      </w:rPr>
      <w:fldChar w:fldCharType="end"/>
    </w:r>
  </w:p>
  <w:p w14:paraId="2E8EB7E7" w14:textId="77777777" w:rsidR="00417A68" w:rsidRDefault="00417A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723EA" w14:textId="77777777" w:rsidR="00BE4CBD" w:rsidRDefault="00BE4CBD">
      <w:pPr>
        <w:spacing w:after="0" w:line="240" w:lineRule="auto"/>
      </w:pPr>
      <w:r>
        <w:separator/>
      </w:r>
    </w:p>
  </w:footnote>
  <w:footnote w:type="continuationSeparator" w:id="0">
    <w:p w14:paraId="5AAFD8AD" w14:textId="77777777" w:rsidR="00BE4CBD" w:rsidRDefault="00BE4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153" w:type="dxa"/>
      <w:jc w:val="center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590"/>
      <w:gridCol w:w="6"/>
      <w:gridCol w:w="6"/>
      <w:gridCol w:w="6"/>
    </w:tblGrid>
    <w:tr w:rsidR="00651875" w:rsidRPr="00B75ABC" w14:paraId="25B178CF" w14:textId="77777777" w:rsidTr="000D7ABD">
      <w:trPr>
        <w:trHeight w:val="735"/>
        <w:jc w:val="center"/>
      </w:trPr>
      <w:tc>
        <w:tcPr>
          <w:tcW w:w="1767" w:type="dxa"/>
          <w:tcMar>
            <w:left w:w="0" w:type="dxa"/>
            <w:right w:w="0" w:type="dxa"/>
          </w:tcMar>
        </w:tcPr>
        <w:tbl>
          <w:tblPr>
            <w:tblW w:w="7590" w:type="dxa"/>
            <w:jc w:val="center"/>
            <w:tblCellMar>
              <w:left w:w="0" w:type="dxa"/>
              <w:right w:w="0" w:type="dxa"/>
            </w:tblCellMar>
            <w:tblLook w:val="00A0" w:firstRow="1" w:lastRow="0" w:firstColumn="1" w:lastColumn="0" w:noHBand="0" w:noVBand="0"/>
          </w:tblPr>
          <w:tblGrid>
            <w:gridCol w:w="1620"/>
            <w:gridCol w:w="2205"/>
            <w:gridCol w:w="1440"/>
            <w:gridCol w:w="2325"/>
          </w:tblGrid>
          <w:tr w:rsidR="008C376F" w:rsidRPr="00B75ABC" w14:paraId="4ACFA70C" w14:textId="77777777" w:rsidTr="00477B8C">
            <w:trPr>
              <w:trHeight w:val="735"/>
              <w:jc w:val="center"/>
            </w:trPr>
            <w:tc>
              <w:tcPr>
                <w:tcW w:w="1620" w:type="dxa"/>
                <w:tcMar>
                  <w:left w:w="0" w:type="dxa"/>
                  <w:right w:w="0" w:type="dxa"/>
                </w:tcMar>
              </w:tcPr>
              <w:p w14:paraId="0395EC19" w14:textId="1C734479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  <w:bookmarkStart w:id="3" w:name="_Hlk7093979"/>
              </w:p>
            </w:tc>
            <w:tc>
              <w:tcPr>
                <w:tcW w:w="2205" w:type="dxa"/>
                <w:tcMar>
                  <w:left w:w="0" w:type="dxa"/>
                  <w:right w:w="0" w:type="dxa"/>
                </w:tcMar>
              </w:tcPr>
              <w:p w14:paraId="298F3E4B" w14:textId="0D169E6B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  <w:tc>
              <w:tcPr>
                <w:tcW w:w="1440" w:type="dxa"/>
                <w:tcMar>
                  <w:left w:w="0" w:type="dxa"/>
                  <w:right w:w="0" w:type="dxa"/>
                </w:tcMar>
              </w:tcPr>
              <w:p w14:paraId="77559A76" w14:textId="6E51BAA3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  <w:tc>
              <w:tcPr>
                <w:tcW w:w="2325" w:type="dxa"/>
                <w:tcMar>
                  <w:left w:w="0" w:type="dxa"/>
                  <w:right w:w="0" w:type="dxa"/>
                </w:tcMar>
              </w:tcPr>
              <w:p w14:paraId="2A138B31" w14:textId="67EC0667" w:rsidR="008C376F" w:rsidRPr="00C706BF" w:rsidRDefault="008C376F" w:rsidP="008C376F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Times New Roman" w:hAnsi="Times New Roman"/>
                    <w:sz w:val="20"/>
                    <w:szCs w:val="20"/>
                  </w:rPr>
                </w:pPr>
              </w:p>
            </w:tc>
          </w:tr>
        </w:tbl>
        <w:bookmarkEnd w:id="3"/>
        <w:p w14:paraId="16065EC0" w14:textId="550F30B7" w:rsidR="00C65332" w:rsidRPr="00C65332" w:rsidRDefault="008C376F" w:rsidP="00C65332">
          <w:pPr>
            <w:pStyle w:val="Nagwek"/>
          </w:pPr>
          <w:r w:rsidRPr="00C65332">
            <w:rPr>
              <w:lang w:eastAsia="pl-PL"/>
            </w:rPr>
            <w:t>Znak sprawy:</w:t>
          </w:r>
          <w:r w:rsidRPr="00C65332">
            <w:rPr>
              <w:rFonts w:eastAsia="Times New Roman"/>
            </w:rPr>
            <w:t xml:space="preserve"> </w:t>
          </w:r>
          <w:r w:rsidR="00C65332" w:rsidRPr="00C65332">
            <w:rPr>
              <w:rFonts w:eastAsia="Times New Roman"/>
            </w:rPr>
            <w:t>WI</w:t>
          </w:r>
          <w:r w:rsidR="00C65332" w:rsidRPr="00C65332">
            <w:t>.</w:t>
          </w:r>
          <w:r w:rsidR="00513500">
            <w:t>271.2.1</w:t>
          </w:r>
          <w:r w:rsidR="00C65332" w:rsidRPr="00C65332">
            <w:t>.2020</w:t>
          </w:r>
          <w:r w:rsidR="00513500">
            <w:t>.UL</w:t>
          </w:r>
        </w:p>
        <w:p w14:paraId="1B4865CE" w14:textId="0D6D9C75" w:rsidR="00651875" w:rsidRPr="008C376F" w:rsidRDefault="00651875" w:rsidP="008C376F">
          <w:pPr>
            <w:suppressAutoHyphens w:val="0"/>
            <w:spacing w:after="0" w:line="240" w:lineRule="auto"/>
          </w:pPr>
        </w:p>
      </w:tc>
      <w:tc>
        <w:tcPr>
          <w:tcW w:w="2407" w:type="dxa"/>
          <w:tcMar>
            <w:left w:w="0" w:type="dxa"/>
            <w:right w:w="0" w:type="dxa"/>
          </w:tcMar>
        </w:tcPr>
        <w:p w14:paraId="43765FA2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19" w:type="dxa"/>
          <w:tcMar>
            <w:left w:w="0" w:type="dxa"/>
            <w:right w:w="0" w:type="dxa"/>
          </w:tcMar>
        </w:tcPr>
        <w:p w14:paraId="2F3FB4DA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360" w:type="dxa"/>
          <w:tcMar>
            <w:left w:w="0" w:type="dxa"/>
            <w:right w:w="0" w:type="dxa"/>
          </w:tcMar>
        </w:tcPr>
        <w:p w14:paraId="3A09D15C" w14:textId="77777777" w:rsidR="00651875" w:rsidRPr="00C706BF" w:rsidRDefault="00651875" w:rsidP="0065187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/>
              <w:sz w:val="20"/>
              <w:szCs w:val="20"/>
            </w:rPr>
          </w:pPr>
        </w:p>
      </w:tc>
    </w:tr>
  </w:tbl>
  <w:p w14:paraId="2474747E" w14:textId="77777777" w:rsidR="00DF16A0" w:rsidRPr="00651875" w:rsidRDefault="00DF16A0" w:rsidP="006518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14.%2."/>
      <w:lvlJc w:val="left"/>
      <w:pPr>
        <w:tabs>
          <w:tab w:val="num" w:pos="876"/>
        </w:tabs>
        <w:ind w:left="876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Verdana" w:hAnsi="Verdana"/>
        <w:sz w:val="22"/>
        <w:szCs w:val="22"/>
      </w:rPr>
    </w:lvl>
  </w:abstractNum>
  <w:abstractNum w:abstractNumId="9" w15:restartNumberingAfterBreak="0">
    <w:nsid w:val="0000000A"/>
    <w:multiLevelType w:val="multilevel"/>
    <w:tmpl w:val="79F04DBC"/>
    <w:name w:val="WW8Num14"/>
    <w:lvl w:ilvl="0">
      <w:start w:val="7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Verdana" w:hAnsi="Verdana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-284"/>
        </w:tabs>
        <w:ind w:left="1080" w:hanging="1080"/>
      </w:pPr>
      <w:rPr>
        <w:rFonts w:ascii="Verdana" w:hAnsi="Verdana" w:cs="Times New Roman" w:hint="default"/>
        <w:sz w:val="22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4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4023254"/>
    <w:name w:val="WW8Num2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18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Times New Roman"/>
        <w:b w:val="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multilevel"/>
    <w:tmpl w:val="00000015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1" w15:restartNumberingAfterBreak="0">
    <w:nsid w:val="00000016"/>
    <w:multiLevelType w:val="multilevel"/>
    <w:tmpl w:val="00000016"/>
    <w:name w:val="WW8Num2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16" w:hanging="720"/>
      </w:pPr>
      <w:rPr>
        <w:rFonts w:ascii="Symbol" w:hAnsi="Symbol" w:cs="Microsoft Sans Serif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12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8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6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72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8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24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B"/>
    <w:multiLevelType w:val="multilevel"/>
    <w:tmpl w:val="F2CE915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7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tarSymbol" w:hAnsi="StarSymbol" w:cs="StarSymbol"/>
        <w:sz w:val="18"/>
        <w:szCs w:val="18"/>
      </w:rPr>
    </w:lvl>
  </w:abstractNum>
  <w:abstractNum w:abstractNumId="29" w15:restartNumberingAfterBreak="0">
    <w:nsid w:val="0000001E"/>
    <w:multiLevelType w:val="singleLevel"/>
    <w:tmpl w:val="0000001E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0" w15:restartNumberingAfterBreak="0">
    <w:nsid w:val="0000001F"/>
    <w:multiLevelType w:val="multilevel"/>
    <w:tmpl w:val="0000001F"/>
    <w:name w:val="WW8Num4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31" w15:restartNumberingAfterBreak="0">
    <w:nsid w:val="00000020"/>
    <w:multiLevelType w:val="multilevel"/>
    <w:tmpl w:val="00000020"/>
    <w:name w:val="WW8Num41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5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32" w15:restartNumberingAfterBreak="0">
    <w:nsid w:val="00000021"/>
    <w:multiLevelType w:val="single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2"/>
    <w:multiLevelType w:val="single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/>
        <w:color w:val="auto"/>
      </w:rPr>
    </w:lvl>
  </w:abstractNum>
  <w:abstractNum w:abstractNumId="35" w15:restartNumberingAfterBreak="0">
    <w:nsid w:val="00000024"/>
    <w:multiLevelType w:val="singleLevel"/>
    <w:tmpl w:val="00000024"/>
    <w:name w:val="WW8Num50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36" w15:restartNumberingAfterBreak="0">
    <w:nsid w:val="00000025"/>
    <w:multiLevelType w:val="singleLevel"/>
    <w:tmpl w:val="00000025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00000028"/>
    <w:multiLevelType w:val="singleLevel"/>
    <w:tmpl w:val="00000028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multilevel"/>
    <w:tmpl w:val="00000029"/>
    <w:name w:val="WW8Num5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42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43" w15:restartNumberingAfterBreak="0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44" w15:restartNumberingAfterBreak="0">
    <w:nsid w:val="00000030"/>
    <w:multiLevelType w:val="singleLevel"/>
    <w:tmpl w:val="0000003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5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46" w15:restartNumberingAfterBreak="0">
    <w:nsid w:val="00000032"/>
    <w:multiLevelType w:val="multilevel"/>
    <w:tmpl w:val="000000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7" w15:restartNumberingAfterBreak="0">
    <w:nsid w:val="00000033"/>
    <w:multiLevelType w:val="multilevel"/>
    <w:tmpl w:val="00000033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8" w15:restartNumberingAfterBreak="0">
    <w:nsid w:val="00000034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9" w15:restartNumberingAfterBreak="0">
    <w:nsid w:val="00000038"/>
    <w:multiLevelType w:val="multilevel"/>
    <w:tmpl w:val="1370163A"/>
    <w:name w:val="WW8Num6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50" w15:restartNumberingAfterBreak="0">
    <w:nsid w:val="00000039"/>
    <w:multiLevelType w:val="singleLevel"/>
    <w:tmpl w:val="00000039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1" w15:restartNumberingAfterBreak="0">
    <w:nsid w:val="0000003B"/>
    <w:multiLevelType w:val="multilevel"/>
    <w:tmpl w:val="0000003B"/>
    <w:name w:val="WW8Num63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52" w15:restartNumberingAfterBreak="0">
    <w:nsid w:val="0000003C"/>
    <w:multiLevelType w:val="multilevel"/>
    <w:tmpl w:val="0000003C"/>
    <w:name w:val="WW8Num64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53" w15:restartNumberingAfterBreak="0">
    <w:nsid w:val="0000003E"/>
    <w:multiLevelType w:val="multilevel"/>
    <w:tmpl w:val="99AA7C56"/>
    <w:name w:val="WW8Num6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4" w15:restartNumberingAfterBreak="0">
    <w:nsid w:val="0000003F"/>
    <w:multiLevelType w:val="multilevel"/>
    <w:tmpl w:val="0000003F"/>
    <w:name w:val="WW8Num67"/>
    <w:lvl w:ilvl="0">
      <w:start w:val="7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76" w:hanging="720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2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9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48" w:hanging="1800"/>
      </w:pPr>
    </w:lvl>
  </w:abstractNum>
  <w:abstractNum w:abstractNumId="55" w15:restartNumberingAfterBreak="0">
    <w:nsid w:val="00000041"/>
    <w:multiLevelType w:val="singleLevel"/>
    <w:tmpl w:val="00000041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6" w15:restartNumberingAfterBreak="0">
    <w:nsid w:val="00000046"/>
    <w:multiLevelType w:val="singleLevel"/>
    <w:tmpl w:val="00000046"/>
    <w:name w:val="WW8Num7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00000049"/>
    <w:multiLevelType w:val="singleLevel"/>
    <w:tmpl w:val="00000049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/>
      </w:rPr>
    </w:lvl>
  </w:abstractNum>
  <w:abstractNum w:abstractNumId="58" w15:restartNumberingAfterBreak="0">
    <w:nsid w:val="0000004A"/>
    <w:multiLevelType w:val="singleLevel"/>
    <w:tmpl w:val="0000004A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59" w15:restartNumberingAfterBreak="0">
    <w:nsid w:val="0000004B"/>
    <w:multiLevelType w:val="singleLevel"/>
    <w:tmpl w:val="0000004B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0" w15:restartNumberingAfterBreak="0">
    <w:nsid w:val="0000004C"/>
    <w:multiLevelType w:val="singleLevel"/>
    <w:tmpl w:val="0000004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61" w15:restartNumberingAfterBreak="0">
    <w:nsid w:val="0000004D"/>
    <w:multiLevelType w:val="singleLevel"/>
    <w:tmpl w:val="0000004D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62" w15:restartNumberingAfterBreak="0">
    <w:nsid w:val="0000004E"/>
    <w:multiLevelType w:val="singleLevel"/>
    <w:tmpl w:val="0000004E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3" w15:restartNumberingAfterBreak="0">
    <w:nsid w:val="00000050"/>
    <w:multiLevelType w:val="singleLevel"/>
    <w:tmpl w:val="00000050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18"/>
        <w:szCs w:val="18"/>
      </w:rPr>
    </w:lvl>
  </w:abstractNum>
  <w:abstractNum w:abstractNumId="64" w15:restartNumberingAfterBreak="0">
    <w:nsid w:val="00000051"/>
    <w:multiLevelType w:val="singleLevel"/>
    <w:tmpl w:val="00000051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5" w15:restartNumberingAfterBreak="0">
    <w:nsid w:val="00000052"/>
    <w:multiLevelType w:val="multilevel"/>
    <w:tmpl w:val="00000052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54"/>
    <w:multiLevelType w:val="multilevel"/>
    <w:tmpl w:val="00000054"/>
    <w:name w:val="WW8Num89"/>
    <w:lvl w:ilvl="0">
      <w:start w:val="22"/>
      <w:numFmt w:val="decimal"/>
      <w:lvlText w:val="%1"/>
      <w:lvlJc w:val="left"/>
      <w:pPr>
        <w:tabs>
          <w:tab w:val="num" w:pos="0"/>
        </w:tabs>
        <w:ind w:left="375" w:hanging="375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u w:val="none"/>
      </w:rPr>
    </w:lvl>
  </w:abstractNum>
  <w:abstractNum w:abstractNumId="67" w15:restartNumberingAfterBreak="0">
    <w:nsid w:val="00000056"/>
    <w:multiLevelType w:val="singleLevel"/>
    <w:tmpl w:val="0000005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8" w15:restartNumberingAfterBreak="0">
    <w:nsid w:val="00000057"/>
    <w:multiLevelType w:val="singleLevel"/>
    <w:tmpl w:val="00000057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</w:abstractNum>
  <w:abstractNum w:abstractNumId="69" w15:restartNumberingAfterBreak="0">
    <w:nsid w:val="0000005A"/>
    <w:multiLevelType w:val="singleLevel"/>
    <w:tmpl w:val="0000005A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70" w15:restartNumberingAfterBreak="0">
    <w:nsid w:val="0000005D"/>
    <w:multiLevelType w:val="singleLevel"/>
    <w:tmpl w:val="0000005D"/>
    <w:name w:val="WW8Num9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1" w15:restartNumberingAfterBreak="0">
    <w:nsid w:val="0000005E"/>
    <w:multiLevelType w:val="multi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815" w:hanging="360"/>
      </w:pPr>
    </w:lvl>
    <w:lvl w:ilvl="2">
      <w:start w:val="1"/>
      <w:numFmt w:val="lowerRoman"/>
      <w:lvlText w:val="%3."/>
      <w:lvlJc w:val="left"/>
      <w:pPr>
        <w:tabs>
          <w:tab w:val="num" w:pos="-113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-113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-113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-113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-113"/>
        </w:tabs>
        <w:ind w:left="6367" w:hanging="180"/>
      </w:pPr>
    </w:lvl>
  </w:abstractNum>
  <w:abstractNum w:abstractNumId="72" w15:restartNumberingAfterBreak="0">
    <w:nsid w:val="0000005F"/>
    <w:multiLevelType w:val="singleLevel"/>
    <w:tmpl w:val="0000005F"/>
    <w:name w:val="WW8Num100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00000060"/>
    <w:multiLevelType w:val="singleLevel"/>
    <w:tmpl w:val="27EABACE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74" w15:restartNumberingAfterBreak="0">
    <w:nsid w:val="00000061"/>
    <w:multiLevelType w:val="multilevel"/>
    <w:tmpl w:val="00000061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00000062"/>
    <w:multiLevelType w:val="singleLevel"/>
    <w:tmpl w:val="00000062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63"/>
    <w:multiLevelType w:val="multilevel"/>
    <w:tmpl w:val="62CA6F22"/>
    <w:name w:val="WW8Num10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77" w15:restartNumberingAfterBreak="0">
    <w:nsid w:val="00000068"/>
    <w:multiLevelType w:val="multilevel"/>
    <w:tmpl w:val="0000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00770900"/>
    <w:multiLevelType w:val="singleLevel"/>
    <w:tmpl w:val="00000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79" w15:restartNumberingAfterBreak="0">
    <w:nsid w:val="04A01145"/>
    <w:multiLevelType w:val="hybridMultilevel"/>
    <w:tmpl w:val="88C0D30A"/>
    <w:lvl w:ilvl="0" w:tplc="C1985BCE">
      <w:start w:val="1"/>
      <w:numFmt w:val="bullet"/>
      <w:lvlText w:val=""/>
      <w:lvlJc w:val="left"/>
      <w:pPr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131245A5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1" w15:restartNumberingAfterBreak="0">
    <w:nsid w:val="1D9D565E"/>
    <w:multiLevelType w:val="multilevel"/>
    <w:tmpl w:val="123284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82" w15:restartNumberingAfterBreak="0">
    <w:nsid w:val="23E84532"/>
    <w:multiLevelType w:val="hybridMultilevel"/>
    <w:tmpl w:val="19B80206"/>
    <w:lvl w:ilvl="0" w:tplc="EFBEED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2A192945"/>
    <w:multiLevelType w:val="multilevel"/>
    <w:tmpl w:val="EC3E9E90"/>
    <w:lvl w:ilvl="0">
      <w:start w:val="13"/>
      <w:numFmt w:val="decimal"/>
      <w:lvlText w:val="%1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84" w15:restartNumberingAfterBreak="0">
    <w:nsid w:val="34124D2D"/>
    <w:multiLevelType w:val="multilevel"/>
    <w:tmpl w:val="D4988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5" w15:restartNumberingAfterBreak="0">
    <w:nsid w:val="35EA184F"/>
    <w:multiLevelType w:val="hybridMultilevel"/>
    <w:tmpl w:val="1C36A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D954A8F"/>
    <w:multiLevelType w:val="multilevel"/>
    <w:tmpl w:val="2E8AD9F4"/>
    <w:lvl w:ilvl="0">
      <w:start w:val="1"/>
      <w:numFmt w:val="lowerLetter"/>
      <w:lvlText w:val="%1)"/>
      <w:lvlJc w:val="left"/>
      <w:pPr>
        <w:tabs>
          <w:tab w:val="num" w:pos="426"/>
        </w:tabs>
        <w:ind w:left="906" w:hanging="480"/>
      </w:pPr>
      <w:rPr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906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426"/>
        </w:tabs>
        <w:ind w:left="1288" w:hanging="720"/>
      </w:pPr>
      <w:rPr>
        <w:rFonts w:ascii="Marlett" w:hAnsi="Marlet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790" w:hanging="108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87" w15:restartNumberingAfterBreak="0">
    <w:nsid w:val="3EC434C4"/>
    <w:multiLevelType w:val="multilevel"/>
    <w:tmpl w:val="FF3E9B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8" w15:restartNumberingAfterBreak="0">
    <w:nsid w:val="4AE03911"/>
    <w:multiLevelType w:val="hybridMultilevel"/>
    <w:tmpl w:val="A7AC0D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4B9A117F"/>
    <w:multiLevelType w:val="hybridMultilevel"/>
    <w:tmpl w:val="5CD02A90"/>
    <w:lvl w:ilvl="0" w:tplc="F838331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3EE3BE2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A97ED4"/>
    <w:multiLevelType w:val="multilevel"/>
    <w:tmpl w:val="1E8A1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4FF66263"/>
    <w:multiLevelType w:val="hybridMultilevel"/>
    <w:tmpl w:val="AA389D14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2" w15:restartNumberingAfterBreak="0">
    <w:nsid w:val="51101EC9"/>
    <w:multiLevelType w:val="hybridMultilevel"/>
    <w:tmpl w:val="A8F670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3" w15:restartNumberingAfterBreak="0">
    <w:nsid w:val="54590FFC"/>
    <w:multiLevelType w:val="hybridMultilevel"/>
    <w:tmpl w:val="DEC25C72"/>
    <w:name w:val="WW8Num242"/>
    <w:lvl w:ilvl="0" w:tplc="723271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4" w15:restartNumberingAfterBreak="0">
    <w:nsid w:val="579B1929"/>
    <w:multiLevelType w:val="hybridMultilevel"/>
    <w:tmpl w:val="D64EE512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5" w15:restartNumberingAfterBreak="0">
    <w:nsid w:val="6EB575E8"/>
    <w:multiLevelType w:val="multilevel"/>
    <w:tmpl w:val="68563E64"/>
    <w:name w:val="WW8Num24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644" w:hanging="360"/>
      </w:pPr>
      <w:rPr>
        <w:rFonts w:ascii="StarSymbol" w:hAnsi="StarSymbol" w:cs="StarSymbol"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2"/>
        </w:tabs>
        <w:ind w:left="1714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2140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142"/>
        </w:tabs>
        <w:ind w:left="2926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142"/>
        </w:tabs>
        <w:ind w:left="3352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142"/>
        </w:tabs>
        <w:ind w:left="4138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142"/>
        </w:tabs>
        <w:ind w:left="4924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42"/>
        </w:tabs>
        <w:ind w:left="5350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96" w15:restartNumberingAfterBreak="0">
    <w:nsid w:val="729765E2"/>
    <w:multiLevelType w:val="singleLevel"/>
    <w:tmpl w:val="0000004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9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7A35128F"/>
    <w:multiLevelType w:val="hybridMultilevel"/>
    <w:tmpl w:val="7714D2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7"/>
  </w:num>
  <w:num w:numId="9">
    <w:abstractNumId w:val="24"/>
  </w:num>
  <w:num w:numId="10">
    <w:abstractNumId w:val="26"/>
  </w:num>
  <w:num w:numId="11">
    <w:abstractNumId w:val="27"/>
  </w:num>
  <w:num w:numId="12">
    <w:abstractNumId w:val="33"/>
  </w:num>
  <w:num w:numId="13">
    <w:abstractNumId w:val="35"/>
  </w:num>
  <w:num w:numId="14">
    <w:abstractNumId w:val="37"/>
  </w:num>
  <w:num w:numId="15">
    <w:abstractNumId w:val="42"/>
  </w:num>
  <w:num w:numId="16">
    <w:abstractNumId w:val="46"/>
  </w:num>
  <w:num w:numId="17">
    <w:abstractNumId w:val="47"/>
  </w:num>
  <w:num w:numId="18">
    <w:abstractNumId w:val="48"/>
  </w:num>
  <w:num w:numId="19">
    <w:abstractNumId w:val="49"/>
  </w:num>
  <w:num w:numId="20">
    <w:abstractNumId w:val="51"/>
  </w:num>
  <w:num w:numId="21">
    <w:abstractNumId w:val="52"/>
  </w:num>
  <w:num w:numId="22">
    <w:abstractNumId w:val="53"/>
  </w:num>
  <w:num w:numId="23">
    <w:abstractNumId w:val="54"/>
  </w:num>
  <w:num w:numId="24">
    <w:abstractNumId w:val="55"/>
  </w:num>
  <w:num w:numId="25">
    <w:abstractNumId w:val="56"/>
  </w:num>
  <w:num w:numId="26">
    <w:abstractNumId w:val="57"/>
  </w:num>
  <w:num w:numId="27">
    <w:abstractNumId w:val="58"/>
  </w:num>
  <w:num w:numId="28">
    <w:abstractNumId w:val="59"/>
  </w:num>
  <w:num w:numId="29">
    <w:abstractNumId w:val="61"/>
  </w:num>
  <w:num w:numId="30">
    <w:abstractNumId w:val="64"/>
  </w:num>
  <w:num w:numId="31">
    <w:abstractNumId w:val="65"/>
  </w:num>
  <w:num w:numId="32">
    <w:abstractNumId w:val="66"/>
  </w:num>
  <w:num w:numId="33">
    <w:abstractNumId w:val="67"/>
  </w:num>
  <w:num w:numId="34">
    <w:abstractNumId w:val="68"/>
  </w:num>
  <w:num w:numId="35">
    <w:abstractNumId w:val="70"/>
  </w:num>
  <w:num w:numId="36">
    <w:abstractNumId w:val="73"/>
  </w:num>
  <w:num w:numId="37">
    <w:abstractNumId w:val="74"/>
  </w:num>
  <w:num w:numId="38">
    <w:abstractNumId w:val="75"/>
  </w:num>
  <w:num w:numId="39">
    <w:abstractNumId w:val="76"/>
  </w:num>
  <w:num w:numId="40">
    <w:abstractNumId w:val="84"/>
  </w:num>
  <w:num w:numId="41">
    <w:abstractNumId w:val="94"/>
  </w:num>
  <w:num w:numId="42">
    <w:abstractNumId w:val="91"/>
  </w:num>
  <w:num w:numId="43">
    <w:abstractNumId w:val="93"/>
  </w:num>
  <w:num w:numId="44">
    <w:abstractNumId w:val="87"/>
  </w:num>
  <w:num w:numId="45">
    <w:abstractNumId w:val="83"/>
  </w:num>
  <w:num w:numId="46">
    <w:abstractNumId w:val="78"/>
  </w:num>
  <w:num w:numId="47">
    <w:abstractNumId w:val="96"/>
  </w:num>
  <w:num w:numId="48">
    <w:abstractNumId w:val="80"/>
  </w:num>
  <w:num w:numId="49">
    <w:abstractNumId w:val="43"/>
  </w:num>
  <w:num w:numId="50">
    <w:abstractNumId w:val="44"/>
  </w:num>
  <w:num w:numId="51">
    <w:abstractNumId w:val="45"/>
  </w:num>
  <w:num w:numId="52">
    <w:abstractNumId w:val="50"/>
  </w:num>
  <w:num w:numId="53">
    <w:abstractNumId w:val="62"/>
  </w:num>
  <w:num w:numId="54">
    <w:abstractNumId w:val="63"/>
  </w:num>
  <w:num w:numId="55">
    <w:abstractNumId w:val="69"/>
  </w:num>
  <w:num w:numId="56">
    <w:abstractNumId w:val="71"/>
  </w:num>
  <w:num w:numId="57">
    <w:abstractNumId w:val="72"/>
  </w:num>
  <w:num w:numId="58">
    <w:abstractNumId w:val="77"/>
  </w:num>
  <w:num w:numId="59">
    <w:abstractNumId w:val="81"/>
  </w:num>
  <w:num w:numId="60">
    <w:abstractNumId w:val="88"/>
  </w:num>
  <w:num w:numId="61">
    <w:abstractNumId w:val="98"/>
  </w:num>
  <w:num w:numId="62">
    <w:abstractNumId w:val="92"/>
  </w:num>
  <w:num w:numId="63">
    <w:abstractNumId w:val="90"/>
  </w:num>
  <w:num w:numId="64">
    <w:abstractNumId w:val="95"/>
  </w:num>
  <w:num w:numId="65">
    <w:abstractNumId w:val="86"/>
  </w:num>
  <w:num w:numId="66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7"/>
  </w:num>
  <w:num w:numId="69">
    <w:abstractNumId w:val="79"/>
  </w:num>
  <w:num w:numId="70">
    <w:abstractNumId w:val="8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4C1"/>
    <w:rsid w:val="00007454"/>
    <w:rsid w:val="0003608A"/>
    <w:rsid w:val="0004750E"/>
    <w:rsid w:val="000837E4"/>
    <w:rsid w:val="00092CD3"/>
    <w:rsid w:val="000E55A4"/>
    <w:rsid w:val="001179B6"/>
    <w:rsid w:val="00126B89"/>
    <w:rsid w:val="00172E43"/>
    <w:rsid w:val="001D03FD"/>
    <w:rsid w:val="001D07D8"/>
    <w:rsid w:val="002024DB"/>
    <w:rsid w:val="00226C54"/>
    <w:rsid w:val="00242B2A"/>
    <w:rsid w:val="00251A9A"/>
    <w:rsid w:val="002842A7"/>
    <w:rsid w:val="002866B9"/>
    <w:rsid w:val="002A3CA1"/>
    <w:rsid w:val="002A55FE"/>
    <w:rsid w:val="002D677E"/>
    <w:rsid w:val="002E0E83"/>
    <w:rsid w:val="00310A79"/>
    <w:rsid w:val="00310C4C"/>
    <w:rsid w:val="00335AA6"/>
    <w:rsid w:val="003C621B"/>
    <w:rsid w:val="003F7B7F"/>
    <w:rsid w:val="00417A68"/>
    <w:rsid w:val="00435C81"/>
    <w:rsid w:val="004509FA"/>
    <w:rsid w:val="004B3C8A"/>
    <w:rsid w:val="004B76C4"/>
    <w:rsid w:val="004D6B51"/>
    <w:rsid w:val="004E0A58"/>
    <w:rsid w:val="00513500"/>
    <w:rsid w:val="0053585D"/>
    <w:rsid w:val="0055563A"/>
    <w:rsid w:val="0056728C"/>
    <w:rsid w:val="005D2AB0"/>
    <w:rsid w:val="005D56A5"/>
    <w:rsid w:val="0062209A"/>
    <w:rsid w:val="00637C44"/>
    <w:rsid w:val="00651875"/>
    <w:rsid w:val="006863B9"/>
    <w:rsid w:val="00692E0C"/>
    <w:rsid w:val="006A5A41"/>
    <w:rsid w:val="006D4D10"/>
    <w:rsid w:val="006F165E"/>
    <w:rsid w:val="00710739"/>
    <w:rsid w:val="00770135"/>
    <w:rsid w:val="00775E69"/>
    <w:rsid w:val="007A1A6A"/>
    <w:rsid w:val="00802477"/>
    <w:rsid w:val="00820977"/>
    <w:rsid w:val="00827AC3"/>
    <w:rsid w:val="00831E6D"/>
    <w:rsid w:val="00844B0F"/>
    <w:rsid w:val="008506C5"/>
    <w:rsid w:val="008C376F"/>
    <w:rsid w:val="008C5A18"/>
    <w:rsid w:val="008F0537"/>
    <w:rsid w:val="00937239"/>
    <w:rsid w:val="00974279"/>
    <w:rsid w:val="009769FA"/>
    <w:rsid w:val="00976CE8"/>
    <w:rsid w:val="009E2552"/>
    <w:rsid w:val="009E33FC"/>
    <w:rsid w:val="009E49FB"/>
    <w:rsid w:val="00A07DA9"/>
    <w:rsid w:val="00A24565"/>
    <w:rsid w:val="00A87F33"/>
    <w:rsid w:val="00AB0345"/>
    <w:rsid w:val="00AB3AE9"/>
    <w:rsid w:val="00AC5B91"/>
    <w:rsid w:val="00B25F4D"/>
    <w:rsid w:val="00B46262"/>
    <w:rsid w:val="00BA5285"/>
    <w:rsid w:val="00BE4CBD"/>
    <w:rsid w:val="00C1000F"/>
    <w:rsid w:val="00C150EC"/>
    <w:rsid w:val="00C34D69"/>
    <w:rsid w:val="00C36D9D"/>
    <w:rsid w:val="00C65332"/>
    <w:rsid w:val="00C80874"/>
    <w:rsid w:val="00CA7653"/>
    <w:rsid w:val="00CB1DA9"/>
    <w:rsid w:val="00CD721D"/>
    <w:rsid w:val="00D06AC6"/>
    <w:rsid w:val="00D67982"/>
    <w:rsid w:val="00D941E0"/>
    <w:rsid w:val="00DA5F05"/>
    <w:rsid w:val="00DC4E30"/>
    <w:rsid w:val="00DF16A0"/>
    <w:rsid w:val="00DF21CF"/>
    <w:rsid w:val="00E555B6"/>
    <w:rsid w:val="00E574DE"/>
    <w:rsid w:val="00E92054"/>
    <w:rsid w:val="00EC198E"/>
    <w:rsid w:val="00ED58A7"/>
    <w:rsid w:val="00F1587B"/>
    <w:rsid w:val="00F61266"/>
    <w:rsid w:val="00FC6BC8"/>
    <w:rsid w:val="00FD14C1"/>
    <w:rsid w:val="00FD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5181E3E4"/>
  <w15:docId w15:val="{230E560F-1F48-420A-B711-4076FD9C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next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55563A"/>
    <w:rPr>
      <w:b w:val="0"/>
    </w:rPr>
  </w:style>
  <w:style w:type="character" w:customStyle="1" w:styleId="WW8Num5z1">
    <w:name w:val="WW8Num5z1"/>
    <w:rsid w:val="0055563A"/>
    <w:rPr>
      <w:rFonts w:ascii="Times New Roman" w:hAnsi="Times New Roman" w:cs="Times New Roman"/>
    </w:rPr>
  </w:style>
  <w:style w:type="character" w:customStyle="1" w:styleId="WW8Num6z1">
    <w:name w:val="WW8Num6z1"/>
    <w:rsid w:val="0055563A"/>
    <w:rPr>
      <w:rFonts w:ascii="Symbol" w:hAnsi="Symbol"/>
    </w:rPr>
  </w:style>
  <w:style w:type="character" w:customStyle="1" w:styleId="WW8Num6z2">
    <w:name w:val="WW8Num6z2"/>
    <w:rsid w:val="0055563A"/>
    <w:rPr>
      <w:rFonts w:ascii="Marlett" w:hAnsi="Marlett"/>
    </w:rPr>
  </w:style>
  <w:style w:type="character" w:customStyle="1" w:styleId="WW8Num6z3">
    <w:name w:val="WW8Num6z3"/>
    <w:rsid w:val="0055563A"/>
    <w:rPr>
      <w:rFonts w:ascii="Symbol" w:hAnsi="Symbol"/>
    </w:rPr>
  </w:style>
  <w:style w:type="character" w:customStyle="1" w:styleId="WW8Num8z0">
    <w:name w:val="WW8Num8z0"/>
    <w:rsid w:val="0055563A"/>
    <w:rPr>
      <w:sz w:val="22"/>
      <w:szCs w:val="22"/>
    </w:rPr>
  </w:style>
  <w:style w:type="character" w:customStyle="1" w:styleId="WW8Num8z1">
    <w:name w:val="WW8Num8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5563A"/>
    <w:rPr>
      <w:rFonts w:ascii="Times New Roman" w:hAnsi="Times New Roman" w:cs="Times New Roman"/>
    </w:rPr>
  </w:style>
  <w:style w:type="character" w:customStyle="1" w:styleId="WW8Num9z0">
    <w:name w:val="WW8Num9z0"/>
    <w:rsid w:val="0055563A"/>
    <w:rPr>
      <w:sz w:val="22"/>
      <w:szCs w:val="22"/>
    </w:rPr>
  </w:style>
  <w:style w:type="character" w:customStyle="1" w:styleId="WW8Num10z0">
    <w:name w:val="WW8Num10z0"/>
    <w:rsid w:val="0055563A"/>
    <w:rPr>
      <w:sz w:val="22"/>
      <w:szCs w:val="22"/>
    </w:rPr>
  </w:style>
  <w:style w:type="character" w:customStyle="1" w:styleId="WW8Num10z1">
    <w:name w:val="WW8Num10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5563A"/>
    <w:rPr>
      <w:rFonts w:ascii="Times New Roman" w:hAnsi="Times New Roman" w:cs="Times New Roman"/>
    </w:rPr>
  </w:style>
  <w:style w:type="character" w:customStyle="1" w:styleId="WW8Num10z3">
    <w:name w:val="WW8Num10z3"/>
    <w:rsid w:val="0055563A"/>
    <w:rPr>
      <w:rFonts w:ascii="Symbol" w:hAnsi="Symbol"/>
    </w:rPr>
  </w:style>
  <w:style w:type="character" w:customStyle="1" w:styleId="WW8Num11z0">
    <w:name w:val="WW8Num11z0"/>
    <w:rsid w:val="0055563A"/>
    <w:rPr>
      <w:sz w:val="22"/>
      <w:szCs w:val="22"/>
    </w:rPr>
  </w:style>
  <w:style w:type="character" w:customStyle="1" w:styleId="WW8Num11z1">
    <w:name w:val="WW8Num11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5563A"/>
    <w:rPr>
      <w:rFonts w:ascii="Times New Roman" w:hAnsi="Times New Roman" w:cs="Times New Roman"/>
    </w:rPr>
  </w:style>
  <w:style w:type="character" w:customStyle="1" w:styleId="WW8Num12z0">
    <w:name w:val="WW8Num12z0"/>
    <w:rsid w:val="0055563A"/>
    <w:rPr>
      <w:sz w:val="22"/>
      <w:szCs w:val="22"/>
    </w:rPr>
  </w:style>
  <w:style w:type="character" w:customStyle="1" w:styleId="WW8Num12z1">
    <w:name w:val="WW8Num1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5563A"/>
    <w:rPr>
      <w:rFonts w:ascii="Times New Roman" w:hAnsi="Times New Roman" w:cs="Times New Roman"/>
    </w:rPr>
  </w:style>
  <w:style w:type="character" w:customStyle="1" w:styleId="WW8Num13z0">
    <w:name w:val="WW8Num13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5563A"/>
    <w:rPr>
      <w:sz w:val="20"/>
      <w:szCs w:val="20"/>
    </w:rPr>
  </w:style>
  <w:style w:type="character" w:customStyle="1" w:styleId="WW8Num13z2">
    <w:name w:val="WW8Num13z2"/>
    <w:rsid w:val="0055563A"/>
    <w:rPr>
      <w:rFonts w:ascii="Wingdings" w:hAnsi="Wingdings" w:cs="Times New Roman"/>
    </w:rPr>
  </w:style>
  <w:style w:type="character" w:customStyle="1" w:styleId="WW8Num14z0">
    <w:name w:val="WW8Num14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5563A"/>
    <w:rPr>
      <w:rFonts w:ascii="Marlett" w:hAnsi="Marlett"/>
    </w:rPr>
  </w:style>
  <w:style w:type="character" w:customStyle="1" w:styleId="WW8Num15z0">
    <w:name w:val="WW8Num15z0"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5563A"/>
    <w:rPr>
      <w:rFonts w:ascii="Courier New" w:hAnsi="Courier New"/>
    </w:rPr>
  </w:style>
  <w:style w:type="character" w:customStyle="1" w:styleId="WW8Num18z2">
    <w:name w:val="WW8Num18z2"/>
    <w:rsid w:val="0055563A"/>
    <w:rPr>
      <w:rFonts w:ascii="Times New Roman" w:hAnsi="Times New Roman"/>
    </w:rPr>
  </w:style>
  <w:style w:type="character" w:customStyle="1" w:styleId="WW8Num18z3">
    <w:name w:val="WW8Num18z3"/>
    <w:rsid w:val="0055563A"/>
    <w:rPr>
      <w:rFonts w:ascii="Symbol" w:hAnsi="Symbol"/>
    </w:rPr>
  </w:style>
  <w:style w:type="character" w:customStyle="1" w:styleId="WW8Num21z0">
    <w:name w:val="WW8Num21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5563A"/>
    <w:rPr>
      <w:rFonts w:ascii="Courier New" w:hAnsi="Courier New" w:cs="Courier New"/>
    </w:rPr>
  </w:style>
  <w:style w:type="character" w:customStyle="1" w:styleId="WW8Num21z2">
    <w:name w:val="WW8Num21z2"/>
    <w:rsid w:val="0055563A"/>
    <w:rPr>
      <w:rFonts w:ascii="Wingdings" w:hAnsi="Wingdings"/>
    </w:rPr>
  </w:style>
  <w:style w:type="character" w:customStyle="1" w:styleId="WW8Num22z0">
    <w:name w:val="WW8Num22z0"/>
    <w:rsid w:val="0055563A"/>
    <w:rPr>
      <w:sz w:val="22"/>
      <w:szCs w:val="22"/>
    </w:rPr>
  </w:style>
  <w:style w:type="character" w:customStyle="1" w:styleId="WW8Num22z1">
    <w:name w:val="WW8Num2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5563A"/>
    <w:rPr>
      <w:rFonts w:ascii="Times New Roman" w:hAnsi="Times New Roman" w:cs="Times New Roman"/>
    </w:rPr>
  </w:style>
  <w:style w:type="character" w:customStyle="1" w:styleId="WW8Num23z0">
    <w:name w:val="WW8Num23z0"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5563A"/>
    <w:rPr>
      <w:rFonts w:ascii="Courier New" w:hAnsi="Courier New" w:cs="Courier New"/>
    </w:rPr>
  </w:style>
  <w:style w:type="character" w:customStyle="1" w:styleId="WW8Num23z2">
    <w:name w:val="WW8Num23z2"/>
    <w:rsid w:val="0055563A"/>
    <w:rPr>
      <w:rFonts w:ascii="Wingdings" w:hAnsi="Wingdings"/>
    </w:rPr>
  </w:style>
  <w:style w:type="character" w:customStyle="1" w:styleId="WW8Num24z0">
    <w:name w:val="WW8Num24z0"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5563A"/>
    <w:rPr>
      <w:rFonts w:ascii="Symbol" w:hAnsi="Symbol"/>
    </w:rPr>
  </w:style>
  <w:style w:type="character" w:customStyle="1" w:styleId="WW8Num25z2">
    <w:name w:val="WW8Num25z2"/>
    <w:rsid w:val="0055563A"/>
    <w:rPr>
      <w:b w:val="0"/>
      <w:i w:val="0"/>
    </w:rPr>
  </w:style>
  <w:style w:type="character" w:customStyle="1" w:styleId="WW8Num29z0">
    <w:name w:val="WW8Num29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5563A"/>
    <w:rPr>
      <w:rFonts w:ascii="Symbol" w:hAnsi="Symbol" w:cs="Microsoft Sans Serif"/>
    </w:rPr>
  </w:style>
  <w:style w:type="character" w:customStyle="1" w:styleId="WW8Num29z2">
    <w:name w:val="WW8Num29z2"/>
    <w:rsid w:val="0055563A"/>
    <w:rPr>
      <w:b w:val="0"/>
      <w:i w:val="0"/>
    </w:rPr>
  </w:style>
  <w:style w:type="character" w:customStyle="1" w:styleId="WW8Num29z3">
    <w:name w:val="WW8Num29z3"/>
    <w:rsid w:val="0055563A"/>
    <w:rPr>
      <w:rFonts w:ascii="Symbol" w:hAnsi="Symbol"/>
    </w:rPr>
  </w:style>
  <w:style w:type="character" w:customStyle="1" w:styleId="WW8Num30z0">
    <w:name w:val="WW8Num30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5563A"/>
    <w:rPr>
      <w:rFonts w:ascii="Symbol" w:hAnsi="Symbol" w:cs="Microsoft Sans Serif"/>
    </w:rPr>
  </w:style>
  <w:style w:type="character" w:customStyle="1" w:styleId="WW8Num30z2">
    <w:name w:val="WW8Num30z2"/>
    <w:rsid w:val="0055563A"/>
    <w:rPr>
      <w:b w:val="0"/>
      <w:i w:val="0"/>
    </w:rPr>
  </w:style>
  <w:style w:type="character" w:customStyle="1" w:styleId="WW8Num31z0">
    <w:name w:val="WW8Num31z0"/>
    <w:rsid w:val="0055563A"/>
    <w:rPr>
      <w:b w:val="0"/>
      <w:i w:val="0"/>
    </w:rPr>
  </w:style>
  <w:style w:type="character" w:customStyle="1" w:styleId="WW8Num31z1">
    <w:name w:val="WW8Num31z1"/>
    <w:rsid w:val="0055563A"/>
    <w:rPr>
      <w:rFonts w:ascii="Courier New" w:hAnsi="Courier New" w:cs="Courier New"/>
    </w:rPr>
  </w:style>
  <w:style w:type="character" w:customStyle="1" w:styleId="WW8Num31z2">
    <w:name w:val="WW8Num31z2"/>
    <w:rsid w:val="0055563A"/>
    <w:rPr>
      <w:rFonts w:ascii="Wingdings" w:hAnsi="Wingdings"/>
    </w:rPr>
  </w:style>
  <w:style w:type="character" w:customStyle="1" w:styleId="WW8Num31z3">
    <w:name w:val="WW8Num31z3"/>
    <w:rsid w:val="0055563A"/>
    <w:rPr>
      <w:rFonts w:ascii="Symbol" w:hAnsi="Symbol"/>
    </w:rPr>
  </w:style>
  <w:style w:type="character" w:customStyle="1" w:styleId="WW8Num35z0">
    <w:name w:val="WW8Num3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5563A"/>
    <w:rPr>
      <w:i w:val="0"/>
    </w:rPr>
  </w:style>
  <w:style w:type="character" w:customStyle="1" w:styleId="WW8Num37z0">
    <w:name w:val="WW8Num37z0"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5563A"/>
    <w:rPr>
      <w:rFonts w:ascii="Courier New" w:hAnsi="Courier New" w:cs="Courier New"/>
    </w:rPr>
  </w:style>
  <w:style w:type="character" w:customStyle="1" w:styleId="WW8Num37z3">
    <w:name w:val="WW8Num37z3"/>
    <w:rsid w:val="0055563A"/>
    <w:rPr>
      <w:rFonts w:ascii="Symbol" w:hAnsi="Symbol"/>
    </w:rPr>
  </w:style>
  <w:style w:type="character" w:customStyle="1" w:styleId="WW8Num38z0">
    <w:name w:val="WW8Num38z0"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5563A"/>
    <w:rPr>
      <w:color w:val="auto"/>
    </w:rPr>
  </w:style>
  <w:style w:type="character" w:customStyle="1" w:styleId="WW8Num42z0">
    <w:name w:val="WW8Num42z0"/>
    <w:rsid w:val="0055563A"/>
    <w:rPr>
      <w:rFonts w:ascii="Symbol" w:hAnsi="Symbol"/>
    </w:rPr>
  </w:style>
  <w:style w:type="character" w:customStyle="1" w:styleId="WW8Num43z0">
    <w:name w:val="WW8Num43z0"/>
    <w:rsid w:val="0055563A"/>
    <w:rPr>
      <w:rFonts w:ascii="Symbol" w:hAnsi="Symbol"/>
    </w:rPr>
  </w:style>
  <w:style w:type="character" w:customStyle="1" w:styleId="WW8Num45z0">
    <w:name w:val="WW8Num45z0"/>
    <w:rsid w:val="0055563A"/>
    <w:rPr>
      <w:rFonts w:ascii="Symbol" w:hAnsi="Symbol"/>
    </w:rPr>
  </w:style>
  <w:style w:type="character" w:customStyle="1" w:styleId="WW8Num45z1">
    <w:name w:val="WW8Num45z1"/>
    <w:rsid w:val="0055563A"/>
    <w:rPr>
      <w:rFonts w:ascii="Courier New" w:hAnsi="Courier New" w:cs="Courier New"/>
    </w:rPr>
  </w:style>
  <w:style w:type="character" w:customStyle="1" w:styleId="WW8Num45z2">
    <w:name w:val="WW8Num45z2"/>
    <w:rsid w:val="0055563A"/>
    <w:rPr>
      <w:rFonts w:ascii="Wingdings" w:hAnsi="Wingdings"/>
    </w:rPr>
  </w:style>
  <w:style w:type="character" w:customStyle="1" w:styleId="WW8Num46z0">
    <w:name w:val="WW8Num46z0"/>
    <w:rsid w:val="0055563A"/>
    <w:rPr>
      <w:rFonts w:ascii="Symbol" w:hAnsi="Symbol"/>
      <w:color w:val="auto"/>
    </w:rPr>
  </w:style>
  <w:style w:type="character" w:customStyle="1" w:styleId="WW8Num47z0">
    <w:name w:val="WW8Num47z0"/>
    <w:rsid w:val="0055563A"/>
    <w:rPr>
      <w:b w:val="0"/>
    </w:rPr>
  </w:style>
  <w:style w:type="character" w:customStyle="1" w:styleId="WW8Num48z0">
    <w:name w:val="WW8Num48z0"/>
    <w:rsid w:val="0055563A"/>
    <w:rPr>
      <w:color w:val="auto"/>
    </w:rPr>
  </w:style>
  <w:style w:type="character" w:customStyle="1" w:styleId="WW8Num49z0">
    <w:name w:val="WW8Num49z0"/>
    <w:rsid w:val="0055563A"/>
    <w:rPr>
      <w:rFonts w:ascii="Symbol" w:hAnsi="Symbol"/>
    </w:rPr>
  </w:style>
  <w:style w:type="character" w:customStyle="1" w:styleId="WW8Num49z1">
    <w:name w:val="WW8Num49z1"/>
    <w:rsid w:val="0055563A"/>
    <w:rPr>
      <w:rFonts w:ascii="Courier New" w:hAnsi="Courier New" w:cs="Courier New"/>
    </w:rPr>
  </w:style>
  <w:style w:type="character" w:customStyle="1" w:styleId="WW8Num49z2">
    <w:name w:val="WW8Num49z2"/>
    <w:rsid w:val="0055563A"/>
    <w:rPr>
      <w:rFonts w:ascii="Wingdings" w:hAnsi="Wingdings"/>
    </w:rPr>
  </w:style>
  <w:style w:type="character" w:customStyle="1" w:styleId="WW8Num50z0">
    <w:name w:val="WW8Num50z0"/>
    <w:rsid w:val="0055563A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52z0">
    <w:name w:val="WW8Num52z0"/>
    <w:rsid w:val="0055563A"/>
    <w:rPr>
      <w:rFonts w:ascii="Wingdings" w:hAnsi="Wingdings"/>
    </w:rPr>
  </w:style>
  <w:style w:type="character" w:customStyle="1" w:styleId="WW8Num52z1">
    <w:name w:val="WW8Num52z1"/>
    <w:rsid w:val="0055563A"/>
    <w:rPr>
      <w:rFonts w:ascii="Courier New" w:hAnsi="Courier New" w:cs="Courier New"/>
    </w:rPr>
  </w:style>
  <w:style w:type="character" w:customStyle="1" w:styleId="WW8Num52z3">
    <w:name w:val="WW8Num52z3"/>
    <w:rsid w:val="0055563A"/>
    <w:rPr>
      <w:rFonts w:ascii="Symbol" w:hAnsi="Symbol"/>
    </w:rPr>
  </w:style>
  <w:style w:type="character" w:customStyle="1" w:styleId="WW8Num53z0">
    <w:name w:val="WW8Num53z0"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5563A"/>
    <w:rPr>
      <w:strike w:val="0"/>
      <w:dstrike w:val="0"/>
    </w:rPr>
  </w:style>
  <w:style w:type="character" w:customStyle="1" w:styleId="WW8Num55z0">
    <w:name w:val="WW8Num55z0"/>
    <w:rsid w:val="0055563A"/>
    <w:rPr>
      <w:rFonts w:ascii="Symbol" w:hAnsi="Symbol"/>
    </w:rPr>
  </w:style>
  <w:style w:type="character" w:customStyle="1" w:styleId="WW8Num56z0">
    <w:name w:val="WW8Num56z0"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5563A"/>
    <w:rPr>
      <w:rFonts w:ascii="Courier New" w:hAnsi="Courier New"/>
    </w:rPr>
  </w:style>
  <w:style w:type="character" w:customStyle="1" w:styleId="WW8Num56z2">
    <w:name w:val="WW8Num56z2"/>
    <w:rsid w:val="0055563A"/>
    <w:rPr>
      <w:rFonts w:ascii="Wingdings" w:hAnsi="Wingdings"/>
    </w:rPr>
  </w:style>
  <w:style w:type="character" w:customStyle="1" w:styleId="WW8Num56z3">
    <w:name w:val="WW8Num56z3"/>
    <w:rsid w:val="0055563A"/>
    <w:rPr>
      <w:rFonts w:ascii="Symbol" w:hAnsi="Symbol"/>
    </w:rPr>
  </w:style>
  <w:style w:type="character" w:customStyle="1" w:styleId="WW8Num57z0">
    <w:name w:val="WW8Num57z0"/>
    <w:rsid w:val="0055563A"/>
    <w:rPr>
      <w:rFonts w:ascii="Symbol" w:hAnsi="Symbol"/>
    </w:rPr>
  </w:style>
  <w:style w:type="character" w:customStyle="1" w:styleId="WW8Num57z1">
    <w:name w:val="WW8Num57z1"/>
    <w:rsid w:val="0055563A"/>
    <w:rPr>
      <w:rFonts w:ascii="Courier New" w:hAnsi="Courier New"/>
    </w:rPr>
  </w:style>
  <w:style w:type="character" w:customStyle="1" w:styleId="WW8Num57z2">
    <w:name w:val="WW8Num57z2"/>
    <w:rsid w:val="0055563A"/>
    <w:rPr>
      <w:rFonts w:ascii="Wingdings" w:hAnsi="Wingdings"/>
    </w:rPr>
  </w:style>
  <w:style w:type="character" w:customStyle="1" w:styleId="WW8Num59z0">
    <w:name w:val="WW8Num59z0"/>
    <w:rsid w:val="0055563A"/>
    <w:rPr>
      <w:i w:val="0"/>
    </w:rPr>
  </w:style>
  <w:style w:type="character" w:customStyle="1" w:styleId="Domylnaczcionkaakapitu6">
    <w:name w:val="Domyślna czcionka akapitu6"/>
    <w:rsid w:val="0055563A"/>
  </w:style>
  <w:style w:type="character" w:customStyle="1" w:styleId="Nagwek1Znak">
    <w:name w:val="Nagłówek 1 Znak"/>
    <w:rsid w:val="0055563A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uiPriority w:val="99"/>
    <w:rsid w:val="0055563A"/>
    <w:rPr>
      <w:sz w:val="22"/>
      <w:szCs w:val="22"/>
    </w:rPr>
  </w:style>
  <w:style w:type="character" w:customStyle="1" w:styleId="StopkaZnak">
    <w:name w:val="Stopka Znak"/>
    <w:rsid w:val="0055563A"/>
    <w:rPr>
      <w:sz w:val="22"/>
      <w:szCs w:val="22"/>
    </w:rPr>
  </w:style>
  <w:style w:type="character" w:customStyle="1" w:styleId="TekstdymkaZnak">
    <w:name w:val="Tekst dymka Znak"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55563A"/>
    <w:rPr>
      <w:b w:val="0"/>
    </w:rPr>
  </w:style>
  <w:style w:type="character" w:customStyle="1" w:styleId="WW8Num14z1">
    <w:name w:val="WW8Num14z1"/>
    <w:rsid w:val="0055563A"/>
    <w:rPr>
      <w:rFonts w:ascii="Symbol" w:hAnsi="Symbol"/>
    </w:rPr>
  </w:style>
  <w:style w:type="character" w:customStyle="1" w:styleId="WW8Num20z0">
    <w:name w:val="WW8Num20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5563A"/>
  </w:style>
  <w:style w:type="character" w:customStyle="1" w:styleId="WW8Num4z1">
    <w:name w:val="WW8Num4z1"/>
    <w:rsid w:val="0055563A"/>
    <w:rPr>
      <w:rFonts w:ascii="Times New Roman" w:hAnsi="Times New Roman" w:cs="Times New Roman"/>
    </w:rPr>
  </w:style>
  <w:style w:type="character" w:customStyle="1" w:styleId="WW8Num8z3">
    <w:name w:val="WW8Num8z3"/>
    <w:rsid w:val="0055563A"/>
    <w:rPr>
      <w:rFonts w:ascii="Symbol" w:hAnsi="Symbol"/>
    </w:rPr>
  </w:style>
  <w:style w:type="character" w:customStyle="1" w:styleId="WW8Num8z4">
    <w:name w:val="WW8Num8z4"/>
    <w:rsid w:val="0055563A"/>
    <w:rPr>
      <w:rFonts w:ascii="Courier New" w:hAnsi="Courier New" w:cs="Courier New"/>
    </w:rPr>
  </w:style>
  <w:style w:type="character" w:customStyle="1" w:styleId="WW8Num8z5">
    <w:name w:val="WW8Num8z5"/>
    <w:rsid w:val="0055563A"/>
    <w:rPr>
      <w:rFonts w:ascii="Marlett" w:hAnsi="Marlett"/>
    </w:rPr>
  </w:style>
  <w:style w:type="character" w:customStyle="1" w:styleId="WW8Num19z0">
    <w:name w:val="WW8Num19z0"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rsid w:val="0055563A"/>
    <w:rPr>
      <w:rFonts w:ascii="Symbol" w:hAnsi="Symbol"/>
    </w:rPr>
  </w:style>
  <w:style w:type="character" w:customStyle="1" w:styleId="WW8Num24z2">
    <w:name w:val="WW8Num24z2"/>
    <w:rsid w:val="0055563A"/>
    <w:rPr>
      <w:b w:val="0"/>
      <w:i w:val="0"/>
    </w:rPr>
  </w:style>
  <w:style w:type="character" w:customStyle="1" w:styleId="Domylnaczcionkaakapitu5">
    <w:name w:val="Domyślna czcionka akapitu5"/>
    <w:rsid w:val="0055563A"/>
  </w:style>
  <w:style w:type="character" w:customStyle="1" w:styleId="WW-Absatz-Standardschriftart">
    <w:name w:val="WW-Absatz-Standardschriftart"/>
    <w:rsid w:val="0055563A"/>
  </w:style>
  <w:style w:type="character" w:customStyle="1" w:styleId="WW-Absatz-Standardschriftart1">
    <w:name w:val="WW-Absatz-Standardschriftart1"/>
    <w:rsid w:val="0055563A"/>
  </w:style>
  <w:style w:type="character" w:customStyle="1" w:styleId="WW-Absatz-Standardschriftart11">
    <w:name w:val="WW-Absatz-Standardschriftart11"/>
    <w:rsid w:val="0055563A"/>
  </w:style>
  <w:style w:type="character" w:customStyle="1" w:styleId="WW-Absatz-Standardschriftart111">
    <w:name w:val="WW-Absatz-Standardschriftart111"/>
    <w:rsid w:val="0055563A"/>
  </w:style>
  <w:style w:type="character" w:customStyle="1" w:styleId="WW-Absatz-Standardschriftart1111">
    <w:name w:val="WW-Absatz-Standardschriftart1111"/>
    <w:rsid w:val="0055563A"/>
  </w:style>
  <w:style w:type="character" w:customStyle="1" w:styleId="WW8Num13z4">
    <w:name w:val="WW8Num13z4"/>
    <w:rsid w:val="0055563A"/>
    <w:rPr>
      <w:rFonts w:ascii="Courier New" w:hAnsi="Courier New" w:cs="Marlett"/>
    </w:rPr>
  </w:style>
  <w:style w:type="character" w:customStyle="1" w:styleId="WW8Num13z5">
    <w:name w:val="WW8Num13z5"/>
    <w:rsid w:val="0055563A"/>
    <w:rPr>
      <w:rFonts w:ascii="Marlett" w:hAnsi="Marlett"/>
    </w:rPr>
  </w:style>
  <w:style w:type="character" w:customStyle="1" w:styleId="WW8Num13z6">
    <w:name w:val="WW8Num13z6"/>
    <w:rsid w:val="0055563A"/>
    <w:rPr>
      <w:rFonts w:ascii="Symbol" w:hAnsi="Symbol"/>
    </w:rPr>
  </w:style>
  <w:style w:type="character" w:customStyle="1" w:styleId="WW8Num16z0">
    <w:name w:val="WW8Num16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5563A"/>
  </w:style>
  <w:style w:type="character" w:customStyle="1" w:styleId="WW8Num28z1">
    <w:name w:val="WW8Num28z1"/>
    <w:rsid w:val="0055563A"/>
    <w:rPr>
      <w:rFonts w:ascii="Wingdings" w:hAnsi="Wingdings"/>
    </w:rPr>
  </w:style>
  <w:style w:type="character" w:customStyle="1" w:styleId="WW8Num28z2">
    <w:name w:val="WW8Num28z2"/>
    <w:rsid w:val="0055563A"/>
    <w:rPr>
      <w:b w:val="0"/>
      <w:i w:val="0"/>
    </w:rPr>
  </w:style>
  <w:style w:type="character" w:customStyle="1" w:styleId="WW8Num33z0">
    <w:name w:val="WW8Num33z0"/>
    <w:rsid w:val="0055563A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5563A"/>
  </w:style>
  <w:style w:type="character" w:customStyle="1" w:styleId="WW-Absatz-Standardschriftart1111111">
    <w:name w:val="WW-Absatz-Standardschriftart1111111"/>
    <w:rsid w:val="0055563A"/>
  </w:style>
  <w:style w:type="character" w:customStyle="1" w:styleId="WW-Absatz-Standardschriftart11111111">
    <w:name w:val="WW-Absatz-Standardschriftart11111111"/>
    <w:rsid w:val="0055563A"/>
  </w:style>
  <w:style w:type="character" w:customStyle="1" w:styleId="WW-Absatz-Standardschriftart111111111">
    <w:name w:val="WW-Absatz-Standardschriftart111111111"/>
    <w:rsid w:val="0055563A"/>
  </w:style>
  <w:style w:type="character" w:customStyle="1" w:styleId="WW-Absatz-Standardschriftart1111111111">
    <w:name w:val="WW-Absatz-Standardschriftart1111111111"/>
    <w:rsid w:val="0055563A"/>
  </w:style>
  <w:style w:type="character" w:customStyle="1" w:styleId="WW8Num9z1">
    <w:name w:val="WW8Num9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5563A"/>
    <w:rPr>
      <w:rFonts w:ascii="Times New Roman" w:hAnsi="Times New Roman" w:cs="Times New Roman"/>
    </w:rPr>
  </w:style>
  <w:style w:type="character" w:customStyle="1" w:styleId="WW8Num9z3">
    <w:name w:val="WW8Num9z3"/>
    <w:rsid w:val="0055563A"/>
    <w:rPr>
      <w:rFonts w:ascii="Symbol" w:hAnsi="Symbol"/>
    </w:rPr>
  </w:style>
  <w:style w:type="character" w:customStyle="1" w:styleId="WW8Num9z4">
    <w:name w:val="WW8Num9z4"/>
    <w:rsid w:val="0055563A"/>
    <w:rPr>
      <w:rFonts w:ascii="Courier New" w:hAnsi="Courier New" w:cs="Courier New"/>
    </w:rPr>
  </w:style>
  <w:style w:type="character" w:customStyle="1" w:styleId="WW8Num9z5">
    <w:name w:val="WW8Num9z5"/>
    <w:rsid w:val="0055563A"/>
    <w:rPr>
      <w:rFonts w:ascii="Marlett" w:hAnsi="Marlett"/>
    </w:rPr>
  </w:style>
  <w:style w:type="character" w:customStyle="1" w:styleId="WW8Num11z3">
    <w:name w:val="WW8Num11z3"/>
    <w:rsid w:val="0055563A"/>
    <w:rPr>
      <w:rFonts w:ascii="Symbol" w:hAnsi="Symbol"/>
    </w:rPr>
  </w:style>
  <w:style w:type="character" w:customStyle="1" w:styleId="WW8Num14z4">
    <w:name w:val="WW8Num14z4"/>
    <w:rsid w:val="0055563A"/>
    <w:rPr>
      <w:rFonts w:ascii="Courier New" w:hAnsi="Courier New" w:cs="Courier New"/>
    </w:rPr>
  </w:style>
  <w:style w:type="character" w:customStyle="1" w:styleId="WW8Num14z5">
    <w:name w:val="WW8Num14z5"/>
    <w:rsid w:val="0055563A"/>
    <w:rPr>
      <w:rFonts w:ascii="Marlett" w:hAnsi="Marlett"/>
    </w:rPr>
  </w:style>
  <w:style w:type="character" w:customStyle="1" w:styleId="WW8Num14z6">
    <w:name w:val="WW8Num14z6"/>
    <w:rsid w:val="0055563A"/>
    <w:rPr>
      <w:rFonts w:ascii="Symbol" w:hAnsi="Symbol"/>
    </w:rPr>
  </w:style>
  <w:style w:type="character" w:customStyle="1" w:styleId="WW8Num34z0">
    <w:name w:val="WW8Num34z0"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rsid w:val="0055563A"/>
  </w:style>
  <w:style w:type="character" w:customStyle="1" w:styleId="WW8Num10z4">
    <w:name w:val="WW8Num10z4"/>
    <w:rsid w:val="0055563A"/>
    <w:rPr>
      <w:rFonts w:ascii="Courier New" w:hAnsi="Courier New" w:cs="Courier New"/>
    </w:rPr>
  </w:style>
  <w:style w:type="character" w:customStyle="1" w:styleId="WW8Num10z5">
    <w:name w:val="WW8Num10z5"/>
    <w:rsid w:val="0055563A"/>
    <w:rPr>
      <w:rFonts w:ascii="Marlett" w:hAnsi="Marlett"/>
    </w:rPr>
  </w:style>
  <w:style w:type="character" w:customStyle="1" w:styleId="WW8Num12z3">
    <w:name w:val="WW8Num12z3"/>
    <w:rsid w:val="0055563A"/>
    <w:rPr>
      <w:rFonts w:ascii="Symbol" w:hAnsi="Symbol"/>
    </w:rPr>
  </w:style>
  <w:style w:type="character" w:customStyle="1" w:styleId="WW8Num15z1">
    <w:name w:val="WW8Num15z1"/>
    <w:rsid w:val="0055563A"/>
    <w:rPr>
      <w:rFonts w:ascii="Courier New" w:hAnsi="Courier New"/>
    </w:rPr>
  </w:style>
  <w:style w:type="character" w:customStyle="1" w:styleId="WW8Num15z4">
    <w:name w:val="WW8Num15z4"/>
    <w:rsid w:val="0055563A"/>
    <w:rPr>
      <w:rFonts w:ascii="Courier New" w:hAnsi="Courier New" w:cs="Marlett"/>
    </w:rPr>
  </w:style>
  <w:style w:type="character" w:customStyle="1" w:styleId="WW8Num15z5">
    <w:name w:val="WW8Num15z5"/>
    <w:rsid w:val="0055563A"/>
    <w:rPr>
      <w:rFonts w:ascii="Marlett" w:hAnsi="Marlett"/>
    </w:rPr>
  </w:style>
  <w:style w:type="character" w:customStyle="1" w:styleId="WW8Num15z6">
    <w:name w:val="WW8Num15z6"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5563A"/>
  </w:style>
  <w:style w:type="character" w:customStyle="1" w:styleId="WW-Absatz-Standardschriftart1111111111111">
    <w:name w:val="WW-Absatz-Standardschriftart1111111111111"/>
    <w:rsid w:val="0055563A"/>
  </w:style>
  <w:style w:type="character" w:customStyle="1" w:styleId="WW-Absatz-Standardschriftart11111111111111">
    <w:name w:val="WW-Absatz-Standardschriftart11111111111111"/>
    <w:rsid w:val="0055563A"/>
  </w:style>
  <w:style w:type="character" w:customStyle="1" w:styleId="WW8Num16z1">
    <w:name w:val="WW8Num16z1"/>
    <w:rsid w:val="0055563A"/>
    <w:rPr>
      <w:sz w:val="20"/>
      <w:szCs w:val="20"/>
    </w:rPr>
  </w:style>
  <w:style w:type="character" w:customStyle="1" w:styleId="WW8Num16z4">
    <w:name w:val="WW8Num16z4"/>
    <w:rsid w:val="0055563A"/>
    <w:rPr>
      <w:rFonts w:ascii="Courier New" w:hAnsi="Courier New" w:cs="Marlett"/>
    </w:rPr>
  </w:style>
  <w:style w:type="character" w:customStyle="1" w:styleId="WW8Num16z5">
    <w:name w:val="WW8Num16z5"/>
    <w:rsid w:val="0055563A"/>
    <w:rPr>
      <w:rFonts w:ascii="Marlett" w:hAnsi="Marlett"/>
    </w:rPr>
  </w:style>
  <w:style w:type="character" w:customStyle="1" w:styleId="WW8Num16z6">
    <w:name w:val="WW8Num16z6"/>
    <w:rsid w:val="0055563A"/>
    <w:rPr>
      <w:rFonts w:ascii="Symbol" w:hAnsi="Symbol"/>
    </w:rPr>
  </w:style>
  <w:style w:type="character" w:customStyle="1" w:styleId="WW8Num17z1">
    <w:name w:val="WW8Num17z1"/>
    <w:rsid w:val="0055563A"/>
    <w:rPr>
      <w:sz w:val="20"/>
      <w:szCs w:val="20"/>
    </w:rPr>
  </w:style>
  <w:style w:type="character" w:customStyle="1" w:styleId="WW8Num17z2">
    <w:name w:val="WW8Num17z2"/>
    <w:rsid w:val="0055563A"/>
    <w:rPr>
      <w:rFonts w:ascii="Times New Roman" w:hAnsi="Times New Roman" w:cs="Times New Roman"/>
    </w:rPr>
  </w:style>
  <w:style w:type="character" w:customStyle="1" w:styleId="WW8Num17z3">
    <w:name w:val="WW8Num17z3"/>
    <w:rsid w:val="0055563A"/>
    <w:rPr>
      <w:rFonts w:ascii="Symbol" w:hAnsi="Symbol"/>
    </w:rPr>
  </w:style>
  <w:style w:type="character" w:customStyle="1" w:styleId="WW8Num17z4">
    <w:name w:val="WW8Num17z4"/>
    <w:rsid w:val="0055563A"/>
    <w:rPr>
      <w:rFonts w:ascii="Courier New" w:hAnsi="Courier New" w:cs="Marlett"/>
    </w:rPr>
  </w:style>
  <w:style w:type="character" w:customStyle="1" w:styleId="WW8Num17z5">
    <w:name w:val="WW8Num17z5"/>
    <w:rsid w:val="0055563A"/>
    <w:rPr>
      <w:rFonts w:ascii="Marlett" w:hAnsi="Marlett"/>
    </w:rPr>
  </w:style>
  <w:style w:type="character" w:customStyle="1" w:styleId="WW8Num26z0">
    <w:name w:val="WW8Num26z0"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5563A"/>
    <w:rPr>
      <w:rFonts w:ascii="Symbol" w:hAnsi="Symbol" w:cs="Microsoft Sans Serif"/>
    </w:rPr>
  </w:style>
  <w:style w:type="character" w:customStyle="1" w:styleId="WW8Num32z2">
    <w:name w:val="WW8Num32z2"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5563A"/>
  </w:style>
  <w:style w:type="character" w:customStyle="1" w:styleId="WW8Num18z4">
    <w:name w:val="WW8Num18z4"/>
    <w:rsid w:val="0055563A"/>
    <w:rPr>
      <w:rFonts w:ascii="Courier New" w:hAnsi="Courier New" w:cs="Courier New"/>
    </w:rPr>
  </w:style>
  <w:style w:type="character" w:customStyle="1" w:styleId="WW8Num18z5">
    <w:name w:val="WW8Num18z5"/>
    <w:rsid w:val="0055563A"/>
    <w:rPr>
      <w:rFonts w:ascii="Marlett" w:hAnsi="Marlett"/>
    </w:rPr>
  </w:style>
  <w:style w:type="character" w:customStyle="1" w:styleId="WW8Num27z0">
    <w:name w:val="WW8Num27z0"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5563A"/>
    <w:rPr>
      <w:rFonts w:ascii="Symbol" w:hAnsi="Symbol" w:cs="Microsoft Sans Serif"/>
    </w:rPr>
  </w:style>
  <w:style w:type="character" w:customStyle="1" w:styleId="WW8Num33z2">
    <w:name w:val="WW8Num33z2"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5563A"/>
  </w:style>
  <w:style w:type="character" w:customStyle="1" w:styleId="WW-Absatz-Standardschriftart11111111111111111">
    <w:name w:val="WW-Absatz-Standardschriftart11111111111111111"/>
    <w:rsid w:val="0055563A"/>
  </w:style>
  <w:style w:type="character" w:customStyle="1" w:styleId="WW-Absatz-Standardschriftart111111111111111111">
    <w:name w:val="WW-Absatz-Standardschriftart111111111111111111"/>
    <w:rsid w:val="0055563A"/>
  </w:style>
  <w:style w:type="character" w:customStyle="1" w:styleId="WW-Absatz-Standardschriftart1111111111111111111">
    <w:name w:val="WW-Absatz-Standardschriftart1111111111111111111"/>
    <w:rsid w:val="0055563A"/>
  </w:style>
  <w:style w:type="character" w:customStyle="1" w:styleId="WW-Absatz-Standardschriftart11111111111111111111">
    <w:name w:val="WW-Absatz-Standardschriftart11111111111111111111"/>
    <w:rsid w:val="0055563A"/>
  </w:style>
  <w:style w:type="character" w:customStyle="1" w:styleId="WW8Num13z3">
    <w:name w:val="WW8Num13z3"/>
    <w:rsid w:val="0055563A"/>
    <w:rPr>
      <w:rFonts w:ascii="Symbol" w:hAnsi="Symbol"/>
    </w:rPr>
  </w:style>
  <w:style w:type="character" w:customStyle="1" w:styleId="WW8Num15z2">
    <w:name w:val="WW8Num15z2"/>
    <w:rsid w:val="0055563A"/>
    <w:rPr>
      <w:rFonts w:ascii="Times New Roman" w:hAnsi="Times New Roman" w:cs="Times New Roman"/>
    </w:rPr>
  </w:style>
  <w:style w:type="character" w:customStyle="1" w:styleId="WW8Num17z6">
    <w:name w:val="WW8Num17z6"/>
    <w:rsid w:val="0055563A"/>
    <w:rPr>
      <w:rFonts w:ascii="Symbol" w:hAnsi="Symbol"/>
    </w:rPr>
  </w:style>
  <w:style w:type="character" w:customStyle="1" w:styleId="WW8Num19z1">
    <w:name w:val="WW8Num19z1"/>
    <w:rsid w:val="0055563A"/>
    <w:rPr>
      <w:rFonts w:ascii="Courier New" w:hAnsi="Courier New"/>
    </w:rPr>
  </w:style>
  <w:style w:type="character" w:customStyle="1" w:styleId="WW8Num19z2">
    <w:name w:val="WW8Num19z2"/>
    <w:rsid w:val="0055563A"/>
    <w:rPr>
      <w:rFonts w:ascii="Wingdings" w:hAnsi="Wingdings"/>
    </w:rPr>
  </w:style>
  <w:style w:type="character" w:customStyle="1" w:styleId="WW8Num19z3">
    <w:name w:val="WW8Num19z3"/>
    <w:rsid w:val="0055563A"/>
    <w:rPr>
      <w:rFonts w:ascii="Symbol" w:hAnsi="Symbol"/>
    </w:rPr>
  </w:style>
  <w:style w:type="character" w:customStyle="1" w:styleId="WW8Num19z4">
    <w:name w:val="WW8Num19z4"/>
    <w:rsid w:val="0055563A"/>
    <w:rPr>
      <w:rFonts w:ascii="Courier New" w:hAnsi="Courier New" w:cs="Courier New"/>
    </w:rPr>
  </w:style>
  <w:style w:type="character" w:customStyle="1" w:styleId="WW8Num19z5">
    <w:name w:val="WW8Num19z5"/>
    <w:rsid w:val="0055563A"/>
    <w:rPr>
      <w:rFonts w:ascii="Marlett" w:hAnsi="Marlett"/>
    </w:rPr>
  </w:style>
  <w:style w:type="character" w:customStyle="1" w:styleId="WW8Num28z0">
    <w:name w:val="WW8Num28z0"/>
    <w:rsid w:val="0055563A"/>
    <w:rPr>
      <w:rFonts w:ascii="Symbol" w:hAnsi="Symbol"/>
    </w:rPr>
  </w:style>
  <w:style w:type="character" w:customStyle="1" w:styleId="WW8Num35z1">
    <w:name w:val="WW8Num35z1"/>
    <w:rsid w:val="0055563A"/>
    <w:rPr>
      <w:rFonts w:ascii="Wingdings" w:hAnsi="Wingdings"/>
    </w:rPr>
  </w:style>
  <w:style w:type="character" w:customStyle="1" w:styleId="WW8Num39z1">
    <w:name w:val="WW8Num39z1"/>
    <w:rsid w:val="0055563A"/>
    <w:rPr>
      <w:rFonts w:ascii="Wingdings" w:hAnsi="Wingdings"/>
    </w:rPr>
  </w:style>
  <w:style w:type="character" w:customStyle="1" w:styleId="WW8Num41z1">
    <w:name w:val="WW8Num41z1"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rsid w:val="0055563A"/>
    <w:rPr>
      <w:b w:val="0"/>
      <w:i w:val="0"/>
    </w:rPr>
  </w:style>
  <w:style w:type="character" w:customStyle="1" w:styleId="Domylnaczcionkaakapitu4">
    <w:name w:val="Domyślna czcionka akapitu4"/>
    <w:rsid w:val="0055563A"/>
  </w:style>
  <w:style w:type="character" w:customStyle="1" w:styleId="Domylnaczcionkaakapitu3">
    <w:name w:val="Domyślna czcionka akapitu3"/>
    <w:rsid w:val="0055563A"/>
  </w:style>
  <w:style w:type="character" w:customStyle="1" w:styleId="WW-Absatz-Standardschriftart111111111111111111111">
    <w:name w:val="WW-Absatz-Standardschriftart111111111111111111111"/>
    <w:rsid w:val="0055563A"/>
  </w:style>
  <w:style w:type="character" w:customStyle="1" w:styleId="WW-Absatz-Standardschriftart1111111111111111111111">
    <w:name w:val="WW-Absatz-Standardschriftart1111111111111111111111"/>
    <w:rsid w:val="0055563A"/>
  </w:style>
  <w:style w:type="character" w:customStyle="1" w:styleId="WW-Absatz-Standardschriftart11111111111111111111111">
    <w:name w:val="WW-Absatz-Standardschriftart11111111111111111111111"/>
    <w:rsid w:val="0055563A"/>
  </w:style>
  <w:style w:type="character" w:customStyle="1" w:styleId="WW8Num6z0">
    <w:name w:val="WW8Num6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5563A"/>
    <w:rPr>
      <w:rFonts w:ascii="Courier New" w:hAnsi="Courier New" w:cs="Courier New"/>
    </w:rPr>
  </w:style>
  <w:style w:type="character" w:customStyle="1" w:styleId="WW8Num12z4">
    <w:name w:val="WW8Num12z4"/>
    <w:rsid w:val="0055563A"/>
    <w:rPr>
      <w:rFonts w:ascii="Courier New" w:hAnsi="Courier New" w:cs="Courier New"/>
    </w:rPr>
  </w:style>
  <w:style w:type="character" w:customStyle="1" w:styleId="WW8Num12z5">
    <w:name w:val="WW8Num12z5"/>
    <w:rsid w:val="0055563A"/>
    <w:rPr>
      <w:rFonts w:ascii="Marlett" w:hAnsi="Marlett"/>
    </w:rPr>
  </w:style>
  <w:style w:type="character" w:customStyle="1" w:styleId="WW8Num15z3">
    <w:name w:val="WW8Num15z3"/>
    <w:rsid w:val="0055563A"/>
    <w:rPr>
      <w:rFonts w:ascii="Symbol" w:hAnsi="Symbol"/>
    </w:rPr>
  </w:style>
  <w:style w:type="character" w:customStyle="1" w:styleId="WW8Num20z1">
    <w:name w:val="WW8Num20z1"/>
    <w:rsid w:val="0055563A"/>
    <w:rPr>
      <w:sz w:val="20"/>
      <w:szCs w:val="20"/>
    </w:rPr>
  </w:style>
  <w:style w:type="character" w:customStyle="1" w:styleId="WW8Num20z4">
    <w:name w:val="WW8Num20z4"/>
    <w:rsid w:val="0055563A"/>
    <w:rPr>
      <w:rFonts w:ascii="Courier New" w:hAnsi="Courier New" w:cs="Marlett"/>
    </w:rPr>
  </w:style>
  <w:style w:type="character" w:customStyle="1" w:styleId="WW8Num20z5">
    <w:name w:val="WW8Num20z5"/>
    <w:rsid w:val="0055563A"/>
    <w:rPr>
      <w:rFonts w:ascii="Marlett" w:hAnsi="Marlett"/>
    </w:rPr>
  </w:style>
  <w:style w:type="character" w:customStyle="1" w:styleId="WW8Num20z6">
    <w:name w:val="WW8Num20z6"/>
    <w:rsid w:val="0055563A"/>
    <w:rPr>
      <w:rFonts w:ascii="Symbol" w:hAnsi="Symbol"/>
    </w:rPr>
  </w:style>
  <w:style w:type="character" w:customStyle="1" w:styleId="WW8Num22z3">
    <w:name w:val="WW8Num22z3"/>
    <w:rsid w:val="0055563A"/>
    <w:rPr>
      <w:rFonts w:ascii="Symbol" w:hAnsi="Symbol"/>
    </w:rPr>
  </w:style>
  <w:style w:type="character" w:customStyle="1" w:styleId="WW8Num22z4">
    <w:name w:val="WW8Num22z4"/>
    <w:rsid w:val="0055563A"/>
    <w:rPr>
      <w:rFonts w:ascii="Courier New" w:hAnsi="Courier New" w:cs="Courier New"/>
    </w:rPr>
  </w:style>
  <w:style w:type="character" w:customStyle="1" w:styleId="WW8Num22z5">
    <w:name w:val="WW8Num22z5"/>
    <w:rsid w:val="0055563A"/>
    <w:rPr>
      <w:rFonts w:ascii="Marlett" w:hAnsi="Marlett"/>
    </w:rPr>
  </w:style>
  <w:style w:type="character" w:customStyle="1" w:styleId="Domylnaczcionkaakapitu2">
    <w:name w:val="Domyślna czcionka akapitu2"/>
    <w:rsid w:val="0055563A"/>
  </w:style>
  <w:style w:type="character" w:customStyle="1" w:styleId="WW-Absatz-Standardschriftart111111111111111111111111">
    <w:name w:val="WW-Absatz-Standardschriftart111111111111111111111111"/>
    <w:rsid w:val="0055563A"/>
  </w:style>
  <w:style w:type="character" w:customStyle="1" w:styleId="Domylnaczcionkaakapitu1">
    <w:name w:val="Domyślna czcionka akapitu1"/>
    <w:rsid w:val="0055563A"/>
  </w:style>
  <w:style w:type="character" w:styleId="Hipercze">
    <w:name w:val="Hyperlink"/>
    <w:rsid w:val="0055563A"/>
    <w:rPr>
      <w:color w:val="000080"/>
      <w:u w:val="single"/>
    </w:rPr>
  </w:style>
  <w:style w:type="character" w:customStyle="1" w:styleId="Znakinumeracji">
    <w:name w:val="Znaki numeracji"/>
    <w:rsid w:val="0055563A"/>
  </w:style>
  <w:style w:type="character" w:customStyle="1" w:styleId="WW8Num14z3">
    <w:name w:val="WW8Num14z3"/>
    <w:rsid w:val="0055563A"/>
    <w:rPr>
      <w:rFonts w:ascii="Symbol" w:hAnsi="Symbol"/>
    </w:rPr>
  </w:style>
  <w:style w:type="character" w:customStyle="1" w:styleId="WW8Num11z4">
    <w:name w:val="WW8Num11z4"/>
    <w:rsid w:val="0055563A"/>
    <w:rPr>
      <w:rFonts w:ascii="Courier New" w:hAnsi="Courier New" w:cs="Courier New"/>
    </w:rPr>
  </w:style>
  <w:style w:type="character" w:customStyle="1" w:styleId="WW8Num11z5">
    <w:name w:val="WW8Num11z5"/>
    <w:rsid w:val="0055563A"/>
    <w:rPr>
      <w:rFonts w:ascii="Marlett" w:hAnsi="Marlett"/>
    </w:rPr>
  </w:style>
  <w:style w:type="character" w:styleId="UyteHipercze">
    <w:name w:val="FollowedHyperlink"/>
    <w:rsid w:val="0055563A"/>
    <w:rPr>
      <w:color w:val="800000"/>
      <w:u w:val="single"/>
    </w:rPr>
  </w:style>
  <w:style w:type="character" w:customStyle="1" w:styleId="Symbolewypunktowania">
    <w:name w:val="Symbole wypunktowania"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5563A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customStyle="1" w:styleId="Podpis6">
    <w:name w:val="Podpis6"/>
    <w:basedOn w:val="Normalny"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Nagwek">
    <w:name w:val="header"/>
    <w:basedOn w:val="Normalny"/>
    <w:uiPriority w:val="99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rsid w:val="0055563A"/>
    <w:pPr>
      <w:ind w:left="850" w:hanging="425"/>
    </w:pPr>
  </w:style>
  <w:style w:type="paragraph" w:customStyle="1" w:styleId="Zawartotabeli">
    <w:name w:val="Zawartość tabeli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55563A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next w:val="Tekstpodstawowy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rsid w:val="0055563A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awartoramki">
    <w:name w:val="Zawartość ramki"/>
    <w:basedOn w:val="Tekstpodstawowy"/>
    <w:rsid w:val="0055563A"/>
  </w:style>
  <w:style w:type="paragraph" w:customStyle="1" w:styleId="Default">
    <w:name w:val="Default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Tekstpodstawowy220">
    <w:name w:val="Tekst podstawowy 22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Styl1">
    <w:name w:val="Styl1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rsid w:val="0055563A"/>
    <w:pPr>
      <w:widowControl w:val="0"/>
      <w:autoSpaceDE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rsid w:val="0055563A"/>
    <w:pPr>
      <w:widowControl w:val="0"/>
      <w:autoSpaceDE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rsid w:val="0055563A"/>
    <w:pPr>
      <w:widowControl w:val="0"/>
      <w:autoSpaceDE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rsid w:val="0055563A"/>
    <w:pPr>
      <w:widowControl w:val="0"/>
      <w:autoSpaceDE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rsid w:val="0055563A"/>
    <w:pPr>
      <w:widowControl w:val="0"/>
      <w:autoSpaceDE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rsid w:val="0055563A"/>
    <w:pPr>
      <w:widowControl w:val="0"/>
      <w:autoSpaceDE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rsid w:val="0055563A"/>
    <w:pPr>
      <w:widowControl w:val="0"/>
      <w:autoSpaceDE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next w:val="Normalny"/>
    <w:rsid w:val="0055563A"/>
    <w:pPr>
      <w:numPr>
        <w:numId w:val="6"/>
      </w:numPr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WW8Num1z1">
    <w:name w:val="WW8Num1z1"/>
    <w:rsid w:val="00E555B6"/>
    <w:rPr>
      <w:i w:val="0"/>
    </w:rPr>
  </w:style>
  <w:style w:type="character" w:customStyle="1" w:styleId="WW8Num2z1">
    <w:name w:val="WW8Num2z1"/>
    <w:rsid w:val="00E555B6"/>
    <w:rPr>
      <w:i w:val="0"/>
    </w:rPr>
  </w:style>
  <w:style w:type="character" w:customStyle="1" w:styleId="WW8Num7z1">
    <w:name w:val="WW8Num7z1"/>
    <w:rsid w:val="00E555B6"/>
    <w:rPr>
      <w:b w:val="0"/>
      <w:i w:val="0"/>
    </w:rPr>
  </w:style>
  <w:style w:type="character" w:customStyle="1" w:styleId="WW8Num16z2">
    <w:name w:val="WW8Num16z2"/>
    <w:rsid w:val="00E555B6"/>
    <w:rPr>
      <w:i w:val="0"/>
      <w:u w:val="none"/>
    </w:rPr>
  </w:style>
  <w:style w:type="character" w:customStyle="1" w:styleId="WW8Num25z3">
    <w:name w:val="WW8Num25z3"/>
    <w:rsid w:val="00E555B6"/>
    <w:rPr>
      <w:rFonts w:ascii="Symbol" w:hAnsi="Symbol"/>
    </w:rPr>
  </w:style>
  <w:style w:type="character" w:customStyle="1" w:styleId="WW8Num26z1">
    <w:name w:val="WW8Num26z1"/>
    <w:rsid w:val="00E555B6"/>
    <w:rPr>
      <w:rFonts w:ascii="Courier New" w:hAnsi="Courier New" w:cs="Courier New"/>
    </w:rPr>
  </w:style>
  <w:style w:type="character" w:customStyle="1" w:styleId="WW8Num26z2">
    <w:name w:val="WW8Num26z2"/>
    <w:rsid w:val="00E555B6"/>
    <w:rPr>
      <w:rFonts w:ascii="Wingdings" w:hAnsi="Wingdings"/>
    </w:rPr>
  </w:style>
  <w:style w:type="character" w:customStyle="1" w:styleId="WW8Num26z3">
    <w:name w:val="WW8Num26z3"/>
    <w:rsid w:val="00E555B6"/>
    <w:rPr>
      <w:rFonts w:ascii="Symbol" w:hAnsi="Symbol"/>
    </w:rPr>
  </w:style>
  <w:style w:type="character" w:customStyle="1" w:styleId="WW8Num35z2">
    <w:name w:val="WW8Num35z2"/>
    <w:rsid w:val="00E555B6"/>
    <w:rPr>
      <w:rFonts w:ascii="Wingdings" w:hAnsi="Wingdings"/>
    </w:rPr>
  </w:style>
  <w:style w:type="character" w:customStyle="1" w:styleId="WW8Num35z3">
    <w:name w:val="WW8Num35z3"/>
    <w:rsid w:val="00E555B6"/>
    <w:rPr>
      <w:rFonts w:ascii="Symbol" w:hAnsi="Symbol"/>
    </w:rPr>
  </w:style>
  <w:style w:type="character" w:customStyle="1" w:styleId="WW8Num38z1">
    <w:name w:val="WW8Num38z1"/>
    <w:rsid w:val="00E555B6"/>
    <w:rPr>
      <w:rFonts w:ascii="Courier New" w:hAnsi="Courier New" w:cs="Courier New"/>
    </w:rPr>
  </w:style>
  <w:style w:type="character" w:customStyle="1" w:styleId="WW8Num38z2">
    <w:name w:val="WW8Num38z2"/>
    <w:rsid w:val="00E555B6"/>
    <w:rPr>
      <w:rFonts w:ascii="Wingdings" w:hAnsi="Wingdings"/>
    </w:rPr>
  </w:style>
  <w:style w:type="character" w:customStyle="1" w:styleId="WW8Num41z0">
    <w:name w:val="WW8Num41z0"/>
    <w:rsid w:val="00E555B6"/>
    <w:rPr>
      <w:rFonts w:ascii="Symbol" w:hAnsi="Symbol"/>
    </w:rPr>
  </w:style>
  <w:style w:type="character" w:customStyle="1" w:styleId="WW8Num42z1">
    <w:name w:val="WW8Num42z1"/>
    <w:rsid w:val="00E555B6"/>
    <w:rPr>
      <w:rFonts w:ascii="Courier New" w:hAnsi="Courier New" w:cs="Courier New"/>
    </w:rPr>
  </w:style>
  <w:style w:type="character" w:customStyle="1" w:styleId="WW8Num42z2">
    <w:name w:val="WW8Num42z2"/>
    <w:rsid w:val="00E555B6"/>
    <w:rPr>
      <w:rFonts w:ascii="Wingdings" w:hAnsi="Wingdings"/>
    </w:rPr>
  </w:style>
  <w:style w:type="character" w:customStyle="1" w:styleId="WW8Num47z1">
    <w:name w:val="WW8Num47z1"/>
    <w:rsid w:val="00E555B6"/>
    <w:rPr>
      <w:rFonts w:ascii="Courier New" w:hAnsi="Courier New" w:cs="Courier New"/>
    </w:rPr>
  </w:style>
  <w:style w:type="character" w:customStyle="1" w:styleId="WW8Num47z2">
    <w:name w:val="WW8Num47z2"/>
    <w:rsid w:val="00E555B6"/>
    <w:rPr>
      <w:rFonts w:ascii="Wingdings" w:hAnsi="Wingdings"/>
    </w:rPr>
  </w:style>
  <w:style w:type="character" w:customStyle="1" w:styleId="WW8Num50z1">
    <w:name w:val="WW8Num50z1"/>
    <w:rsid w:val="00E555B6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555B6"/>
    <w:rPr>
      <w:i w:val="0"/>
    </w:rPr>
  </w:style>
  <w:style w:type="character" w:customStyle="1" w:styleId="WW8Num58z0">
    <w:name w:val="WW8Num58z0"/>
    <w:rsid w:val="00E555B6"/>
    <w:rPr>
      <w:rFonts w:ascii="Wingdings" w:hAnsi="Wingdings"/>
    </w:rPr>
  </w:style>
  <w:style w:type="character" w:customStyle="1" w:styleId="WW8Num58z1">
    <w:name w:val="WW8Num58z1"/>
    <w:rsid w:val="00E555B6"/>
    <w:rPr>
      <w:rFonts w:ascii="Courier New" w:hAnsi="Courier New" w:cs="Courier New"/>
    </w:rPr>
  </w:style>
  <w:style w:type="character" w:customStyle="1" w:styleId="WW8Num58z3">
    <w:name w:val="WW8Num58z3"/>
    <w:rsid w:val="00E555B6"/>
    <w:rPr>
      <w:rFonts w:ascii="Symbol" w:hAnsi="Symbol"/>
    </w:rPr>
  </w:style>
  <w:style w:type="character" w:customStyle="1" w:styleId="WW8Num60z0">
    <w:name w:val="WW8Num60z0"/>
    <w:rsid w:val="00E555B6"/>
    <w:rPr>
      <w:b/>
      <w:i w:val="0"/>
      <w:sz w:val="18"/>
      <w:szCs w:val="18"/>
    </w:rPr>
  </w:style>
  <w:style w:type="character" w:customStyle="1" w:styleId="WW8Num61z0">
    <w:name w:val="WW8Num61z0"/>
    <w:rsid w:val="00E555B6"/>
    <w:rPr>
      <w:color w:val="auto"/>
    </w:rPr>
  </w:style>
  <w:style w:type="character" w:customStyle="1" w:styleId="WW8Num62z0">
    <w:name w:val="WW8Num62z0"/>
    <w:rsid w:val="00E555B6"/>
    <w:rPr>
      <w:rFonts w:ascii="Symbol" w:hAnsi="Symbol"/>
    </w:rPr>
  </w:style>
  <w:style w:type="character" w:customStyle="1" w:styleId="WW8Num62z1">
    <w:name w:val="WW8Num62z1"/>
    <w:rsid w:val="00E555B6"/>
    <w:rPr>
      <w:rFonts w:ascii="Courier New" w:hAnsi="Courier New" w:cs="Courier New"/>
    </w:rPr>
  </w:style>
  <w:style w:type="character" w:customStyle="1" w:styleId="WW8Num62z2">
    <w:name w:val="WW8Num62z2"/>
    <w:rsid w:val="00E555B6"/>
    <w:rPr>
      <w:rFonts w:ascii="Wingdings" w:hAnsi="Wingdings"/>
    </w:rPr>
  </w:style>
  <w:style w:type="character" w:customStyle="1" w:styleId="WW8Num65z0">
    <w:name w:val="WW8Num65z0"/>
    <w:rsid w:val="00E555B6"/>
    <w:rPr>
      <w:rFonts w:ascii="Symbol" w:hAnsi="Symbol"/>
    </w:rPr>
  </w:style>
  <w:style w:type="character" w:customStyle="1" w:styleId="WW8Num65z1">
    <w:name w:val="WW8Num65z1"/>
    <w:rsid w:val="00E555B6"/>
    <w:rPr>
      <w:rFonts w:ascii="Courier New" w:hAnsi="Courier New" w:cs="Courier New"/>
    </w:rPr>
  </w:style>
  <w:style w:type="character" w:customStyle="1" w:styleId="WW8Num65z2">
    <w:name w:val="WW8Num65z2"/>
    <w:rsid w:val="00E555B6"/>
    <w:rPr>
      <w:rFonts w:ascii="Wingdings" w:hAnsi="Wingdings"/>
    </w:rPr>
  </w:style>
  <w:style w:type="character" w:customStyle="1" w:styleId="WW8Num71z1">
    <w:name w:val="WW8Num71z1"/>
    <w:rsid w:val="00E555B6"/>
    <w:rPr>
      <w:b/>
    </w:rPr>
  </w:style>
  <w:style w:type="character" w:customStyle="1" w:styleId="WW8Num72z0">
    <w:name w:val="WW8Num72z0"/>
    <w:rsid w:val="00E555B6"/>
    <w:rPr>
      <w:b/>
      <w:color w:val="auto"/>
    </w:rPr>
  </w:style>
  <w:style w:type="character" w:customStyle="1" w:styleId="WW8Num72z2">
    <w:name w:val="WW8Num72z2"/>
    <w:rsid w:val="00E555B6"/>
    <w:rPr>
      <w:b/>
    </w:rPr>
  </w:style>
  <w:style w:type="character" w:customStyle="1" w:styleId="WW8Num74z0">
    <w:name w:val="WW8Num74z0"/>
    <w:rsid w:val="00E555B6"/>
    <w:rPr>
      <w:b/>
      <w:color w:val="auto"/>
    </w:rPr>
  </w:style>
  <w:style w:type="character" w:customStyle="1" w:styleId="WW8Num77z1">
    <w:name w:val="WW8Num77z1"/>
    <w:rsid w:val="00E555B6"/>
    <w:rPr>
      <w:b/>
    </w:rPr>
  </w:style>
  <w:style w:type="character" w:customStyle="1" w:styleId="WW8Num78z0">
    <w:name w:val="WW8Num78z0"/>
    <w:rsid w:val="00E555B6"/>
    <w:rPr>
      <w:rFonts w:ascii="Symbol" w:hAnsi="Symbol"/>
    </w:rPr>
  </w:style>
  <w:style w:type="character" w:customStyle="1" w:styleId="WW8Num78z1">
    <w:name w:val="WW8Num78z1"/>
    <w:rsid w:val="00E555B6"/>
    <w:rPr>
      <w:rFonts w:ascii="Courier New" w:hAnsi="Courier New" w:cs="Courier New"/>
    </w:rPr>
  </w:style>
  <w:style w:type="character" w:customStyle="1" w:styleId="WW8Num78z2">
    <w:name w:val="WW8Num78z2"/>
    <w:rsid w:val="00E555B6"/>
    <w:rPr>
      <w:rFonts w:ascii="Wingdings" w:hAnsi="Wingdings"/>
    </w:rPr>
  </w:style>
  <w:style w:type="character" w:customStyle="1" w:styleId="WW8Num79z0">
    <w:name w:val="WW8Num79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555B6"/>
    <w:rPr>
      <w:rFonts w:ascii="Courier New" w:hAnsi="Courier New" w:cs="Courier New"/>
    </w:rPr>
  </w:style>
  <w:style w:type="character" w:customStyle="1" w:styleId="WW8Num80z2">
    <w:name w:val="WW8Num80z2"/>
    <w:rsid w:val="00E555B6"/>
    <w:rPr>
      <w:rFonts w:ascii="Wingdings" w:hAnsi="Wingdings"/>
    </w:rPr>
  </w:style>
  <w:style w:type="character" w:customStyle="1" w:styleId="WW8Num80z3">
    <w:name w:val="WW8Num80z3"/>
    <w:rsid w:val="00E555B6"/>
    <w:rPr>
      <w:rFonts w:ascii="Symbol" w:hAnsi="Symbol"/>
    </w:rPr>
  </w:style>
  <w:style w:type="character" w:customStyle="1" w:styleId="WW8Num81z0">
    <w:name w:val="WW8Num81z0"/>
    <w:rsid w:val="00E555B6"/>
    <w:rPr>
      <w:i w:val="0"/>
    </w:rPr>
  </w:style>
  <w:style w:type="character" w:customStyle="1" w:styleId="WW8Num82z0">
    <w:name w:val="WW8Num82z0"/>
    <w:rsid w:val="00E555B6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84z0">
    <w:name w:val="WW8Num84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555B6"/>
    <w:rPr>
      <w:rFonts w:ascii="Symbol" w:hAnsi="Symbol"/>
    </w:rPr>
  </w:style>
  <w:style w:type="character" w:customStyle="1" w:styleId="WW8Num86z1">
    <w:name w:val="WW8Num86z1"/>
    <w:rsid w:val="00E555B6"/>
    <w:rPr>
      <w:rFonts w:ascii="Courier New" w:hAnsi="Courier New" w:cs="Courier New"/>
    </w:rPr>
  </w:style>
  <w:style w:type="character" w:customStyle="1" w:styleId="WW8Num86z2">
    <w:name w:val="WW8Num86z2"/>
    <w:rsid w:val="00E555B6"/>
    <w:rPr>
      <w:rFonts w:ascii="Wingdings" w:hAnsi="Wingdings"/>
    </w:rPr>
  </w:style>
  <w:style w:type="character" w:customStyle="1" w:styleId="WW8Num87z0">
    <w:name w:val="WW8Num87z0"/>
    <w:rsid w:val="00E555B6"/>
    <w:rPr>
      <w:b/>
      <w:color w:val="auto"/>
    </w:rPr>
  </w:style>
  <w:style w:type="character" w:customStyle="1" w:styleId="WW8Num88z0">
    <w:name w:val="WW8Num88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555B6"/>
    <w:rPr>
      <w:u w:val="none"/>
    </w:rPr>
  </w:style>
  <w:style w:type="character" w:customStyle="1" w:styleId="WW8Num91z0">
    <w:name w:val="WW8Num91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555B6"/>
    <w:rPr>
      <w:b/>
      <w:color w:val="auto"/>
    </w:rPr>
  </w:style>
  <w:style w:type="character" w:customStyle="1" w:styleId="WW8Num93z0">
    <w:name w:val="WW8Num93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555B6"/>
    <w:rPr>
      <w:rFonts w:ascii="Wingdings" w:hAnsi="Wingdings"/>
    </w:rPr>
  </w:style>
  <w:style w:type="character" w:customStyle="1" w:styleId="WW8Num94z1">
    <w:name w:val="WW8Num94z1"/>
    <w:rsid w:val="00E555B6"/>
    <w:rPr>
      <w:rFonts w:ascii="Courier New" w:hAnsi="Courier New" w:cs="Courier New"/>
    </w:rPr>
  </w:style>
  <w:style w:type="character" w:customStyle="1" w:styleId="WW8Num94z3">
    <w:name w:val="WW8Num94z3"/>
    <w:rsid w:val="00E555B6"/>
    <w:rPr>
      <w:rFonts w:ascii="Symbol" w:hAnsi="Symbol"/>
    </w:rPr>
  </w:style>
  <w:style w:type="character" w:customStyle="1" w:styleId="WW8Num95z0">
    <w:name w:val="WW8Num95z0"/>
    <w:rsid w:val="00E555B6"/>
    <w:rPr>
      <w:strike w:val="0"/>
      <w:dstrike w:val="0"/>
    </w:rPr>
  </w:style>
  <w:style w:type="character" w:customStyle="1" w:styleId="WW8Num96z0">
    <w:name w:val="WW8Num9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rsid w:val="00E555B6"/>
    <w:rPr>
      <w:rFonts w:ascii="Courier New" w:hAnsi="Courier New" w:cs="Courier New"/>
    </w:rPr>
  </w:style>
  <w:style w:type="character" w:customStyle="1" w:styleId="WW8Num97z2">
    <w:name w:val="WW8Num97z2"/>
    <w:rsid w:val="00E555B6"/>
    <w:rPr>
      <w:rFonts w:ascii="Wingdings" w:hAnsi="Wingdings"/>
    </w:rPr>
  </w:style>
  <w:style w:type="character" w:customStyle="1" w:styleId="WW8Num97z3">
    <w:name w:val="WW8Num97z3"/>
    <w:rsid w:val="00E555B6"/>
    <w:rPr>
      <w:rFonts w:ascii="Symbol" w:hAnsi="Symbol"/>
    </w:rPr>
  </w:style>
  <w:style w:type="character" w:customStyle="1" w:styleId="WW8Num98z0">
    <w:name w:val="WW8Num98z0"/>
    <w:rsid w:val="00E555B6"/>
    <w:rPr>
      <w:rFonts w:ascii="Wingdings" w:hAnsi="Wingdings"/>
    </w:rPr>
  </w:style>
  <w:style w:type="character" w:customStyle="1" w:styleId="WW8Num98z1">
    <w:name w:val="WW8Num98z1"/>
    <w:rsid w:val="00E555B6"/>
    <w:rPr>
      <w:rFonts w:ascii="Courier New" w:hAnsi="Courier New" w:cs="Courier New"/>
    </w:rPr>
  </w:style>
  <w:style w:type="character" w:customStyle="1" w:styleId="WW8Num98z3">
    <w:name w:val="WW8Num98z3"/>
    <w:rsid w:val="00E555B6"/>
    <w:rPr>
      <w:rFonts w:ascii="Symbol" w:hAnsi="Symbol"/>
    </w:rPr>
  </w:style>
  <w:style w:type="character" w:customStyle="1" w:styleId="WW8Num99z0">
    <w:name w:val="WW8Num99z0"/>
    <w:rsid w:val="00E555B6"/>
    <w:rPr>
      <w:color w:val="auto"/>
    </w:rPr>
  </w:style>
  <w:style w:type="character" w:customStyle="1" w:styleId="WW8Num100z0">
    <w:name w:val="WW8Num100z0"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555B6"/>
    <w:rPr>
      <w:rFonts w:ascii="Courier New" w:hAnsi="Courier New"/>
    </w:rPr>
  </w:style>
  <w:style w:type="character" w:customStyle="1" w:styleId="WW8Num100z2">
    <w:name w:val="WW8Num100z2"/>
    <w:rsid w:val="00E555B6"/>
    <w:rPr>
      <w:rFonts w:ascii="Wingdings" w:hAnsi="Wingdings"/>
    </w:rPr>
  </w:style>
  <w:style w:type="character" w:customStyle="1" w:styleId="WW8Num100z3">
    <w:name w:val="WW8Num100z3"/>
    <w:rsid w:val="00E555B6"/>
    <w:rPr>
      <w:rFonts w:ascii="Symbol" w:hAnsi="Symbol"/>
    </w:rPr>
  </w:style>
  <w:style w:type="character" w:customStyle="1" w:styleId="WW8Num102z0">
    <w:name w:val="WW8Num102z0"/>
    <w:rsid w:val="00E555B6"/>
    <w:rPr>
      <w:b/>
      <w:color w:val="auto"/>
    </w:rPr>
  </w:style>
  <w:style w:type="character" w:customStyle="1" w:styleId="WW8Num102z2">
    <w:name w:val="WW8Num102z2"/>
    <w:rsid w:val="00E555B6"/>
    <w:rPr>
      <w:b/>
    </w:rPr>
  </w:style>
  <w:style w:type="character" w:customStyle="1" w:styleId="WW8Num103z0">
    <w:name w:val="WW8Num103z0"/>
    <w:rsid w:val="00E555B6"/>
    <w:rPr>
      <w:rFonts w:ascii="Symbol" w:hAnsi="Symbol"/>
    </w:rPr>
  </w:style>
  <w:style w:type="character" w:customStyle="1" w:styleId="WW8Num103z1">
    <w:name w:val="WW8Num103z1"/>
    <w:rsid w:val="00E555B6"/>
    <w:rPr>
      <w:rFonts w:ascii="Courier New" w:hAnsi="Courier New"/>
    </w:rPr>
  </w:style>
  <w:style w:type="character" w:customStyle="1" w:styleId="WW8Num103z2">
    <w:name w:val="WW8Num103z2"/>
    <w:rsid w:val="00E555B6"/>
    <w:rPr>
      <w:rFonts w:ascii="Wingdings" w:hAnsi="Wingdings"/>
    </w:rPr>
  </w:style>
  <w:style w:type="character" w:customStyle="1" w:styleId="WW8Num104z1">
    <w:name w:val="WW8Num104z1"/>
    <w:rsid w:val="00E555B6"/>
    <w:rPr>
      <w:b/>
    </w:rPr>
  </w:style>
  <w:style w:type="character" w:customStyle="1" w:styleId="WW8Num105z0">
    <w:name w:val="WW8Num105z0"/>
    <w:rsid w:val="00E555B6"/>
    <w:rPr>
      <w:b w:val="0"/>
    </w:rPr>
  </w:style>
  <w:style w:type="character" w:customStyle="1" w:styleId="WW8Num106z0">
    <w:name w:val="WW8Num10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E555B6"/>
    <w:rPr>
      <w:vertAlign w:val="superscript"/>
    </w:rPr>
  </w:style>
  <w:style w:type="character" w:customStyle="1" w:styleId="FontStyle12">
    <w:name w:val="Font Style12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rsid w:val="00E555B6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E555B6"/>
    <w:rPr>
      <w:rFonts w:cs="Calibri"/>
      <w:lang w:eastAsia="ar-SA"/>
    </w:rPr>
  </w:style>
  <w:style w:type="paragraph" w:customStyle="1" w:styleId="Style12">
    <w:name w:val="Style12"/>
    <w:basedOn w:val="Normalny"/>
    <w:rsid w:val="00E555B6"/>
    <w:pPr>
      <w:widowControl w:val="0"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rsid w:val="00E555B6"/>
    <w:pPr>
      <w:widowControl w:val="0"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rsid w:val="00E555B6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Nagwekstrony">
    <w:name w:val="Nag?—wek strony"/>
    <w:basedOn w:val="Normalny"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rsid w:val="00E555B6"/>
    <w:pPr>
      <w:widowControl w:val="0"/>
      <w:autoSpaceDE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rsid w:val="00E555B6"/>
    <w:pPr>
      <w:widowControl w:val="0"/>
      <w:autoSpaceDE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rsid w:val="00E555B6"/>
    <w:pPr>
      <w:widowControl w:val="0"/>
      <w:autoSpaceDE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rsid w:val="00E555B6"/>
    <w:pPr>
      <w:widowControl w:val="0"/>
      <w:autoSpaceDE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rsid w:val="00E555B6"/>
    <w:pPr>
      <w:widowControl w:val="0"/>
      <w:autoSpaceDE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E555B6"/>
    <w:rPr>
      <w:rFonts w:cs="Calibri"/>
      <w:lang w:eastAsia="ar-SA"/>
    </w:rPr>
  </w:style>
  <w:style w:type="paragraph" w:customStyle="1" w:styleId="Zwykytekst1">
    <w:name w:val="Zwykły tekst1"/>
    <w:basedOn w:val="Normalny"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next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2/2010</vt:lpstr>
    </vt:vector>
  </TitlesOfParts>
  <Company>Microsoft</Company>
  <LinksUpToDate>false</LinksUpToDate>
  <CharactersWithSpaces>1436</CharactersWithSpaces>
  <SharedDoc>false</SharedDoc>
  <HLinks>
    <vt:vector size="12" baseType="variant">
      <vt:variant>
        <vt:i4>8060981</vt:i4>
      </vt:variant>
      <vt:variant>
        <vt:i4>3</vt:i4>
      </vt:variant>
      <vt:variant>
        <vt:i4>0</vt:i4>
      </vt:variant>
      <vt:variant>
        <vt:i4>5</vt:i4>
      </vt:variant>
      <vt:variant>
        <vt:lpwstr>http://www.mgops.busko.pl/</vt:lpwstr>
      </vt:variant>
      <vt:variant>
        <vt:lpwstr/>
      </vt:variant>
      <vt:variant>
        <vt:i4>1835123</vt:i4>
      </vt:variant>
      <vt:variant>
        <vt:i4>0</vt:i4>
      </vt:variant>
      <vt:variant>
        <vt:i4>0</vt:i4>
      </vt:variant>
      <vt:variant>
        <vt:i4>5</vt:i4>
      </vt:variant>
      <vt:variant>
        <vt:lpwstr>mailto:sekretariat@mgops.busko.pl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creator>PCPR1</dc:creator>
  <cp:lastModifiedBy>Urszula Lejawka</cp:lastModifiedBy>
  <cp:revision>28</cp:revision>
  <cp:lastPrinted>2020-02-10T14:17:00Z</cp:lastPrinted>
  <dcterms:created xsi:type="dcterms:W3CDTF">2013-04-17T08:16:00Z</dcterms:created>
  <dcterms:modified xsi:type="dcterms:W3CDTF">2020-02-14T12:59:00Z</dcterms:modified>
</cp:coreProperties>
</file>