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CCEED5D" w14:textId="77777777" w:rsidR="004E0A58" w:rsidRDefault="004E0A58" w:rsidP="005D2AB0">
      <w:pPr>
        <w:spacing w:after="0" w:line="240" w:lineRule="auto"/>
        <w:jc w:val="right"/>
        <w:rPr>
          <w:rFonts w:ascii="Cambria" w:eastAsia="Times New Roman" w:hAnsi="Cambria" w:cs="Arial"/>
          <w:b/>
          <w:sz w:val="20"/>
          <w:szCs w:val="20"/>
          <w:u w:val="single"/>
        </w:rPr>
      </w:pPr>
    </w:p>
    <w:p w14:paraId="29750997" w14:textId="161AF3C1" w:rsidR="005D2AB0" w:rsidRPr="00A260E1" w:rsidRDefault="005D2AB0" w:rsidP="005D2AB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bCs/>
          <w:sz w:val="24"/>
          <w:szCs w:val="24"/>
        </w:rPr>
        <w:t>Załącznik nr 3</w:t>
      </w:r>
      <w:r w:rsidR="00513500" w:rsidRPr="00A260E1">
        <w:rPr>
          <w:rFonts w:ascii="Times New Roman" w:eastAsia="Times New Roman" w:hAnsi="Times New Roman" w:cs="Times New Roman"/>
          <w:bCs/>
          <w:sz w:val="24"/>
          <w:szCs w:val="24"/>
        </w:rPr>
        <w:t xml:space="preserve"> do Zaproszenia do składania ofert</w:t>
      </w:r>
    </w:p>
    <w:p w14:paraId="09FDA2A0" w14:textId="77777777" w:rsidR="005D2AB0" w:rsidRPr="00A260E1" w:rsidRDefault="005D2AB0" w:rsidP="005D2A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2549383" w14:textId="355E3D61" w:rsidR="005D2AB0" w:rsidRPr="00A260E1" w:rsidRDefault="005D2AB0" w:rsidP="005D2A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A6F2F20" w14:textId="7FD624BB" w:rsidR="00A260E1" w:rsidRPr="00A260E1" w:rsidRDefault="00A260E1" w:rsidP="005D2A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</w:t>
      </w:r>
    </w:p>
    <w:p w14:paraId="1DF17B68" w14:textId="29D278C0" w:rsidR="005D2AB0" w:rsidRPr="00A260E1" w:rsidRDefault="005D2AB0" w:rsidP="005D2A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260E1">
        <w:rPr>
          <w:rFonts w:ascii="Times New Roman" w:eastAsia="Times New Roman" w:hAnsi="Times New Roman" w:cs="Times New Roman"/>
          <w:sz w:val="20"/>
          <w:szCs w:val="20"/>
        </w:rPr>
        <w:t xml:space="preserve">      (pieczęć firmy)                                                                         </w:t>
      </w:r>
      <w:r w:rsidR="00C65332" w:rsidRPr="00A260E1">
        <w:rPr>
          <w:rFonts w:ascii="Times New Roman" w:eastAsia="Times New Roman" w:hAnsi="Times New Roman" w:cs="Times New Roman"/>
          <w:sz w:val="20"/>
          <w:szCs w:val="20"/>
        </w:rPr>
        <w:tab/>
      </w:r>
      <w:r w:rsidR="00C65332" w:rsidRPr="00A260E1">
        <w:rPr>
          <w:rFonts w:ascii="Times New Roman" w:eastAsia="Times New Roman" w:hAnsi="Times New Roman" w:cs="Times New Roman"/>
          <w:sz w:val="20"/>
          <w:szCs w:val="20"/>
        </w:rPr>
        <w:tab/>
      </w:r>
      <w:r w:rsidR="00C65332" w:rsidRPr="00A260E1">
        <w:rPr>
          <w:rFonts w:ascii="Times New Roman" w:eastAsia="Times New Roman" w:hAnsi="Times New Roman" w:cs="Times New Roman"/>
          <w:sz w:val="20"/>
          <w:szCs w:val="20"/>
        </w:rPr>
        <w:tab/>
      </w:r>
      <w:bookmarkStart w:id="0" w:name="_Hlk39752811"/>
      <w:r w:rsidRPr="00A260E1">
        <w:rPr>
          <w:rFonts w:ascii="Times New Roman" w:eastAsia="Times New Roman" w:hAnsi="Times New Roman" w:cs="Times New Roman"/>
          <w:sz w:val="20"/>
          <w:szCs w:val="20"/>
        </w:rPr>
        <w:t xml:space="preserve">    miejscowość, data </w:t>
      </w:r>
    </w:p>
    <w:bookmarkEnd w:id="0"/>
    <w:p w14:paraId="541801D9" w14:textId="77777777" w:rsidR="005D2AB0" w:rsidRPr="00A260E1" w:rsidRDefault="005D2AB0" w:rsidP="005D2AB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380BBD18" w14:textId="77777777" w:rsidR="005D2AB0" w:rsidRPr="00A260E1" w:rsidRDefault="005D2AB0" w:rsidP="005D2AB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356224B3" w14:textId="77777777" w:rsidR="005D2AB0" w:rsidRPr="00A260E1" w:rsidRDefault="005D2AB0" w:rsidP="005D2AB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1126BED9" w14:textId="77777777" w:rsidR="005D2AB0" w:rsidRPr="00A260E1" w:rsidRDefault="002E0E83" w:rsidP="005D2AB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bookmarkStart w:id="1" w:name="_Hlk59182706"/>
      <w:r w:rsidRPr="00A260E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OŚ</w:t>
      </w:r>
      <w:r w:rsidR="005D2AB0" w:rsidRPr="00A260E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WIADCZAM</w:t>
      </w:r>
    </w:p>
    <w:bookmarkEnd w:id="1"/>
    <w:p w14:paraId="167439D1" w14:textId="77777777" w:rsidR="005D2AB0" w:rsidRPr="00A260E1" w:rsidRDefault="005D2AB0" w:rsidP="00651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89FA75" w14:textId="03A8422C" w:rsidR="005D2AB0" w:rsidRPr="00A260E1" w:rsidRDefault="005D2AB0" w:rsidP="00B751F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59182618"/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że przystępując </w:t>
      </w:r>
      <w:bookmarkStart w:id="3" w:name="_Hlk59182517"/>
      <w:bookmarkEnd w:id="2"/>
      <w:r w:rsidR="009D326E" w:rsidRPr="00A260E1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A260E1">
        <w:rPr>
          <w:rFonts w:ascii="Times New Roman" w:eastAsia="Times New Roman" w:hAnsi="Times New Roman" w:cs="Times New Roman"/>
          <w:sz w:val="24"/>
          <w:szCs w:val="24"/>
        </w:rPr>
        <w:t>o pr</w:t>
      </w:r>
      <w:r w:rsidR="009D326E" w:rsidRPr="00A260E1">
        <w:rPr>
          <w:rFonts w:ascii="Times New Roman" w:eastAsia="Times New Roman" w:hAnsi="Times New Roman" w:cs="Times New Roman"/>
          <w:sz w:val="24"/>
          <w:szCs w:val="24"/>
        </w:rPr>
        <w:t>owadzonego</w:t>
      </w:r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 postępowania o udzielenie zamówienia</w:t>
      </w:r>
      <w:r w:rsidR="00B46262" w:rsidRPr="00A260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4" w:name="_Hlk43286973"/>
      <w:r w:rsidR="00557798" w:rsidRPr="00A260E1">
        <w:rPr>
          <w:rFonts w:ascii="Times New Roman" w:eastAsia="Times New Roman" w:hAnsi="Times New Roman" w:cs="Times New Roman"/>
          <w:sz w:val="24"/>
          <w:szCs w:val="24"/>
        </w:rPr>
        <w:t xml:space="preserve">na wykonanie </w:t>
      </w:r>
      <w:r w:rsidR="009D326E" w:rsidRPr="00A260E1">
        <w:rPr>
          <w:rFonts w:ascii="Times New Roman" w:eastAsia="Times New Roman" w:hAnsi="Times New Roman" w:cs="Times New Roman"/>
          <w:sz w:val="24"/>
          <w:szCs w:val="24"/>
        </w:rPr>
        <w:t xml:space="preserve">usług polegających na </w:t>
      </w:r>
      <w:bookmarkStart w:id="5" w:name="_Hlk27493722"/>
      <w:bookmarkStart w:id="6" w:name="_Hlk31880926"/>
      <w:bookmarkEnd w:id="4"/>
      <w:r w:rsidR="00B751FD" w:rsidRPr="00A260E1">
        <w:rPr>
          <w:rFonts w:ascii="Times New Roman" w:hAnsi="Times New Roman" w:cs="Times New Roman"/>
          <w:b/>
          <w:bCs/>
          <w:sz w:val="24"/>
          <w:szCs w:val="24"/>
        </w:rPr>
        <w:t>„Wyłapywanie,  transport, utrzymanie i zapewnienie kompleksowej opieki nad bezdomnymi zwierzętami odławianymi na terenie Gminy Daleszyce w okresie od  01.04.202</w:t>
      </w:r>
      <w:r w:rsidR="0057482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751FD" w:rsidRPr="00A260E1">
        <w:rPr>
          <w:rFonts w:ascii="Times New Roman" w:hAnsi="Times New Roman" w:cs="Times New Roman"/>
          <w:b/>
          <w:bCs/>
          <w:sz w:val="24"/>
          <w:szCs w:val="24"/>
        </w:rPr>
        <w:t xml:space="preserve"> r. do 31.03.202</w:t>
      </w:r>
      <w:r w:rsidR="0057482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751FD" w:rsidRPr="00A260E1">
        <w:rPr>
          <w:rFonts w:ascii="Times New Roman" w:hAnsi="Times New Roman" w:cs="Times New Roman"/>
          <w:b/>
          <w:bCs/>
          <w:sz w:val="24"/>
          <w:szCs w:val="24"/>
        </w:rPr>
        <w:t xml:space="preserve"> r.” w ramach zadania budżetowego pn. „ Schroniska dla zwierząt”</w:t>
      </w:r>
      <w:bookmarkEnd w:id="5"/>
      <w:bookmarkEnd w:id="6"/>
      <w:r w:rsidR="009D326E" w:rsidRPr="00A260E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bookmarkEnd w:id="3"/>
      <w:r w:rsidR="00DD480C" w:rsidRPr="00A260E1">
        <w:rPr>
          <w:rFonts w:ascii="Times New Roman" w:eastAsia="Times New Roman" w:hAnsi="Times New Roman" w:cs="Times New Roman"/>
          <w:sz w:val="24"/>
          <w:szCs w:val="24"/>
        </w:rPr>
        <w:t>s</w:t>
      </w:r>
      <w:r w:rsidR="007A1A6A" w:rsidRPr="00A260E1">
        <w:rPr>
          <w:rFonts w:ascii="Times New Roman" w:eastAsia="Times New Roman" w:hAnsi="Times New Roman" w:cs="Times New Roman"/>
          <w:sz w:val="24"/>
          <w:szCs w:val="24"/>
        </w:rPr>
        <w:t>pełniam warunki udziału w postępowaniu</w:t>
      </w:r>
      <w:r w:rsidR="00DC4E30" w:rsidRPr="00A260E1">
        <w:rPr>
          <w:rFonts w:ascii="Times New Roman" w:eastAsia="Times New Roman" w:hAnsi="Times New Roman" w:cs="Times New Roman"/>
          <w:sz w:val="24"/>
          <w:szCs w:val="24"/>
        </w:rPr>
        <w:t>.</w:t>
      </w:r>
      <w:r w:rsidR="007A1A6A" w:rsidRPr="00A260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F39F1" w:rsidRPr="00A260E1">
        <w:rPr>
          <w:rFonts w:ascii="Times New Roman" w:hAnsi="Times New Roman" w:cs="Times New Roman"/>
          <w:color w:val="000000"/>
          <w:sz w:val="24"/>
          <w:szCs w:val="24"/>
        </w:rPr>
        <w:t>Posiadam wiedzę i doświadczenie, dysponuj</w:t>
      </w:r>
      <w:r w:rsidR="009D326E" w:rsidRPr="00A260E1">
        <w:rPr>
          <w:rFonts w:ascii="Times New Roman" w:hAnsi="Times New Roman" w:cs="Times New Roman"/>
          <w:color w:val="000000"/>
          <w:sz w:val="24"/>
          <w:szCs w:val="24"/>
        </w:rPr>
        <w:t>ę</w:t>
      </w:r>
      <w:r w:rsidR="001F39F1" w:rsidRPr="00A260E1">
        <w:rPr>
          <w:rFonts w:ascii="Times New Roman" w:hAnsi="Times New Roman" w:cs="Times New Roman"/>
          <w:color w:val="000000"/>
          <w:sz w:val="24"/>
          <w:szCs w:val="24"/>
        </w:rPr>
        <w:t xml:space="preserve"> odpowiednim potencjałem technicznym oraz osobami, znajduję się w sytuacji ekonomicznej i finansowej pozwalającej na wykonanie zamówienia.</w:t>
      </w:r>
      <w:bookmarkStart w:id="7" w:name="_Hlk32239584"/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bookmarkEnd w:id="7"/>
    <w:p w14:paraId="605A5EFA" w14:textId="77777777" w:rsidR="005D2AB0" w:rsidRPr="00A260E1" w:rsidRDefault="005D2AB0" w:rsidP="00651875">
      <w:pPr>
        <w:spacing w:after="0" w:line="240" w:lineRule="auto"/>
        <w:ind w:left="709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FA7C0F" w14:textId="77777777" w:rsidR="005D2AB0" w:rsidRPr="00A260E1" w:rsidRDefault="005D2AB0" w:rsidP="006518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>Prawdziwość powyższych danych potwierdzam własnoręcznym podpisem świadom odpowiedzialności karnej z art. 297 kk.</w:t>
      </w:r>
    </w:p>
    <w:p w14:paraId="7575F9C1" w14:textId="6B2560EF" w:rsidR="005D2AB0" w:rsidRPr="00A260E1" w:rsidRDefault="00007454" w:rsidP="00007454">
      <w:pPr>
        <w:tabs>
          <w:tab w:val="left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404A471" w14:textId="11254105" w:rsidR="009D326E" w:rsidRPr="00A260E1" w:rsidRDefault="009D326E" w:rsidP="00007454">
      <w:pPr>
        <w:tabs>
          <w:tab w:val="left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3C189C" w14:textId="77777777" w:rsidR="009D326E" w:rsidRPr="00A260E1" w:rsidRDefault="009D326E" w:rsidP="00007454">
      <w:pPr>
        <w:tabs>
          <w:tab w:val="left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8D5D3A" w14:textId="46B7F6DC" w:rsidR="009D326E" w:rsidRPr="00A260E1" w:rsidRDefault="009D326E" w:rsidP="009D326E">
      <w:pPr>
        <w:spacing w:after="0" w:line="240" w:lineRule="auto"/>
        <w:ind w:left="496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</w:t>
      </w:r>
    </w:p>
    <w:p w14:paraId="6E3E67EA" w14:textId="77777777" w:rsidR="009D326E" w:rsidRPr="00A260E1" w:rsidRDefault="009D326E" w:rsidP="009D32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(Podpis upełnomocnionego przedstawiciela Wykonawcy) </w:t>
      </w:r>
    </w:p>
    <w:p w14:paraId="47872393" w14:textId="77777777" w:rsidR="005D2AB0" w:rsidRPr="00A260E1" w:rsidRDefault="005D2AB0" w:rsidP="006518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E06BAB" w14:textId="77777777" w:rsidR="009D326E" w:rsidRPr="00A260E1" w:rsidRDefault="009D326E" w:rsidP="0065187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6CA01C" w14:textId="271384F5" w:rsidR="005D2AB0" w:rsidRPr="00A260E1" w:rsidRDefault="005D2AB0" w:rsidP="0065187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>oraz</w:t>
      </w:r>
    </w:p>
    <w:p w14:paraId="3047269E" w14:textId="77777777" w:rsidR="005D2AB0" w:rsidRPr="00A260E1" w:rsidRDefault="005D2AB0" w:rsidP="0065187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12F8FF10" w14:textId="77777777" w:rsidR="009D326E" w:rsidRPr="00A260E1" w:rsidRDefault="009D326E" w:rsidP="009D3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OŚWIADCZAM</w:t>
      </w:r>
    </w:p>
    <w:p w14:paraId="34A14A13" w14:textId="77777777" w:rsidR="005D2AB0" w:rsidRPr="00A260E1" w:rsidRDefault="005D2AB0" w:rsidP="0065187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2901B0EA" w14:textId="42AF31D1" w:rsidR="00C65332" w:rsidRPr="00A260E1" w:rsidRDefault="009D326E" w:rsidP="00B75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że przystępując do prowadzonego postępowania o udzielenie zamówienia na wykonanie usług polegających na </w:t>
      </w:r>
      <w:r w:rsidR="00B751FD" w:rsidRPr="00A260E1">
        <w:rPr>
          <w:rFonts w:ascii="Times New Roman" w:eastAsia="Times New Roman" w:hAnsi="Times New Roman" w:cs="Times New Roman"/>
          <w:b/>
          <w:bCs/>
          <w:sz w:val="24"/>
          <w:szCs w:val="24"/>
        </w:rPr>
        <w:t>„Wyłapywanie,  transport, utrzymanie i zapewnienie kompleksowej opieki nad bezdomnymi zwierzętami odławianymi na terenie Gminy Daleszyce w okresie od  01.04.202</w:t>
      </w:r>
      <w:r w:rsidR="0057482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B751FD" w:rsidRPr="00A260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r. do 31.03.202</w:t>
      </w:r>
      <w:r w:rsidR="0057482F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B751FD" w:rsidRPr="00A260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r.” w ramach zadania budżetowego pn. „ Schroniska dla zwierząt”, </w:t>
      </w:r>
      <w:r w:rsidR="005D2AB0" w:rsidRPr="00A260E1">
        <w:rPr>
          <w:rFonts w:ascii="Times New Roman" w:eastAsia="Times New Roman" w:hAnsi="Times New Roman" w:cs="Times New Roman"/>
          <w:sz w:val="24"/>
          <w:szCs w:val="24"/>
        </w:rPr>
        <w:t xml:space="preserve">nie podlegam wykluczeniu z postępowania na podstawie </w:t>
      </w:r>
      <w:r w:rsidR="00C65332" w:rsidRPr="00A260E1">
        <w:rPr>
          <w:rFonts w:ascii="Times New Roman" w:eastAsia="Times New Roman" w:hAnsi="Times New Roman" w:cs="Times New Roman"/>
          <w:sz w:val="24"/>
          <w:szCs w:val="24"/>
        </w:rPr>
        <w:t>w</w:t>
      </w:r>
      <w:r w:rsidR="007A1A6A" w:rsidRPr="00A260E1">
        <w:rPr>
          <w:rFonts w:ascii="Times New Roman" w:eastAsia="Times New Roman" w:hAnsi="Times New Roman" w:cs="Times New Roman"/>
          <w:sz w:val="24"/>
          <w:szCs w:val="24"/>
        </w:rPr>
        <w:t xml:space="preserve">ymagań </w:t>
      </w:r>
      <w:r w:rsidR="00513500" w:rsidRPr="00A260E1">
        <w:rPr>
          <w:rFonts w:ascii="Times New Roman" w:eastAsia="Times New Roman" w:hAnsi="Times New Roman" w:cs="Times New Roman"/>
          <w:sz w:val="24"/>
          <w:szCs w:val="24"/>
        </w:rPr>
        <w:t>Zaproszenia do składania ofert</w:t>
      </w:r>
      <w:r w:rsidR="00335AA6" w:rsidRPr="00A260E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A41B96B" w14:textId="77777777" w:rsidR="002E0E83" w:rsidRPr="00A260E1" w:rsidRDefault="002E0E83" w:rsidP="006863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6731431" w14:textId="77777777" w:rsidR="005D2AB0" w:rsidRPr="00A260E1" w:rsidRDefault="005D2AB0" w:rsidP="009D32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>Prawdziwość powyższych danych potwierdzam własnoręcznym podpisem świadom odpowiedzialności karnej z art. 297 kk.</w:t>
      </w:r>
    </w:p>
    <w:p w14:paraId="27DA58DF" w14:textId="77777777" w:rsidR="005D2AB0" w:rsidRPr="00A260E1" w:rsidRDefault="005D2AB0" w:rsidP="006863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9017E8" w14:textId="77777777" w:rsidR="005D2AB0" w:rsidRPr="00A260E1" w:rsidRDefault="005D2AB0" w:rsidP="006863B9">
      <w:pPr>
        <w:spacing w:after="0" w:line="240" w:lineRule="auto"/>
        <w:ind w:left="496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F2289F" w14:textId="5EEBD718" w:rsidR="005D2AB0" w:rsidRPr="00A260E1" w:rsidRDefault="00EF3380" w:rsidP="006863B9">
      <w:pPr>
        <w:spacing w:after="0" w:line="240" w:lineRule="auto"/>
        <w:ind w:left="496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8" w:name="_Hlk59182570"/>
      <w:r w:rsidRPr="00A260E1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</w:t>
      </w:r>
    </w:p>
    <w:p w14:paraId="33BBEF43" w14:textId="70DFEE1F" w:rsidR="001F39F1" w:rsidRPr="00A260E1" w:rsidRDefault="001F39F1" w:rsidP="001F39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3380"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="00EF3380"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="00EF3380"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="00EF3380"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="00EF3380"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="00EF3380"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</w:t>
      </w:r>
      <w:r w:rsidR="00EF3380" w:rsidRPr="00A260E1">
        <w:rPr>
          <w:rFonts w:ascii="Times New Roman" w:eastAsia="Times New Roman" w:hAnsi="Times New Roman" w:cs="Times New Roman"/>
          <w:i/>
          <w:iCs/>
          <w:sz w:val="20"/>
          <w:szCs w:val="20"/>
        </w:rPr>
        <w:t>(</w:t>
      </w:r>
      <w:r w:rsidRPr="00A260E1">
        <w:rPr>
          <w:rFonts w:ascii="Times New Roman" w:eastAsia="Times New Roman" w:hAnsi="Times New Roman" w:cs="Times New Roman"/>
          <w:i/>
          <w:iCs/>
          <w:sz w:val="20"/>
          <w:szCs w:val="20"/>
        </w:rPr>
        <w:t>Podpis upełnomocnionego przedstawiciela Wykonawcy</w:t>
      </w:r>
      <w:r w:rsidR="00EF3380" w:rsidRPr="00A260E1">
        <w:rPr>
          <w:rFonts w:ascii="Times New Roman" w:eastAsia="Times New Roman" w:hAnsi="Times New Roman" w:cs="Times New Roman"/>
          <w:i/>
          <w:iCs/>
          <w:sz w:val="20"/>
          <w:szCs w:val="20"/>
        </w:rPr>
        <w:t>)</w:t>
      </w:r>
      <w:r w:rsidRPr="00A260E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</w:p>
    <w:bookmarkEnd w:id="8"/>
    <w:p w14:paraId="7D0D5A03" w14:textId="77777777" w:rsidR="005D2AB0" w:rsidRPr="00EF3380" w:rsidRDefault="005D2AB0" w:rsidP="006863B9">
      <w:pPr>
        <w:spacing w:after="0" w:line="240" w:lineRule="auto"/>
        <w:ind w:left="4963"/>
        <w:jc w:val="both"/>
        <w:rPr>
          <w:rFonts w:eastAsia="Times New Roman"/>
          <w:b/>
          <w:i/>
          <w:iCs/>
        </w:rPr>
      </w:pPr>
    </w:p>
    <w:sectPr w:rsidR="005D2AB0" w:rsidRPr="00EF3380" w:rsidSect="004E0A58">
      <w:headerReference w:type="default" r:id="rId7"/>
      <w:footerReference w:type="default" r:id="rId8"/>
      <w:pgSz w:w="11906" w:h="16838"/>
      <w:pgMar w:top="1394" w:right="1417" w:bottom="1417" w:left="1417" w:header="284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32478" w14:textId="77777777" w:rsidR="00BE4CBD" w:rsidRDefault="00BE4CBD">
      <w:pPr>
        <w:spacing w:after="0" w:line="240" w:lineRule="auto"/>
      </w:pPr>
      <w:r>
        <w:separator/>
      </w:r>
    </w:p>
  </w:endnote>
  <w:endnote w:type="continuationSeparator" w:id="0">
    <w:p w14:paraId="5DCE530C" w14:textId="77777777" w:rsidR="00BE4CBD" w:rsidRDefault="00BE4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charset w:val="EE"/>
    <w:family w:val="auto"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45571" w14:textId="77777777" w:rsidR="00417A68" w:rsidRDefault="00417A68">
    <w:pPr>
      <w:pStyle w:val="Stopka"/>
      <w:jc w:val="right"/>
    </w:pPr>
    <w:r>
      <w:rPr>
        <w:rFonts w:ascii="Verdana" w:hAnsi="Verdana"/>
        <w:b/>
        <w:sz w:val="16"/>
        <w:szCs w:val="16"/>
      </w:rPr>
      <w:t xml:space="preserve">str. </w:t>
    </w:r>
    <w:r w:rsidR="002842A7"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 w:rsidR="002842A7">
      <w:rPr>
        <w:b/>
        <w:sz w:val="16"/>
        <w:szCs w:val="16"/>
      </w:rPr>
      <w:fldChar w:fldCharType="separate"/>
    </w:r>
    <w:r w:rsidR="004509FA">
      <w:rPr>
        <w:b/>
        <w:noProof/>
        <w:sz w:val="16"/>
        <w:szCs w:val="16"/>
      </w:rPr>
      <w:t>1</w:t>
    </w:r>
    <w:r w:rsidR="002842A7">
      <w:rPr>
        <w:b/>
        <w:sz w:val="16"/>
        <w:szCs w:val="16"/>
      </w:rPr>
      <w:fldChar w:fldCharType="end"/>
    </w:r>
  </w:p>
  <w:p w14:paraId="2E8EB7E7" w14:textId="77777777" w:rsidR="00417A68" w:rsidRDefault="00417A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6723EA" w14:textId="77777777" w:rsidR="00BE4CBD" w:rsidRDefault="00BE4CBD">
      <w:pPr>
        <w:spacing w:after="0" w:line="240" w:lineRule="auto"/>
      </w:pPr>
      <w:r>
        <w:separator/>
      </w:r>
    </w:p>
  </w:footnote>
  <w:footnote w:type="continuationSeparator" w:id="0">
    <w:p w14:paraId="5AAFD8AD" w14:textId="77777777" w:rsidR="00BE4CBD" w:rsidRDefault="00BE4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6153" w:type="dxa"/>
      <w:jc w:val="center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7590"/>
      <w:gridCol w:w="6"/>
      <w:gridCol w:w="6"/>
      <w:gridCol w:w="6"/>
    </w:tblGrid>
    <w:tr w:rsidR="00651875" w:rsidRPr="00B75ABC" w14:paraId="25B178CF" w14:textId="77777777" w:rsidTr="000D7ABD">
      <w:trPr>
        <w:trHeight w:val="735"/>
        <w:jc w:val="center"/>
      </w:trPr>
      <w:tc>
        <w:tcPr>
          <w:tcW w:w="1767" w:type="dxa"/>
          <w:tcMar>
            <w:left w:w="0" w:type="dxa"/>
            <w:right w:w="0" w:type="dxa"/>
          </w:tcMar>
        </w:tcPr>
        <w:tbl>
          <w:tblPr>
            <w:tblW w:w="7590" w:type="dxa"/>
            <w:jc w:val="center"/>
            <w:tblCellMar>
              <w:left w:w="0" w:type="dxa"/>
              <w:right w:w="0" w:type="dxa"/>
            </w:tblCellMar>
            <w:tblLook w:val="00A0" w:firstRow="1" w:lastRow="0" w:firstColumn="1" w:lastColumn="0" w:noHBand="0" w:noVBand="0"/>
          </w:tblPr>
          <w:tblGrid>
            <w:gridCol w:w="1620"/>
            <w:gridCol w:w="2205"/>
            <w:gridCol w:w="1440"/>
            <w:gridCol w:w="2325"/>
          </w:tblGrid>
          <w:tr w:rsidR="008C376F" w:rsidRPr="00B75ABC" w14:paraId="4ACFA70C" w14:textId="77777777" w:rsidTr="00477B8C">
            <w:trPr>
              <w:trHeight w:val="735"/>
              <w:jc w:val="center"/>
            </w:trPr>
            <w:tc>
              <w:tcPr>
                <w:tcW w:w="1620" w:type="dxa"/>
                <w:tcMar>
                  <w:left w:w="0" w:type="dxa"/>
                  <w:right w:w="0" w:type="dxa"/>
                </w:tcMar>
              </w:tcPr>
              <w:p w14:paraId="0395EC19" w14:textId="1C734479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  <w:bookmarkStart w:id="9" w:name="_Hlk7093979"/>
              </w:p>
            </w:tc>
            <w:tc>
              <w:tcPr>
                <w:tcW w:w="2205" w:type="dxa"/>
                <w:tcMar>
                  <w:left w:w="0" w:type="dxa"/>
                  <w:right w:w="0" w:type="dxa"/>
                </w:tcMar>
              </w:tcPr>
              <w:p w14:paraId="298F3E4B" w14:textId="0D169E6B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</w:p>
            </w:tc>
            <w:tc>
              <w:tcPr>
                <w:tcW w:w="1440" w:type="dxa"/>
                <w:tcMar>
                  <w:left w:w="0" w:type="dxa"/>
                  <w:right w:w="0" w:type="dxa"/>
                </w:tcMar>
              </w:tcPr>
              <w:p w14:paraId="77559A76" w14:textId="6E51BAA3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</w:p>
            </w:tc>
            <w:tc>
              <w:tcPr>
                <w:tcW w:w="2325" w:type="dxa"/>
                <w:tcMar>
                  <w:left w:w="0" w:type="dxa"/>
                  <w:right w:w="0" w:type="dxa"/>
                </w:tcMar>
              </w:tcPr>
              <w:p w14:paraId="2A138B31" w14:textId="67EC0667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</w:p>
            </w:tc>
          </w:tr>
        </w:tbl>
        <w:bookmarkEnd w:id="9"/>
        <w:p w14:paraId="16065EC0" w14:textId="72325CC1" w:rsidR="00C65332" w:rsidRPr="00C65332" w:rsidRDefault="008C376F" w:rsidP="00C65332">
          <w:pPr>
            <w:pStyle w:val="Nagwek"/>
          </w:pPr>
          <w:r w:rsidRPr="00C65332">
            <w:rPr>
              <w:lang w:eastAsia="pl-PL"/>
            </w:rPr>
            <w:t>Znak sprawy:</w:t>
          </w:r>
          <w:r w:rsidRPr="00C65332">
            <w:rPr>
              <w:rFonts w:eastAsia="Times New Roman"/>
            </w:rPr>
            <w:t xml:space="preserve"> </w:t>
          </w:r>
          <w:bookmarkStart w:id="10" w:name="_Hlk40361811"/>
          <w:r w:rsidR="00557798">
            <w:t>WI</w:t>
          </w:r>
          <w:r w:rsidR="00557798" w:rsidRPr="00D667A8">
            <w:t>.</w:t>
          </w:r>
          <w:r w:rsidR="00557798">
            <w:t>ZP.271.3.</w:t>
          </w:r>
          <w:r w:rsidR="00B751FD">
            <w:t>2</w:t>
          </w:r>
          <w:r w:rsidR="00557798">
            <w:t>.</w:t>
          </w:r>
          <w:r w:rsidR="00557798" w:rsidRPr="00D667A8">
            <w:t>20</w:t>
          </w:r>
          <w:r w:rsidR="00557798">
            <w:t>2</w:t>
          </w:r>
          <w:r w:rsidR="0057482F">
            <w:t>1</w:t>
          </w:r>
          <w:r w:rsidR="00557798">
            <w:t>.UL</w:t>
          </w:r>
          <w:bookmarkEnd w:id="10"/>
        </w:p>
        <w:p w14:paraId="1B4865CE" w14:textId="0D6D9C75" w:rsidR="00651875" w:rsidRPr="008C376F" w:rsidRDefault="00651875" w:rsidP="008C376F">
          <w:pPr>
            <w:suppressAutoHyphens w:val="0"/>
            <w:spacing w:after="0" w:line="240" w:lineRule="auto"/>
          </w:pPr>
        </w:p>
      </w:tc>
      <w:tc>
        <w:tcPr>
          <w:tcW w:w="2407" w:type="dxa"/>
          <w:tcMar>
            <w:left w:w="0" w:type="dxa"/>
            <w:right w:w="0" w:type="dxa"/>
          </w:tcMar>
        </w:tcPr>
        <w:p w14:paraId="43765FA2" w14:textId="77777777" w:rsidR="00651875" w:rsidRPr="00C706BF" w:rsidRDefault="00651875" w:rsidP="0065187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19" w:type="dxa"/>
          <w:tcMar>
            <w:left w:w="0" w:type="dxa"/>
            <w:right w:w="0" w:type="dxa"/>
          </w:tcMar>
        </w:tcPr>
        <w:p w14:paraId="2F3FB4DA" w14:textId="77777777" w:rsidR="00651875" w:rsidRPr="00C706BF" w:rsidRDefault="00651875" w:rsidP="0065187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360" w:type="dxa"/>
          <w:tcMar>
            <w:left w:w="0" w:type="dxa"/>
            <w:right w:w="0" w:type="dxa"/>
          </w:tcMar>
        </w:tcPr>
        <w:p w14:paraId="3A09D15C" w14:textId="77777777" w:rsidR="00651875" w:rsidRPr="00C706BF" w:rsidRDefault="00651875" w:rsidP="0065187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</w:tr>
  </w:tbl>
  <w:p w14:paraId="2474747E" w14:textId="77777777" w:rsidR="00DF16A0" w:rsidRPr="00651875" w:rsidRDefault="00DF16A0" w:rsidP="006518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pStyle w:val="Nagwek3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b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3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14.%2."/>
      <w:lvlJc w:val="left"/>
      <w:pPr>
        <w:tabs>
          <w:tab w:val="num" w:pos="876"/>
        </w:tabs>
        <w:ind w:left="876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Verdana" w:hAnsi="Verdana"/>
        <w:sz w:val="22"/>
        <w:szCs w:val="22"/>
      </w:rPr>
    </w:lvl>
  </w:abstractNum>
  <w:abstractNum w:abstractNumId="9" w15:restartNumberingAfterBreak="0">
    <w:nsid w:val="0000000A"/>
    <w:multiLevelType w:val="multilevel"/>
    <w:tmpl w:val="79F04DBC"/>
    <w:name w:val="WW8Num14"/>
    <w:lvl w:ilvl="0">
      <w:start w:val="7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Verdana" w:hAnsi="Verdana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-284"/>
        </w:tabs>
        <w:ind w:left="1080" w:hanging="1080"/>
      </w:pPr>
      <w:rPr>
        <w:rFonts w:ascii="Verdana" w:hAnsi="Verdana" w:cs="Times New Roman" w:hint="default"/>
        <w:sz w:val="22"/>
        <w:szCs w:val="16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10" w15:restartNumberingAfterBreak="0">
    <w:nsid w:val="0000000B"/>
    <w:multiLevelType w:val="multilevel"/>
    <w:tmpl w:val="0000000B"/>
    <w:name w:val="WW8Num1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2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20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4" w15:restartNumberingAfterBreak="0">
    <w:nsid w:val="0000000F"/>
    <w:multiLevelType w:val="singleLevel"/>
    <w:tmpl w:val="0000000F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b w:val="0"/>
        <w:i w:val="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95" w:hanging="360"/>
      </w:pPr>
      <w:rPr>
        <w:rFonts w:ascii="Symbol" w:hAnsi="Symbol"/>
        <w:sz w:val="22"/>
        <w:szCs w:val="22"/>
      </w:rPr>
    </w:lvl>
  </w:abstractNum>
  <w:abstractNum w:abstractNumId="16" w15:restartNumberingAfterBreak="0">
    <w:nsid w:val="00000011"/>
    <w:multiLevelType w:val="multilevel"/>
    <w:tmpl w:val="00000011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4023254"/>
    <w:name w:val="WW8Num2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18" w15:restartNumberingAfterBreak="0">
    <w:nsid w:val="00000013"/>
    <w:multiLevelType w:val="singleLevel"/>
    <w:tmpl w:val="00000013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 w:cs="Times New Roman"/>
        <w:b w:val="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15"/>
    <w:multiLevelType w:val="multilevel"/>
    <w:tmpl w:val="00000015"/>
    <w:name w:val="WW8Num2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1" w15:restartNumberingAfterBreak="0">
    <w:nsid w:val="00000016"/>
    <w:multiLevelType w:val="multilevel"/>
    <w:tmpl w:val="00000016"/>
    <w:name w:val="WW8Num2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30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216" w:hanging="720"/>
      </w:pPr>
      <w:rPr>
        <w:rFonts w:ascii="Symbol" w:hAnsi="Symbol" w:cs="Microsoft Sans Serif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712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68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64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20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6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72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68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</w:abstractNum>
  <w:abstractNum w:abstractNumId="23" w15:restartNumberingAfterBreak="0">
    <w:nsid w:val="00000018"/>
    <w:multiLevelType w:val="multilevel"/>
    <w:tmpl w:val="00000018"/>
    <w:name w:val="WW8Num3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24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5" w15:restartNumberingAfterBreak="0">
    <w:nsid w:val="0000001A"/>
    <w:multiLevelType w:val="singleLevel"/>
    <w:tmpl w:val="0000001A"/>
    <w:name w:val="WW8Num3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26" w15:restartNumberingAfterBreak="0">
    <w:nsid w:val="0000001B"/>
    <w:multiLevelType w:val="multilevel"/>
    <w:tmpl w:val="F2CE915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19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7" w15:restartNumberingAfterBreak="0">
    <w:nsid w:val="0000001C"/>
    <w:multiLevelType w:val="singleLevel"/>
    <w:tmpl w:val="0000001C"/>
    <w:name w:val="WW8Num37"/>
    <w:lvl w:ilvl="0">
      <w:start w:val="1"/>
      <w:numFmt w:val="bullet"/>
      <w:lvlText w:val=""/>
      <w:lvlJc w:val="left"/>
      <w:pPr>
        <w:tabs>
          <w:tab w:val="num" w:pos="765"/>
        </w:tabs>
        <w:ind w:left="765" w:hanging="360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1D"/>
    <w:multiLevelType w:val="singleLevel"/>
    <w:tmpl w:val="0000001D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StarSymbol" w:hAnsi="StarSymbol" w:cs="StarSymbol"/>
        <w:sz w:val="18"/>
        <w:szCs w:val="18"/>
      </w:rPr>
    </w:lvl>
  </w:abstractNum>
  <w:abstractNum w:abstractNumId="29" w15:restartNumberingAfterBreak="0">
    <w:nsid w:val="0000001E"/>
    <w:multiLevelType w:val="singleLevel"/>
    <w:tmpl w:val="0000001E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0" w15:restartNumberingAfterBreak="0">
    <w:nsid w:val="0000001F"/>
    <w:multiLevelType w:val="multilevel"/>
    <w:tmpl w:val="0000001F"/>
    <w:name w:val="WW8Num4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31" w15:restartNumberingAfterBreak="0">
    <w:nsid w:val="00000020"/>
    <w:multiLevelType w:val="multilevel"/>
    <w:tmpl w:val="00000020"/>
    <w:name w:val="WW8Num41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5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32" w15:restartNumberingAfterBreak="0">
    <w:nsid w:val="00000021"/>
    <w:multiLevelType w:val="singleLevel"/>
    <w:tmpl w:val="00000021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3" w15:restartNumberingAfterBreak="0">
    <w:nsid w:val="00000022"/>
    <w:multiLevelType w:val="singleLevel"/>
    <w:tmpl w:val="00000022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46"/>
    <w:lvl w:ilvl="0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/>
        <w:color w:val="auto"/>
      </w:rPr>
    </w:lvl>
  </w:abstractNum>
  <w:abstractNum w:abstractNumId="35" w15:restartNumberingAfterBreak="0">
    <w:nsid w:val="00000024"/>
    <w:multiLevelType w:val="singleLevel"/>
    <w:tmpl w:val="00000024"/>
    <w:name w:val="WW8Num50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vertAlign w:val="baseline"/>
      </w:rPr>
    </w:lvl>
  </w:abstractNum>
  <w:abstractNum w:abstractNumId="36" w15:restartNumberingAfterBreak="0">
    <w:nsid w:val="00000025"/>
    <w:multiLevelType w:val="singleLevel"/>
    <w:tmpl w:val="00000025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 w15:restartNumberingAfterBreak="0">
    <w:nsid w:val="00000026"/>
    <w:multiLevelType w:val="singleLevel"/>
    <w:tmpl w:val="0000002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38" w15:restartNumberingAfterBreak="0">
    <w:nsid w:val="00000027"/>
    <w:multiLevelType w:val="singleLevel"/>
    <w:tmpl w:val="00000027"/>
    <w:name w:val="WW8Num56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9" w15:restartNumberingAfterBreak="0">
    <w:nsid w:val="00000028"/>
    <w:multiLevelType w:val="singleLevel"/>
    <w:tmpl w:val="00000028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9"/>
    <w:multiLevelType w:val="multilevel"/>
    <w:tmpl w:val="00000029"/>
    <w:name w:val="WW8Num5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41" w15:restartNumberingAfterBreak="0">
    <w:nsid w:val="0000002A"/>
    <w:multiLevelType w:val="multilevel"/>
    <w:tmpl w:val="0000002A"/>
    <w:name w:val="WW8Num59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42" w15:restartNumberingAfterBreak="0">
    <w:nsid w:val="0000002D"/>
    <w:multiLevelType w:val="singleLevel"/>
    <w:tmpl w:val="0000002D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/>
      </w:rPr>
    </w:lvl>
  </w:abstractNum>
  <w:abstractNum w:abstractNumId="43" w15:restartNumberingAfterBreak="0">
    <w:nsid w:val="0000002F"/>
    <w:multiLevelType w:val="singleLevel"/>
    <w:tmpl w:val="0000002F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44" w15:restartNumberingAfterBreak="0">
    <w:nsid w:val="00000030"/>
    <w:multiLevelType w:val="singleLevel"/>
    <w:tmpl w:val="00000030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5" w15:restartNumberingAfterBreak="0">
    <w:nsid w:val="00000031"/>
    <w:multiLevelType w:val="singleLevel"/>
    <w:tmpl w:val="00000031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46" w15:restartNumberingAfterBreak="0">
    <w:nsid w:val="00000032"/>
    <w:multiLevelType w:val="multilevel"/>
    <w:tmpl w:val="000000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47" w15:restartNumberingAfterBreak="0">
    <w:nsid w:val="00000033"/>
    <w:multiLevelType w:val="multilevel"/>
    <w:tmpl w:val="00000033"/>
    <w:lvl w:ilvl="0">
      <w:start w:val="17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48" w15:restartNumberingAfterBreak="0">
    <w:nsid w:val="00000034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9" w15:restartNumberingAfterBreak="0">
    <w:nsid w:val="00000038"/>
    <w:multiLevelType w:val="multilevel"/>
    <w:tmpl w:val="1370163A"/>
    <w:name w:val="WW8Num6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50" w15:restartNumberingAfterBreak="0">
    <w:nsid w:val="00000039"/>
    <w:multiLevelType w:val="singleLevel"/>
    <w:tmpl w:val="00000039"/>
    <w:name w:val="WW8Num6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51" w15:restartNumberingAfterBreak="0">
    <w:nsid w:val="0000003B"/>
    <w:multiLevelType w:val="multilevel"/>
    <w:tmpl w:val="0000003B"/>
    <w:name w:val="WW8Num63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52" w15:restartNumberingAfterBreak="0">
    <w:nsid w:val="0000003C"/>
    <w:multiLevelType w:val="multilevel"/>
    <w:tmpl w:val="0000003C"/>
    <w:name w:val="WW8Num64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53" w15:restartNumberingAfterBreak="0">
    <w:nsid w:val="0000003E"/>
    <w:multiLevelType w:val="multilevel"/>
    <w:tmpl w:val="99AA7C56"/>
    <w:name w:val="WW8Num6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4" w15:restartNumberingAfterBreak="0">
    <w:nsid w:val="0000003F"/>
    <w:multiLevelType w:val="multilevel"/>
    <w:tmpl w:val="0000003F"/>
    <w:name w:val="WW8Num67"/>
    <w:lvl w:ilvl="0">
      <w:start w:val="7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76" w:hanging="720"/>
      </w:p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23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7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9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48" w:hanging="1800"/>
      </w:pPr>
    </w:lvl>
  </w:abstractNum>
  <w:abstractNum w:abstractNumId="55" w15:restartNumberingAfterBreak="0">
    <w:nsid w:val="00000041"/>
    <w:multiLevelType w:val="singleLevel"/>
    <w:tmpl w:val="00000041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6" w15:restartNumberingAfterBreak="0">
    <w:nsid w:val="00000046"/>
    <w:multiLevelType w:val="singleLevel"/>
    <w:tmpl w:val="00000046"/>
    <w:name w:val="WW8Num7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00000049"/>
    <w:multiLevelType w:val="singleLevel"/>
    <w:tmpl w:val="00000049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/>
      </w:rPr>
    </w:lvl>
  </w:abstractNum>
  <w:abstractNum w:abstractNumId="58" w15:restartNumberingAfterBreak="0">
    <w:nsid w:val="0000004A"/>
    <w:multiLevelType w:val="singleLevel"/>
    <w:tmpl w:val="0000004A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59" w15:restartNumberingAfterBreak="0">
    <w:nsid w:val="0000004B"/>
    <w:multiLevelType w:val="singleLevel"/>
    <w:tmpl w:val="0000004B"/>
    <w:name w:val="WW8Num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0" w15:restartNumberingAfterBreak="0">
    <w:nsid w:val="0000004C"/>
    <w:multiLevelType w:val="singleLevel"/>
    <w:tmpl w:val="0000004C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61" w15:restartNumberingAfterBreak="0">
    <w:nsid w:val="0000004D"/>
    <w:multiLevelType w:val="singleLevel"/>
    <w:tmpl w:val="0000004D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vertAlign w:val="baseline"/>
      </w:rPr>
    </w:lvl>
  </w:abstractNum>
  <w:abstractNum w:abstractNumId="62" w15:restartNumberingAfterBreak="0">
    <w:nsid w:val="0000004E"/>
    <w:multiLevelType w:val="singleLevel"/>
    <w:tmpl w:val="0000004E"/>
    <w:name w:val="WW8Num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3" w15:restartNumberingAfterBreak="0">
    <w:nsid w:val="00000050"/>
    <w:multiLevelType w:val="singleLevel"/>
    <w:tmpl w:val="00000050"/>
    <w:name w:val="WW8Num8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sz w:val="18"/>
        <w:szCs w:val="18"/>
      </w:rPr>
    </w:lvl>
  </w:abstractNum>
  <w:abstractNum w:abstractNumId="64" w15:restartNumberingAfterBreak="0">
    <w:nsid w:val="00000051"/>
    <w:multiLevelType w:val="singleLevel"/>
    <w:tmpl w:val="00000051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65" w15:restartNumberingAfterBreak="0">
    <w:nsid w:val="00000052"/>
    <w:multiLevelType w:val="multilevel"/>
    <w:tmpl w:val="00000052"/>
    <w:name w:val="WW8Num8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00000054"/>
    <w:multiLevelType w:val="multilevel"/>
    <w:tmpl w:val="00000054"/>
    <w:name w:val="WW8Num89"/>
    <w:lvl w:ilvl="0">
      <w:start w:val="22"/>
      <w:numFmt w:val="decimal"/>
      <w:lvlText w:val="%1"/>
      <w:lvlJc w:val="left"/>
      <w:pPr>
        <w:tabs>
          <w:tab w:val="num" w:pos="0"/>
        </w:tabs>
        <w:ind w:left="375" w:hanging="375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u w:val="none"/>
      </w:rPr>
    </w:lvl>
  </w:abstractNum>
  <w:abstractNum w:abstractNumId="67" w15:restartNumberingAfterBreak="0">
    <w:nsid w:val="00000056"/>
    <w:multiLevelType w:val="singleLevel"/>
    <w:tmpl w:val="00000056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8" w15:restartNumberingAfterBreak="0">
    <w:nsid w:val="00000057"/>
    <w:multiLevelType w:val="singleLevel"/>
    <w:tmpl w:val="00000057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</w:abstractNum>
  <w:abstractNum w:abstractNumId="69" w15:restartNumberingAfterBreak="0">
    <w:nsid w:val="0000005A"/>
    <w:multiLevelType w:val="singleLevel"/>
    <w:tmpl w:val="0000005A"/>
    <w:name w:val="WW8Num9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70" w15:restartNumberingAfterBreak="0">
    <w:nsid w:val="0000005D"/>
    <w:multiLevelType w:val="singleLevel"/>
    <w:tmpl w:val="0000005D"/>
    <w:name w:val="WW8Num98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71" w15:restartNumberingAfterBreak="0">
    <w:nsid w:val="0000005E"/>
    <w:multiLevelType w:val="multilevel"/>
    <w:tmpl w:val="0000005E"/>
    <w:name w:val="WW8Num9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-113"/>
        </w:tabs>
        <w:ind w:left="815" w:hanging="360"/>
      </w:pPr>
    </w:lvl>
    <w:lvl w:ilvl="2">
      <w:start w:val="1"/>
      <w:numFmt w:val="lowerRoman"/>
      <w:lvlText w:val="%3."/>
      <w:lvlJc w:val="left"/>
      <w:pPr>
        <w:tabs>
          <w:tab w:val="num" w:pos="-113"/>
        </w:tabs>
        <w:ind w:left="2047" w:hanging="180"/>
      </w:pPr>
    </w:lvl>
    <w:lvl w:ilvl="3">
      <w:start w:val="1"/>
      <w:numFmt w:val="decimal"/>
      <w:lvlText w:val="%4."/>
      <w:lvlJc w:val="left"/>
      <w:pPr>
        <w:tabs>
          <w:tab w:val="num" w:pos="-113"/>
        </w:tabs>
        <w:ind w:left="2767" w:hanging="360"/>
      </w:pPr>
    </w:lvl>
    <w:lvl w:ilvl="4">
      <w:start w:val="1"/>
      <w:numFmt w:val="lowerLetter"/>
      <w:lvlText w:val="%5."/>
      <w:lvlJc w:val="left"/>
      <w:pPr>
        <w:tabs>
          <w:tab w:val="num" w:pos="-113"/>
        </w:tabs>
        <w:ind w:left="3487" w:hanging="360"/>
      </w:pPr>
    </w:lvl>
    <w:lvl w:ilvl="5">
      <w:start w:val="1"/>
      <w:numFmt w:val="lowerRoman"/>
      <w:lvlText w:val="%6."/>
      <w:lvlJc w:val="left"/>
      <w:pPr>
        <w:tabs>
          <w:tab w:val="num" w:pos="-113"/>
        </w:tabs>
        <w:ind w:left="4207" w:hanging="180"/>
      </w:pPr>
    </w:lvl>
    <w:lvl w:ilvl="6">
      <w:start w:val="1"/>
      <w:numFmt w:val="decimal"/>
      <w:lvlText w:val="%7."/>
      <w:lvlJc w:val="left"/>
      <w:pPr>
        <w:tabs>
          <w:tab w:val="num" w:pos="-113"/>
        </w:tabs>
        <w:ind w:left="4927" w:hanging="360"/>
      </w:pPr>
    </w:lvl>
    <w:lvl w:ilvl="7">
      <w:start w:val="1"/>
      <w:numFmt w:val="lowerLetter"/>
      <w:lvlText w:val="%8."/>
      <w:lvlJc w:val="left"/>
      <w:pPr>
        <w:tabs>
          <w:tab w:val="num" w:pos="-113"/>
        </w:tabs>
        <w:ind w:left="5647" w:hanging="360"/>
      </w:pPr>
    </w:lvl>
    <w:lvl w:ilvl="8">
      <w:start w:val="1"/>
      <w:numFmt w:val="lowerRoman"/>
      <w:lvlText w:val="%9."/>
      <w:lvlJc w:val="left"/>
      <w:pPr>
        <w:tabs>
          <w:tab w:val="num" w:pos="-113"/>
        </w:tabs>
        <w:ind w:left="6367" w:hanging="180"/>
      </w:pPr>
    </w:lvl>
  </w:abstractNum>
  <w:abstractNum w:abstractNumId="72" w15:restartNumberingAfterBreak="0">
    <w:nsid w:val="0000005F"/>
    <w:multiLevelType w:val="singleLevel"/>
    <w:tmpl w:val="0000005F"/>
    <w:name w:val="WW8Num100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73" w15:restartNumberingAfterBreak="0">
    <w:nsid w:val="00000060"/>
    <w:multiLevelType w:val="singleLevel"/>
    <w:tmpl w:val="27EABACE"/>
    <w:name w:val="WW8Num101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b w:val="0"/>
      </w:rPr>
    </w:lvl>
  </w:abstractNum>
  <w:abstractNum w:abstractNumId="74" w15:restartNumberingAfterBreak="0">
    <w:nsid w:val="00000061"/>
    <w:multiLevelType w:val="multilevel"/>
    <w:tmpl w:val="00000061"/>
    <w:name w:val="WW8Num1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00000062"/>
    <w:multiLevelType w:val="singleLevel"/>
    <w:tmpl w:val="00000062"/>
    <w:name w:val="WW8Num1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6" w15:restartNumberingAfterBreak="0">
    <w:nsid w:val="00000063"/>
    <w:multiLevelType w:val="multilevel"/>
    <w:tmpl w:val="62CA6F22"/>
    <w:name w:val="WW8Num104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77" w15:restartNumberingAfterBreak="0">
    <w:nsid w:val="00000068"/>
    <w:multiLevelType w:val="multilevel"/>
    <w:tmpl w:val="00000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00770900"/>
    <w:multiLevelType w:val="singleLevel"/>
    <w:tmpl w:val="000000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79" w15:restartNumberingAfterBreak="0">
    <w:nsid w:val="04A01145"/>
    <w:multiLevelType w:val="hybridMultilevel"/>
    <w:tmpl w:val="88C0D30A"/>
    <w:lvl w:ilvl="0" w:tplc="C1985BCE">
      <w:start w:val="1"/>
      <w:numFmt w:val="bullet"/>
      <w:lvlText w:val=""/>
      <w:lvlJc w:val="left"/>
      <w:pPr>
        <w:ind w:left="720" w:hanging="360"/>
      </w:pPr>
      <w:rPr>
        <w:rFonts w:ascii="Verdana" w:hAnsi="Verdana" w:cs="Verdana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131245A5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1" w15:restartNumberingAfterBreak="0">
    <w:nsid w:val="1D9D565E"/>
    <w:multiLevelType w:val="multilevel"/>
    <w:tmpl w:val="123284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82" w15:restartNumberingAfterBreak="0">
    <w:nsid w:val="23E84532"/>
    <w:multiLevelType w:val="hybridMultilevel"/>
    <w:tmpl w:val="19B80206"/>
    <w:lvl w:ilvl="0" w:tplc="EFBEED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webHidden w:val="0"/>
        <w:color w:val="auto"/>
        <w:sz w:val="16"/>
        <w:u w:val="none"/>
        <w:effect w:val="none"/>
        <w:vertAlign w:val="baseline"/>
        <w:specVanish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2A192945"/>
    <w:multiLevelType w:val="multilevel"/>
    <w:tmpl w:val="EC3E9E90"/>
    <w:lvl w:ilvl="0">
      <w:start w:val="13"/>
      <w:numFmt w:val="decimal"/>
      <w:lvlText w:val="%1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84" w15:restartNumberingAfterBreak="0">
    <w:nsid w:val="34124D2D"/>
    <w:multiLevelType w:val="multilevel"/>
    <w:tmpl w:val="D49888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5" w15:restartNumberingAfterBreak="0">
    <w:nsid w:val="35EA184F"/>
    <w:multiLevelType w:val="hybridMultilevel"/>
    <w:tmpl w:val="1C36AA7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3D954A8F"/>
    <w:multiLevelType w:val="multilevel"/>
    <w:tmpl w:val="2E8AD9F4"/>
    <w:lvl w:ilvl="0">
      <w:start w:val="1"/>
      <w:numFmt w:val="lowerLetter"/>
      <w:lvlText w:val="%1)"/>
      <w:lvlJc w:val="left"/>
      <w:pPr>
        <w:tabs>
          <w:tab w:val="num" w:pos="426"/>
        </w:tabs>
        <w:ind w:left="906" w:hanging="480"/>
      </w:pPr>
      <w:rPr>
        <w:sz w:val="18"/>
        <w:szCs w:val="18"/>
      </w:rPr>
    </w:lvl>
    <w:lvl w:ilvl="1">
      <w:start w:val="2"/>
      <w:numFmt w:val="decimal"/>
      <w:lvlText w:val="%1.%2"/>
      <w:lvlJc w:val="left"/>
      <w:pPr>
        <w:tabs>
          <w:tab w:val="num" w:pos="426"/>
        </w:tabs>
        <w:ind w:left="906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426"/>
        </w:tabs>
        <w:ind w:left="1288" w:hanging="720"/>
      </w:pPr>
      <w:rPr>
        <w:rFonts w:ascii="Marlett" w:hAnsi="Marlett"/>
      </w:rPr>
    </w:lvl>
    <w:lvl w:ilvl="3">
      <w:start w:val="1"/>
      <w:numFmt w:val="decimal"/>
      <w:lvlText w:val="%1.%2.%3.%4"/>
      <w:lvlJc w:val="left"/>
      <w:pPr>
        <w:tabs>
          <w:tab w:val="num" w:pos="426"/>
        </w:tabs>
        <w:ind w:left="1790" w:hanging="108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426"/>
        </w:tabs>
        <w:ind w:left="1506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87" w15:restartNumberingAfterBreak="0">
    <w:nsid w:val="3EC434C4"/>
    <w:multiLevelType w:val="multilevel"/>
    <w:tmpl w:val="FF3E9B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8" w15:restartNumberingAfterBreak="0">
    <w:nsid w:val="4AE03911"/>
    <w:multiLevelType w:val="hybridMultilevel"/>
    <w:tmpl w:val="A7AC0D4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4B9A117F"/>
    <w:multiLevelType w:val="hybridMultilevel"/>
    <w:tmpl w:val="5CD02A90"/>
    <w:lvl w:ilvl="0" w:tplc="F838331C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3EE3BE2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EA97ED4"/>
    <w:multiLevelType w:val="multilevel"/>
    <w:tmpl w:val="1E8A13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1" w15:restartNumberingAfterBreak="0">
    <w:nsid w:val="4FF66263"/>
    <w:multiLevelType w:val="hybridMultilevel"/>
    <w:tmpl w:val="AA389D14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2" w15:restartNumberingAfterBreak="0">
    <w:nsid w:val="51101EC9"/>
    <w:multiLevelType w:val="hybridMultilevel"/>
    <w:tmpl w:val="A8F670F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3" w15:restartNumberingAfterBreak="0">
    <w:nsid w:val="54590FFC"/>
    <w:multiLevelType w:val="hybridMultilevel"/>
    <w:tmpl w:val="DEC25C72"/>
    <w:name w:val="WW8Num242"/>
    <w:lvl w:ilvl="0" w:tplc="7232710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4" w15:restartNumberingAfterBreak="0">
    <w:nsid w:val="579B1929"/>
    <w:multiLevelType w:val="hybridMultilevel"/>
    <w:tmpl w:val="D64EE512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5" w15:restartNumberingAfterBreak="0">
    <w:nsid w:val="6EB575E8"/>
    <w:multiLevelType w:val="multilevel"/>
    <w:tmpl w:val="68563E64"/>
    <w:name w:val="WW8Num244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-142"/>
        </w:tabs>
        <w:ind w:left="644" w:hanging="360"/>
      </w:pPr>
      <w:rPr>
        <w:rFonts w:ascii="StarSymbol" w:hAnsi="StarSymbol" w:cs="StarSymbol" w:hint="default"/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142"/>
        </w:tabs>
        <w:ind w:left="1714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2140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142"/>
        </w:tabs>
        <w:ind w:left="2926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142"/>
        </w:tabs>
        <w:ind w:left="3352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142"/>
        </w:tabs>
        <w:ind w:left="4138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142"/>
        </w:tabs>
        <w:ind w:left="4924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42"/>
        </w:tabs>
        <w:ind w:left="5350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96" w15:restartNumberingAfterBreak="0">
    <w:nsid w:val="729765E2"/>
    <w:multiLevelType w:val="singleLevel"/>
    <w:tmpl w:val="0000004B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97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7A35128F"/>
    <w:multiLevelType w:val="hybridMultilevel"/>
    <w:tmpl w:val="7714D2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0"/>
  </w:num>
  <w:num w:numId="5">
    <w:abstractNumId w:val="12"/>
  </w:num>
  <w:num w:numId="6">
    <w:abstractNumId w:val="13"/>
  </w:num>
  <w:num w:numId="7">
    <w:abstractNumId w:val="14"/>
  </w:num>
  <w:num w:numId="8">
    <w:abstractNumId w:val="17"/>
  </w:num>
  <w:num w:numId="9">
    <w:abstractNumId w:val="24"/>
  </w:num>
  <w:num w:numId="10">
    <w:abstractNumId w:val="26"/>
  </w:num>
  <w:num w:numId="11">
    <w:abstractNumId w:val="27"/>
  </w:num>
  <w:num w:numId="12">
    <w:abstractNumId w:val="33"/>
  </w:num>
  <w:num w:numId="13">
    <w:abstractNumId w:val="35"/>
  </w:num>
  <w:num w:numId="14">
    <w:abstractNumId w:val="37"/>
  </w:num>
  <w:num w:numId="15">
    <w:abstractNumId w:val="42"/>
  </w:num>
  <w:num w:numId="16">
    <w:abstractNumId w:val="46"/>
  </w:num>
  <w:num w:numId="17">
    <w:abstractNumId w:val="47"/>
  </w:num>
  <w:num w:numId="18">
    <w:abstractNumId w:val="48"/>
  </w:num>
  <w:num w:numId="19">
    <w:abstractNumId w:val="49"/>
  </w:num>
  <w:num w:numId="20">
    <w:abstractNumId w:val="51"/>
  </w:num>
  <w:num w:numId="21">
    <w:abstractNumId w:val="52"/>
  </w:num>
  <w:num w:numId="22">
    <w:abstractNumId w:val="53"/>
  </w:num>
  <w:num w:numId="23">
    <w:abstractNumId w:val="54"/>
  </w:num>
  <w:num w:numId="24">
    <w:abstractNumId w:val="55"/>
  </w:num>
  <w:num w:numId="25">
    <w:abstractNumId w:val="56"/>
  </w:num>
  <w:num w:numId="26">
    <w:abstractNumId w:val="57"/>
  </w:num>
  <w:num w:numId="27">
    <w:abstractNumId w:val="58"/>
  </w:num>
  <w:num w:numId="28">
    <w:abstractNumId w:val="59"/>
  </w:num>
  <w:num w:numId="29">
    <w:abstractNumId w:val="61"/>
  </w:num>
  <w:num w:numId="30">
    <w:abstractNumId w:val="64"/>
  </w:num>
  <w:num w:numId="31">
    <w:abstractNumId w:val="65"/>
  </w:num>
  <w:num w:numId="32">
    <w:abstractNumId w:val="66"/>
  </w:num>
  <w:num w:numId="33">
    <w:abstractNumId w:val="67"/>
  </w:num>
  <w:num w:numId="34">
    <w:abstractNumId w:val="68"/>
  </w:num>
  <w:num w:numId="35">
    <w:abstractNumId w:val="70"/>
  </w:num>
  <w:num w:numId="36">
    <w:abstractNumId w:val="73"/>
  </w:num>
  <w:num w:numId="37">
    <w:abstractNumId w:val="74"/>
  </w:num>
  <w:num w:numId="38">
    <w:abstractNumId w:val="75"/>
  </w:num>
  <w:num w:numId="39">
    <w:abstractNumId w:val="76"/>
  </w:num>
  <w:num w:numId="40">
    <w:abstractNumId w:val="84"/>
  </w:num>
  <w:num w:numId="41">
    <w:abstractNumId w:val="94"/>
  </w:num>
  <w:num w:numId="42">
    <w:abstractNumId w:val="91"/>
  </w:num>
  <w:num w:numId="43">
    <w:abstractNumId w:val="93"/>
  </w:num>
  <w:num w:numId="44">
    <w:abstractNumId w:val="87"/>
  </w:num>
  <w:num w:numId="45">
    <w:abstractNumId w:val="83"/>
  </w:num>
  <w:num w:numId="46">
    <w:abstractNumId w:val="78"/>
  </w:num>
  <w:num w:numId="47">
    <w:abstractNumId w:val="96"/>
  </w:num>
  <w:num w:numId="48">
    <w:abstractNumId w:val="80"/>
  </w:num>
  <w:num w:numId="49">
    <w:abstractNumId w:val="43"/>
  </w:num>
  <w:num w:numId="50">
    <w:abstractNumId w:val="44"/>
  </w:num>
  <w:num w:numId="51">
    <w:abstractNumId w:val="45"/>
  </w:num>
  <w:num w:numId="52">
    <w:abstractNumId w:val="50"/>
  </w:num>
  <w:num w:numId="53">
    <w:abstractNumId w:val="62"/>
  </w:num>
  <w:num w:numId="54">
    <w:abstractNumId w:val="63"/>
  </w:num>
  <w:num w:numId="55">
    <w:abstractNumId w:val="69"/>
  </w:num>
  <w:num w:numId="56">
    <w:abstractNumId w:val="71"/>
  </w:num>
  <w:num w:numId="57">
    <w:abstractNumId w:val="72"/>
  </w:num>
  <w:num w:numId="58">
    <w:abstractNumId w:val="77"/>
  </w:num>
  <w:num w:numId="59">
    <w:abstractNumId w:val="81"/>
  </w:num>
  <w:num w:numId="60">
    <w:abstractNumId w:val="88"/>
  </w:num>
  <w:num w:numId="61">
    <w:abstractNumId w:val="98"/>
  </w:num>
  <w:num w:numId="62">
    <w:abstractNumId w:val="92"/>
  </w:num>
  <w:num w:numId="63">
    <w:abstractNumId w:val="90"/>
  </w:num>
  <w:num w:numId="64">
    <w:abstractNumId w:val="95"/>
  </w:num>
  <w:num w:numId="65">
    <w:abstractNumId w:val="86"/>
  </w:num>
  <w:num w:numId="66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7"/>
  </w:num>
  <w:num w:numId="69">
    <w:abstractNumId w:val="79"/>
  </w:num>
  <w:num w:numId="70">
    <w:abstractNumId w:val="8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14C1"/>
    <w:rsid w:val="00007454"/>
    <w:rsid w:val="0003608A"/>
    <w:rsid w:val="0004750E"/>
    <w:rsid w:val="000837E4"/>
    <w:rsid w:val="00092CD3"/>
    <w:rsid w:val="000E55A4"/>
    <w:rsid w:val="001179B6"/>
    <w:rsid w:val="00126B89"/>
    <w:rsid w:val="00172E43"/>
    <w:rsid w:val="001D03FD"/>
    <w:rsid w:val="001D07D8"/>
    <w:rsid w:val="001F39F1"/>
    <w:rsid w:val="002024DB"/>
    <w:rsid w:val="00226C54"/>
    <w:rsid w:val="00242B2A"/>
    <w:rsid w:val="00251A9A"/>
    <w:rsid w:val="002842A7"/>
    <w:rsid w:val="002866B9"/>
    <w:rsid w:val="002A3CA1"/>
    <w:rsid w:val="002A55FE"/>
    <w:rsid w:val="002D677E"/>
    <w:rsid w:val="002E0E83"/>
    <w:rsid w:val="00310A79"/>
    <w:rsid w:val="00310C4C"/>
    <w:rsid w:val="00335AA6"/>
    <w:rsid w:val="003C621B"/>
    <w:rsid w:val="003F7B7F"/>
    <w:rsid w:val="00417A68"/>
    <w:rsid w:val="00435C81"/>
    <w:rsid w:val="004509FA"/>
    <w:rsid w:val="004B3C8A"/>
    <w:rsid w:val="004B76C4"/>
    <w:rsid w:val="004D6B51"/>
    <w:rsid w:val="004E0A58"/>
    <w:rsid w:val="00513500"/>
    <w:rsid w:val="0053585D"/>
    <w:rsid w:val="0055563A"/>
    <w:rsid w:val="00557798"/>
    <w:rsid w:val="0056728C"/>
    <w:rsid w:val="0057482F"/>
    <w:rsid w:val="005D2AB0"/>
    <w:rsid w:val="005D56A5"/>
    <w:rsid w:val="0062209A"/>
    <w:rsid w:val="00637C44"/>
    <w:rsid w:val="00651875"/>
    <w:rsid w:val="006863B9"/>
    <w:rsid w:val="00692E0C"/>
    <w:rsid w:val="006A5A41"/>
    <w:rsid w:val="006D4D10"/>
    <w:rsid w:val="006F165E"/>
    <w:rsid w:val="00710739"/>
    <w:rsid w:val="00770135"/>
    <w:rsid w:val="00775E69"/>
    <w:rsid w:val="007A1A6A"/>
    <w:rsid w:val="00802477"/>
    <w:rsid w:val="00820977"/>
    <w:rsid w:val="00827AC3"/>
    <w:rsid w:val="00831E6D"/>
    <w:rsid w:val="00844B0F"/>
    <w:rsid w:val="008506C5"/>
    <w:rsid w:val="008C376F"/>
    <w:rsid w:val="008C5A18"/>
    <w:rsid w:val="008F0537"/>
    <w:rsid w:val="009120A7"/>
    <w:rsid w:val="00937239"/>
    <w:rsid w:val="00974279"/>
    <w:rsid w:val="009769FA"/>
    <w:rsid w:val="00976CE8"/>
    <w:rsid w:val="009D326E"/>
    <w:rsid w:val="009E2552"/>
    <w:rsid w:val="009E33FC"/>
    <w:rsid w:val="009E49FB"/>
    <w:rsid w:val="00A07DA9"/>
    <w:rsid w:val="00A24565"/>
    <w:rsid w:val="00A260E1"/>
    <w:rsid w:val="00A87F33"/>
    <w:rsid w:val="00AB0345"/>
    <w:rsid w:val="00AB3AE9"/>
    <w:rsid w:val="00AC5B91"/>
    <w:rsid w:val="00B21282"/>
    <w:rsid w:val="00B25F4D"/>
    <w:rsid w:val="00B46262"/>
    <w:rsid w:val="00B751FD"/>
    <w:rsid w:val="00BA5285"/>
    <w:rsid w:val="00BE4CBD"/>
    <w:rsid w:val="00C1000F"/>
    <w:rsid w:val="00C150EC"/>
    <w:rsid w:val="00C34D69"/>
    <w:rsid w:val="00C36D9D"/>
    <w:rsid w:val="00C65332"/>
    <w:rsid w:val="00C80874"/>
    <w:rsid w:val="00CA7653"/>
    <w:rsid w:val="00CB1DA9"/>
    <w:rsid w:val="00CD721D"/>
    <w:rsid w:val="00D06AC6"/>
    <w:rsid w:val="00D67982"/>
    <w:rsid w:val="00D941E0"/>
    <w:rsid w:val="00DA5F05"/>
    <w:rsid w:val="00DC4E30"/>
    <w:rsid w:val="00DD480C"/>
    <w:rsid w:val="00DF16A0"/>
    <w:rsid w:val="00DF21CF"/>
    <w:rsid w:val="00E555B6"/>
    <w:rsid w:val="00E574DE"/>
    <w:rsid w:val="00E92054"/>
    <w:rsid w:val="00EC198E"/>
    <w:rsid w:val="00ED58A7"/>
    <w:rsid w:val="00EF3380"/>
    <w:rsid w:val="00F1587B"/>
    <w:rsid w:val="00F61266"/>
    <w:rsid w:val="00FC6BC8"/>
    <w:rsid w:val="00FD14C1"/>
    <w:rsid w:val="00FD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4:docId w14:val="5181E3E4"/>
  <w15:docId w15:val="{230E560F-1F48-420A-B711-4076FD9C9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63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55563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55563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5563A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Nagwek4">
    <w:name w:val="heading 4"/>
    <w:basedOn w:val="Normalny"/>
    <w:next w:val="Normalny"/>
    <w:qFormat/>
    <w:rsid w:val="0055563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63A"/>
    <w:pPr>
      <w:keepNext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55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rsid w:val="0055563A"/>
    <w:pPr>
      <w:keepNext/>
      <w:spacing w:after="0" w:line="240" w:lineRule="auto"/>
      <w:jc w:val="right"/>
      <w:outlineLvl w:val="6"/>
    </w:pPr>
    <w:rPr>
      <w:rFonts w:ascii="Verdana" w:hAnsi="Verdana"/>
      <w:b/>
      <w:bCs/>
      <w:spacing w:val="-8"/>
      <w:sz w:val="14"/>
      <w:szCs w:val="18"/>
    </w:rPr>
  </w:style>
  <w:style w:type="paragraph" w:styleId="Nagwek8">
    <w:name w:val="heading 8"/>
    <w:basedOn w:val="Normalny"/>
    <w:next w:val="Normalny"/>
    <w:qFormat/>
    <w:rsid w:val="0055563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55563A"/>
    <w:pPr>
      <w:keepNext/>
      <w:spacing w:after="0"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55563A"/>
    <w:rPr>
      <w:b w:val="0"/>
    </w:rPr>
  </w:style>
  <w:style w:type="character" w:customStyle="1" w:styleId="WW8Num5z1">
    <w:name w:val="WW8Num5z1"/>
    <w:rsid w:val="0055563A"/>
    <w:rPr>
      <w:rFonts w:ascii="Times New Roman" w:hAnsi="Times New Roman" w:cs="Times New Roman"/>
    </w:rPr>
  </w:style>
  <w:style w:type="character" w:customStyle="1" w:styleId="WW8Num6z1">
    <w:name w:val="WW8Num6z1"/>
    <w:rsid w:val="0055563A"/>
    <w:rPr>
      <w:rFonts w:ascii="Symbol" w:hAnsi="Symbol"/>
    </w:rPr>
  </w:style>
  <w:style w:type="character" w:customStyle="1" w:styleId="WW8Num6z2">
    <w:name w:val="WW8Num6z2"/>
    <w:rsid w:val="0055563A"/>
    <w:rPr>
      <w:rFonts w:ascii="Marlett" w:hAnsi="Marlett"/>
    </w:rPr>
  </w:style>
  <w:style w:type="character" w:customStyle="1" w:styleId="WW8Num6z3">
    <w:name w:val="WW8Num6z3"/>
    <w:rsid w:val="0055563A"/>
    <w:rPr>
      <w:rFonts w:ascii="Symbol" w:hAnsi="Symbol"/>
    </w:rPr>
  </w:style>
  <w:style w:type="character" w:customStyle="1" w:styleId="WW8Num8z0">
    <w:name w:val="WW8Num8z0"/>
    <w:rsid w:val="0055563A"/>
    <w:rPr>
      <w:sz w:val="22"/>
      <w:szCs w:val="22"/>
    </w:rPr>
  </w:style>
  <w:style w:type="character" w:customStyle="1" w:styleId="WW8Num8z1">
    <w:name w:val="WW8Num8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55563A"/>
    <w:rPr>
      <w:rFonts w:ascii="Times New Roman" w:hAnsi="Times New Roman" w:cs="Times New Roman"/>
    </w:rPr>
  </w:style>
  <w:style w:type="character" w:customStyle="1" w:styleId="WW8Num9z0">
    <w:name w:val="WW8Num9z0"/>
    <w:rsid w:val="0055563A"/>
    <w:rPr>
      <w:sz w:val="22"/>
      <w:szCs w:val="22"/>
    </w:rPr>
  </w:style>
  <w:style w:type="character" w:customStyle="1" w:styleId="WW8Num10z0">
    <w:name w:val="WW8Num10z0"/>
    <w:rsid w:val="0055563A"/>
    <w:rPr>
      <w:sz w:val="22"/>
      <w:szCs w:val="22"/>
    </w:rPr>
  </w:style>
  <w:style w:type="character" w:customStyle="1" w:styleId="WW8Num10z1">
    <w:name w:val="WW8Num10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55563A"/>
    <w:rPr>
      <w:rFonts w:ascii="Times New Roman" w:hAnsi="Times New Roman" w:cs="Times New Roman"/>
    </w:rPr>
  </w:style>
  <w:style w:type="character" w:customStyle="1" w:styleId="WW8Num10z3">
    <w:name w:val="WW8Num10z3"/>
    <w:rsid w:val="0055563A"/>
    <w:rPr>
      <w:rFonts w:ascii="Symbol" w:hAnsi="Symbol"/>
    </w:rPr>
  </w:style>
  <w:style w:type="character" w:customStyle="1" w:styleId="WW8Num11z0">
    <w:name w:val="WW8Num11z0"/>
    <w:rsid w:val="0055563A"/>
    <w:rPr>
      <w:sz w:val="22"/>
      <w:szCs w:val="22"/>
    </w:rPr>
  </w:style>
  <w:style w:type="character" w:customStyle="1" w:styleId="WW8Num11z1">
    <w:name w:val="WW8Num11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55563A"/>
    <w:rPr>
      <w:rFonts w:ascii="Times New Roman" w:hAnsi="Times New Roman" w:cs="Times New Roman"/>
    </w:rPr>
  </w:style>
  <w:style w:type="character" w:customStyle="1" w:styleId="WW8Num12z0">
    <w:name w:val="WW8Num12z0"/>
    <w:rsid w:val="0055563A"/>
    <w:rPr>
      <w:sz w:val="22"/>
      <w:szCs w:val="22"/>
    </w:rPr>
  </w:style>
  <w:style w:type="character" w:customStyle="1" w:styleId="WW8Num12z1">
    <w:name w:val="WW8Num1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55563A"/>
    <w:rPr>
      <w:rFonts w:ascii="Times New Roman" w:hAnsi="Times New Roman" w:cs="Times New Roman"/>
    </w:rPr>
  </w:style>
  <w:style w:type="character" w:customStyle="1" w:styleId="WW8Num13z0">
    <w:name w:val="WW8Num13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55563A"/>
    <w:rPr>
      <w:sz w:val="20"/>
      <w:szCs w:val="20"/>
    </w:rPr>
  </w:style>
  <w:style w:type="character" w:customStyle="1" w:styleId="WW8Num13z2">
    <w:name w:val="WW8Num13z2"/>
    <w:rsid w:val="0055563A"/>
    <w:rPr>
      <w:rFonts w:ascii="Wingdings" w:hAnsi="Wingdings" w:cs="Times New Roman"/>
    </w:rPr>
  </w:style>
  <w:style w:type="character" w:customStyle="1" w:styleId="WW8Num14z0">
    <w:name w:val="WW8Num14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55563A"/>
    <w:rPr>
      <w:rFonts w:ascii="Marlett" w:hAnsi="Marlett"/>
    </w:rPr>
  </w:style>
  <w:style w:type="character" w:customStyle="1" w:styleId="WW8Num15z0">
    <w:name w:val="WW8Num15z0"/>
    <w:rsid w:val="0055563A"/>
    <w:rPr>
      <w:b w:val="0"/>
      <w:i w:val="0"/>
      <w:sz w:val="22"/>
      <w:szCs w:val="22"/>
    </w:rPr>
  </w:style>
  <w:style w:type="character" w:customStyle="1" w:styleId="WW8Num17z0">
    <w:name w:val="WW8Num17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55563A"/>
    <w:rPr>
      <w:rFonts w:ascii="Courier New" w:hAnsi="Courier New"/>
    </w:rPr>
  </w:style>
  <w:style w:type="character" w:customStyle="1" w:styleId="WW8Num18z2">
    <w:name w:val="WW8Num18z2"/>
    <w:rsid w:val="0055563A"/>
    <w:rPr>
      <w:rFonts w:ascii="Times New Roman" w:hAnsi="Times New Roman"/>
    </w:rPr>
  </w:style>
  <w:style w:type="character" w:customStyle="1" w:styleId="WW8Num18z3">
    <w:name w:val="WW8Num18z3"/>
    <w:rsid w:val="0055563A"/>
    <w:rPr>
      <w:rFonts w:ascii="Symbol" w:hAnsi="Symbol"/>
    </w:rPr>
  </w:style>
  <w:style w:type="character" w:customStyle="1" w:styleId="WW8Num21z0">
    <w:name w:val="WW8Num21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55563A"/>
    <w:rPr>
      <w:rFonts w:ascii="Courier New" w:hAnsi="Courier New" w:cs="Courier New"/>
    </w:rPr>
  </w:style>
  <w:style w:type="character" w:customStyle="1" w:styleId="WW8Num21z2">
    <w:name w:val="WW8Num21z2"/>
    <w:rsid w:val="0055563A"/>
    <w:rPr>
      <w:rFonts w:ascii="Wingdings" w:hAnsi="Wingdings"/>
    </w:rPr>
  </w:style>
  <w:style w:type="character" w:customStyle="1" w:styleId="WW8Num22z0">
    <w:name w:val="WW8Num22z0"/>
    <w:rsid w:val="0055563A"/>
    <w:rPr>
      <w:sz w:val="22"/>
      <w:szCs w:val="22"/>
    </w:rPr>
  </w:style>
  <w:style w:type="character" w:customStyle="1" w:styleId="WW8Num22z1">
    <w:name w:val="WW8Num2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55563A"/>
    <w:rPr>
      <w:rFonts w:ascii="Times New Roman" w:hAnsi="Times New Roman" w:cs="Times New Roman"/>
    </w:rPr>
  </w:style>
  <w:style w:type="character" w:customStyle="1" w:styleId="WW8Num23z0">
    <w:name w:val="WW8Num23z0"/>
    <w:rsid w:val="0055563A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55563A"/>
    <w:rPr>
      <w:rFonts w:ascii="Courier New" w:hAnsi="Courier New" w:cs="Courier New"/>
    </w:rPr>
  </w:style>
  <w:style w:type="character" w:customStyle="1" w:styleId="WW8Num23z2">
    <w:name w:val="WW8Num23z2"/>
    <w:rsid w:val="0055563A"/>
    <w:rPr>
      <w:rFonts w:ascii="Wingdings" w:hAnsi="Wingdings"/>
    </w:rPr>
  </w:style>
  <w:style w:type="character" w:customStyle="1" w:styleId="WW8Num24z0">
    <w:name w:val="WW8Num24z0"/>
    <w:rsid w:val="0055563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55563A"/>
    <w:rPr>
      <w:rFonts w:ascii="Symbol" w:hAnsi="Symbol"/>
    </w:rPr>
  </w:style>
  <w:style w:type="character" w:customStyle="1" w:styleId="WW8Num25z2">
    <w:name w:val="WW8Num25z2"/>
    <w:rsid w:val="0055563A"/>
    <w:rPr>
      <w:b w:val="0"/>
      <w:i w:val="0"/>
    </w:rPr>
  </w:style>
  <w:style w:type="character" w:customStyle="1" w:styleId="WW8Num29z0">
    <w:name w:val="WW8Num29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55563A"/>
    <w:rPr>
      <w:rFonts w:ascii="Symbol" w:hAnsi="Symbol" w:cs="Microsoft Sans Serif"/>
    </w:rPr>
  </w:style>
  <w:style w:type="character" w:customStyle="1" w:styleId="WW8Num29z2">
    <w:name w:val="WW8Num29z2"/>
    <w:rsid w:val="0055563A"/>
    <w:rPr>
      <w:b w:val="0"/>
      <w:i w:val="0"/>
    </w:rPr>
  </w:style>
  <w:style w:type="character" w:customStyle="1" w:styleId="WW8Num29z3">
    <w:name w:val="WW8Num29z3"/>
    <w:rsid w:val="0055563A"/>
    <w:rPr>
      <w:rFonts w:ascii="Symbol" w:hAnsi="Symbol"/>
    </w:rPr>
  </w:style>
  <w:style w:type="character" w:customStyle="1" w:styleId="WW8Num30z0">
    <w:name w:val="WW8Num30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55563A"/>
    <w:rPr>
      <w:rFonts w:ascii="Symbol" w:hAnsi="Symbol" w:cs="Microsoft Sans Serif"/>
    </w:rPr>
  </w:style>
  <w:style w:type="character" w:customStyle="1" w:styleId="WW8Num30z2">
    <w:name w:val="WW8Num30z2"/>
    <w:rsid w:val="0055563A"/>
    <w:rPr>
      <w:b w:val="0"/>
      <w:i w:val="0"/>
    </w:rPr>
  </w:style>
  <w:style w:type="character" w:customStyle="1" w:styleId="WW8Num31z0">
    <w:name w:val="WW8Num31z0"/>
    <w:rsid w:val="0055563A"/>
    <w:rPr>
      <w:b w:val="0"/>
      <w:i w:val="0"/>
    </w:rPr>
  </w:style>
  <w:style w:type="character" w:customStyle="1" w:styleId="WW8Num31z1">
    <w:name w:val="WW8Num31z1"/>
    <w:rsid w:val="0055563A"/>
    <w:rPr>
      <w:rFonts w:ascii="Courier New" w:hAnsi="Courier New" w:cs="Courier New"/>
    </w:rPr>
  </w:style>
  <w:style w:type="character" w:customStyle="1" w:styleId="WW8Num31z2">
    <w:name w:val="WW8Num31z2"/>
    <w:rsid w:val="0055563A"/>
    <w:rPr>
      <w:rFonts w:ascii="Wingdings" w:hAnsi="Wingdings"/>
    </w:rPr>
  </w:style>
  <w:style w:type="character" w:customStyle="1" w:styleId="WW8Num31z3">
    <w:name w:val="WW8Num31z3"/>
    <w:rsid w:val="0055563A"/>
    <w:rPr>
      <w:rFonts w:ascii="Symbol" w:hAnsi="Symbol"/>
    </w:rPr>
  </w:style>
  <w:style w:type="character" w:customStyle="1" w:styleId="WW8Num35z0">
    <w:name w:val="WW8Num3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55563A"/>
    <w:rPr>
      <w:i w:val="0"/>
    </w:rPr>
  </w:style>
  <w:style w:type="character" w:customStyle="1" w:styleId="WW8Num37z0">
    <w:name w:val="WW8Num37z0"/>
    <w:rsid w:val="0055563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55563A"/>
    <w:rPr>
      <w:rFonts w:ascii="Courier New" w:hAnsi="Courier New" w:cs="Courier New"/>
    </w:rPr>
  </w:style>
  <w:style w:type="character" w:customStyle="1" w:styleId="WW8Num37z3">
    <w:name w:val="WW8Num37z3"/>
    <w:rsid w:val="0055563A"/>
    <w:rPr>
      <w:rFonts w:ascii="Symbol" w:hAnsi="Symbol"/>
    </w:rPr>
  </w:style>
  <w:style w:type="character" w:customStyle="1" w:styleId="WW8Num38z0">
    <w:name w:val="WW8Num38z0"/>
    <w:rsid w:val="0055563A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55563A"/>
    <w:rPr>
      <w:color w:val="auto"/>
    </w:rPr>
  </w:style>
  <w:style w:type="character" w:customStyle="1" w:styleId="WW8Num42z0">
    <w:name w:val="WW8Num42z0"/>
    <w:rsid w:val="0055563A"/>
    <w:rPr>
      <w:rFonts w:ascii="Symbol" w:hAnsi="Symbol"/>
    </w:rPr>
  </w:style>
  <w:style w:type="character" w:customStyle="1" w:styleId="WW8Num43z0">
    <w:name w:val="WW8Num43z0"/>
    <w:rsid w:val="0055563A"/>
    <w:rPr>
      <w:rFonts w:ascii="Symbol" w:hAnsi="Symbol"/>
    </w:rPr>
  </w:style>
  <w:style w:type="character" w:customStyle="1" w:styleId="WW8Num45z0">
    <w:name w:val="WW8Num45z0"/>
    <w:rsid w:val="0055563A"/>
    <w:rPr>
      <w:rFonts w:ascii="Symbol" w:hAnsi="Symbol"/>
    </w:rPr>
  </w:style>
  <w:style w:type="character" w:customStyle="1" w:styleId="WW8Num45z1">
    <w:name w:val="WW8Num45z1"/>
    <w:rsid w:val="0055563A"/>
    <w:rPr>
      <w:rFonts w:ascii="Courier New" w:hAnsi="Courier New" w:cs="Courier New"/>
    </w:rPr>
  </w:style>
  <w:style w:type="character" w:customStyle="1" w:styleId="WW8Num45z2">
    <w:name w:val="WW8Num45z2"/>
    <w:rsid w:val="0055563A"/>
    <w:rPr>
      <w:rFonts w:ascii="Wingdings" w:hAnsi="Wingdings"/>
    </w:rPr>
  </w:style>
  <w:style w:type="character" w:customStyle="1" w:styleId="WW8Num46z0">
    <w:name w:val="WW8Num46z0"/>
    <w:rsid w:val="0055563A"/>
    <w:rPr>
      <w:rFonts w:ascii="Symbol" w:hAnsi="Symbol"/>
      <w:color w:val="auto"/>
    </w:rPr>
  </w:style>
  <w:style w:type="character" w:customStyle="1" w:styleId="WW8Num47z0">
    <w:name w:val="WW8Num47z0"/>
    <w:rsid w:val="0055563A"/>
    <w:rPr>
      <w:b w:val="0"/>
    </w:rPr>
  </w:style>
  <w:style w:type="character" w:customStyle="1" w:styleId="WW8Num48z0">
    <w:name w:val="WW8Num48z0"/>
    <w:rsid w:val="0055563A"/>
    <w:rPr>
      <w:color w:val="auto"/>
    </w:rPr>
  </w:style>
  <w:style w:type="character" w:customStyle="1" w:styleId="WW8Num49z0">
    <w:name w:val="WW8Num49z0"/>
    <w:rsid w:val="0055563A"/>
    <w:rPr>
      <w:rFonts w:ascii="Symbol" w:hAnsi="Symbol"/>
    </w:rPr>
  </w:style>
  <w:style w:type="character" w:customStyle="1" w:styleId="WW8Num49z1">
    <w:name w:val="WW8Num49z1"/>
    <w:rsid w:val="0055563A"/>
    <w:rPr>
      <w:rFonts w:ascii="Courier New" w:hAnsi="Courier New" w:cs="Courier New"/>
    </w:rPr>
  </w:style>
  <w:style w:type="character" w:customStyle="1" w:styleId="WW8Num49z2">
    <w:name w:val="WW8Num49z2"/>
    <w:rsid w:val="0055563A"/>
    <w:rPr>
      <w:rFonts w:ascii="Wingdings" w:hAnsi="Wingdings"/>
    </w:rPr>
  </w:style>
  <w:style w:type="character" w:customStyle="1" w:styleId="WW8Num50z0">
    <w:name w:val="WW8Num50z0"/>
    <w:rsid w:val="0055563A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52z0">
    <w:name w:val="WW8Num52z0"/>
    <w:rsid w:val="0055563A"/>
    <w:rPr>
      <w:rFonts w:ascii="Wingdings" w:hAnsi="Wingdings"/>
    </w:rPr>
  </w:style>
  <w:style w:type="character" w:customStyle="1" w:styleId="WW8Num52z1">
    <w:name w:val="WW8Num52z1"/>
    <w:rsid w:val="0055563A"/>
    <w:rPr>
      <w:rFonts w:ascii="Courier New" w:hAnsi="Courier New" w:cs="Courier New"/>
    </w:rPr>
  </w:style>
  <w:style w:type="character" w:customStyle="1" w:styleId="WW8Num52z3">
    <w:name w:val="WW8Num52z3"/>
    <w:rsid w:val="0055563A"/>
    <w:rPr>
      <w:rFonts w:ascii="Symbol" w:hAnsi="Symbol"/>
    </w:rPr>
  </w:style>
  <w:style w:type="character" w:customStyle="1" w:styleId="WW8Num53z0">
    <w:name w:val="WW8Num53z0"/>
    <w:rsid w:val="0055563A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55563A"/>
    <w:rPr>
      <w:strike w:val="0"/>
      <w:dstrike w:val="0"/>
    </w:rPr>
  </w:style>
  <w:style w:type="character" w:customStyle="1" w:styleId="WW8Num55z0">
    <w:name w:val="WW8Num55z0"/>
    <w:rsid w:val="0055563A"/>
    <w:rPr>
      <w:rFonts w:ascii="Symbol" w:hAnsi="Symbol"/>
    </w:rPr>
  </w:style>
  <w:style w:type="character" w:customStyle="1" w:styleId="WW8Num56z0">
    <w:name w:val="WW8Num56z0"/>
    <w:rsid w:val="0055563A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55563A"/>
    <w:rPr>
      <w:rFonts w:ascii="Courier New" w:hAnsi="Courier New"/>
    </w:rPr>
  </w:style>
  <w:style w:type="character" w:customStyle="1" w:styleId="WW8Num56z2">
    <w:name w:val="WW8Num56z2"/>
    <w:rsid w:val="0055563A"/>
    <w:rPr>
      <w:rFonts w:ascii="Wingdings" w:hAnsi="Wingdings"/>
    </w:rPr>
  </w:style>
  <w:style w:type="character" w:customStyle="1" w:styleId="WW8Num56z3">
    <w:name w:val="WW8Num56z3"/>
    <w:rsid w:val="0055563A"/>
    <w:rPr>
      <w:rFonts w:ascii="Symbol" w:hAnsi="Symbol"/>
    </w:rPr>
  </w:style>
  <w:style w:type="character" w:customStyle="1" w:styleId="WW8Num57z0">
    <w:name w:val="WW8Num57z0"/>
    <w:rsid w:val="0055563A"/>
    <w:rPr>
      <w:rFonts w:ascii="Symbol" w:hAnsi="Symbol"/>
    </w:rPr>
  </w:style>
  <w:style w:type="character" w:customStyle="1" w:styleId="WW8Num57z1">
    <w:name w:val="WW8Num57z1"/>
    <w:rsid w:val="0055563A"/>
    <w:rPr>
      <w:rFonts w:ascii="Courier New" w:hAnsi="Courier New"/>
    </w:rPr>
  </w:style>
  <w:style w:type="character" w:customStyle="1" w:styleId="WW8Num57z2">
    <w:name w:val="WW8Num57z2"/>
    <w:rsid w:val="0055563A"/>
    <w:rPr>
      <w:rFonts w:ascii="Wingdings" w:hAnsi="Wingdings"/>
    </w:rPr>
  </w:style>
  <w:style w:type="character" w:customStyle="1" w:styleId="WW8Num59z0">
    <w:name w:val="WW8Num59z0"/>
    <w:rsid w:val="0055563A"/>
    <w:rPr>
      <w:i w:val="0"/>
    </w:rPr>
  </w:style>
  <w:style w:type="character" w:customStyle="1" w:styleId="Domylnaczcionkaakapitu6">
    <w:name w:val="Domyślna czcionka akapitu6"/>
    <w:rsid w:val="0055563A"/>
  </w:style>
  <w:style w:type="character" w:customStyle="1" w:styleId="Nagwek1Znak">
    <w:name w:val="Nagłówek 1 Znak"/>
    <w:rsid w:val="0055563A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55563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55563A"/>
    <w:rPr>
      <w:rFonts w:ascii="Times New Roman" w:eastAsia="Times New Roman" w:hAnsi="Times New Roman"/>
      <w:b/>
      <w:sz w:val="24"/>
      <w:szCs w:val="24"/>
    </w:rPr>
  </w:style>
  <w:style w:type="character" w:customStyle="1" w:styleId="Nagwek4Znak">
    <w:name w:val="Nagłówek 4 Znak"/>
    <w:rsid w:val="0055563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rsid w:val="0055563A"/>
    <w:rPr>
      <w:b/>
      <w:sz w:val="22"/>
      <w:szCs w:val="22"/>
      <w:u w:val="single"/>
    </w:rPr>
  </w:style>
  <w:style w:type="character" w:customStyle="1" w:styleId="Nagwek6Znak">
    <w:name w:val="Nagłówek 6 Znak"/>
    <w:rsid w:val="0055563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rsid w:val="0055563A"/>
    <w:rPr>
      <w:rFonts w:ascii="Verdana" w:hAnsi="Verdana" w:cs="Arial"/>
      <w:b/>
      <w:bCs/>
      <w:spacing w:val="-8"/>
      <w:sz w:val="14"/>
      <w:szCs w:val="18"/>
    </w:rPr>
  </w:style>
  <w:style w:type="character" w:customStyle="1" w:styleId="Nagwek8Znak">
    <w:name w:val="Nagłówek 8 Znak"/>
    <w:rsid w:val="0055563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rsid w:val="0055563A"/>
    <w:rPr>
      <w:rFonts w:ascii="Arial" w:hAnsi="Arial" w:cs="Arial"/>
      <w:b/>
      <w:sz w:val="22"/>
      <w:szCs w:val="22"/>
    </w:rPr>
  </w:style>
  <w:style w:type="character" w:customStyle="1" w:styleId="NagwekZnak">
    <w:name w:val="Nagłówek Znak"/>
    <w:uiPriority w:val="99"/>
    <w:rsid w:val="0055563A"/>
    <w:rPr>
      <w:sz w:val="22"/>
      <w:szCs w:val="22"/>
    </w:rPr>
  </w:style>
  <w:style w:type="character" w:customStyle="1" w:styleId="StopkaZnak">
    <w:name w:val="Stopka Znak"/>
    <w:rsid w:val="0055563A"/>
    <w:rPr>
      <w:sz w:val="22"/>
      <w:szCs w:val="22"/>
    </w:rPr>
  </w:style>
  <w:style w:type="character" w:customStyle="1" w:styleId="TekstdymkaZnak">
    <w:name w:val="Tekst dymka Znak"/>
    <w:rsid w:val="0055563A"/>
    <w:rPr>
      <w:rFonts w:ascii="Tahoma" w:hAnsi="Tahoma" w:cs="Tahoma"/>
      <w:sz w:val="16"/>
      <w:szCs w:val="16"/>
    </w:rPr>
  </w:style>
  <w:style w:type="character" w:customStyle="1" w:styleId="WW8Num5z0">
    <w:name w:val="WW8Num5z0"/>
    <w:rsid w:val="0055563A"/>
    <w:rPr>
      <w:b w:val="0"/>
    </w:rPr>
  </w:style>
  <w:style w:type="character" w:customStyle="1" w:styleId="WW8Num14z1">
    <w:name w:val="WW8Num14z1"/>
    <w:rsid w:val="0055563A"/>
    <w:rPr>
      <w:rFonts w:ascii="Symbol" w:hAnsi="Symbol"/>
    </w:rPr>
  </w:style>
  <w:style w:type="character" w:customStyle="1" w:styleId="WW8Num20z0">
    <w:name w:val="WW8Num20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55563A"/>
  </w:style>
  <w:style w:type="character" w:customStyle="1" w:styleId="WW8Num4z1">
    <w:name w:val="WW8Num4z1"/>
    <w:rsid w:val="0055563A"/>
    <w:rPr>
      <w:rFonts w:ascii="Times New Roman" w:hAnsi="Times New Roman" w:cs="Times New Roman"/>
    </w:rPr>
  </w:style>
  <w:style w:type="character" w:customStyle="1" w:styleId="WW8Num8z3">
    <w:name w:val="WW8Num8z3"/>
    <w:rsid w:val="0055563A"/>
    <w:rPr>
      <w:rFonts w:ascii="Symbol" w:hAnsi="Symbol"/>
    </w:rPr>
  </w:style>
  <w:style w:type="character" w:customStyle="1" w:styleId="WW8Num8z4">
    <w:name w:val="WW8Num8z4"/>
    <w:rsid w:val="0055563A"/>
    <w:rPr>
      <w:rFonts w:ascii="Courier New" w:hAnsi="Courier New" w:cs="Courier New"/>
    </w:rPr>
  </w:style>
  <w:style w:type="character" w:customStyle="1" w:styleId="WW8Num8z5">
    <w:name w:val="WW8Num8z5"/>
    <w:rsid w:val="0055563A"/>
    <w:rPr>
      <w:rFonts w:ascii="Marlett" w:hAnsi="Marlett"/>
    </w:rPr>
  </w:style>
  <w:style w:type="character" w:customStyle="1" w:styleId="WW8Num19z0">
    <w:name w:val="WW8Num19z0"/>
    <w:rsid w:val="0055563A"/>
    <w:rPr>
      <w:b w:val="0"/>
      <w:i w:val="0"/>
      <w:sz w:val="22"/>
      <w:szCs w:val="22"/>
    </w:rPr>
  </w:style>
  <w:style w:type="character" w:customStyle="1" w:styleId="WW8Num24z1">
    <w:name w:val="WW8Num24z1"/>
    <w:rsid w:val="0055563A"/>
    <w:rPr>
      <w:rFonts w:ascii="Symbol" w:hAnsi="Symbol"/>
    </w:rPr>
  </w:style>
  <w:style w:type="character" w:customStyle="1" w:styleId="WW8Num24z2">
    <w:name w:val="WW8Num24z2"/>
    <w:rsid w:val="0055563A"/>
    <w:rPr>
      <w:b w:val="0"/>
      <w:i w:val="0"/>
    </w:rPr>
  </w:style>
  <w:style w:type="character" w:customStyle="1" w:styleId="Domylnaczcionkaakapitu5">
    <w:name w:val="Domyślna czcionka akapitu5"/>
    <w:rsid w:val="0055563A"/>
  </w:style>
  <w:style w:type="character" w:customStyle="1" w:styleId="WW-Absatz-Standardschriftart">
    <w:name w:val="WW-Absatz-Standardschriftart"/>
    <w:rsid w:val="0055563A"/>
  </w:style>
  <w:style w:type="character" w:customStyle="1" w:styleId="WW-Absatz-Standardschriftart1">
    <w:name w:val="WW-Absatz-Standardschriftart1"/>
    <w:rsid w:val="0055563A"/>
  </w:style>
  <w:style w:type="character" w:customStyle="1" w:styleId="WW-Absatz-Standardschriftart11">
    <w:name w:val="WW-Absatz-Standardschriftart11"/>
    <w:rsid w:val="0055563A"/>
  </w:style>
  <w:style w:type="character" w:customStyle="1" w:styleId="WW-Absatz-Standardschriftart111">
    <w:name w:val="WW-Absatz-Standardschriftart111"/>
    <w:rsid w:val="0055563A"/>
  </w:style>
  <w:style w:type="character" w:customStyle="1" w:styleId="WW-Absatz-Standardschriftart1111">
    <w:name w:val="WW-Absatz-Standardschriftart1111"/>
    <w:rsid w:val="0055563A"/>
  </w:style>
  <w:style w:type="character" w:customStyle="1" w:styleId="WW8Num13z4">
    <w:name w:val="WW8Num13z4"/>
    <w:rsid w:val="0055563A"/>
    <w:rPr>
      <w:rFonts w:ascii="Courier New" w:hAnsi="Courier New" w:cs="Marlett"/>
    </w:rPr>
  </w:style>
  <w:style w:type="character" w:customStyle="1" w:styleId="WW8Num13z5">
    <w:name w:val="WW8Num13z5"/>
    <w:rsid w:val="0055563A"/>
    <w:rPr>
      <w:rFonts w:ascii="Marlett" w:hAnsi="Marlett"/>
    </w:rPr>
  </w:style>
  <w:style w:type="character" w:customStyle="1" w:styleId="WW8Num13z6">
    <w:name w:val="WW8Num13z6"/>
    <w:rsid w:val="0055563A"/>
    <w:rPr>
      <w:rFonts w:ascii="Symbol" w:hAnsi="Symbol"/>
    </w:rPr>
  </w:style>
  <w:style w:type="character" w:customStyle="1" w:styleId="WW8Num16z0">
    <w:name w:val="WW8Num16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55563A"/>
  </w:style>
  <w:style w:type="character" w:customStyle="1" w:styleId="WW8Num28z1">
    <w:name w:val="WW8Num28z1"/>
    <w:rsid w:val="0055563A"/>
    <w:rPr>
      <w:rFonts w:ascii="Wingdings" w:hAnsi="Wingdings"/>
    </w:rPr>
  </w:style>
  <w:style w:type="character" w:customStyle="1" w:styleId="WW8Num28z2">
    <w:name w:val="WW8Num28z2"/>
    <w:rsid w:val="0055563A"/>
    <w:rPr>
      <w:b w:val="0"/>
      <w:i w:val="0"/>
    </w:rPr>
  </w:style>
  <w:style w:type="character" w:customStyle="1" w:styleId="WW8Num33z0">
    <w:name w:val="WW8Num33z0"/>
    <w:rsid w:val="0055563A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55563A"/>
  </w:style>
  <w:style w:type="character" w:customStyle="1" w:styleId="WW-Absatz-Standardschriftart1111111">
    <w:name w:val="WW-Absatz-Standardschriftart1111111"/>
    <w:rsid w:val="0055563A"/>
  </w:style>
  <w:style w:type="character" w:customStyle="1" w:styleId="WW-Absatz-Standardschriftart11111111">
    <w:name w:val="WW-Absatz-Standardschriftart11111111"/>
    <w:rsid w:val="0055563A"/>
  </w:style>
  <w:style w:type="character" w:customStyle="1" w:styleId="WW-Absatz-Standardschriftart111111111">
    <w:name w:val="WW-Absatz-Standardschriftart111111111"/>
    <w:rsid w:val="0055563A"/>
  </w:style>
  <w:style w:type="character" w:customStyle="1" w:styleId="WW-Absatz-Standardschriftart1111111111">
    <w:name w:val="WW-Absatz-Standardschriftart1111111111"/>
    <w:rsid w:val="0055563A"/>
  </w:style>
  <w:style w:type="character" w:customStyle="1" w:styleId="WW8Num9z1">
    <w:name w:val="WW8Num9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55563A"/>
    <w:rPr>
      <w:rFonts w:ascii="Times New Roman" w:hAnsi="Times New Roman" w:cs="Times New Roman"/>
    </w:rPr>
  </w:style>
  <w:style w:type="character" w:customStyle="1" w:styleId="WW8Num9z3">
    <w:name w:val="WW8Num9z3"/>
    <w:rsid w:val="0055563A"/>
    <w:rPr>
      <w:rFonts w:ascii="Symbol" w:hAnsi="Symbol"/>
    </w:rPr>
  </w:style>
  <w:style w:type="character" w:customStyle="1" w:styleId="WW8Num9z4">
    <w:name w:val="WW8Num9z4"/>
    <w:rsid w:val="0055563A"/>
    <w:rPr>
      <w:rFonts w:ascii="Courier New" w:hAnsi="Courier New" w:cs="Courier New"/>
    </w:rPr>
  </w:style>
  <w:style w:type="character" w:customStyle="1" w:styleId="WW8Num9z5">
    <w:name w:val="WW8Num9z5"/>
    <w:rsid w:val="0055563A"/>
    <w:rPr>
      <w:rFonts w:ascii="Marlett" w:hAnsi="Marlett"/>
    </w:rPr>
  </w:style>
  <w:style w:type="character" w:customStyle="1" w:styleId="WW8Num11z3">
    <w:name w:val="WW8Num11z3"/>
    <w:rsid w:val="0055563A"/>
    <w:rPr>
      <w:rFonts w:ascii="Symbol" w:hAnsi="Symbol"/>
    </w:rPr>
  </w:style>
  <w:style w:type="character" w:customStyle="1" w:styleId="WW8Num14z4">
    <w:name w:val="WW8Num14z4"/>
    <w:rsid w:val="0055563A"/>
    <w:rPr>
      <w:rFonts w:ascii="Courier New" w:hAnsi="Courier New" w:cs="Courier New"/>
    </w:rPr>
  </w:style>
  <w:style w:type="character" w:customStyle="1" w:styleId="WW8Num14z5">
    <w:name w:val="WW8Num14z5"/>
    <w:rsid w:val="0055563A"/>
    <w:rPr>
      <w:rFonts w:ascii="Marlett" w:hAnsi="Marlett"/>
    </w:rPr>
  </w:style>
  <w:style w:type="character" w:customStyle="1" w:styleId="WW8Num14z6">
    <w:name w:val="WW8Num14z6"/>
    <w:rsid w:val="0055563A"/>
    <w:rPr>
      <w:rFonts w:ascii="Symbol" w:hAnsi="Symbol"/>
    </w:rPr>
  </w:style>
  <w:style w:type="character" w:customStyle="1" w:styleId="WW8Num34z0">
    <w:name w:val="WW8Num34z0"/>
    <w:rsid w:val="0055563A"/>
    <w:rPr>
      <w:sz w:val="20"/>
      <w:szCs w:val="20"/>
    </w:rPr>
  </w:style>
  <w:style w:type="character" w:customStyle="1" w:styleId="WW-Absatz-Standardschriftart11111111111">
    <w:name w:val="WW-Absatz-Standardschriftart11111111111"/>
    <w:rsid w:val="0055563A"/>
  </w:style>
  <w:style w:type="character" w:customStyle="1" w:styleId="WW8Num10z4">
    <w:name w:val="WW8Num10z4"/>
    <w:rsid w:val="0055563A"/>
    <w:rPr>
      <w:rFonts w:ascii="Courier New" w:hAnsi="Courier New" w:cs="Courier New"/>
    </w:rPr>
  </w:style>
  <w:style w:type="character" w:customStyle="1" w:styleId="WW8Num10z5">
    <w:name w:val="WW8Num10z5"/>
    <w:rsid w:val="0055563A"/>
    <w:rPr>
      <w:rFonts w:ascii="Marlett" w:hAnsi="Marlett"/>
    </w:rPr>
  </w:style>
  <w:style w:type="character" w:customStyle="1" w:styleId="WW8Num12z3">
    <w:name w:val="WW8Num12z3"/>
    <w:rsid w:val="0055563A"/>
    <w:rPr>
      <w:rFonts w:ascii="Symbol" w:hAnsi="Symbol"/>
    </w:rPr>
  </w:style>
  <w:style w:type="character" w:customStyle="1" w:styleId="WW8Num15z1">
    <w:name w:val="WW8Num15z1"/>
    <w:rsid w:val="0055563A"/>
    <w:rPr>
      <w:rFonts w:ascii="Courier New" w:hAnsi="Courier New"/>
    </w:rPr>
  </w:style>
  <w:style w:type="character" w:customStyle="1" w:styleId="WW8Num15z4">
    <w:name w:val="WW8Num15z4"/>
    <w:rsid w:val="0055563A"/>
    <w:rPr>
      <w:rFonts w:ascii="Courier New" w:hAnsi="Courier New" w:cs="Marlett"/>
    </w:rPr>
  </w:style>
  <w:style w:type="character" w:customStyle="1" w:styleId="WW8Num15z5">
    <w:name w:val="WW8Num15z5"/>
    <w:rsid w:val="0055563A"/>
    <w:rPr>
      <w:rFonts w:ascii="Marlett" w:hAnsi="Marlett"/>
    </w:rPr>
  </w:style>
  <w:style w:type="character" w:customStyle="1" w:styleId="WW8Num15z6">
    <w:name w:val="WW8Num15z6"/>
    <w:rsid w:val="0055563A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55563A"/>
  </w:style>
  <w:style w:type="character" w:customStyle="1" w:styleId="WW-Absatz-Standardschriftart1111111111111">
    <w:name w:val="WW-Absatz-Standardschriftart1111111111111"/>
    <w:rsid w:val="0055563A"/>
  </w:style>
  <w:style w:type="character" w:customStyle="1" w:styleId="WW-Absatz-Standardschriftart11111111111111">
    <w:name w:val="WW-Absatz-Standardschriftart11111111111111"/>
    <w:rsid w:val="0055563A"/>
  </w:style>
  <w:style w:type="character" w:customStyle="1" w:styleId="WW8Num16z1">
    <w:name w:val="WW8Num16z1"/>
    <w:rsid w:val="0055563A"/>
    <w:rPr>
      <w:sz w:val="20"/>
      <w:szCs w:val="20"/>
    </w:rPr>
  </w:style>
  <w:style w:type="character" w:customStyle="1" w:styleId="WW8Num16z4">
    <w:name w:val="WW8Num16z4"/>
    <w:rsid w:val="0055563A"/>
    <w:rPr>
      <w:rFonts w:ascii="Courier New" w:hAnsi="Courier New" w:cs="Marlett"/>
    </w:rPr>
  </w:style>
  <w:style w:type="character" w:customStyle="1" w:styleId="WW8Num16z5">
    <w:name w:val="WW8Num16z5"/>
    <w:rsid w:val="0055563A"/>
    <w:rPr>
      <w:rFonts w:ascii="Marlett" w:hAnsi="Marlett"/>
    </w:rPr>
  </w:style>
  <w:style w:type="character" w:customStyle="1" w:styleId="WW8Num16z6">
    <w:name w:val="WW8Num16z6"/>
    <w:rsid w:val="0055563A"/>
    <w:rPr>
      <w:rFonts w:ascii="Symbol" w:hAnsi="Symbol"/>
    </w:rPr>
  </w:style>
  <w:style w:type="character" w:customStyle="1" w:styleId="WW8Num17z1">
    <w:name w:val="WW8Num17z1"/>
    <w:rsid w:val="0055563A"/>
    <w:rPr>
      <w:sz w:val="20"/>
      <w:szCs w:val="20"/>
    </w:rPr>
  </w:style>
  <w:style w:type="character" w:customStyle="1" w:styleId="WW8Num17z2">
    <w:name w:val="WW8Num17z2"/>
    <w:rsid w:val="0055563A"/>
    <w:rPr>
      <w:rFonts w:ascii="Times New Roman" w:hAnsi="Times New Roman" w:cs="Times New Roman"/>
    </w:rPr>
  </w:style>
  <w:style w:type="character" w:customStyle="1" w:styleId="WW8Num17z3">
    <w:name w:val="WW8Num17z3"/>
    <w:rsid w:val="0055563A"/>
    <w:rPr>
      <w:rFonts w:ascii="Symbol" w:hAnsi="Symbol"/>
    </w:rPr>
  </w:style>
  <w:style w:type="character" w:customStyle="1" w:styleId="WW8Num17z4">
    <w:name w:val="WW8Num17z4"/>
    <w:rsid w:val="0055563A"/>
    <w:rPr>
      <w:rFonts w:ascii="Courier New" w:hAnsi="Courier New" w:cs="Marlett"/>
    </w:rPr>
  </w:style>
  <w:style w:type="character" w:customStyle="1" w:styleId="WW8Num17z5">
    <w:name w:val="WW8Num17z5"/>
    <w:rsid w:val="0055563A"/>
    <w:rPr>
      <w:rFonts w:ascii="Marlett" w:hAnsi="Marlett"/>
    </w:rPr>
  </w:style>
  <w:style w:type="character" w:customStyle="1" w:styleId="WW8Num26z0">
    <w:name w:val="WW8Num26z0"/>
    <w:rsid w:val="0055563A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55563A"/>
    <w:rPr>
      <w:rFonts w:ascii="Symbol" w:hAnsi="Symbol" w:cs="Microsoft Sans Serif"/>
    </w:rPr>
  </w:style>
  <w:style w:type="character" w:customStyle="1" w:styleId="WW8Num32z2">
    <w:name w:val="WW8Num32z2"/>
    <w:rsid w:val="0055563A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55563A"/>
  </w:style>
  <w:style w:type="character" w:customStyle="1" w:styleId="WW8Num18z4">
    <w:name w:val="WW8Num18z4"/>
    <w:rsid w:val="0055563A"/>
    <w:rPr>
      <w:rFonts w:ascii="Courier New" w:hAnsi="Courier New" w:cs="Courier New"/>
    </w:rPr>
  </w:style>
  <w:style w:type="character" w:customStyle="1" w:styleId="WW8Num18z5">
    <w:name w:val="WW8Num18z5"/>
    <w:rsid w:val="0055563A"/>
    <w:rPr>
      <w:rFonts w:ascii="Marlett" w:hAnsi="Marlett"/>
    </w:rPr>
  </w:style>
  <w:style w:type="character" w:customStyle="1" w:styleId="WW8Num27z0">
    <w:name w:val="WW8Num27z0"/>
    <w:rsid w:val="0055563A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55563A"/>
    <w:rPr>
      <w:rFonts w:ascii="Symbol" w:hAnsi="Symbol" w:cs="Microsoft Sans Serif"/>
    </w:rPr>
  </w:style>
  <w:style w:type="character" w:customStyle="1" w:styleId="WW8Num33z2">
    <w:name w:val="WW8Num33z2"/>
    <w:rsid w:val="0055563A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55563A"/>
  </w:style>
  <w:style w:type="character" w:customStyle="1" w:styleId="WW-Absatz-Standardschriftart11111111111111111">
    <w:name w:val="WW-Absatz-Standardschriftart11111111111111111"/>
    <w:rsid w:val="0055563A"/>
  </w:style>
  <w:style w:type="character" w:customStyle="1" w:styleId="WW-Absatz-Standardschriftart111111111111111111">
    <w:name w:val="WW-Absatz-Standardschriftart111111111111111111"/>
    <w:rsid w:val="0055563A"/>
  </w:style>
  <w:style w:type="character" w:customStyle="1" w:styleId="WW-Absatz-Standardschriftart1111111111111111111">
    <w:name w:val="WW-Absatz-Standardschriftart1111111111111111111"/>
    <w:rsid w:val="0055563A"/>
  </w:style>
  <w:style w:type="character" w:customStyle="1" w:styleId="WW-Absatz-Standardschriftart11111111111111111111">
    <w:name w:val="WW-Absatz-Standardschriftart11111111111111111111"/>
    <w:rsid w:val="0055563A"/>
  </w:style>
  <w:style w:type="character" w:customStyle="1" w:styleId="WW8Num13z3">
    <w:name w:val="WW8Num13z3"/>
    <w:rsid w:val="0055563A"/>
    <w:rPr>
      <w:rFonts w:ascii="Symbol" w:hAnsi="Symbol"/>
    </w:rPr>
  </w:style>
  <w:style w:type="character" w:customStyle="1" w:styleId="WW8Num15z2">
    <w:name w:val="WW8Num15z2"/>
    <w:rsid w:val="0055563A"/>
    <w:rPr>
      <w:rFonts w:ascii="Times New Roman" w:hAnsi="Times New Roman" w:cs="Times New Roman"/>
    </w:rPr>
  </w:style>
  <w:style w:type="character" w:customStyle="1" w:styleId="WW8Num17z6">
    <w:name w:val="WW8Num17z6"/>
    <w:rsid w:val="0055563A"/>
    <w:rPr>
      <w:rFonts w:ascii="Symbol" w:hAnsi="Symbol"/>
    </w:rPr>
  </w:style>
  <w:style w:type="character" w:customStyle="1" w:styleId="WW8Num19z1">
    <w:name w:val="WW8Num19z1"/>
    <w:rsid w:val="0055563A"/>
    <w:rPr>
      <w:rFonts w:ascii="Courier New" w:hAnsi="Courier New"/>
    </w:rPr>
  </w:style>
  <w:style w:type="character" w:customStyle="1" w:styleId="WW8Num19z2">
    <w:name w:val="WW8Num19z2"/>
    <w:rsid w:val="0055563A"/>
    <w:rPr>
      <w:rFonts w:ascii="Wingdings" w:hAnsi="Wingdings"/>
    </w:rPr>
  </w:style>
  <w:style w:type="character" w:customStyle="1" w:styleId="WW8Num19z3">
    <w:name w:val="WW8Num19z3"/>
    <w:rsid w:val="0055563A"/>
    <w:rPr>
      <w:rFonts w:ascii="Symbol" w:hAnsi="Symbol"/>
    </w:rPr>
  </w:style>
  <w:style w:type="character" w:customStyle="1" w:styleId="WW8Num19z4">
    <w:name w:val="WW8Num19z4"/>
    <w:rsid w:val="0055563A"/>
    <w:rPr>
      <w:rFonts w:ascii="Courier New" w:hAnsi="Courier New" w:cs="Courier New"/>
    </w:rPr>
  </w:style>
  <w:style w:type="character" w:customStyle="1" w:styleId="WW8Num19z5">
    <w:name w:val="WW8Num19z5"/>
    <w:rsid w:val="0055563A"/>
    <w:rPr>
      <w:rFonts w:ascii="Marlett" w:hAnsi="Marlett"/>
    </w:rPr>
  </w:style>
  <w:style w:type="character" w:customStyle="1" w:styleId="WW8Num28z0">
    <w:name w:val="WW8Num28z0"/>
    <w:rsid w:val="0055563A"/>
    <w:rPr>
      <w:rFonts w:ascii="Symbol" w:hAnsi="Symbol"/>
    </w:rPr>
  </w:style>
  <w:style w:type="character" w:customStyle="1" w:styleId="WW8Num35z1">
    <w:name w:val="WW8Num35z1"/>
    <w:rsid w:val="0055563A"/>
    <w:rPr>
      <w:rFonts w:ascii="Wingdings" w:hAnsi="Wingdings"/>
    </w:rPr>
  </w:style>
  <w:style w:type="character" w:customStyle="1" w:styleId="WW8Num39z1">
    <w:name w:val="WW8Num39z1"/>
    <w:rsid w:val="0055563A"/>
    <w:rPr>
      <w:rFonts w:ascii="Wingdings" w:hAnsi="Wingdings"/>
    </w:rPr>
  </w:style>
  <w:style w:type="character" w:customStyle="1" w:styleId="WW8Num41z1">
    <w:name w:val="WW8Num41z1"/>
    <w:rsid w:val="0055563A"/>
    <w:rPr>
      <w:rFonts w:ascii="Symbol" w:eastAsia="Times New Roman" w:hAnsi="Symbol" w:cs="Microsoft Sans Serif"/>
    </w:rPr>
  </w:style>
  <w:style w:type="character" w:customStyle="1" w:styleId="WW8Num41z2">
    <w:name w:val="WW8Num41z2"/>
    <w:rsid w:val="0055563A"/>
    <w:rPr>
      <w:b w:val="0"/>
      <w:i w:val="0"/>
    </w:rPr>
  </w:style>
  <w:style w:type="character" w:customStyle="1" w:styleId="Domylnaczcionkaakapitu4">
    <w:name w:val="Domyślna czcionka akapitu4"/>
    <w:rsid w:val="0055563A"/>
  </w:style>
  <w:style w:type="character" w:customStyle="1" w:styleId="Domylnaczcionkaakapitu3">
    <w:name w:val="Domyślna czcionka akapitu3"/>
    <w:rsid w:val="0055563A"/>
  </w:style>
  <w:style w:type="character" w:customStyle="1" w:styleId="WW-Absatz-Standardschriftart111111111111111111111">
    <w:name w:val="WW-Absatz-Standardschriftart111111111111111111111"/>
    <w:rsid w:val="0055563A"/>
  </w:style>
  <w:style w:type="character" w:customStyle="1" w:styleId="WW-Absatz-Standardschriftart1111111111111111111111">
    <w:name w:val="WW-Absatz-Standardschriftart1111111111111111111111"/>
    <w:rsid w:val="0055563A"/>
  </w:style>
  <w:style w:type="character" w:customStyle="1" w:styleId="WW-Absatz-Standardschriftart11111111111111111111111">
    <w:name w:val="WW-Absatz-Standardschriftart11111111111111111111111"/>
    <w:rsid w:val="0055563A"/>
  </w:style>
  <w:style w:type="character" w:customStyle="1" w:styleId="WW8Num6z0">
    <w:name w:val="WW8Num6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55563A"/>
    <w:rPr>
      <w:rFonts w:ascii="Courier New" w:hAnsi="Courier New" w:cs="Courier New"/>
    </w:rPr>
  </w:style>
  <w:style w:type="character" w:customStyle="1" w:styleId="WW8Num12z4">
    <w:name w:val="WW8Num12z4"/>
    <w:rsid w:val="0055563A"/>
    <w:rPr>
      <w:rFonts w:ascii="Courier New" w:hAnsi="Courier New" w:cs="Courier New"/>
    </w:rPr>
  </w:style>
  <w:style w:type="character" w:customStyle="1" w:styleId="WW8Num12z5">
    <w:name w:val="WW8Num12z5"/>
    <w:rsid w:val="0055563A"/>
    <w:rPr>
      <w:rFonts w:ascii="Marlett" w:hAnsi="Marlett"/>
    </w:rPr>
  </w:style>
  <w:style w:type="character" w:customStyle="1" w:styleId="WW8Num15z3">
    <w:name w:val="WW8Num15z3"/>
    <w:rsid w:val="0055563A"/>
    <w:rPr>
      <w:rFonts w:ascii="Symbol" w:hAnsi="Symbol"/>
    </w:rPr>
  </w:style>
  <w:style w:type="character" w:customStyle="1" w:styleId="WW8Num20z1">
    <w:name w:val="WW8Num20z1"/>
    <w:rsid w:val="0055563A"/>
    <w:rPr>
      <w:sz w:val="20"/>
      <w:szCs w:val="20"/>
    </w:rPr>
  </w:style>
  <w:style w:type="character" w:customStyle="1" w:styleId="WW8Num20z4">
    <w:name w:val="WW8Num20z4"/>
    <w:rsid w:val="0055563A"/>
    <w:rPr>
      <w:rFonts w:ascii="Courier New" w:hAnsi="Courier New" w:cs="Marlett"/>
    </w:rPr>
  </w:style>
  <w:style w:type="character" w:customStyle="1" w:styleId="WW8Num20z5">
    <w:name w:val="WW8Num20z5"/>
    <w:rsid w:val="0055563A"/>
    <w:rPr>
      <w:rFonts w:ascii="Marlett" w:hAnsi="Marlett"/>
    </w:rPr>
  </w:style>
  <w:style w:type="character" w:customStyle="1" w:styleId="WW8Num20z6">
    <w:name w:val="WW8Num20z6"/>
    <w:rsid w:val="0055563A"/>
    <w:rPr>
      <w:rFonts w:ascii="Symbol" w:hAnsi="Symbol"/>
    </w:rPr>
  </w:style>
  <w:style w:type="character" w:customStyle="1" w:styleId="WW8Num22z3">
    <w:name w:val="WW8Num22z3"/>
    <w:rsid w:val="0055563A"/>
    <w:rPr>
      <w:rFonts w:ascii="Symbol" w:hAnsi="Symbol"/>
    </w:rPr>
  </w:style>
  <w:style w:type="character" w:customStyle="1" w:styleId="WW8Num22z4">
    <w:name w:val="WW8Num22z4"/>
    <w:rsid w:val="0055563A"/>
    <w:rPr>
      <w:rFonts w:ascii="Courier New" w:hAnsi="Courier New" w:cs="Courier New"/>
    </w:rPr>
  </w:style>
  <w:style w:type="character" w:customStyle="1" w:styleId="WW8Num22z5">
    <w:name w:val="WW8Num22z5"/>
    <w:rsid w:val="0055563A"/>
    <w:rPr>
      <w:rFonts w:ascii="Marlett" w:hAnsi="Marlett"/>
    </w:rPr>
  </w:style>
  <w:style w:type="character" w:customStyle="1" w:styleId="Domylnaczcionkaakapitu2">
    <w:name w:val="Domyślna czcionka akapitu2"/>
    <w:rsid w:val="0055563A"/>
  </w:style>
  <w:style w:type="character" w:customStyle="1" w:styleId="WW-Absatz-Standardschriftart111111111111111111111111">
    <w:name w:val="WW-Absatz-Standardschriftart111111111111111111111111"/>
    <w:rsid w:val="0055563A"/>
  </w:style>
  <w:style w:type="character" w:customStyle="1" w:styleId="Domylnaczcionkaakapitu1">
    <w:name w:val="Domyślna czcionka akapitu1"/>
    <w:rsid w:val="0055563A"/>
  </w:style>
  <w:style w:type="character" w:styleId="Hipercze">
    <w:name w:val="Hyperlink"/>
    <w:rsid w:val="0055563A"/>
    <w:rPr>
      <w:color w:val="000080"/>
      <w:u w:val="single"/>
    </w:rPr>
  </w:style>
  <w:style w:type="character" w:customStyle="1" w:styleId="Znakinumeracji">
    <w:name w:val="Znaki numeracji"/>
    <w:rsid w:val="0055563A"/>
  </w:style>
  <w:style w:type="character" w:customStyle="1" w:styleId="WW8Num14z3">
    <w:name w:val="WW8Num14z3"/>
    <w:rsid w:val="0055563A"/>
    <w:rPr>
      <w:rFonts w:ascii="Symbol" w:hAnsi="Symbol"/>
    </w:rPr>
  </w:style>
  <w:style w:type="character" w:customStyle="1" w:styleId="WW8Num11z4">
    <w:name w:val="WW8Num11z4"/>
    <w:rsid w:val="0055563A"/>
    <w:rPr>
      <w:rFonts w:ascii="Courier New" w:hAnsi="Courier New" w:cs="Courier New"/>
    </w:rPr>
  </w:style>
  <w:style w:type="character" w:customStyle="1" w:styleId="WW8Num11z5">
    <w:name w:val="WW8Num11z5"/>
    <w:rsid w:val="0055563A"/>
    <w:rPr>
      <w:rFonts w:ascii="Marlett" w:hAnsi="Marlett"/>
    </w:rPr>
  </w:style>
  <w:style w:type="character" w:styleId="UyteHipercze">
    <w:name w:val="FollowedHyperlink"/>
    <w:rsid w:val="0055563A"/>
    <w:rPr>
      <w:color w:val="800000"/>
      <w:u w:val="single"/>
    </w:rPr>
  </w:style>
  <w:style w:type="character" w:customStyle="1" w:styleId="Symbolewypunktowania">
    <w:name w:val="Symbole wypunktowania"/>
    <w:rsid w:val="0055563A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55563A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55563A"/>
    <w:rPr>
      <w:rFonts w:ascii="Arial" w:eastAsia="Lucida Sans Unicode" w:hAnsi="Arial" w:cs="Tahoma"/>
      <w:i/>
      <w:iCs/>
      <w:sz w:val="28"/>
      <w:szCs w:val="28"/>
    </w:rPr>
  </w:style>
  <w:style w:type="character" w:styleId="Pogrubienie">
    <w:name w:val="Strong"/>
    <w:qFormat/>
    <w:rsid w:val="0055563A"/>
    <w:rPr>
      <w:b/>
      <w:bCs/>
    </w:rPr>
  </w:style>
  <w:style w:type="character" w:customStyle="1" w:styleId="FontStyle23">
    <w:name w:val="Font Style23"/>
    <w:rsid w:val="0055563A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55563A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rsid w:val="0055563A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55563A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55563A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55563A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55563A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55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55563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55563A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5556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55563A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55563A"/>
    <w:rPr>
      <w:sz w:val="17"/>
      <w:szCs w:val="17"/>
    </w:rPr>
  </w:style>
  <w:style w:type="paragraph" w:customStyle="1" w:styleId="Nagwek50">
    <w:name w:val="Nagłówek5"/>
    <w:basedOn w:val="Normalny"/>
    <w:next w:val="Tekstpodstawowy"/>
    <w:rsid w:val="0055563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55563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sid w:val="0055563A"/>
    <w:rPr>
      <w:rFonts w:cs="Tahoma"/>
    </w:rPr>
  </w:style>
  <w:style w:type="paragraph" w:customStyle="1" w:styleId="Podpis6">
    <w:name w:val="Podpis6"/>
    <w:basedOn w:val="Normalny"/>
    <w:rsid w:val="005556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kapitzlist">
    <w:name w:val="List Paragraph"/>
    <w:basedOn w:val="Normalny"/>
    <w:uiPriority w:val="34"/>
    <w:qFormat/>
    <w:rsid w:val="0055563A"/>
    <w:pPr>
      <w:ind w:left="720"/>
    </w:pPr>
  </w:style>
  <w:style w:type="paragraph" w:styleId="Nagwek">
    <w:name w:val="header"/>
    <w:basedOn w:val="Normalny"/>
    <w:uiPriority w:val="99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rsid w:val="0055563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40">
    <w:name w:val="Nagłówek4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Podpis3">
    <w:name w:val="Podpis3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20">
    <w:name w:val="Nagłówek2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styleId="Tekstpodstawowywcity">
    <w:name w:val="Body Text Indent"/>
    <w:basedOn w:val="Normalny"/>
    <w:rsid w:val="0055563A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55563A"/>
    <w:pPr>
      <w:spacing w:after="0" w:line="240" w:lineRule="auto"/>
      <w:ind w:left="1496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55563A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Tekstpodstawowywcity31">
    <w:name w:val="Tekst podstawowy wcięty 31"/>
    <w:basedOn w:val="Normalny"/>
    <w:rsid w:val="0055563A"/>
    <w:pPr>
      <w:spacing w:after="0" w:line="240" w:lineRule="auto"/>
      <w:ind w:left="561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55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1">
    <w:name w:val="pkt1"/>
    <w:basedOn w:val="pkt"/>
    <w:rsid w:val="0055563A"/>
    <w:pPr>
      <w:ind w:left="850" w:hanging="425"/>
    </w:pPr>
  </w:style>
  <w:style w:type="paragraph" w:customStyle="1" w:styleId="Zawartotabeli">
    <w:name w:val="Zawartość tabeli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sid w:val="0055563A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qFormat/>
    <w:rsid w:val="0055563A"/>
    <w:pPr>
      <w:pBdr>
        <w:bottom w:val="single" w:sz="4" w:space="1" w:color="000000"/>
      </w:pBdr>
      <w:overflowPunct w:val="0"/>
      <w:autoSpaceDE w:val="0"/>
      <w:spacing w:after="0" w:line="240" w:lineRule="auto"/>
      <w:jc w:val="center"/>
      <w:textAlignment w:val="baseline"/>
    </w:pPr>
    <w:rPr>
      <w:rFonts w:ascii="Book Antiqua" w:eastAsia="Times New Roman" w:hAnsi="Book Antiqua"/>
      <w:b/>
      <w:bCs/>
      <w:sz w:val="24"/>
      <w:szCs w:val="20"/>
    </w:rPr>
  </w:style>
  <w:style w:type="paragraph" w:styleId="Podtytu">
    <w:name w:val="Subtitle"/>
    <w:basedOn w:val="Nagwek30"/>
    <w:next w:val="Tekstpodstawowy"/>
    <w:qFormat/>
    <w:rsid w:val="0055563A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rsid w:val="0055563A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awartoramki">
    <w:name w:val="Zawartość ramki"/>
    <w:basedOn w:val="Tekstpodstawowy"/>
    <w:rsid w:val="0055563A"/>
  </w:style>
  <w:style w:type="paragraph" w:customStyle="1" w:styleId="Default">
    <w:name w:val="Default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">
    <w:name w:val="tekst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Tekstpodstawowy220">
    <w:name w:val="Tekst podstawowy 22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Styl1">
    <w:name w:val="Styl1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</w:rPr>
  </w:style>
  <w:style w:type="paragraph" w:styleId="NormalnyWeb">
    <w:name w:val="Normal (Web)"/>
    <w:basedOn w:val="Normalny"/>
    <w:rsid w:val="0055563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55563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kstpodstawowy23">
    <w:name w:val="Tekst podstawowy 23"/>
    <w:basedOn w:val="Normalny"/>
    <w:rsid w:val="0055563A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Tekstpodstawowy32">
    <w:name w:val="Tekst podstawowy 32"/>
    <w:basedOn w:val="Normalny"/>
    <w:rsid w:val="0055563A"/>
    <w:pPr>
      <w:shd w:val="clear" w:color="auto" w:fill="FFFFFF"/>
      <w:spacing w:after="0" w:line="240" w:lineRule="auto"/>
    </w:pPr>
    <w:rPr>
      <w:rFonts w:ascii="Verdana" w:eastAsia="Times New Roman" w:hAnsi="Verdana"/>
      <w:sz w:val="16"/>
      <w:szCs w:val="16"/>
    </w:rPr>
  </w:style>
  <w:style w:type="paragraph" w:customStyle="1" w:styleId="Tekstpodstawowywcity22">
    <w:name w:val="Tekst podstawowy wcięty 22"/>
    <w:basedOn w:val="Normalny"/>
    <w:rsid w:val="0055563A"/>
    <w:pPr>
      <w:ind w:left="1080"/>
      <w:jc w:val="both"/>
    </w:pPr>
    <w:rPr>
      <w:rFonts w:ascii="Verdana" w:hAnsi="Verdana"/>
      <w:bCs/>
      <w:sz w:val="16"/>
      <w:szCs w:val="16"/>
    </w:rPr>
  </w:style>
  <w:style w:type="paragraph" w:customStyle="1" w:styleId="Tekstpodstawowywcity32">
    <w:name w:val="Tekst podstawowy wcięty 32"/>
    <w:basedOn w:val="Normalny"/>
    <w:rsid w:val="0055563A"/>
    <w:pPr>
      <w:widowControl w:val="0"/>
      <w:autoSpaceDE w:val="0"/>
      <w:spacing w:before="100" w:after="100" w:line="240" w:lineRule="auto"/>
      <w:ind w:left="85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Style7">
    <w:name w:val="Style7"/>
    <w:basedOn w:val="Normalny"/>
    <w:rsid w:val="0055563A"/>
    <w:pPr>
      <w:widowControl w:val="0"/>
      <w:autoSpaceDE w:val="0"/>
      <w:spacing w:after="0" w:line="280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rsid w:val="0055563A"/>
    <w:pPr>
      <w:widowControl w:val="0"/>
      <w:autoSpaceDE w:val="0"/>
      <w:spacing w:after="0" w:line="275" w:lineRule="exact"/>
      <w:ind w:hanging="228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uiPriority w:val="99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rsid w:val="0055563A"/>
    <w:pPr>
      <w:widowControl w:val="0"/>
      <w:autoSpaceDE w:val="0"/>
      <w:spacing w:after="0" w:line="3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0">
    <w:name w:val="Style80"/>
    <w:basedOn w:val="Normalny"/>
    <w:rsid w:val="0055563A"/>
    <w:pPr>
      <w:widowControl w:val="0"/>
      <w:autoSpaceDE w:val="0"/>
      <w:spacing w:after="0" w:line="382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61">
    <w:name w:val="Style61"/>
    <w:basedOn w:val="Normalny"/>
    <w:rsid w:val="0055563A"/>
    <w:pPr>
      <w:widowControl w:val="0"/>
      <w:autoSpaceDE w:val="0"/>
      <w:spacing w:after="0" w:line="315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78">
    <w:name w:val="Style78"/>
    <w:basedOn w:val="Normalny"/>
    <w:rsid w:val="0055563A"/>
    <w:pPr>
      <w:widowControl w:val="0"/>
      <w:autoSpaceDE w:val="0"/>
      <w:spacing w:after="0" w:line="31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egenda1">
    <w:name w:val="Legenda1"/>
    <w:basedOn w:val="Normalny"/>
    <w:next w:val="Normalny"/>
    <w:rsid w:val="0055563A"/>
    <w:pPr>
      <w:numPr>
        <w:numId w:val="6"/>
      </w:numPr>
      <w:overflowPunct w:val="0"/>
      <w:autoSpaceDE w:val="0"/>
      <w:spacing w:before="240"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utor1">
    <w:name w:val="autor1"/>
    <w:basedOn w:val="Normalny"/>
    <w:rsid w:val="0055563A"/>
    <w:pPr>
      <w:spacing w:after="0" w:line="240" w:lineRule="auto"/>
    </w:pPr>
    <w:rPr>
      <w:rFonts w:ascii="Times New Roman" w:eastAsia="Times New Roman" w:hAnsi="Times New Roman"/>
      <w:color w:val="333333"/>
      <w:sz w:val="18"/>
      <w:szCs w:val="18"/>
    </w:rPr>
  </w:style>
  <w:style w:type="paragraph" w:customStyle="1" w:styleId="Tekstpodstawowy221">
    <w:name w:val="Tekst podstawowy 221"/>
    <w:basedOn w:val="Normalny"/>
    <w:rsid w:val="00E555B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character" w:customStyle="1" w:styleId="WW8Num1z1">
    <w:name w:val="WW8Num1z1"/>
    <w:rsid w:val="00E555B6"/>
    <w:rPr>
      <w:i w:val="0"/>
    </w:rPr>
  </w:style>
  <w:style w:type="character" w:customStyle="1" w:styleId="WW8Num2z1">
    <w:name w:val="WW8Num2z1"/>
    <w:rsid w:val="00E555B6"/>
    <w:rPr>
      <w:i w:val="0"/>
    </w:rPr>
  </w:style>
  <w:style w:type="character" w:customStyle="1" w:styleId="WW8Num7z1">
    <w:name w:val="WW8Num7z1"/>
    <w:rsid w:val="00E555B6"/>
    <w:rPr>
      <w:b w:val="0"/>
      <w:i w:val="0"/>
    </w:rPr>
  </w:style>
  <w:style w:type="character" w:customStyle="1" w:styleId="WW8Num16z2">
    <w:name w:val="WW8Num16z2"/>
    <w:rsid w:val="00E555B6"/>
    <w:rPr>
      <w:i w:val="0"/>
      <w:u w:val="none"/>
    </w:rPr>
  </w:style>
  <w:style w:type="character" w:customStyle="1" w:styleId="WW8Num25z3">
    <w:name w:val="WW8Num25z3"/>
    <w:rsid w:val="00E555B6"/>
    <w:rPr>
      <w:rFonts w:ascii="Symbol" w:hAnsi="Symbol"/>
    </w:rPr>
  </w:style>
  <w:style w:type="character" w:customStyle="1" w:styleId="WW8Num26z1">
    <w:name w:val="WW8Num26z1"/>
    <w:rsid w:val="00E555B6"/>
    <w:rPr>
      <w:rFonts w:ascii="Courier New" w:hAnsi="Courier New" w:cs="Courier New"/>
    </w:rPr>
  </w:style>
  <w:style w:type="character" w:customStyle="1" w:styleId="WW8Num26z2">
    <w:name w:val="WW8Num26z2"/>
    <w:rsid w:val="00E555B6"/>
    <w:rPr>
      <w:rFonts w:ascii="Wingdings" w:hAnsi="Wingdings"/>
    </w:rPr>
  </w:style>
  <w:style w:type="character" w:customStyle="1" w:styleId="WW8Num26z3">
    <w:name w:val="WW8Num26z3"/>
    <w:rsid w:val="00E555B6"/>
    <w:rPr>
      <w:rFonts w:ascii="Symbol" w:hAnsi="Symbol"/>
    </w:rPr>
  </w:style>
  <w:style w:type="character" w:customStyle="1" w:styleId="WW8Num35z2">
    <w:name w:val="WW8Num35z2"/>
    <w:rsid w:val="00E555B6"/>
    <w:rPr>
      <w:rFonts w:ascii="Wingdings" w:hAnsi="Wingdings"/>
    </w:rPr>
  </w:style>
  <w:style w:type="character" w:customStyle="1" w:styleId="WW8Num35z3">
    <w:name w:val="WW8Num35z3"/>
    <w:rsid w:val="00E555B6"/>
    <w:rPr>
      <w:rFonts w:ascii="Symbol" w:hAnsi="Symbol"/>
    </w:rPr>
  </w:style>
  <w:style w:type="character" w:customStyle="1" w:styleId="WW8Num38z1">
    <w:name w:val="WW8Num38z1"/>
    <w:rsid w:val="00E555B6"/>
    <w:rPr>
      <w:rFonts w:ascii="Courier New" w:hAnsi="Courier New" w:cs="Courier New"/>
    </w:rPr>
  </w:style>
  <w:style w:type="character" w:customStyle="1" w:styleId="WW8Num38z2">
    <w:name w:val="WW8Num38z2"/>
    <w:rsid w:val="00E555B6"/>
    <w:rPr>
      <w:rFonts w:ascii="Wingdings" w:hAnsi="Wingdings"/>
    </w:rPr>
  </w:style>
  <w:style w:type="character" w:customStyle="1" w:styleId="WW8Num41z0">
    <w:name w:val="WW8Num41z0"/>
    <w:rsid w:val="00E555B6"/>
    <w:rPr>
      <w:rFonts w:ascii="Symbol" w:hAnsi="Symbol"/>
    </w:rPr>
  </w:style>
  <w:style w:type="character" w:customStyle="1" w:styleId="WW8Num42z1">
    <w:name w:val="WW8Num42z1"/>
    <w:rsid w:val="00E555B6"/>
    <w:rPr>
      <w:rFonts w:ascii="Courier New" w:hAnsi="Courier New" w:cs="Courier New"/>
    </w:rPr>
  </w:style>
  <w:style w:type="character" w:customStyle="1" w:styleId="WW8Num42z2">
    <w:name w:val="WW8Num42z2"/>
    <w:rsid w:val="00E555B6"/>
    <w:rPr>
      <w:rFonts w:ascii="Wingdings" w:hAnsi="Wingdings"/>
    </w:rPr>
  </w:style>
  <w:style w:type="character" w:customStyle="1" w:styleId="WW8Num47z1">
    <w:name w:val="WW8Num47z1"/>
    <w:rsid w:val="00E555B6"/>
    <w:rPr>
      <w:rFonts w:ascii="Courier New" w:hAnsi="Courier New" w:cs="Courier New"/>
    </w:rPr>
  </w:style>
  <w:style w:type="character" w:customStyle="1" w:styleId="WW8Num47z2">
    <w:name w:val="WW8Num47z2"/>
    <w:rsid w:val="00E555B6"/>
    <w:rPr>
      <w:rFonts w:ascii="Wingdings" w:hAnsi="Wingdings"/>
    </w:rPr>
  </w:style>
  <w:style w:type="character" w:customStyle="1" w:styleId="WW8Num50z1">
    <w:name w:val="WW8Num50z1"/>
    <w:rsid w:val="00E555B6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E555B6"/>
    <w:rPr>
      <w:i w:val="0"/>
    </w:rPr>
  </w:style>
  <w:style w:type="character" w:customStyle="1" w:styleId="WW8Num58z0">
    <w:name w:val="WW8Num58z0"/>
    <w:rsid w:val="00E555B6"/>
    <w:rPr>
      <w:rFonts w:ascii="Wingdings" w:hAnsi="Wingdings"/>
    </w:rPr>
  </w:style>
  <w:style w:type="character" w:customStyle="1" w:styleId="WW8Num58z1">
    <w:name w:val="WW8Num58z1"/>
    <w:rsid w:val="00E555B6"/>
    <w:rPr>
      <w:rFonts w:ascii="Courier New" w:hAnsi="Courier New" w:cs="Courier New"/>
    </w:rPr>
  </w:style>
  <w:style w:type="character" w:customStyle="1" w:styleId="WW8Num58z3">
    <w:name w:val="WW8Num58z3"/>
    <w:rsid w:val="00E555B6"/>
    <w:rPr>
      <w:rFonts w:ascii="Symbol" w:hAnsi="Symbol"/>
    </w:rPr>
  </w:style>
  <w:style w:type="character" w:customStyle="1" w:styleId="WW8Num60z0">
    <w:name w:val="WW8Num60z0"/>
    <w:rsid w:val="00E555B6"/>
    <w:rPr>
      <w:b/>
      <w:i w:val="0"/>
      <w:sz w:val="18"/>
      <w:szCs w:val="18"/>
    </w:rPr>
  </w:style>
  <w:style w:type="character" w:customStyle="1" w:styleId="WW8Num61z0">
    <w:name w:val="WW8Num61z0"/>
    <w:rsid w:val="00E555B6"/>
    <w:rPr>
      <w:color w:val="auto"/>
    </w:rPr>
  </w:style>
  <w:style w:type="character" w:customStyle="1" w:styleId="WW8Num62z0">
    <w:name w:val="WW8Num62z0"/>
    <w:rsid w:val="00E555B6"/>
    <w:rPr>
      <w:rFonts w:ascii="Symbol" w:hAnsi="Symbol"/>
    </w:rPr>
  </w:style>
  <w:style w:type="character" w:customStyle="1" w:styleId="WW8Num62z1">
    <w:name w:val="WW8Num62z1"/>
    <w:rsid w:val="00E555B6"/>
    <w:rPr>
      <w:rFonts w:ascii="Courier New" w:hAnsi="Courier New" w:cs="Courier New"/>
    </w:rPr>
  </w:style>
  <w:style w:type="character" w:customStyle="1" w:styleId="WW8Num62z2">
    <w:name w:val="WW8Num62z2"/>
    <w:rsid w:val="00E555B6"/>
    <w:rPr>
      <w:rFonts w:ascii="Wingdings" w:hAnsi="Wingdings"/>
    </w:rPr>
  </w:style>
  <w:style w:type="character" w:customStyle="1" w:styleId="WW8Num65z0">
    <w:name w:val="WW8Num65z0"/>
    <w:rsid w:val="00E555B6"/>
    <w:rPr>
      <w:rFonts w:ascii="Symbol" w:hAnsi="Symbol"/>
    </w:rPr>
  </w:style>
  <w:style w:type="character" w:customStyle="1" w:styleId="WW8Num65z1">
    <w:name w:val="WW8Num65z1"/>
    <w:rsid w:val="00E555B6"/>
    <w:rPr>
      <w:rFonts w:ascii="Courier New" w:hAnsi="Courier New" w:cs="Courier New"/>
    </w:rPr>
  </w:style>
  <w:style w:type="character" w:customStyle="1" w:styleId="WW8Num65z2">
    <w:name w:val="WW8Num65z2"/>
    <w:rsid w:val="00E555B6"/>
    <w:rPr>
      <w:rFonts w:ascii="Wingdings" w:hAnsi="Wingdings"/>
    </w:rPr>
  </w:style>
  <w:style w:type="character" w:customStyle="1" w:styleId="WW8Num71z1">
    <w:name w:val="WW8Num71z1"/>
    <w:rsid w:val="00E555B6"/>
    <w:rPr>
      <w:b/>
    </w:rPr>
  </w:style>
  <w:style w:type="character" w:customStyle="1" w:styleId="WW8Num72z0">
    <w:name w:val="WW8Num72z0"/>
    <w:rsid w:val="00E555B6"/>
    <w:rPr>
      <w:b/>
      <w:color w:val="auto"/>
    </w:rPr>
  </w:style>
  <w:style w:type="character" w:customStyle="1" w:styleId="WW8Num72z2">
    <w:name w:val="WW8Num72z2"/>
    <w:rsid w:val="00E555B6"/>
    <w:rPr>
      <w:b/>
    </w:rPr>
  </w:style>
  <w:style w:type="character" w:customStyle="1" w:styleId="WW8Num74z0">
    <w:name w:val="WW8Num74z0"/>
    <w:rsid w:val="00E555B6"/>
    <w:rPr>
      <w:b/>
      <w:color w:val="auto"/>
    </w:rPr>
  </w:style>
  <w:style w:type="character" w:customStyle="1" w:styleId="WW8Num77z1">
    <w:name w:val="WW8Num77z1"/>
    <w:rsid w:val="00E555B6"/>
    <w:rPr>
      <w:b/>
    </w:rPr>
  </w:style>
  <w:style w:type="character" w:customStyle="1" w:styleId="WW8Num78z0">
    <w:name w:val="WW8Num78z0"/>
    <w:rsid w:val="00E555B6"/>
    <w:rPr>
      <w:rFonts w:ascii="Symbol" w:hAnsi="Symbol"/>
    </w:rPr>
  </w:style>
  <w:style w:type="character" w:customStyle="1" w:styleId="WW8Num78z1">
    <w:name w:val="WW8Num78z1"/>
    <w:rsid w:val="00E555B6"/>
    <w:rPr>
      <w:rFonts w:ascii="Courier New" w:hAnsi="Courier New" w:cs="Courier New"/>
    </w:rPr>
  </w:style>
  <w:style w:type="character" w:customStyle="1" w:styleId="WW8Num78z2">
    <w:name w:val="WW8Num78z2"/>
    <w:rsid w:val="00E555B6"/>
    <w:rPr>
      <w:rFonts w:ascii="Wingdings" w:hAnsi="Wingdings"/>
    </w:rPr>
  </w:style>
  <w:style w:type="character" w:customStyle="1" w:styleId="WW8Num79z0">
    <w:name w:val="WW8Num79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E555B6"/>
    <w:rPr>
      <w:rFonts w:ascii="Courier New" w:hAnsi="Courier New" w:cs="Courier New"/>
    </w:rPr>
  </w:style>
  <w:style w:type="character" w:customStyle="1" w:styleId="WW8Num80z2">
    <w:name w:val="WW8Num80z2"/>
    <w:rsid w:val="00E555B6"/>
    <w:rPr>
      <w:rFonts w:ascii="Wingdings" w:hAnsi="Wingdings"/>
    </w:rPr>
  </w:style>
  <w:style w:type="character" w:customStyle="1" w:styleId="WW8Num80z3">
    <w:name w:val="WW8Num80z3"/>
    <w:rsid w:val="00E555B6"/>
    <w:rPr>
      <w:rFonts w:ascii="Symbol" w:hAnsi="Symbol"/>
    </w:rPr>
  </w:style>
  <w:style w:type="character" w:customStyle="1" w:styleId="WW8Num81z0">
    <w:name w:val="WW8Num81z0"/>
    <w:rsid w:val="00E555B6"/>
    <w:rPr>
      <w:i w:val="0"/>
    </w:rPr>
  </w:style>
  <w:style w:type="character" w:customStyle="1" w:styleId="WW8Num82z0">
    <w:name w:val="WW8Num82z0"/>
    <w:rsid w:val="00E555B6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84z0">
    <w:name w:val="WW8Num84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E555B6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E555B6"/>
    <w:rPr>
      <w:rFonts w:ascii="Symbol" w:hAnsi="Symbol"/>
    </w:rPr>
  </w:style>
  <w:style w:type="character" w:customStyle="1" w:styleId="WW8Num86z1">
    <w:name w:val="WW8Num86z1"/>
    <w:rsid w:val="00E555B6"/>
    <w:rPr>
      <w:rFonts w:ascii="Courier New" w:hAnsi="Courier New" w:cs="Courier New"/>
    </w:rPr>
  </w:style>
  <w:style w:type="character" w:customStyle="1" w:styleId="WW8Num86z2">
    <w:name w:val="WW8Num86z2"/>
    <w:rsid w:val="00E555B6"/>
    <w:rPr>
      <w:rFonts w:ascii="Wingdings" w:hAnsi="Wingdings"/>
    </w:rPr>
  </w:style>
  <w:style w:type="character" w:customStyle="1" w:styleId="WW8Num87z0">
    <w:name w:val="WW8Num87z0"/>
    <w:rsid w:val="00E555B6"/>
    <w:rPr>
      <w:b/>
      <w:color w:val="auto"/>
    </w:rPr>
  </w:style>
  <w:style w:type="character" w:customStyle="1" w:styleId="WW8Num88z0">
    <w:name w:val="WW8Num88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E555B6"/>
    <w:rPr>
      <w:u w:val="none"/>
    </w:rPr>
  </w:style>
  <w:style w:type="character" w:customStyle="1" w:styleId="WW8Num91z0">
    <w:name w:val="WW8Num91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E555B6"/>
    <w:rPr>
      <w:b/>
      <w:color w:val="auto"/>
    </w:rPr>
  </w:style>
  <w:style w:type="character" w:customStyle="1" w:styleId="WW8Num93z0">
    <w:name w:val="WW8Num93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E555B6"/>
    <w:rPr>
      <w:rFonts w:ascii="Wingdings" w:hAnsi="Wingdings"/>
    </w:rPr>
  </w:style>
  <w:style w:type="character" w:customStyle="1" w:styleId="WW8Num94z1">
    <w:name w:val="WW8Num94z1"/>
    <w:rsid w:val="00E555B6"/>
    <w:rPr>
      <w:rFonts w:ascii="Courier New" w:hAnsi="Courier New" w:cs="Courier New"/>
    </w:rPr>
  </w:style>
  <w:style w:type="character" w:customStyle="1" w:styleId="WW8Num94z3">
    <w:name w:val="WW8Num94z3"/>
    <w:rsid w:val="00E555B6"/>
    <w:rPr>
      <w:rFonts w:ascii="Symbol" w:hAnsi="Symbol"/>
    </w:rPr>
  </w:style>
  <w:style w:type="character" w:customStyle="1" w:styleId="WW8Num95z0">
    <w:name w:val="WW8Num95z0"/>
    <w:rsid w:val="00E555B6"/>
    <w:rPr>
      <w:strike w:val="0"/>
      <w:dstrike w:val="0"/>
    </w:rPr>
  </w:style>
  <w:style w:type="character" w:customStyle="1" w:styleId="WW8Num96z0">
    <w:name w:val="WW8Num9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E555B6"/>
    <w:rPr>
      <w:rFonts w:ascii="Wingdings" w:hAnsi="Wingdings"/>
      <w:sz w:val="24"/>
      <w:szCs w:val="24"/>
    </w:rPr>
  </w:style>
  <w:style w:type="character" w:customStyle="1" w:styleId="WW8Num97z1">
    <w:name w:val="WW8Num97z1"/>
    <w:rsid w:val="00E555B6"/>
    <w:rPr>
      <w:rFonts w:ascii="Courier New" w:hAnsi="Courier New" w:cs="Courier New"/>
    </w:rPr>
  </w:style>
  <w:style w:type="character" w:customStyle="1" w:styleId="WW8Num97z2">
    <w:name w:val="WW8Num97z2"/>
    <w:rsid w:val="00E555B6"/>
    <w:rPr>
      <w:rFonts w:ascii="Wingdings" w:hAnsi="Wingdings"/>
    </w:rPr>
  </w:style>
  <w:style w:type="character" w:customStyle="1" w:styleId="WW8Num97z3">
    <w:name w:val="WW8Num97z3"/>
    <w:rsid w:val="00E555B6"/>
    <w:rPr>
      <w:rFonts w:ascii="Symbol" w:hAnsi="Symbol"/>
    </w:rPr>
  </w:style>
  <w:style w:type="character" w:customStyle="1" w:styleId="WW8Num98z0">
    <w:name w:val="WW8Num98z0"/>
    <w:rsid w:val="00E555B6"/>
    <w:rPr>
      <w:rFonts w:ascii="Wingdings" w:hAnsi="Wingdings"/>
    </w:rPr>
  </w:style>
  <w:style w:type="character" w:customStyle="1" w:styleId="WW8Num98z1">
    <w:name w:val="WW8Num98z1"/>
    <w:rsid w:val="00E555B6"/>
    <w:rPr>
      <w:rFonts w:ascii="Courier New" w:hAnsi="Courier New" w:cs="Courier New"/>
    </w:rPr>
  </w:style>
  <w:style w:type="character" w:customStyle="1" w:styleId="WW8Num98z3">
    <w:name w:val="WW8Num98z3"/>
    <w:rsid w:val="00E555B6"/>
    <w:rPr>
      <w:rFonts w:ascii="Symbol" w:hAnsi="Symbol"/>
    </w:rPr>
  </w:style>
  <w:style w:type="character" w:customStyle="1" w:styleId="WW8Num99z0">
    <w:name w:val="WW8Num99z0"/>
    <w:rsid w:val="00E555B6"/>
    <w:rPr>
      <w:color w:val="auto"/>
    </w:rPr>
  </w:style>
  <w:style w:type="character" w:customStyle="1" w:styleId="WW8Num100z0">
    <w:name w:val="WW8Num100z0"/>
    <w:rsid w:val="00E555B6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E555B6"/>
    <w:rPr>
      <w:rFonts w:ascii="Courier New" w:hAnsi="Courier New"/>
    </w:rPr>
  </w:style>
  <w:style w:type="character" w:customStyle="1" w:styleId="WW8Num100z2">
    <w:name w:val="WW8Num100z2"/>
    <w:rsid w:val="00E555B6"/>
    <w:rPr>
      <w:rFonts w:ascii="Wingdings" w:hAnsi="Wingdings"/>
    </w:rPr>
  </w:style>
  <w:style w:type="character" w:customStyle="1" w:styleId="WW8Num100z3">
    <w:name w:val="WW8Num100z3"/>
    <w:rsid w:val="00E555B6"/>
    <w:rPr>
      <w:rFonts w:ascii="Symbol" w:hAnsi="Symbol"/>
    </w:rPr>
  </w:style>
  <w:style w:type="character" w:customStyle="1" w:styleId="WW8Num102z0">
    <w:name w:val="WW8Num102z0"/>
    <w:rsid w:val="00E555B6"/>
    <w:rPr>
      <w:b/>
      <w:color w:val="auto"/>
    </w:rPr>
  </w:style>
  <w:style w:type="character" w:customStyle="1" w:styleId="WW8Num102z2">
    <w:name w:val="WW8Num102z2"/>
    <w:rsid w:val="00E555B6"/>
    <w:rPr>
      <w:b/>
    </w:rPr>
  </w:style>
  <w:style w:type="character" w:customStyle="1" w:styleId="WW8Num103z0">
    <w:name w:val="WW8Num103z0"/>
    <w:rsid w:val="00E555B6"/>
    <w:rPr>
      <w:rFonts w:ascii="Symbol" w:hAnsi="Symbol"/>
    </w:rPr>
  </w:style>
  <w:style w:type="character" w:customStyle="1" w:styleId="WW8Num103z1">
    <w:name w:val="WW8Num103z1"/>
    <w:rsid w:val="00E555B6"/>
    <w:rPr>
      <w:rFonts w:ascii="Courier New" w:hAnsi="Courier New"/>
    </w:rPr>
  </w:style>
  <w:style w:type="character" w:customStyle="1" w:styleId="WW8Num103z2">
    <w:name w:val="WW8Num103z2"/>
    <w:rsid w:val="00E555B6"/>
    <w:rPr>
      <w:rFonts w:ascii="Wingdings" w:hAnsi="Wingdings"/>
    </w:rPr>
  </w:style>
  <w:style w:type="character" w:customStyle="1" w:styleId="WW8Num104z1">
    <w:name w:val="WW8Num104z1"/>
    <w:rsid w:val="00E555B6"/>
    <w:rPr>
      <w:b/>
    </w:rPr>
  </w:style>
  <w:style w:type="character" w:customStyle="1" w:styleId="WW8Num105z0">
    <w:name w:val="WW8Num105z0"/>
    <w:rsid w:val="00E555B6"/>
    <w:rPr>
      <w:b w:val="0"/>
    </w:rPr>
  </w:style>
  <w:style w:type="character" w:customStyle="1" w:styleId="WW8Num106z0">
    <w:name w:val="WW8Num10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rsid w:val="00E555B6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E555B6"/>
    <w:rPr>
      <w:vertAlign w:val="superscript"/>
    </w:rPr>
  </w:style>
  <w:style w:type="character" w:customStyle="1" w:styleId="FontStyle12">
    <w:name w:val="Font Style12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E555B6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E555B6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E555B6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E555B6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E555B6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E555B6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E555B6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E555B6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E555B6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E555B6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E555B6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rsid w:val="00E555B6"/>
    <w:rPr>
      <w:rFonts w:ascii="Times New Roman" w:eastAsia="Times New Roman" w:hAnsi="Times New Roman"/>
    </w:rPr>
  </w:style>
  <w:style w:type="character" w:customStyle="1" w:styleId="ZwykytekstZnak">
    <w:name w:val="Zwykły tekst Znak"/>
    <w:rsid w:val="00E555B6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link w:val="Tekstprzypisukocowego"/>
    <w:rsid w:val="00E555B6"/>
    <w:rPr>
      <w:rFonts w:cs="Calibri"/>
      <w:lang w:eastAsia="ar-SA"/>
    </w:rPr>
  </w:style>
  <w:style w:type="paragraph" w:customStyle="1" w:styleId="Style12">
    <w:name w:val="Style12"/>
    <w:basedOn w:val="Normalny"/>
    <w:rsid w:val="00E555B6"/>
    <w:pPr>
      <w:widowControl w:val="0"/>
      <w:autoSpaceDE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">
    <w:name w:val="Style5"/>
    <w:basedOn w:val="Normalny"/>
    <w:rsid w:val="00E555B6"/>
    <w:pPr>
      <w:widowControl w:val="0"/>
      <w:autoSpaceDE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</w:rPr>
  </w:style>
  <w:style w:type="paragraph" w:customStyle="1" w:styleId="ust">
    <w:name w:val="ust"/>
    <w:rsid w:val="00E555B6"/>
    <w:pPr>
      <w:suppressAutoHyphens/>
      <w:spacing w:before="60" w:after="60"/>
      <w:ind w:left="426" w:hanging="284"/>
      <w:jc w:val="both"/>
    </w:pPr>
    <w:rPr>
      <w:rFonts w:cs="Calibri"/>
      <w:sz w:val="24"/>
      <w:lang w:eastAsia="ar-SA"/>
    </w:rPr>
  </w:style>
  <w:style w:type="paragraph" w:customStyle="1" w:styleId="Nagwekstrony">
    <w:name w:val="Nag?—wek strony"/>
    <w:basedOn w:val="Normalny"/>
    <w:rsid w:val="00E555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ulka">
    <w:name w:val="tabulka"/>
    <w:basedOn w:val="Normalny"/>
    <w:rsid w:val="00E555B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Style20">
    <w:name w:val="Style20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23">
    <w:name w:val="Style2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0">
    <w:name w:val="Style30"/>
    <w:basedOn w:val="Normalny"/>
    <w:rsid w:val="00E555B6"/>
    <w:pPr>
      <w:widowControl w:val="0"/>
      <w:autoSpaceDE w:val="0"/>
      <w:spacing w:after="0" w:line="312" w:lineRule="exact"/>
    </w:pPr>
    <w:rPr>
      <w:rFonts w:ascii="Verdana" w:eastAsia="Times New Roman" w:hAnsi="Verdana"/>
      <w:sz w:val="24"/>
      <w:szCs w:val="24"/>
    </w:rPr>
  </w:style>
  <w:style w:type="paragraph" w:customStyle="1" w:styleId="Style33">
    <w:name w:val="Style3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8">
    <w:name w:val="Style38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4">
    <w:name w:val="Style4"/>
    <w:basedOn w:val="Normalny"/>
    <w:rsid w:val="00E555B6"/>
    <w:pPr>
      <w:widowControl w:val="0"/>
      <w:autoSpaceDE w:val="0"/>
      <w:spacing w:after="0" w:line="178" w:lineRule="exact"/>
    </w:pPr>
    <w:rPr>
      <w:rFonts w:ascii="Constantia" w:eastAsia="Times New Roman" w:hAnsi="Constantia"/>
      <w:sz w:val="24"/>
      <w:szCs w:val="24"/>
    </w:rPr>
  </w:style>
  <w:style w:type="paragraph" w:customStyle="1" w:styleId="Style3">
    <w:name w:val="Style3"/>
    <w:basedOn w:val="Normalny"/>
    <w:rsid w:val="00E555B6"/>
    <w:pPr>
      <w:widowControl w:val="0"/>
      <w:autoSpaceDE w:val="0"/>
      <w:spacing w:after="0" w:line="182" w:lineRule="exact"/>
      <w:ind w:hanging="240"/>
    </w:pPr>
    <w:rPr>
      <w:rFonts w:ascii="Constantia" w:eastAsia="Times New Roman" w:hAnsi="Constantia"/>
      <w:sz w:val="24"/>
      <w:szCs w:val="24"/>
    </w:rPr>
  </w:style>
  <w:style w:type="paragraph" w:customStyle="1" w:styleId="Style13">
    <w:name w:val="Style13"/>
    <w:basedOn w:val="Normalny"/>
    <w:rsid w:val="00E555B6"/>
    <w:pPr>
      <w:widowControl w:val="0"/>
      <w:autoSpaceDE w:val="0"/>
      <w:spacing w:after="0" w:line="182" w:lineRule="exact"/>
    </w:pPr>
    <w:rPr>
      <w:rFonts w:ascii="Constantia" w:eastAsia="Times New Roman" w:hAnsi="Constantia"/>
      <w:sz w:val="24"/>
      <w:szCs w:val="24"/>
    </w:rPr>
  </w:style>
  <w:style w:type="paragraph" w:customStyle="1" w:styleId="Style6">
    <w:name w:val="Style6"/>
    <w:basedOn w:val="Normalny"/>
    <w:rsid w:val="00E555B6"/>
    <w:pPr>
      <w:widowControl w:val="0"/>
      <w:autoSpaceDE w:val="0"/>
      <w:spacing w:after="0" w:line="187" w:lineRule="exact"/>
      <w:ind w:hanging="278"/>
    </w:pPr>
    <w:rPr>
      <w:rFonts w:ascii="Constantia" w:eastAsia="Times New Roman" w:hAnsi="Constantia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link w:val="Tekstprzypisudolnego"/>
    <w:rsid w:val="00E555B6"/>
    <w:rPr>
      <w:rFonts w:cs="Calibri"/>
      <w:lang w:eastAsia="ar-SA"/>
    </w:rPr>
  </w:style>
  <w:style w:type="paragraph" w:customStyle="1" w:styleId="Zwykytekst1">
    <w:name w:val="Zwykły tekst1"/>
    <w:basedOn w:val="Normalny"/>
    <w:rsid w:val="00E555B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pistreci1">
    <w:name w:val="toc 1"/>
    <w:basedOn w:val="Normalny"/>
    <w:next w:val="Normalny"/>
    <w:rsid w:val="00E555B6"/>
    <w:pPr>
      <w:tabs>
        <w:tab w:val="right" w:leader="underscore" w:pos="9062"/>
      </w:tabs>
      <w:spacing w:before="120"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table" w:styleId="Tabela-Siatka">
    <w:name w:val="Table Grid"/>
    <w:basedOn w:val="Standardowy"/>
    <w:uiPriority w:val="59"/>
    <w:rsid w:val="0012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 2/2010</vt:lpstr>
    </vt:vector>
  </TitlesOfParts>
  <Company>Microsoft</Company>
  <LinksUpToDate>false</LinksUpToDate>
  <CharactersWithSpaces>1642</CharactersWithSpaces>
  <SharedDoc>false</SharedDoc>
  <HLinks>
    <vt:vector size="12" baseType="variant">
      <vt:variant>
        <vt:i4>8060981</vt:i4>
      </vt:variant>
      <vt:variant>
        <vt:i4>3</vt:i4>
      </vt:variant>
      <vt:variant>
        <vt:i4>0</vt:i4>
      </vt:variant>
      <vt:variant>
        <vt:i4>5</vt:i4>
      </vt:variant>
      <vt:variant>
        <vt:lpwstr>http://www.mgops.busko.pl/</vt:lpwstr>
      </vt:variant>
      <vt:variant>
        <vt:lpwstr/>
      </vt:variant>
      <vt:variant>
        <vt:i4>1835123</vt:i4>
      </vt:variant>
      <vt:variant>
        <vt:i4>0</vt:i4>
      </vt:variant>
      <vt:variant>
        <vt:i4>0</vt:i4>
      </vt:variant>
      <vt:variant>
        <vt:i4>5</vt:i4>
      </vt:variant>
      <vt:variant>
        <vt:lpwstr>mailto:sekretariat@mgops.busko.pl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2/2010</dc:title>
  <dc:creator>PCPR1</dc:creator>
  <cp:lastModifiedBy>Urszula Lejawka</cp:lastModifiedBy>
  <cp:revision>36</cp:revision>
  <cp:lastPrinted>2020-05-08T10:03:00Z</cp:lastPrinted>
  <dcterms:created xsi:type="dcterms:W3CDTF">2013-04-17T08:16:00Z</dcterms:created>
  <dcterms:modified xsi:type="dcterms:W3CDTF">2021-02-22T10:47:00Z</dcterms:modified>
</cp:coreProperties>
</file>