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CEED5D" w14:textId="77777777" w:rsidR="004E0A58" w:rsidRDefault="004E0A58" w:rsidP="005D2AB0">
      <w:pPr>
        <w:spacing w:after="0" w:line="240" w:lineRule="auto"/>
        <w:jc w:val="right"/>
        <w:rPr>
          <w:rFonts w:ascii="Cambria" w:eastAsia="Times New Roman" w:hAnsi="Cambria" w:cs="Arial"/>
          <w:b/>
          <w:sz w:val="20"/>
          <w:szCs w:val="20"/>
          <w:u w:val="single"/>
        </w:rPr>
      </w:pPr>
    </w:p>
    <w:p w14:paraId="29750997" w14:textId="161AF3C1" w:rsidR="005D2AB0" w:rsidRPr="00A260E1" w:rsidRDefault="005D2AB0" w:rsidP="005D2AB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260E1">
        <w:rPr>
          <w:rFonts w:ascii="Times New Roman" w:eastAsia="Times New Roman" w:hAnsi="Times New Roman" w:cs="Times New Roman"/>
          <w:bCs/>
          <w:sz w:val="24"/>
          <w:szCs w:val="24"/>
        </w:rPr>
        <w:t>Załącznik nr 3</w:t>
      </w:r>
      <w:r w:rsidR="00513500" w:rsidRPr="00A260E1">
        <w:rPr>
          <w:rFonts w:ascii="Times New Roman" w:eastAsia="Times New Roman" w:hAnsi="Times New Roman" w:cs="Times New Roman"/>
          <w:bCs/>
          <w:sz w:val="24"/>
          <w:szCs w:val="24"/>
        </w:rPr>
        <w:t xml:space="preserve"> do Zaproszenia do składania ofert</w:t>
      </w:r>
    </w:p>
    <w:p w14:paraId="09FDA2A0" w14:textId="77777777" w:rsidR="005D2AB0" w:rsidRPr="00A260E1" w:rsidRDefault="005D2AB0" w:rsidP="005D2AB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62549383" w14:textId="355E3D61" w:rsidR="005D2AB0" w:rsidRPr="00A260E1" w:rsidRDefault="005D2AB0" w:rsidP="005D2AB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0A6F2F20" w14:textId="7FD624BB" w:rsidR="00A260E1" w:rsidRPr="00A260E1" w:rsidRDefault="00A260E1" w:rsidP="005D2A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……………………………</w:t>
      </w:r>
    </w:p>
    <w:p w14:paraId="1DF17B68" w14:textId="29D278C0" w:rsidR="005D2AB0" w:rsidRPr="00A260E1" w:rsidRDefault="005D2AB0" w:rsidP="005D2A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260E1">
        <w:rPr>
          <w:rFonts w:ascii="Times New Roman" w:eastAsia="Times New Roman" w:hAnsi="Times New Roman" w:cs="Times New Roman"/>
          <w:sz w:val="20"/>
          <w:szCs w:val="20"/>
        </w:rPr>
        <w:t xml:space="preserve">      (pieczęć firmy)                                                                         </w:t>
      </w:r>
      <w:r w:rsidR="00C65332" w:rsidRPr="00A260E1">
        <w:rPr>
          <w:rFonts w:ascii="Times New Roman" w:eastAsia="Times New Roman" w:hAnsi="Times New Roman" w:cs="Times New Roman"/>
          <w:sz w:val="20"/>
          <w:szCs w:val="20"/>
        </w:rPr>
        <w:tab/>
      </w:r>
      <w:r w:rsidR="00C65332" w:rsidRPr="00A260E1">
        <w:rPr>
          <w:rFonts w:ascii="Times New Roman" w:eastAsia="Times New Roman" w:hAnsi="Times New Roman" w:cs="Times New Roman"/>
          <w:sz w:val="20"/>
          <w:szCs w:val="20"/>
        </w:rPr>
        <w:tab/>
      </w:r>
      <w:r w:rsidR="00C65332" w:rsidRPr="00A260E1">
        <w:rPr>
          <w:rFonts w:ascii="Times New Roman" w:eastAsia="Times New Roman" w:hAnsi="Times New Roman" w:cs="Times New Roman"/>
          <w:sz w:val="20"/>
          <w:szCs w:val="20"/>
        </w:rPr>
        <w:tab/>
      </w:r>
      <w:bookmarkStart w:id="0" w:name="_Hlk39752811"/>
      <w:r w:rsidRPr="00A260E1">
        <w:rPr>
          <w:rFonts w:ascii="Times New Roman" w:eastAsia="Times New Roman" w:hAnsi="Times New Roman" w:cs="Times New Roman"/>
          <w:sz w:val="20"/>
          <w:szCs w:val="20"/>
        </w:rPr>
        <w:t xml:space="preserve">    miejscowość, data </w:t>
      </w:r>
    </w:p>
    <w:bookmarkEnd w:id="0"/>
    <w:p w14:paraId="541801D9" w14:textId="77777777" w:rsidR="005D2AB0" w:rsidRPr="00A260E1" w:rsidRDefault="005D2AB0" w:rsidP="005D2AB0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14:paraId="380BBD18" w14:textId="77777777" w:rsidR="005D2AB0" w:rsidRPr="00A260E1" w:rsidRDefault="005D2AB0" w:rsidP="005D2AB0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14:paraId="356224B3" w14:textId="77777777" w:rsidR="005D2AB0" w:rsidRPr="00A260E1" w:rsidRDefault="005D2AB0" w:rsidP="005D2AB0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14:paraId="1126BED9" w14:textId="77777777" w:rsidR="005D2AB0" w:rsidRPr="00A260E1" w:rsidRDefault="002E0E83" w:rsidP="005D2AB0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bookmarkStart w:id="1" w:name="_Hlk59182706"/>
      <w:r w:rsidRPr="00A260E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OŚ</w:t>
      </w:r>
      <w:r w:rsidR="005D2AB0" w:rsidRPr="00A260E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WIADCZAM</w:t>
      </w:r>
    </w:p>
    <w:bookmarkEnd w:id="1"/>
    <w:p w14:paraId="167439D1" w14:textId="77777777" w:rsidR="005D2AB0" w:rsidRPr="00A260E1" w:rsidRDefault="005D2AB0" w:rsidP="006518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200C88C" w14:textId="209C6C36" w:rsidR="00E012B1" w:rsidRPr="0092074F" w:rsidRDefault="005D2AB0" w:rsidP="006E310A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Hlk59182618"/>
      <w:r w:rsidRPr="00A260E1">
        <w:rPr>
          <w:rFonts w:ascii="Times New Roman" w:eastAsia="Times New Roman" w:hAnsi="Times New Roman" w:cs="Times New Roman"/>
          <w:sz w:val="24"/>
          <w:szCs w:val="24"/>
        </w:rPr>
        <w:t xml:space="preserve">że przystępując </w:t>
      </w:r>
      <w:bookmarkStart w:id="3" w:name="_Hlk59182517"/>
      <w:bookmarkEnd w:id="2"/>
      <w:r w:rsidR="009D326E" w:rsidRPr="00A260E1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A260E1">
        <w:rPr>
          <w:rFonts w:ascii="Times New Roman" w:eastAsia="Times New Roman" w:hAnsi="Times New Roman" w:cs="Times New Roman"/>
          <w:sz w:val="24"/>
          <w:szCs w:val="24"/>
        </w:rPr>
        <w:t>o pr</w:t>
      </w:r>
      <w:r w:rsidR="009D326E" w:rsidRPr="00A260E1">
        <w:rPr>
          <w:rFonts w:ascii="Times New Roman" w:eastAsia="Times New Roman" w:hAnsi="Times New Roman" w:cs="Times New Roman"/>
          <w:sz w:val="24"/>
          <w:szCs w:val="24"/>
        </w:rPr>
        <w:t>owadzonego</w:t>
      </w:r>
      <w:r w:rsidRPr="00A260E1">
        <w:rPr>
          <w:rFonts w:ascii="Times New Roman" w:eastAsia="Times New Roman" w:hAnsi="Times New Roman" w:cs="Times New Roman"/>
          <w:sz w:val="24"/>
          <w:szCs w:val="24"/>
        </w:rPr>
        <w:t xml:space="preserve"> postępowania o udzielenie zamówienia</w:t>
      </w:r>
      <w:r w:rsidR="00B46262" w:rsidRPr="00A260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4" w:name="_Hlk43286973"/>
      <w:r w:rsidR="00557798" w:rsidRPr="00A260E1">
        <w:rPr>
          <w:rFonts w:ascii="Times New Roman" w:eastAsia="Times New Roman" w:hAnsi="Times New Roman" w:cs="Times New Roman"/>
          <w:sz w:val="24"/>
          <w:szCs w:val="24"/>
        </w:rPr>
        <w:t xml:space="preserve">na wykonanie </w:t>
      </w:r>
      <w:bookmarkStart w:id="5" w:name="_Hlk71202453"/>
      <w:bookmarkStart w:id="6" w:name="_Hlk71204208"/>
      <w:bookmarkEnd w:id="4"/>
      <w:r w:rsidR="0092074F">
        <w:rPr>
          <w:rFonts w:ascii="Times New Roman" w:eastAsia="Times New Roman" w:hAnsi="Times New Roman" w:cs="Times New Roman"/>
          <w:sz w:val="24"/>
          <w:szCs w:val="24"/>
        </w:rPr>
        <w:t xml:space="preserve">zadania pn. </w:t>
      </w:r>
      <w:r w:rsidR="006E310A" w:rsidRPr="006E310A">
        <w:rPr>
          <w:rFonts w:ascii="Times New Roman" w:eastAsia="Times New Roman" w:hAnsi="Times New Roman" w:cs="Times New Roman"/>
          <w:b/>
          <w:bCs/>
          <w:sz w:val="24"/>
          <w:szCs w:val="24"/>
        </w:rPr>
        <w:t>Budowa sieci kanalizacji sanitarnej w miejscowości Daleszyce ul. Kilińskiego w ramach zadania budżetowego pn. „Rozbudowa drogi gminnej nr 319031T w msc. Daleszyce ul. Kilińskiego”</w:t>
      </w:r>
      <w:bookmarkEnd w:id="5"/>
      <w:r w:rsidR="009D326E" w:rsidRPr="00A260E1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bookmarkEnd w:id="3"/>
      <w:bookmarkEnd w:id="6"/>
      <w:r w:rsidR="00DD480C" w:rsidRPr="00A260E1">
        <w:rPr>
          <w:rFonts w:ascii="Times New Roman" w:eastAsia="Times New Roman" w:hAnsi="Times New Roman" w:cs="Times New Roman"/>
          <w:sz w:val="24"/>
          <w:szCs w:val="24"/>
        </w:rPr>
        <w:t>s</w:t>
      </w:r>
      <w:r w:rsidR="007A1A6A" w:rsidRPr="00A260E1">
        <w:rPr>
          <w:rFonts w:ascii="Times New Roman" w:eastAsia="Times New Roman" w:hAnsi="Times New Roman" w:cs="Times New Roman"/>
          <w:sz w:val="24"/>
          <w:szCs w:val="24"/>
        </w:rPr>
        <w:t>pełniam warunki udziału w postępowaniu</w:t>
      </w:r>
      <w:r w:rsidR="00DC4E30" w:rsidRPr="00A260E1">
        <w:rPr>
          <w:rFonts w:ascii="Times New Roman" w:eastAsia="Times New Roman" w:hAnsi="Times New Roman" w:cs="Times New Roman"/>
          <w:sz w:val="24"/>
          <w:szCs w:val="24"/>
        </w:rPr>
        <w:t>.</w:t>
      </w:r>
      <w:r w:rsidR="007A1A6A" w:rsidRPr="00A260E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1F39F1" w:rsidRPr="00A260E1">
        <w:rPr>
          <w:rFonts w:ascii="Times New Roman" w:hAnsi="Times New Roman" w:cs="Times New Roman"/>
          <w:color w:val="000000"/>
          <w:sz w:val="24"/>
          <w:szCs w:val="24"/>
        </w:rPr>
        <w:t xml:space="preserve">Posiadam wiedzę i doświadczenie, </w:t>
      </w:r>
      <w:r w:rsidR="00E012B1" w:rsidRPr="00E012B1">
        <w:rPr>
          <w:rFonts w:ascii="Times New Roman" w:hAnsi="Times New Roman" w:cs="Times New Roman"/>
          <w:color w:val="000000"/>
          <w:sz w:val="24"/>
          <w:szCs w:val="24"/>
        </w:rPr>
        <w:t>dysponuj</w:t>
      </w:r>
      <w:r w:rsidR="00E012B1">
        <w:rPr>
          <w:rFonts w:ascii="Times New Roman" w:hAnsi="Times New Roman" w:cs="Times New Roman"/>
          <w:color w:val="000000"/>
          <w:sz w:val="24"/>
          <w:szCs w:val="24"/>
        </w:rPr>
        <w:t>ę</w:t>
      </w:r>
      <w:r w:rsidR="00E012B1" w:rsidRPr="00E012B1">
        <w:rPr>
          <w:rFonts w:ascii="Times New Roman" w:hAnsi="Times New Roman" w:cs="Times New Roman"/>
          <w:color w:val="000000"/>
          <w:sz w:val="24"/>
          <w:szCs w:val="24"/>
        </w:rPr>
        <w:t xml:space="preserve"> odpowiednim potencjałem technicznym oraz osob</w:t>
      </w:r>
      <w:r w:rsidR="00E012B1">
        <w:rPr>
          <w:rFonts w:ascii="Times New Roman" w:hAnsi="Times New Roman" w:cs="Times New Roman"/>
          <w:color w:val="000000"/>
          <w:sz w:val="24"/>
          <w:szCs w:val="24"/>
        </w:rPr>
        <w:t>owym</w:t>
      </w:r>
      <w:r w:rsidR="00E012B1" w:rsidRPr="00E012B1">
        <w:rPr>
          <w:rFonts w:ascii="Times New Roman" w:hAnsi="Times New Roman" w:cs="Times New Roman"/>
          <w:color w:val="000000"/>
          <w:sz w:val="24"/>
          <w:szCs w:val="24"/>
        </w:rPr>
        <w:t>, znajduj</w:t>
      </w:r>
      <w:r w:rsidR="00E012B1">
        <w:rPr>
          <w:rFonts w:ascii="Times New Roman" w:hAnsi="Times New Roman" w:cs="Times New Roman"/>
          <w:color w:val="000000"/>
          <w:sz w:val="24"/>
          <w:szCs w:val="24"/>
        </w:rPr>
        <w:t>ę</w:t>
      </w:r>
      <w:r w:rsidR="00E012B1" w:rsidRPr="00E012B1">
        <w:rPr>
          <w:rFonts w:ascii="Times New Roman" w:hAnsi="Times New Roman" w:cs="Times New Roman"/>
          <w:color w:val="000000"/>
          <w:sz w:val="24"/>
          <w:szCs w:val="24"/>
        </w:rPr>
        <w:t xml:space="preserve"> się w sytuacji ekonomicznej i finansowej pozwalającej na wykonanie zamówienia. </w:t>
      </w:r>
    </w:p>
    <w:p w14:paraId="605A5EFA" w14:textId="77777777" w:rsidR="005D2AB0" w:rsidRPr="00A260E1" w:rsidRDefault="005D2AB0" w:rsidP="00651875">
      <w:pPr>
        <w:spacing w:after="0" w:line="240" w:lineRule="auto"/>
        <w:ind w:left="709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5FA7C0F" w14:textId="3CCC4859" w:rsidR="005D2AB0" w:rsidRPr="00A260E1" w:rsidRDefault="005D2AB0" w:rsidP="006518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60E1">
        <w:rPr>
          <w:rFonts w:ascii="Times New Roman" w:eastAsia="Times New Roman" w:hAnsi="Times New Roman" w:cs="Times New Roman"/>
          <w:sz w:val="24"/>
          <w:szCs w:val="24"/>
        </w:rPr>
        <w:t>Prawdziwość powyższych danych potwierdzam własnoręcznym podpisem świadom</w:t>
      </w:r>
      <w:r w:rsidR="00E012B1">
        <w:rPr>
          <w:rFonts w:ascii="Times New Roman" w:eastAsia="Times New Roman" w:hAnsi="Times New Roman" w:cs="Times New Roman"/>
          <w:sz w:val="24"/>
          <w:szCs w:val="24"/>
        </w:rPr>
        <w:t xml:space="preserve">/a </w:t>
      </w:r>
      <w:r w:rsidRPr="00A260E1">
        <w:rPr>
          <w:rFonts w:ascii="Times New Roman" w:eastAsia="Times New Roman" w:hAnsi="Times New Roman" w:cs="Times New Roman"/>
          <w:sz w:val="24"/>
          <w:szCs w:val="24"/>
        </w:rPr>
        <w:t>odpowiedzialności karnej z art. 297 kk.</w:t>
      </w:r>
    </w:p>
    <w:p w14:paraId="7575F9C1" w14:textId="6B2560EF" w:rsidR="005D2AB0" w:rsidRPr="00A260E1" w:rsidRDefault="00007454" w:rsidP="00007454">
      <w:pPr>
        <w:tabs>
          <w:tab w:val="left" w:pos="51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60E1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404A471" w14:textId="11254105" w:rsidR="009D326E" w:rsidRPr="00A260E1" w:rsidRDefault="009D326E" w:rsidP="00007454">
      <w:pPr>
        <w:tabs>
          <w:tab w:val="left" w:pos="51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D3C189C" w14:textId="77777777" w:rsidR="009D326E" w:rsidRPr="00A260E1" w:rsidRDefault="009D326E" w:rsidP="00007454">
      <w:pPr>
        <w:tabs>
          <w:tab w:val="left" w:pos="51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48D5D3A" w14:textId="46B7F6DC" w:rsidR="009D326E" w:rsidRPr="00A260E1" w:rsidRDefault="009D326E" w:rsidP="009D326E">
      <w:pPr>
        <w:spacing w:after="0" w:line="240" w:lineRule="auto"/>
        <w:ind w:left="496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60E1">
        <w:rPr>
          <w:rFonts w:ascii="Times New Roman" w:eastAsia="Times New Roman" w:hAnsi="Times New Roman" w:cs="Times New Roman"/>
          <w:b/>
          <w:sz w:val="24"/>
          <w:szCs w:val="24"/>
        </w:rPr>
        <w:t>……………………………………………</w:t>
      </w:r>
    </w:p>
    <w:p w14:paraId="6E3E67EA" w14:textId="77777777" w:rsidR="009D326E" w:rsidRPr="00A260E1" w:rsidRDefault="009D326E" w:rsidP="009D326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A260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60E1">
        <w:rPr>
          <w:rFonts w:ascii="Times New Roman" w:eastAsia="Times New Roman" w:hAnsi="Times New Roman" w:cs="Times New Roman"/>
          <w:sz w:val="24"/>
          <w:szCs w:val="24"/>
        </w:rPr>
        <w:tab/>
      </w:r>
      <w:r w:rsidRPr="00A260E1">
        <w:rPr>
          <w:rFonts w:ascii="Times New Roman" w:eastAsia="Times New Roman" w:hAnsi="Times New Roman" w:cs="Times New Roman"/>
          <w:sz w:val="24"/>
          <w:szCs w:val="24"/>
        </w:rPr>
        <w:tab/>
      </w:r>
      <w:r w:rsidRPr="00A260E1">
        <w:rPr>
          <w:rFonts w:ascii="Times New Roman" w:eastAsia="Times New Roman" w:hAnsi="Times New Roman" w:cs="Times New Roman"/>
          <w:sz w:val="24"/>
          <w:szCs w:val="24"/>
        </w:rPr>
        <w:tab/>
      </w:r>
      <w:r w:rsidRPr="00A260E1">
        <w:rPr>
          <w:rFonts w:ascii="Times New Roman" w:eastAsia="Times New Roman" w:hAnsi="Times New Roman" w:cs="Times New Roman"/>
          <w:sz w:val="24"/>
          <w:szCs w:val="24"/>
        </w:rPr>
        <w:tab/>
      </w:r>
      <w:r w:rsidRPr="00A260E1">
        <w:rPr>
          <w:rFonts w:ascii="Times New Roman" w:eastAsia="Times New Roman" w:hAnsi="Times New Roman" w:cs="Times New Roman"/>
          <w:sz w:val="24"/>
          <w:szCs w:val="24"/>
        </w:rPr>
        <w:tab/>
      </w:r>
      <w:r w:rsidRPr="00A260E1">
        <w:rPr>
          <w:rFonts w:ascii="Times New Roman" w:eastAsia="Times New Roman" w:hAnsi="Times New Roman" w:cs="Times New Roman"/>
          <w:sz w:val="24"/>
          <w:szCs w:val="24"/>
        </w:rPr>
        <w:tab/>
      </w:r>
      <w:r w:rsidRPr="00A260E1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 (Podpis upełnomocnionego przedstawiciela Wykonawcy) </w:t>
      </w:r>
    </w:p>
    <w:p w14:paraId="47872393" w14:textId="77777777" w:rsidR="005D2AB0" w:rsidRPr="00A260E1" w:rsidRDefault="005D2AB0" w:rsidP="006518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2E06BAB" w14:textId="77777777" w:rsidR="009D326E" w:rsidRPr="00A260E1" w:rsidRDefault="009D326E" w:rsidP="00651875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66CA01C" w14:textId="271384F5" w:rsidR="005D2AB0" w:rsidRPr="00A260E1" w:rsidRDefault="005D2AB0" w:rsidP="00651875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260E1">
        <w:rPr>
          <w:rFonts w:ascii="Times New Roman" w:eastAsia="Times New Roman" w:hAnsi="Times New Roman" w:cs="Times New Roman"/>
          <w:sz w:val="24"/>
          <w:szCs w:val="24"/>
        </w:rPr>
        <w:t>oraz</w:t>
      </w:r>
    </w:p>
    <w:p w14:paraId="3047269E" w14:textId="77777777" w:rsidR="005D2AB0" w:rsidRPr="00A260E1" w:rsidRDefault="005D2AB0" w:rsidP="00651875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14:paraId="12F8FF10" w14:textId="77777777" w:rsidR="009D326E" w:rsidRPr="00A260E1" w:rsidRDefault="009D326E" w:rsidP="009D326E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260E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OŚWIADCZAM</w:t>
      </w:r>
    </w:p>
    <w:p w14:paraId="34A14A13" w14:textId="77777777" w:rsidR="005D2AB0" w:rsidRPr="00A260E1" w:rsidRDefault="005D2AB0" w:rsidP="00651875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14:paraId="2901B0EA" w14:textId="67558760" w:rsidR="00C65332" w:rsidRPr="006E310A" w:rsidRDefault="009D326E" w:rsidP="006E310A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260E1">
        <w:rPr>
          <w:rFonts w:ascii="Times New Roman" w:eastAsia="Times New Roman" w:hAnsi="Times New Roman" w:cs="Times New Roman"/>
          <w:sz w:val="24"/>
          <w:szCs w:val="24"/>
        </w:rPr>
        <w:t xml:space="preserve">że przystępując do prowadzonego postępowania o udzielenie zamówienia na wykonanie </w:t>
      </w:r>
      <w:r w:rsidR="0092074F" w:rsidRPr="0092074F">
        <w:rPr>
          <w:rFonts w:ascii="Times New Roman" w:eastAsia="Times New Roman" w:hAnsi="Times New Roman" w:cs="Times New Roman"/>
          <w:sz w:val="24"/>
          <w:szCs w:val="24"/>
        </w:rPr>
        <w:t xml:space="preserve">zadania pn. </w:t>
      </w:r>
      <w:r w:rsidR="006E310A" w:rsidRPr="006E310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Budowa sieci kanalizacji sanitarnej w miejscowości Daleszyce ul. Kilińskiego w ramach zadania budżetowego pn. „Rozbudowa drogi gminnej nr 319031T w msc. Daleszyce ul. Kilińskiego”</w:t>
      </w:r>
      <w:r w:rsidR="0092074F" w:rsidRPr="0092074F"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 w:rsidR="00B751FD" w:rsidRPr="00A260E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5D2AB0" w:rsidRPr="00A260E1">
        <w:rPr>
          <w:rFonts w:ascii="Times New Roman" w:eastAsia="Times New Roman" w:hAnsi="Times New Roman" w:cs="Times New Roman"/>
          <w:sz w:val="24"/>
          <w:szCs w:val="24"/>
        </w:rPr>
        <w:t xml:space="preserve">nie podlegam wykluczeniu z postępowania na podstawie </w:t>
      </w:r>
      <w:r w:rsidR="00C65332" w:rsidRPr="00A260E1">
        <w:rPr>
          <w:rFonts w:ascii="Times New Roman" w:eastAsia="Times New Roman" w:hAnsi="Times New Roman" w:cs="Times New Roman"/>
          <w:sz w:val="24"/>
          <w:szCs w:val="24"/>
        </w:rPr>
        <w:t>w</w:t>
      </w:r>
      <w:r w:rsidR="007A1A6A" w:rsidRPr="00A260E1">
        <w:rPr>
          <w:rFonts w:ascii="Times New Roman" w:eastAsia="Times New Roman" w:hAnsi="Times New Roman" w:cs="Times New Roman"/>
          <w:sz w:val="24"/>
          <w:szCs w:val="24"/>
        </w:rPr>
        <w:t xml:space="preserve">ymagań </w:t>
      </w:r>
      <w:r w:rsidR="00513500" w:rsidRPr="00A260E1">
        <w:rPr>
          <w:rFonts w:ascii="Times New Roman" w:eastAsia="Times New Roman" w:hAnsi="Times New Roman" w:cs="Times New Roman"/>
          <w:sz w:val="24"/>
          <w:szCs w:val="24"/>
        </w:rPr>
        <w:t>Zaproszenia do składania ofert</w:t>
      </w:r>
      <w:r w:rsidR="00335AA6" w:rsidRPr="00A260E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A41B96B" w14:textId="77777777" w:rsidR="002E0E83" w:rsidRPr="00A260E1" w:rsidRDefault="002E0E83" w:rsidP="006863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6731431" w14:textId="77777777" w:rsidR="005D2AB0" w:rsidRPr="00A260E1" w:rsidRDefault="005D2AB0" w:rsidP="009D326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260E1">
        <w:rPr>
          <w:rFonts w:ascii="Times New Roman" w:eastAsia="Times New Roman" w:hAnsi="Times New Roman" w:cs="Times New Roman"/>
          <w:sz w:val="24"/>
          <w:szCs w:val="24"/>
        </w:rPr>
        <w:t>Prawdziwość powyższych danych potwierdzam własnoręcznym podpisem świadom odpowiedzialności karnej z art. 297 kk.</w:t>
      </w:r>
    </w:p>
    <w:p w14:paraId="27DA58DF" w14:textId="77777777" w:rsidR="005D2AB0" w:rsidRPr="00A260E1" w:rsidRDefault="005D2AB0" w:rsidP="006863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E9017E8" w14:textId="77777777" w:rsidR="005D2AB0" w:rsidRPr="00A260E1" w:rsidRDefault="005D2AB0" w:rsidP="006863B9">
      <w:pPr>
        <w:spacing w:after="0" w:line="240" w:lineRule="auto"/>
        <w:ind w:left="496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8F2289F" w14:textId="5EEBD718" w:rsidR="005D2AB0" w:rsidRPr="00A260E1" w:rsidRDefault="00EF3380" w:rsidP="006863B9">
      <w:pPr>
        <w:spacing w:after="0" w:line="240" w:lineRule="auto"/>
        <w:ind w:left="496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7" w:name="_Hlk59182570"/>
      <w:r w:rsidRPr="00A260E1">
        <w:rPr>
          <w:rFonts w:ascii="Times New Roman" w:eastAsia="Times New Roman" w:hAnsi="Times New Roman" w:cs="Times New Roman"/>
          <w:b/>
          <w:sz w:val="24"/>
          <w:szCs w:val="24"/>
        </w:rPr>
        <w:t>……………………………………………</w:t>
      </w:r>
    </w:p>
    <w:p w14:paraId="33BBEF43" w14:textId="70DFEE1F" w:rsidR="001F39F1" w:rsidRPr="00A260E1" w:rsidRDefault="001F39F1" w:rsidP="001F39F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A260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F3380" w:rsidRPr="00A260E1">
        <w:rPr>
          <w:rFonts w:ascii="Times New Roman" w:eastAsia="Times New Roman" w:hAnsi="Times New Roman" w:cs="Times New Roman"/>
          <w:sz w:val="24"/>
          <w:szCs w:val="24"/>
        </w:rPr>
        <w:tab/>
      </w:r>
      <w:r w:rsidR="00EF3380" w:rsidRPr="00A260E1">
        <w:rPr>
          <w:rFonts w:ascii="Times New Roman" w:eastAsia="Times New Roman" w:hAnsi="Times New Roman" w:cs="Times New Roman"/>
          <w:sz w:val="24"/>
          <w:szCs w:val="24"/>
        </w:rPr>
        <w:tab/>
      </w:r>
      <w:r w:rsidR="00EF3380" w:rsidRPr="00A260E1">
        <w:rPr>
          <w:rFonts w:ascii="Times New Roman" w:eastAsia="Times New Roman" w:hAnsi="Times New Roman" w:cs="Times New Roman"/>
          <w:sz w:val="24"/>
          <w:szCs w:val="24"/>
        </w:rPr>
        <w:tab/>
      </w:r>
      <w:r w:rsidR="00EF3380" w:rsidRPr="00A260E1">
        <w:rPr>
          <w:rFonts w:ascii="Times New Roman" w:eastAsia="Times New Roman" w:hAnsi="Times New Roman" w:cs="Times New Roman"/>
          <w:sz w:val="24"/>
          <w:szCs w:val="24"/>
        </w:rPr>
        <w:tab/>
      </w:r>
      <w:r w:rsidR="00EF3380" w:rsidRPr="00A260E1">
        <w:rPr>
          <w:rFonts w:ascii="Times New Roman" w:eastAsia="Times New Roman" w:hAnsi="Times New Roman" w:cs="Times New Roman"/>
          <w:sz w:val="24"/>
          <w:szCs w:val="24"/>
        </w:rPr>
        <w:tab/>
      </w:r>
      <w:r w:rsidR="00EF3380" w:rsidRPr="00A260E1">
        <w:rPr>
          <w:rFonts w:ascii="Times New Roman" w:eastAsia="Times New Roman" w:hAnsi="Times New Roman" w:cs="Times New Roman"/>
          <w:sz w:val="24"/>
          <w:szCs w:val="24"/>
        </w:rPr>
        <w:tab/>
      </w:r>
      <w:r w:rsidRPr="00A260E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 </w:t>
      </w:r>
      <w:r w:rsidR="00EF3380" w:rsidRPr="00A260E1">
        <w:rPr>
          <w:rFonts w:ascii="Times New Roman" w:eastAsia="Times New Roman" w:hAnsi="Times New Roman" w:cs="Times New Roman"/>
          <w:i/>
          <w:iCs/>
          <w:sz w:val="20"/>
          <w:szCs w:val="20"/>
        </w:rPr>
        <w:t>(</w:t>
      </w:r>
      <w:r w:rsidRPr="00A260E1">
        <w:rPr>
          <w:rFonts w:ascii="Times New Roman" w:eastAsia="Times New Roman" w:hAnsi="Times New Roman" w:cs="Times New Roman"/>
          <w:i/>
          <w:iCs/>
          <w:sz w:val="20"/>
          <w:szCs w:val="20"/>
        </w:rPr>
        <w:t>Podpis upełnomocnionego przedstawiciela Wykonawcy</w:t>
      </w:r>
      <w:r w:rsidR="00EF3380" w:rsidRPr="00A260E1">
        <w:rPr>
          <w:rFonts w:ascii="Times New Roman" w:eastAsia="Times New Roman" w:hAnsi="Times New Roman" w:cs="Times New Roman"/>
          <w:i/>
          <w:iCs/>
          <w:sz w:val="20"/>
          <w:szCs w:val="20"/>
        </w:rPr>
        <w:t>)</w:t>
      </w:r>
      <w:r w:rsidRPr="00A260E1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</w:t>
      </w:r>
    </w:p>
    <w:bookmarkEnd w:id="7"/>
    <w:p w14:paraId="7D0D5A03" w14:textId="77777777" w:rsidR="005D2AB0" w:rsidRPr="00EF3380" w:rsidRDefault="005D2AB0" w:rsidP="006863B9">
      <w:pPr>
        <w:spacing w:after="0" w:line="240" w:lineRule="auto"/>
        <w:ind w:left="4963"/>
        <w:jc w:val="both"/>
        <w:rPr>
          <w:rFonts w:eastAsia="Times New Roman"/>
          <w:b/>
          <w:i/>
          <w:iCs/>
        </w:rPr>
      </w:pPr>
    </w:p>
    <w:sectPr w:rsidR="005D2AB0" w:rsidRPr="00EF3380" w:rsidSect="004E0A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94" w:right="1417" w:bottom="1417" w:left="1417" w:header="284" w:footer="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32478" w14:textId="77777777" w:rsidR="00BE4CBD" w:rsidRDefault="00BE4CBD">
      <w:pPr>
        <w:spacing w:after="0" w:line="240" w:lineRule="auto"/>
      </w:pPr>
      <w:r>
        <w:separator/>
      </w:r>
    </w:p>
  </w:endnote>
  <w:endnote w:type="continuationSeparator" w:id="0">
    <w:p w14:paraId="5DCE530C" w14:textId="77777777" w:rsidR="00BE4CBD" w:rsidRDefault="00BE4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-BoldMT">
    <w:altName w:val="Times New Roman"/>
    <w:charset w:val="EE"/>
    <w:family w:val="auto"/>
    <w:pitch w:val="default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DB0B0" w14:textId="77777777" w:rsidR="0025182A" w:rsidRDefault="0025182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45571" w14:textId="77777777" w:rsidR="00417A68" w:rsidRDefault="00417A68">
    <w:pPr>
      <w:pStyle w:val="Stopka"/>
      <w:jc w:val="right"/>
    </w:pPr>
    <w:r>
      <w:rPr>
        <w:rFonts w:ascii="Verdana" w:hAnsi="Verdana"/>
        <w:b/>
        <w:sz w:val="16"/>
        <w:szCs w:val="16"/>
      </w:rPr>
      <w:t xml:space="preserve">str. </w:t>
    </w:r>
    <w:r w:rsidR="002842A7">
      <w:rPr>
        <w:b/>
        <w:sz w:val="16"/>
        <w:szCs w:val="16"/>
      </w:rPr>
      <w:fldChar w:fldCharType="begin"/>
    </w:r>
    <w:r>
      <w:rPr>
        <w:b/>
        <w:sz w:val="16"/>
        <w:szCs w:val="16"/>
      </w:rPr>
      <w:instrText xml:space="preserve"> PAGE </w:instrText>
    </w:r>
    <w:r w:rsidR="002842A7">
      <w:rPr>
        <w:b/>
        <w:sz w:val="16"/>
        <w:szCs w:val="16"/>
      </w:rPr>
      <w:fldChar w:fldCharType="separate"/>
    </w:r>
    <w:r w:rsidR="004509FA">
      <w:rPr>
        <w:b/>
        <w:noProof/>
        <w:sz w:val="16"/>
        <w:szCs w:val="16"/>
      </w:rPr>
      <w:t>1</w:t>
    </w:r>
    <w:r w:rsidR="002842A7">
      <w:rPr>
        <w:b/>
        <w:sz w:val="16"/>
        <w:szCs w:val="16"/>
      </w:rPr>
      <w:fldChar w:fldCharType="end"/>
    </w:r>
  </w:p>
  <w:p w14:paraId="2E8EB7E7" w14:textId="77777777" w:rsidR="00417A68" w:rsidRDefault="00417A6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05F11" w14:textId="77777777" w:rsidR="0025182A" w:rsidRDefault="002518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723EA" w14:textId="77777777" w:rsidR="00BE4CBD" w:rsidRDefault="00BE4CBD">
      <w:pPr>
        <w:spacing w:after="0" w:line="240" w:lineRule="auto"/>
      </w:pPr>
      <w:r>
        <w:separator/>
      </w:r>
    </w:p>
  </w:footnote>
  <w:footnote w:type="continuationSeparator" w:id="0">
    <w:p w14:paraId="5AAFD8AD" w14:textId="77777777" w:rsidR="00BE4CBD" w:rsidRDefault="00BE4C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AB9FF" w14:textId="77777777" w:rsidR="0025182A" w:rsidRDefault="0025182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6153" w:type="dxa"/>
      <w:jc w:val="center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7590"/>
      <w:gridCol w:w="6"/>
      <w:gridCol w:w="6"/>
      <w:gridCol w:w="6"/>
    </w:tblGrid>
    <w:tr w:rsidR="00651875" w:rsidRPr="00B75ABC" w14:paraId="25B178CF" w14:textId="77777777" w:rsidTr="000D7ABD">
      <w:trPr>
        <w:trHeight w:val="735"/>
        <w:jc w:val="center"/>
      </w:trPr>
      <w:tc>
        <w:tcPr>
          <w:tcW w:w="1767" w:type="dxa"/>
          <w:tcMar>
            <w:left w:w="0" w:type="dxa"/>
            <w:right w:w="0" w:type="dxa"/>
          </w:tcMar>
        </w:tcPr>
        <w:tbl>
          <w:tblPr>
            <w:tblW w:w="7590" w:type="dxa"/>
            <w:jc w:val="center"/>
            <w:tblCellMar>
              <w:left w:w="0" w:type="dxa"/>
              <w:right w:w="0" w:type="dxa"/>
            </w:tblCellMar>
            <w:tblLook w:val="00A0" w:firstRow="1" w:lastRow="0" w:firstColumn="1" w:lastColumn="0" w:noHBand="0" w:noVBand="0"/>
          </w:tblPr>
          <w:tblGrid>
            <w:gridCol w:w="1620"/>
            <w:gridCol w:w="2205"/>
            <w:gridCol w:w="1440"/>
            <w:gridCol w:w="2325"/>
          </w:tblGrid>
          <w:tr w:rsidR="008C376F" w:rsidRPr="00B75ABC" w14:paraId="4ACFA70C" w14:textId="77777777" w:rsidTr="00477B8C">
            <w:trPr>
              <w:trHeight w:val="735"/>
              <w:jc w:val="center"/>
            </w:trPr>
            <w:tc>
              <w:tcPr>
                <w:tcW w:w="1620" w:type="dxa"/>
                <w:tcMar>
                  <w:left w:w="0" w:type="dxa"/>
                  <w:right w:w="0" w:type="dxa"/>
                </w:tcMar>
              </w:tcPr>
              <w:p w14:paraId="0395EC19" w14:textId="1C734479" w:rsidR="008C376F" w:rsidRPr="00C706BF" w:rsidRDefault="008C376F" w:rsidP="008C376F">
                <w:pPr>
                  <w:tabs>
                    <w:tab w:val="center" w:pos="4536"/>
                    <w:tab w:val="right" w:pos="9072"/>
                  </w:tabs>
                  <w:spacing w:after="0" w:line="240" w:lineRule="auto"/>
                  <w:rPr>
                    <w:rFonts w:ascii="Times New Roman" w:hAnsi="Times New Roman"/>
                    <w:sz w:val="20"/>
                    <w:szCs w:val="20"/>
                  </w:rPr>
                </w:pPr>
                <w:bookmarkStart w:id="8" w:name="_Hlk7093979"/>
              </w:p>
            </w:tc>
            <w:tc>
              <w:tcPr>
                <w:tcW w:w="2205" w:type="dxa"/>
                <w:tcMar>
                  <w:left w:w="0" w:type="dxa"/>
                  <w:right w:w="0" w:type="dxa"/>
                </w:tcMar>
              </w:tcPr>
              <w:p w14:paraId="298F3E4B" w14:textId="0D169E6B" w:rsidR="008C376F" w:rsidRPr="00C706BF" w:rsidRDefault="008C376F" w:rsidP="008C376F">
                <w:pPr>
                  <w:tabs>
                    <w:tab w:val="center" w:pos="4536"/>
                    <w:tab w:val="right" w:pos="9072"/>
                  </w:tabs>
                  <w:spacing w:after="0" w:line="240" w:lineRule="auto"/>
                  <w:rPr>
                    <w:rFonts w:ascii="Times New Roman" w:hAnsi="Times New Roman"/>
                    <w:sz w:val="20"/>
                    <w:szCs w:val="20"/>
                  </w:rPr>
                </w:pPr>
              </w:p>
            </w:tc>
            <w:tc>
              <w:tcPr>
                <w:tcW w:w="1440" w:type="dxa"/>
                <w:tcMar>
                  <w:left w:w="0" w:type="dxa"/>
                  <w:right w:w="0" w:type="dxa"/>
                </w:tcMar>
              </w:tcPr>
              <w:p w14:paraId="77559A76" w14:textId="6E51BAA3" w:rsidR="008C376F" w:rsidRPr="00C706BF" w:rsidRDefault="008C376F" w:rsidP="008C376F">
                <w:pPr>
                  <w:tabs>
                    <w:tab w:val="center" w:pos="4536"/>
                    <w:tab w:val="right" w:pos="9072"/>
                  </w:tabs>
                  <w:spacing w:after="0" w:line="240" w:lineRule="auto"/>
                  <w:rPr>
                    <w:rFonts w:ascii="Times New Roman" w:hAnsi="Times New Roman"/>
                    <w:sz w:val="20"/>
                    <w:szCs w:val="20"/>
                  </w:rPr>
                </w:pPr>
              </w:p>
            </w:tc>
            <w:tc>
              <w:tcPr>
                <w:tcW w:w="2325" w:type="dxa"/>
                <w:tcMar>
                  <w:left w:w="0" w:type="dxa"/>
                  <w:right w:w="0" w:type="dxa"/>
                </w:tcMar>
              </w:tcPr>
              <w:p w14:paraId="2A138B31" w14:textId="67EC0667" w:rsidR="008C376F" w:rsidRPr="00C706BF" w:rsidRDefault="008C376F" w:rsidP="008C376F">
                <w:pPr>
                  <w:tabs>
                    <w:tab w:val="center" w:pos="4536"/>
                    <w:tab w:val="right" w:pos="9072"/>
                  </w:tabs>
                  <w:spacing w:after="0" w:line="240" w:lineRule="auto"/>
                  <w:rPr>
                    <w:rFonts w:ascii="Times New Roman" w:hAnsi="Times New Roman"/>
                    <w:sz w:val="20"/>
                    <w:szCs w:val="20"/>
                  </w:rPr>
                </w:pPr>
              </w:p>
            </w:tc>
          </w:tr>
        </w:tbl>
        <w:p w14:paraId="16065EC0" w14:textId="06559BEE" w:rsidR="00C65332" w:rsidRPr="0025182A" w:rsidRDefault="008C376F" w:rsidP="00C65332">
          <w:pPr>
            <w:pStyle w:val="Nagwek"/>
            <w:rPr>
              <w:rFonts w:ascii="Times New Roman" w:hAnsi="Times New Roman" w:cs="Times New Roman"/>
            </w:rPr>
          </w:pPr>
          <w:bookmarkStart w:id="9" w:name="_Hlk80859776"/>
          <w:bookmarkEnd w:id="8"/>
          <w:r w:rsidRPr="0025182A">
            <w:rPr>
              <w:rFonts w:ascii="Times New Roman" w:hAnsi="Times New Roman" w:cs="Times New Roman"/>
              <w:lang w:eastAsia="pl-PL"/>
            </w:rPr>
            <w:t>Znak sprawy:</w:t>
          </w:r>
          <w:r w:rsidRPr="0025182A">
            <w:rPr>
              <w:rFonts w:ascii="Times New Roman" w:eastAsia="Times New Roman" w:hAnsi="Times New Roman" w:cs="Times New Roman"/>
            </w:rPr>
            <w:t xml:space="preserve"> </w:t>
          </w:r>
          <w:bookmarkStart w:id="10" w:name="_Hlk40361811"/>
          <w:r w:rsidR="00557798" w:rsidRPr="0025182A">
            <w:rPr>
              <w:rFonts w:ascii="Times New Roman" w:hAnsi="Times New Roman" w:cs="Times New Roman"/>
            </w:rPr>
            <w:t>WI.ZP.271.3.</w:t>
          </w:r>
          <w:r w:rsidR="006E310A" w:rsidRPr="0025182A">
            <w:rPr>
              <w:rFonts w:ascii="Times New Roman" w:hAnsi="Times New Roman" w:cs="Times New Roman"/>
            </w:rPr>
            <w:t>7</w:t>
          </w:r>
          <w:r w:rsidR="00557798" w:rsidRPr="0025182A">
            <w:rPr>
              <w:rFonts w:ascii="Times New Roman" w:hAnsi="Times New Roman" w:cs="Times New Roman"/>
            </w:rPr>
            <w:t>.202</w:t>
          </w:r>
          <w:r w:rsidR="0057482F" w:rsidRPr="0025182A">
            <w:rPr>
              <w:rFonts w:ascii="Times New Roman" w:hAnsi="Times New Roman" w:cs="Times New Roman"/>
            </w:rPr>
            <w:t>1</w:t>
          </w:r>
          <w:r w:rsidR="00557798" w:rsidRPr="0025182A">
            <w:rPr>
              <w:rFonts w:ascii="Times New Roman" w:hAnsi="Times New Roman" w:cs="Times New Roman"/>
            </w:rPr>
            <w:t>.UL</w:t>
          </w:r>
          <w:bookmarkEnd w:id="10"/>
        </w:p>
        <w:bookmarkEnd w:id="9"/>
        <w:p w14:paraId="1B4865CE" w14:textId="0D6D9C75" w:rsidR="00651875" w:rsidRPr="008C376F" w:rsidRDefault="00651875" w:rsidP="008C376F">
          <w:pPr>
            <w:suppressAutoHyphens w:val="0"/>
            <w:spacing w:after="0" w:line="240" w:lineRule="auto"/>
          </w:pPr>
        </w:p>
      </w:tc>
      <w:tc>
        <w:tcPr>
          <w:tcW w:w="2407" w:type="dxa"/>
          <w:tcMar>
            <w:left w:w="0" w:type="dxa"/>
            <w:right w:w="0" w:type="dxa"/>
          </w:tcMar>
        </w:tcPr>
        <w:p w14:paraId="43765FA2" w14:textId="77777777" w:rsidR="00651875" w:rsidRPr="00C706BF" w:rsidRDefault="00651875" w:rsidP="0065187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1619" w:type="dxa"/>
          <w:tcMar>
            <w:left w:w="0" w:type="dxa"/>
            <w:right w:w="0" w:type="dxa"/>
          </w:tcMar>
        </w:tcPr>
        <w:p w14:paraId="2F3FB4DA" w14:textId="77777777" w:rsidR="00651875" w:rsidRPr="00C706BF" w:rsidRDefault="00651875" w:rsidP="0065187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360" w:type="dxa"/>
          <w:tcMar>
            <w:left w:w="0" w:type="dxa"/>
            <w:right w:w="0" w:type="dxa"/>
          </w:tcMar>
        </w:tcPr>
        <w:p w14:paraId="3A09D15C" w14:textId="77777777" w:rsidR="00651875" w:rsidRPr="00C706BF" w:rsidRDefault="00651875" w:rsidP="0065187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hAnsi="Times New Roman"/>
              <w:sz w:val="20"/>
              <w:szCs w:val="20"/>
            </w:rPr>
          </w:pPr>
        </w:p>
      </w:tc>
    </w:tr>
  </w:tbl>
  <w:p w14:paraId="2474747E" w14:textId="77777777" w:rsidR="00DF16A0" w:rsidRPr="00651875" w:rsidRDefault="00DF16A0" w:rsidP="0065187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C1E11" w14:textId="77777777" w:rsidR="0025182A" w:rsidRDefault="002518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pStyle w:val="Nagwek2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pStyle w:val="Nagwek3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pStyle w:val="Nagwek4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pStyle w:val="Nagwek6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</w:lvl>
  </w:abstractNum>
  <w:abstractNum w:abstractNumId="4" w15:restartNumberingAfterBreak="0">
    <w:nsid w:val="00000005"/>
    <w:multiLevelType w:val="multilevel"/>
    <w:tmpl w:val="00000005"/>
    <w:name w:val="WW8Num4"/>
    <w:lvl w:ilvl="0">
      <w:start w:val="13"/>
      <w:numFmt w:val="decimal"/>
      <w:lvlText w:val="%1."/>
      <w:lvlJc w:val="left"/>
      <w:pPr>
        <w:tabs>
          <w:tab w:val="num" w:pos="435"/>
        </w:tabs>
        <w:ind w:left="435" w:hanging="435"/>
      </w:pPr>
      <w:rPr>
        <w:b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</w:lvl>
  </w:abstractNum>
  <w:abstractNum w:abstractNumId="5" w15:restartNumberingAfterBreak="0">
    <w:nsid w:val="00000006"/>
    <w:multiLevelType w:val="multilevel"/>
    <w:tmpl w:val="00000006"/>
    <w:name w:val="WW8Num5"/>
    <w:lvl w:ilvl="0">
      <w:start w:val="13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decimal"/>
      <w:lvlText w:val="14.%2."/>
      <w:lvlJc w:val="left"/>
      <w:pPr>
        <w:tabs>
          <w:tab w:val="num" w:pos="876"/>
        </w:tabs>
        <w:ind w:left="876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</w:lvl>
  </w:abstractNum>
  <w:abstractNum w:abstractNumId="6" w15:restartNumberingAfterBreak="0">
    <w:nsid w:val="00000007"/>
    <w:multiLevelType w:val="single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</w:lvl>
  </w:abstractNum>
  <w:abstractNum w:abstractNumId="7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8" w15:restartNumberingAfterBreak="0">
    <w:nsid w:val="00000009"/>
    <w:multiLevelType w:val="singleLevel"/>
    <w:tmpl w:val="00000009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Verdana" w:hAnsi="Verdana"/>
        <w:sz w:val="22"/>
        <w:szCs w:val="22"/>
      </w:rPr>
    </w:lvl>
  </w:abstractNum>
  <w:abstractNum w:abstractNumId="9" w15:restartNumberingAfterBreak="0">
    <w:nsid w:val="0000000A"/>
    <w:multiLevelType w:val="multilevel"/>
    <w:tmpl w:val="79F04DBC"/>
    <w:name w:val="WW8Num14"/>
    <w:lvl w:ilvl="0">
      <w:start w:val="7"/>
      <w:numFmt w:val="decimal"/>
      <w:lvlText w:val="%1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  <w:sz w:val="22"/>
        <w:szCs w:val="22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  <w:sz w:val="22"/>
        <w:szCs w:val="22"/>
      </w:rPr>
    </w:lvl>
    <w:lvl w:ilvl="2">
      <w:start w:val="5"/>
      <w:numFmt w:val="decimal"/>
      <w:lvlText w:val="%1.%2.%3"/>
      <w:lvlJc w:val="left"/>
      <w:pPr>
        <w:tabs>
          <w:tab w:val="num" w:pos="0"/>
        </w:tabs>
        <w:ind w:left="862" w:hanging="720"/>
      </w:pPr>
      <w:rPr>
        <w:rFonts w:ascii="Verdana" w:hAnsi="Verdana"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-284"/>
        </w:tabs>
        <w:ind w:left="1080" w:hanging="1080"/>
      </w:pPr>
      <w:rPr>
        <w:rFonts w:ascii="Verdana" w:hAnsi="Verdana" w:cs="Times New Roman" w:hint="default"/>
        <w:sz w:val="22"/>
        <w:szCs w:val="16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Times New Roman" w:hAnsi="Times New Roman" w:cs="Times New Roman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Times New Roman" w:hAnsi="Times New Roman" w:cs="Times New Roman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Times New Roman" w:hAnsi="Times New Roman" w:cs="Times New Roman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ascii="Times New Roman" w:hAnsi="Times New Roman" w:cs="Times New Roman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Times New Roman" w:hAnsi="Times New Roman" w:cs="Times New Roman"/>
        <w:sz w:val="22"/>
        <w:szCs w:val="22"/>
      </w:rPr>
    </w:lvl>
  </w:abstractNum>
  <w:abstractNum w:abstractNumId="10" w15:restartNumberingAfterBreak="0">
    <w:nsid w:val="0000000B"/>
    <w:multiLevelType w:val="multilevel"/>
    <w:tmpl w:val="0000000B"/>
    <w:name w:val="WW8Num16"/>
    <w:lvl w:ilvl="0">
      <w:start w:val="20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735" w:hanging="3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</w:lvl>
  </w:abstractNum>
  <w:abstractNum w:abstractNumId="11" w15:restartNumberingAfterBreak="0">
    <w:nsid w:val="0000000C"/>
    <w:multiLevelType w:val="singleLevel"/>
    <w:tmpl w:val="0000000C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i w:val="0"/>
        <w:sz w:val="20"/>
        <w:szCs w:val="20"/>
      </w:rPr>
    </w:lvl>
  </w:abstractNum>
  <w:abstractNum w:abstractNumId="12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0E"/>
    <w:multiLevelType w:val="singleLevel"/>
    <w:tmpl w:val="0000000E"/>
    <w:name w:val="WW8Num20"/>
    <w:lvl w:ilvl="0">
      <w:start w:val="3"/>
      <w:numFmt w:val="upperRoman"/>
      <w:pStyle w:val="Legenda1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14" w15:restartNumberingAfterBreak="0">
    <w:nsid w:val="0000000F"/>
    <w:multiLevelType w:val="singleLevel"/>
    <w:tmpl w:val="0000000F"/>
    <w:name w:val="WW8Num2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  <w:b w:val="0"/>
        <w:i w:val="0"/>
        <w:sz w:val="20"/>
        <w:szCs w:val="20"/>
      </w:rPr>
    </w:lvl>
  </w:abstractNum>
  <w:abstractNum w:abstractNumId="15" w15:restartNumberingAfterBreak="0">
    <w:nsid w:val="00000010"/>
    <w:multiLevelType w:val="singleLevel"/>
    <w:tmpl w:val="00000010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1495" w:hanging="360"/>
      </w:pPr>
      <w:rPr>
        <w:rFonts w:ascii="Symbol" w:hAnsi="Symbol"/>
        <w:sz w:val="22"/>
        <w:szCs w:val="22"/>
      </w:rPr>
    </w:lvl>
  </w:abstractNum>
  <w:abstractNum w:abstractNumId="16" w15:restartNumberingAfterBreak="0">
    <w:nsid w:val="00000011"/>
    <w:multiLevelType w:val="multilevel"/>
    <w:tmpl w:val="00000011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7" w15:restartNumberingAfterBreak="0">
    <w:nsid w:val="00000012"/>
    <w:multiLevelType w:val="multilevel"/>
    <w:tmpl w:val="04023254"/>
    <w:name w:val="WW8Num24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sz w:val="18"/>
        <w:szCs w:val="1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86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8" w:hanging="720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0" w:hanging="1080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6" w:hanging="1440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82" w:hanging="1800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8" w:hanging="1800"/>
      </w:pPr>
      <w:rPr>
        <w:rFonts w:ascii="StarSymbol" w:hAnsi="StarSymbol" w:cs="StarSymbol" w:hint="default"/>
        <w:sz w:val="18"/>
        <w:szCs w:val="18"/>
      </w:rPr>
    </w:lvl>
  </w:abstractNum>
  <w:abstractNum w:abstractNumId="18" w15:restartNumberingAfterBreak="0">
    <w:nsid w:val="00000013"/>
    <w:multiLevelType w:val="singleLevel"/>
    <w:tmpl w:val="00000013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1353" w:hanging="360"/>
      </w:pPr>
      <w:rPr>
        <w:rFonts w:ascii="Symbol" w:hAnsi="Symbol" w:cs="Times New Roman"/>
        <w:b w:val="0"/>
        <w:sz w:val="24"/>
        <w:szCs w:val="24"/>
      </w:rPr>
    </w:lvl>
  </w:abstractNum>
  <w:abstractNum w:abstractNumId="19" w15:restartNumberingAfterBreak="0">
    <w:nsid w:val="00000014"/>
    <w:multiLevelType w:val="singleLevel"/>
    <w:tmpl w:val="00000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00000015"/>
    <w:multiLevelType w:val="multilevel"/>
    <w:tmpl w:val="00000015"/>
    <w:name w:val="WW8Num2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21" w15:restartNumberingAfterBreak="0">
    <w:nsid w:val="00000016"/>
    <w:multiLevelType w:val="multilevel"/>
    <w:tmpl w:val="00000016"/>
    <w:name w:val="WW8Num2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00000017"/>
    <w:multiLevelType w:val="multilevel"/>
    <w:tmpl w:val="00000017"/>
    <w:name w:val="WW8Num30"/>
    <w:lvl w:ilvl="0">
      <w:start w:val="3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216" w:hanging="720"/>
      </w:pPr>
      <w:rPr>
        <w:rFonts w:ascii="Symbol" w:hAnsi="Symbol" w:cs="Microsoft Sans Serif"/>
      </w:rPr>
    </w:lvl>
    <w:lvl w:ilvl="2">
      <w:start w:val="4"/>
      <w:numFmt w:val="decimal"/>
      <w:lvlText w:val="%1.%2.%3."/>
      <w:lvlJc w:val="left"/>
      <w:pPr>
        <w:tabs>
          <w:tab w:val="num" w:pos="0"/>
        </w:tabs>
        <w:ind w:left="1712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68" w:hanging="108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064" w:hanging="108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20" w:hanging="144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16" w:hanging="144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72" w:hanging="180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768" w:hanging="180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</w:abstractNum>
  <w:abstractNum w:abstractNumId="23" w15:restartNumberingAfterBreak="0">
    <w:nsid w:val="00000018"/>
    <w:multiLevelType w:val="multilevel"/>
    <w:tmpl w:val="00000018"/>
    <w:name w:val="WW8Num32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150"/>
        </w:tabs>
        <w:ind w:left="1150" w:hanging="720"/>
      </w:pPr>
    </w:lvl>
    <w:lvl w:ilvl="2">
      <w:start w:val="1"/>
      <w:numFmt w:val="decimal"/>
      <w:lvlText w:val="%1.%2.%3."/>
      <w:lvlJc w:val="left"/>
      <w:pPr>
        <w:tabs>
          <w:tab w:val="num" w:pos="1580"/>
        </w:tabs>
        <w:ind w:left="1580" w:hanging="720"/>
      </w:pPr>
    </w:lvl>
    <w:lvl w:ilvl="3">
      <w:start w:val="1"/>
      <w:numFmt w:val="decimal"/>
      <w:lvlText w:val="%1.%2.%3.%4."/>
      <w:lvlJc w:val="left"/>
      <w:pPr>
        <w:tabs>
          <w:tab w:val="num" w:pos="2370"/>
        </w:tabs>
        <w:ind w:left="2370" w:hanging="1080"/>
      </w:pPr>
    </w:lvl>
    <w:lvl w:ilvl="4">
      <w:start w:val="1"/>
      <w:numFmt w:val="decimal"/>
      <w:lvlText w:val="%1.%2.%3.%4.%5."/>
      <w:lvlJc w:val="left"/>
      <w:pPr>
        <w:tabs>
          <w:tab w:val="num" w:pos="2800"/>
        </w:tabs>
        <w:ind w:left="2800" w:hanging="1080"/>
      </w:pPr>
    </w:lvl>
    <w:lvl w:ilvl="5">
      <w:start w:val="1"/>
      <w:numFmt w:val="decimal"/>
      <w:lvlText w:val="%1.%2.%3.%4.%5.%6."/>
      <w:lvlJc w:val="left"/>
      <w:pPr>
        <w:tabs>
          <w:tab w:val="num" w:pos="3590"/>
        </w:tabs>
        <w:ind w:left="359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020"/>
        </w:tabs>
        <w:ind w:left="40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810"/>
        </w:tabs>
        <w:ind w:left="481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240"/>
        </w:tabs>
        <w:ind w:left="5240" w:hanging="1800"/>
      </w:pPr>
    </w:lvl>
  </w:abstractNum>
  <w:abstractNum w:abstractNumId="24" w15:restartNumberingAfterBreak="0">
    <w:nsid w:val="00000019"/>
    <w:multiLevelType w:val="singleLevel"/>
    <w:tmpl w:val="00000019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25" w15:restartNumberingAfterBreak="0">
    <w:nsid w:val="0000001A"/>
    <w:multiLevelType w:val="singleLevel"/>
    <w:tmpl w:val="0000001A"/>
    <w:name w:val="WW8Num34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</w:abstractNum>
  <w:abstractNum w:abstractNumId="26" w15:restartNumberingAfterBreak="0">
    <w:nsid w:val="0000001B"/>
    <w:multiLevelType w:val="multilevel"/>
    <w:tmpl w:val="F2CE9158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19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27" w15:restartNumberingAfterBreak="0">
    <w:nsid w:val="0000001C"/>
    <w:multiLevelType w:val="singleLevel"/>
    <w:tmpl w:val="0000001C"/>
    <w:name w:val="WW8Num37"/>
    <w:lvl w:ilvl="0">
      <w:start w:val="1"/>
      <w:numFmt w:val="bullet"/>
      <w:lvlText w:val=""/>
      <w:lvlJc w:val="left"/>
      <w:pPr>
        <w:tabs>
          <w:tab w:val="num" w:pos="765"/>
        </w:tabs>
        <w:ind w:left="765" w:hanging="360"/>
      </w:pPr>
      <w:rPr>
        <w:rFonts w:ascii="Wingdings" w:hAnsi="Wingdings" w:cs="StarSymbol"/>
        <w:sz w:val="18"/>
        <w:szCs w:val="18"/>
      </w:rPr>
    </w:lvl>
  </w:abstractNum>
  <w:abstractNum w:abstractNumId="28" w15:restartNumberingAfterBreak="0">
    <w:nsid w:val="0000001D"/>
    <w:multiLevelType w:val="singleLevel"/>
    <w:tmpl w:val="0000001D"/>
    <w:name w:val="WW8Num3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StarSymbol" w:hAnsi="StarSymbol" w:cs="StarSymbol"/>
        <w:sz w:val="18"/>
        <w:szCs w:val="18"/>
      </w:rPr>
    </w:lvl>
  </w:abstractNum>
  <w:abstractNum w:abstractNumId="29" w15:restartNumberingAfterBreak="0">
    <w:nsid w:val="0000001E"/>
    <w:multiLevelType w:val="singleLevel"/>
    <w:tmpl w:val="0000001E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30" w15:restartNumberingAfterBreak="0">
    <w:nsid w:val="0000001F"/>
    <w:multiLevelType w:val="multilevel"/>
    <w:tmpl w:val="0000001F"/>
    <w:name w:val="WW8Num4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</w:lvl>
  </w:abstractNum>
  <w:abstractNum w:abstractNumId="31" w15:restartNumberingAfterBreak="0">
    <w:nsid w:val="00000020"/>
    <w:multiLevelType w:val="multilevel"/>
    <w:tmpl w:val="00000020"/>
    <w:name w:val="WW8Num41"/>
    <w:lvl w:ilvl="0">
      <w:start w:val="18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659" w:hanging="3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72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1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0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14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788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072" w:hanging="1800"/>
      </w:pPr>
    </w:lvl>
  </w:abstractNum>
  <w:abstractNum w:abstractNumId="32" w15:restartNumberingAfterBreak="0">
    <w:nsid w:val="00000021"/>
    <w:multiLevelType w:val="singleLevel"/>
    <w:tmpl w:val="00000021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33" w15:restartNumberingAfterBreak="0">
    <w:nsid w:val="00000022"/>
    <w:multiLevelType w:val="singleLevel"/>
    <w:tmpl w:val="00000022"/>
    <w:name w:val="WW8Num45"/>
    <w:lvl w:ilvl="0">
      <w:start w:val="1"/>
      <w:numFmt w:val="bullet"/>
      <w:lvlText w:val=""/>
      <w:lvlJc w:val="left"/>
      <w:pPr>
        <w:tabs>
          <w:tab w:val="num" w:pos="0"/>
        </w:tabs>
        <w:ind w:left="1713" w:hanging="360"/>
      </w:pPr>
      <w:rPr>
        <w:rFonts w:ascii="Symbol" w:hAnsi="Symbol"/>
      </w:rPr>
    </w:lvl>
  </w:abstractNum>
  <w:abstractNum w:abstractNumId="34" w15:restartNumberingAfterBreak="0">
    <w:nsid w:val="00000023"/>
    <w:multiLevelType w:val="singleLevel"/>
    <w:tmpl w:val="00000023"/>
    <w:name w:val="WW8Num46"/>
    <w:lvl w:ilvl="0">
      <w:start w:val="1"/>
      <w:numFmt w:val="bullet"/>
      <w:lvlText w:val=""/>
      <w:lvlJc w:val="left"/>
      <w:pPr>
        <w:tabs>
          <w:tab w:val="num" w:pos="823"/>
        </w:tabs>
        <w:ind w:left="823" w:hanging="397"/>
      </w:pPr>
      <w:rPr>
        <w:rFonts w:ascii="Symbol" w:hAnsi="Symbol"/>
        <w:color w:val="auto"/>
      </w:rPr>
    </w:lvl>
  </w:abstractNum>
  <w:abstractNum w:abstractNumId="35" w15:restartNumberingAfterBreak="0">
    <w:nsid w:val="00000024"/>
    <w:multiLevelType w:val="singleLevel"/>
    <w:tmpl w:val="00000024"/>
    <w:name w:val="WW8Num50"/>
    <w:lvl w:ilvl="0">
      <w:start w:val="1"/>
      <w:numFmt w:val="decimal"/>
      <w:lvlText w:val="%1."/>
      <w:lvlJc w:val="left"/>
      <w:pPr>
        <w:tabs>
          <w:tab w:val="num" w:pos="540"/>
        </w:tabs>
        <w:ind w:left="180" w:firstLine="0"/>
      </w:pPr>
      <w:rPr>
        <w:rFonts w:ascii="Verdana" w:hAnsi="Verdana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16"/>
        <w:vertAlign w:val="baseline"/>
      </w:rPr>
    </w:lvl>
  </w:abstractNum>
  <w:abstractNum w:abstractNumId="36" w15:restartNumberingAfterBreak="0">
    <w:nsid w:val="00000025"/>
    <w:multiLevelType w:val="singleLevel"/>
    <w:tmpl w:val="00000025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7" w15:restartNumberingAfterBreak="0">
    <w:nsid w:val="00000026"/>
    <w:multiLevelType w:val="singleLevel"/>
    <w:tmpl w:val="00000026"/>
    <w:name w:val="WW8Num5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trike w:val="0"/>
        <w:dstrike w:val="0"/>
      </w:rPr>
    </w:lvl>
  </w:abstractNum>
  <w:abstractNum w:abstractNumId="38" w15:restartNumberingAfterBreak="0">
    <w:nsid w:val="00000027"/>
    <w:multiLevelType w:val="singleLevel"/>
    <w:tmpl w:val="00000027"/>
    <w:name w:val="WW8Num56"/>
    <w:lvl w:ilvl="0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39" w15:restartNumberingAfterBreak="0">
    <w:nsid w:val="00000028"/>
    <w:multiLevelType w:val="singleLevel"/>
    <w:tmpl w:val="00000028"/>
    <w:name w:val="WW8Num5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0" w15:restartNumberingAfterBreak="0">
    <w:nsid w:val="00000029"/>
    <w:multiLevelType w:val="multilevel"/>
    <w:tmpl w:val="00000029"/>
    <w:name w:val="WW8Num58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644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706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059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052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0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39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751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744" w:hanging="1800"/>
      </w:pPr>
    </w:lvl>
  </w:abstractNum>
  <w:abstractNum w:abstractNumId="41" w15:restartNumberingAfterBreak="0">
    <w:nsid w:val="0000002A"/>
    <w:multiLevelType w:val="multilevel"/>
    <w:tmpl w:val="0000002A"/>
    <w:name w:val="WW8Num59"/>
    <w:lvl w:ilvl="0">
      <w:start w:val="7"/>
      <w:numFmt w:val="decimal"/>
      <w:lvlText w:val="%1"/>
      <w:lvlJc w:val="left"/>
      <w:pPr>
        <w:tabs>
          <w:tab w:val="num" w:pos="0"/>
        </w:tabs>
        <w:ind w:left="435" w:hanging="435"/>
      </w:pPr>
      <w:rPr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860" w:hanging="435"/>
      </w:pPr>
      <w:rPr>
        <w:i w:val="0"/>
      </w:rPr>
    </w:lvl>
    <w:lvl w:ilvl="2">
      <w:start w:val="2"/>
      <w:numFmt w:val="decimal"/>
      <w:lvlText w:val="%1.%2.%3"/>
      <w:lvlJc w:val="left"/>
      <w:pPr>
        <w:tabs>
          <w:tab w:val="num" w:pos="0"/>
        </w:tabs>
        <w:ind w:left="1570" w:hanging="720"/>
      </w:pPr>
      <w:rPr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5" w:hanging="720"/>
      </w:pPr>
      <w:rPr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0" w:hanging="1080"/>
      </w:pPr>
      <w:rPr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05" w:hanging="1080"/>
      </w:pPr>
      <w:rPr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0" w:hanging="1440"/>
      </w:pPr>
      <w:rPr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75" w:hanging="1800"/>
      </w:pPr>
      <w:rPr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0" w:hanging="1800"/>
      </w:pPr>
      <w:rPr>
        <w:i w:val="0"/>
      </w:rPr>
    </w:lvl>
  </w:abstractNum>
  <w:abstractNum w:abstractNumId="42" w15:restartNumberingAfterBreak="0">
    <w:nsid w:val="0000002D"/>
    <w:multiLevelType w:val="singleLevel"/>
    <w:tmpl w:val="0000002D"/>
    <w:name w:val="WW8Num49"/>
    <w:lvl w:ilvl="0">
      <w:start w:val="1"/>
      <w:numFmt w:val="bullet"/>
      <w:lvlText w:val=""/>
      <w:lvlJc w:val="left"/>
      <w:pPr>
        <w:tabs>
          <w:tab w:val="num" w:pos="0"/>
        </w:tabs>
        <w:ind w:left="1070" w:hanging="360"/>
      </w:pPr>
      <w:rPr>
        <w:rFonts w:ascii="Symbol" w:hAnsi="Symbol"/>
      </w:rPr>
    </w:lvl>
  </w:abstractNum>
  <w:abstractNum w:abstractNumId="43" w15:restartNumberingAfterBreak="0">
    <w:nsid w:val="0000002F"/>
    <w:multiLevelType w:val="singleLevel"/>
    <w:tmpl w:val="0000002F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</w:abstractNum>
  <w:abstractNum w:abstractNumId="44" w15:restartNumberingAfterBreak="0">
    <w:nsid w:val="00000030"/>
    <w:multiLevelType w:val="singleLevel"/>
    <w:tmpl w:val="00000030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5" w15:restartNumberingAfterBreak="0">
    <w:nsid w:val="00000031"/>
    <w:multiLevelType w:val="singleLevel"/>
    <w:tmpl w:val="00000031"/>
    <w:name w:val="WW8Num53"/>
    <w:lvl w:ilvl="0">
      <w:start w:val="1"/>
      <w:numFmt w:val="bullet"/>
      <w:lvlText w:val=""/>
      <w:lvlJc w:val="left"/>
      <w:pPr>
        <w:tabs>
          <w:tab w:val="num" w:pos="0"/>
        </w:tabs>
        <w:ind w:left="928" w:hanging="360"/>
      </w:pPr>
      <w:rPr>
        <w:rFonts w:ascii="Symbol" w:hAnsi="Symbol"/>
      </w:rPr>
    </w:lvl>
  </w:abstractNum>
  <w:abstractNum w:abstractNumId="46" w15:restartNumberingAfterBreak="0">
    <w:nsid w:val="00000032"/>
    <w:multiLevelType w:val="multilevel"/>
    <w:tmpl w:val="0000003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47" w15:restartNumberingAfterBreak="0">
    <w:nsid w:val="00000033"/>
    <w:multiLevelType w:val="multilevel"/>
    <w:tmpl w:val="00000033"/>
    <w:lvl w:ilvl="0">
      <w:start w:val="17"/>
      <w:numFmt w:val="decimal"/>
      <w:lvlText w:val="%1."/>
      <w:lvlJc w:val="left"/>
      <w:pPr>
        <w:tabs>
          <w:tab w:val="num" w:pos="0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48" w15:restartNumberingAfterBreak="0">
    <w:nsid w:val="00000034"/>
    <w:multiLevelType w:val="singleLevel"/>
    <w:tmpl w:val="00000034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9" w15:restartNumberingAfterBreak="0">
    <w:nsid w:val="00000038"/>
    <w:multiLevelType w:val="multilevel"/>
    <w:tmpl w:val="1370163A"/>
    <w:name w:val="WW8Num60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50" w15:restartNumberingAfterBreak="0">
    <w:nsid w:val="00000039"/>
    <w:multiLevelType w:val="singleLevel"/>
    <w:tmpl w:val="00000039"/>
    <w:name w:val="WW8Num6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51" w15:restartNumberingAfterBreak="0">
    <w:nsid w:val="0000003B"/>
    <w:multiLevelType w:val="multilevel"/>
    <w:tmpl w:val="0000003B"/>
    <w:name w:val="WW8Num63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</w:lvl>
  </w:abstractNum>
  <w:abstractNum w:abstractNumId="52" w15:restartNumberingAfterBreak="0">
    <w:nsid w:val="0000003C"/>
    <w:multiLevelType w:val="multilevel"/>
    <w:tmpl w:val="0000003C"/>
    <w:name w:val="WW8Num64"/>
    <w:lvl w:ilvl="0">
      <w:start w:val="18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75" w:hanging="3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72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1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0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14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788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072" w:hanging="1800"/>
      </w:pPr>
    </w:lvl>
  </w:abstractNum>
  <w:abstractNum w:abstractNumId="53" w15:restartNumberingAfterBreak="0">
    <w:nsid w:val="0000003E"/>
    <w:multiLevelType w:val="multilevel"/>
    <w:tmpl w:val="99AA7C56"/>
    <w:name w:val="WW8Num66"/>
    <w:lvl w:ilvl="0">
      <w:start w:val="20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75" w:hanging="375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54" w15:restartNumberingAfterBreak="0">
    <w:nsid w:val="0000003F"/>
    <w:multiLevelType w:val="multilevel"/>
    <w:tmpl w:val="0000003F"/>
    <w:name w:val="WW8Num67"/>
    <w:lvl w:ilvl="0">
      <w:start w:val="7"/>
      <w:numFmt w:val="decimal"/>
      <w:lvlText w:val="%1."/>
      <w:lvlJc w:val="left"/>
      <w:pPr>
        <w:tabs>
          <w:tab w:val="num" w:pos="0"/>
        </w:tabs>
        <w:ind w:left="645" w:hanging="645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976" w:hanging="720"/>
      </w:pPr>
    </w:lvl>
    <w:lvl w:ilvl="2">
      <w:start w:val="5"/>
      <w:numFmt w:val="decimal"/>
      <w:lvlText w:val="%1.%2.%3."/>
      <w:lvlJc w:val="left"/>
      <w:pPr>
        <w:tabs>
          <w:tab w:val="num" w:pos="0"/>
        </w:tabs>
        <w:ind w:left="123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0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2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97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592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848" w:hanging="1800"/>
      </w:pPr>
    </w:lvl>
  </w:abstractNum>
  <w:abstractNum w:abstractNumId="55" w15:restartNumberingAfterBreak="0">
    <w:nsid w:val="00000041"/>
    <w:multiLevelType w:val="singleLevel"/>
    <w:tmpl w:val="00000041"/>
    <w:name w:val="WW8Num69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56" w15:restartNumberingAfterBreak="0">
    <w:nsid w:val="00000046"/>
    <w:multiLevelType w:val="singleLevel"/>
    <w:tmpl w:val="00000046"/>
    <w:name w:val="WW8Num75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7" w15:restartNumberingAfterBreak="0">
    <w:nsid w:val="00000049"/>
    <w:multiLevelType w:val="singleLevel"/>
    <w:tmpl w:val="00000049"/>
    <w:name w:val="WW8Num78"/>
    <w:lvl w:ilvl="0">
      <w:start w:val="1"/>
      <w:numFmt w:val="bullet"/>
      <w:lvlText w:val=""/>
      <w:lvlJc w:val="left"/>
      <w:pPr>
        <w:tabs>
          <w:tab w:val="num" w:pos="0"/>
        </w:tabs>
        <w:ind w:left="1211" w:hanging="360"/>
      </w:pPr>
      <w:rPr>
        <w:rFonts w:ascii="Symbol" w:hAnsi="Symbol"/>
      </w:rPr>
    </w:lvl>
  </w:abstractNum>
  <w:abstractNum w:abstractNumId="58" w15:restartNumberingAfterBreak="0">
    <w:nsid w:val="0000004A"/>
    <w:multiLevelType w:val="singleLevel"/>
    <w:tmpl w:val="0000004A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/>
        <w:b/>
        <w:i w:val="0"/>
        <w:caps w:val="0"/>
        <w:smallCaps w:val="0"/>
        <w:strike w:val="0"/>
        <w:dstrike w:val="0"/>
        <w:vanish w:val="0"/>
        <w:color w:val="auto"/>
        <w:position w:val="0"/>
        <w:sz w:val="16"/>
        <w:vertAlign w:val="baseline"/>
      </w:rPr>
    </w:lvl>
  </w:abstractNum>
  <w:abstractNum w:abstractNumId="59" w15:restartNumberingAfterBreak="0">
    <w:nsid w:val="0000004B"/>
    <w:multiLevelType w:val="singleLevel"/>
    <w:tmpl w:val="0000004B"/>
    <w:name w:val="WW8Num8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/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16"/>
        <w:vertAlign w:val="baseline"/>
      </w:rPr>
    </w:lvl>
  </w:abstractNum>
  <w:abstractNum w:abstractNumId="60" w15:restartNumberingAfterBreak="0">
    <w:nsid w:val="0000004C"/>
    <w:multiLevelType w:val="singleLevel"/>
    <w:tmpl w:val="0000004C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</w:rPr>
    </w:lvl>
  </w:abstractNum>
  <w:abstractNum w:abstractNumId="61" w15:restartNumberingAfterBreak="0">
    <w:nsid w:val="0000004D"/>
    <w:multiLevelType w:val="singleLevel"/>
    <w:tmpl w:val="0000004D"/>
    <w:name w:val="WW8Num8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Verdana" w:hAnsi="Verdana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16"/>
        <w:vertAlign w:val="baseline"/>
      </w:rPr>
    </w:lvl>
  </w:abstractNum>
  <w:abstractNum w:abstractNumId="62" w15:restartNumberingAfterBreak="0">
    <w:nsid w:val="0000004E"/>
    <w:multiLevelType w:val="singleLevel"/>
    <w:tmpl w:val="0000004E"/>
    <w:name w:val="WW8Num8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3" w15:restartNumberingAfterBreak="0">
    <w:nsid w:val="00000050"/>
    <w:multiLevelType w:val="singleLevel"/>
    <w:tmpl w:val="00000050"/>
    <w:name w:val="WW8Num8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/>
        <w:sz w:val="18"/>
        <w:szCs w:val="18"/>
      </w:rPr>
    </w:lvl>
  </w:abstractNum>
  <w:abstractNum w:abstractNumId="64" w15:restartNumberingAfterBreak="0">
    <w:nsid w:val="00000051"/>
    <w:multiLevelType w:val="singleLevel"/>
    <w:tmpl w:val="00000051"/>
    <w:name w:val="WW8Num86"/>
    <w:lvl w:ilvl="0">
      <w:start w:val="1"/>
      <w:numFmt w:val="bullet"/>
      <w:lvlText w:val=""/>
      <w:lvlJc w:val="left"/>
      <w:pPr>
        <w:tabs>
          <w:tab w:val="num" w:pos="0"/>
        </w:tabs>
        <w:ind w:left="928" w:hanging="360"/>
      </w:pPr>
      <w:rPr>
        <w:rFonts w:ascii="Symbol" w:hAnsi="Symbol"/>
      </w:rPr>
    </w:lvl>
  </w:abstractNum>
  <w:abstractNum w:abstractNumId="65" w15:restartNumberingAfterBreak="0">
    <w:nsid w:val="00000052"/>
    <w:multiLevelType w:val="multilevel"/>
    <w:tmpl w:val="00000052"/>
    <w:name w:val="WW8Num8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928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66" w15:restartNumberingAfterBreak="0">
    <w:nsid w:val="00000054"/>
    <w:multiLevelType w:val="multilevel"/>
    <w:tmpl w:val="00000054"/>
    <w:name w:val="WW8Num89"/>
    <w:lvl w:ilvl="0">
      <w:start w:val="22"/>
      <w:numFmt w:val="decimal"/>
      <w:lvlText w:val="%1"/>
      <w:lvlJc w:val="left"/>
      <w:pPr>
        <w:tabs>
          <w:tab w:val="num" w:pos="0"/>
        </w:tabs>
        <w:ind w:left="375" w:hanging="375"/>
      </w:pPr>
      <w:rPr>
        <w:u w:val="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75" w:hanging="375"/>
      </w:pPr>
      <w:rPr>
        <w:u w:val="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u w:val="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  <w:rPr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  <w:rPr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  <w:rPr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  <w:rPr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  <w:rPr>
        <w:u w:val="none"/>
      </w:rPr>
    </w:lvl>
  </w:abstractNum>
  <w:abstractNum w:abstractNumId="67" w15:restartNumberingAfterBreak="0">
    <w:nsid w:val="00000056"/>
    <w:multiLevelType w:val="singleLevel"/>
    <w:tmpl w:val="00000056"/>
    <w:name w:val="WW8Num9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/>
        <w:b/>
        <w:i w:val="0"/>
        <w:caps w:val="0"/>
        <w:smallCaps w:val="0"/>
        <w:strike w:val="0"/>
        <w:dstrike w:val="0"/>
        <w:vanish w:val="0"/>
        <w:color w:val="auto"/>
        <w:position w:val="0"/>
        <w:sz w:val="16"/>
        <w:vertAlign w:val="baseline"/>
      </w:rPr>
    </w:lvl>
  </w:abstractNum>
  <w:abstractNum w:abstractNumId="68" w15:restartNumberingAfterBreak="0">
    <w:nsid w:val="00000057"/>
    <w:multiLevelType w:val="singleLevel"/>
    <w:tmpl w:val="00000057"/>
    <w:name w:val="WW8Num9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color w:val="auto"/>
      </w:rPr>
    </w:lvl>
  </w:abstractNum>
  <w:abstractNum w:abstractNumId="69" w15:restartNumberingAfterBreak="0">
    <w:nsid w:val="0000005A"/>
    <w:multiLevelType w:val="singleLevel"/>
    <w:tmpl w:val="0000005A"/>
    <w:name w:val="WW8Num9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trike w:val="0"/>
        <w:dstrike w:val="0"/>
      </w:rPr>
    </w:lvl>
  </w:abstractNum>
  <w:abstractNum w:abstractNumId="70" w15:restartNumberingAfterBreak="0">
    <w:nsid w:val="0000005D"/>
    <w:multiLevelType w:val="singleLevel"/>
    <w:tmpl w:val="0000005D"/>
    <w:name w:val="WW8Num98"/>
    <w:lvl w:ilvl="0">
      <w:start w:val="1"/>
      <w:numFmt w:val="bullet"/>
      <w:lvlText w:val=""/>
      <w:lvlJc w:val="left"/>
      <w:pPr>
        <w:tabs>
          <w:tab w:val="num" w:pos="0"/>
        </w:tabs>
        <w:ind w:left="1429" w:hanging="360"/>
      </w:pPr>
      <w:rPr>
        <w:rFonts w:ascii="Wingdings" w:hAnsi="Wingdings"/>
      </w:rPr>
    </w:lvl>
  </w:abstractNum>
  <w:abstractNum w:abstractNumId="71" w15:restartNumberingAfterBreak="0">
    <w:nsid w:val="0000005E"/>
    <w:multiLevelType w:val="multilevel"/>
    <w:tmpl w:val="0000005E"/>
    <w:name w:val="WW8Num99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-113"/>
        </w:tabs>
        <w:ind w:left="815" w:hanging="360"/>
      </w:pPr>
    </w:lvl>
    <w:lvl w:ilvl="2">
      <w:start w:val="1"/>
      <w:numFmt w:val="lowerRoman"/>
      <w:lvlText w:val="%3."/>
      <w:lvlJc w:val="left"/>
      <w:pPr>
        <w:tabs>
          <w:tab w:val="num" w:pos="-113"/>
        </w:tabs>
        <w:ind w:left="2047" w:hanging="180"/>
      </w:pPr>
    </w:lvl>
    <w:lvl w:ilvl="3">
      <w:start w:val="1"/>
      <w:numFmt w:val="decimal"/>
      <w:lvlText w:val="%4."/>
      <w:lvlJc w:val="left"/>
      <w:pPr>
        <w:tabs>
          <w:tab w:val="num" w:pos="-113"/>
        </w:tabs>
        <w:ind w:left="2767" w:hanging="360"/>
      </w:pPr>
    </w:lvl>
    <w:lvl w:ilvl="4">
      <w:start w:val="1"/>
      <w:numFmt w:val="lowerLetter"/>
      <w:lvlText w:val="%5."/>
      <w:lvlJc w:val="left"/>
      <w:pPr>
        <w:tabs>
          <w:tab w:val="num" w:pos="-113"/>
        </w:tabs>
        <w:ind w:left="3487" w:hanging="360"/>
      </w:pPr>
    </w:lvl>
    <w:lvl w:ilvl="5">
      <w:start w:val="1"/>
      <w:numFmt w:val="lowerRoman"/>
      <w:lvlText w:val="%6."/>
      <w:lvlJc w:val="left"/>
      <w:pPr>
        <w:tabs>
          <w:tab w:val="num" w:pos="-113"/>
        </w:tabs>
        <w:ind w:left="4207" w:hanging="180"/>
      </w:pPr>
    </w:lvl>
    <w:lvl w:ilvl="6">
      <w:start w:val="1"/>
      <w:numFmt w:val="decimal"/>
      <w:lvlText w:val="%7."/>
      <w:lvlJc w:val="left"/>
      <w:pPr>
        <w:tabs>
          <w:tab w:val="num" w:pos="-113"/>
        </w:tabs>
        <w:ind w:left="4927" w:hanging="360"/>
      </w:pPr>
    </w:lvl>
    <w:lvl w:ilvl="7">
      <w:start w:val="1"/>
      <w:numFmt w:val="lowerLetter"/>
      <w:lvlText w:val="%8."/>
      <w:lvlJc w:val="left"/>
      <w:pPr>
        <w:tabs>
          <w:tab w:val="num" w:pos="-113"/>
        </w:tabs>
        <w:ind w:left="5647" w:hanging="360"/>
      </w:pPr>
    </w:lvl>
    <w:lvl w:ilvl="8">
      <w:start w:val="1"/>
      <w:numFmt w:val="lowerRoman"/>
      <w:lvlText w:val="%9."/>
      <w:lvlJc w:val="left"/>
      <w:pPr>
        <w:tabs>
          <w:tab w:val="num" w:pos="-113"/>
        </w:tabs>
        <w:ind w:left="6367" w:hanging="180"/>
      </w:pPr>
    </w:lvl>
  </w:abstractNum>
  <w:abstractNum w:abstractNumId="72" w15:restartNumberingAfterBreak="0">
    <w:nsid w:val="0000005F"/>
    <w:multiLevelType w:val="singleLevel"/>
    <w:tmpl w:val="0000005F"/>
    <w:name w:val="WW8Num100"/>
    <w:lvl w:ilvl="0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73" w15:restartNumberingAfterBreak="0">
    <w:nsid w:val="00000060"/>
    <w:multiLevelType w:val="singleLevel"/>
    <w:tmpl w:val="27EABACE"/>
    <w:name w:val="WW8Num101"/>
    <w:lvl w:ilvl="0">
      <w:start w:val="1"/>
      <w:numFmt w:val="decimal"/>
      <w:lvlText w:val="%1)"/>
      <w:lvlJc w:val="left"/>
      <w:pPr>
        <w:tabs>
          <w:tab w:val="num" w:pos="0"/>
        </w:tabs>
        <w:ind w:left="928" w:hanging="360"/>
      </w:pPr>
      <w:rPr>
        <w:b w:val="0"/>
      </w:rPr>
    </w:lvl>
  </w:abstractNum>
  <w:abstractNum w:abstractNumId="74" w15:restartNumberingAfterBreak="0">
    <w:nsid w:val="00000061"/>
    <w:multiLevelType w:val="multilevel"/>
    <w:tmpl w:val="00000061"/>
    <w:name w:val="WW8Num1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928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36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75" w15:restartNumberingAfterBreak="0">
    <w:nsid w:val="00000062"/>
    <w:multiLevelType w:val="singleLevel"/>
    <w:tmpl w:val="00000062"/>
    <w:name w:val="WW8Num1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6" w15:restartNumberingAfterBreak="0">
    <w:nsid w:val="00000063"/>
    <w:multiLevelType w:val="multilevel"/>
    <w:tmpl w:val="62CA6F22"/>
    <w:name w:val="WW8Num104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5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059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052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0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39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751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744" w:hanging="1800"/>
      </w:pPr>
    </w:lvl>
  </w:abstractNum>
  <w:abstractNum w:abstractNumId="77" w15:restartNumberingAfterBreak="0">
    <w:nsid w:val="00000068"/>
    <w:multiLevelType w:val="multilevel"/>
    <w:tmpl w:val="000000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78" w15:restartNumberingAfterBreak="0">
    <w:nsid w:val="00770900"/>
    <w:multiLevelType w:val="singleLevel"/>
    <w:tmpl w:val="0000004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/>
        <w:b/>
        <w:i w:val="0"/>
        <w:caps w:val="0"/>
        <w:smallCaps w:val="0"/>
        <w:strike w:val="0"/>
        <w:dstrike w:val="0"/>
        <w:vanish w:val="0"/>
        <w:color w:val="auto"/>
        <w:position w:val="0"/>
        <w:sz w:val="16"/>
        <w:vertAlign w:val="baseline"/>
      </w:rPr>
    </w:lvl>
  </w:abstractNum>
  <w:abstractNum w:abstractNumId="79" w15:restartNumberingAfterBreak="0">
    <w:nsid w:val="04A01145"/>
    <w:multiLevelType w:val="hybridMultilevel"/>
    <w:tmpl w:val="88C0D30A"/>
    <w:lvl w:ilvl="0" w:tplc="C1985BCE">
      <w:start w:val="1"/>
      <w:numFmt w:val="bullet"/>
      <w:lvlText w:val=""/>
      <w:lvlJc w:val="left"/>
      <w:pPr>
        <w:ind w:left="720" w:hanging="360"/>
      </w:pPr>
      <w:rPr>
        <w:rFonts w:ascii="Verdana" w:hAnsi="Verdana" w:cs="Verdana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0" w15:restartNumberingAfterBreak="0">
    <w:nsid w:val="131245A5"/>
    <w:multiLevelType w:val="singleLevel"/>
    <w:tmpl w:val="00000034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81" w15:restartNumberingAfterBreak="0">
    <w:nsid w:val="1D9D565E"/>
    <w:multiLevelType w:val="multilevel"/>
    <w:tmpl w:val="123284C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150"/>
        </w:tabs>
        <w:ind w:left="1150" w:hanging="720"/>
      </w:pPr>
    </w:lvl>
    <w:lvl w:ilvl="2">
      <w:start w:val="1"/>
      <w:numFmt w:val="decimal"/>
      <w:lvlText w:val="%1.%2.%3."/>
      <w:lvlJc w:val="left"/>
      <w:pPr>
        <w:tabs>
          <w:tab w:val="num" w:pos="1580"/>
        </w:tabs>
        <w:ind w:left="1580" w:hanging="720"/>
      </w:pPr>
    </w:lvl>
    <w:lvl w:ilvl="3">
      <w:start w:val="1"/>
      <w:numFmt w:val="decimal"/>
      <w:lvlText w:val="%1.%2.%3.%4."/>
      <w:lvlJc w:val="left"/>
      <w:pPr>
        <w:tabs>
          <w:tab w:val="num" w:pos="2370"/>
        </w:tabs>
        <w:ind w:left="2370" w:hanging="1080"/>
      </w:pPr>
    </w:lvl>
    <w:lvl w:ilvl="4">
      <w:start w:val="1"/>
      <w:numFmt w:val="decimal"/>
      <w:lvlText w:val="%1.%2.%3.%4.%5."/>
      <w:lvlJc w:val="left"/>
      <w:pPr>
        <w:tabs>
          <w:tab w:val="num" w:pos="2800"/>
        </w:tabs>
        <w:ind w:left="2800" w:hanging="1080"/>
      </w:pPr>
    </w:lvl>
    <w:lvl w:ilvl="5">
      <w:start w:val="1"/>
      <w:numFmt w:val="decimal"/>
      <w:lvlText w:val="%1.%2.%3.%4.%5.%6."/>
      <w:lvlJc w:val="left"/>
      <w:pPr>
        <w:tabs>
          <w:tab w:val="num" w:pos="3590"/>
        </w:tabs>
        <w:ind w:left="359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020"/>
        </w:tabs>
        <w:ind w:left="40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810"/>
        </w:tabs>
        <w:ind w:left="481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240"/>
        </w:tabs>
        <w:ind w:left="5240" w:hanging="1800"/>
      </w:pPr>
    </w:lvl>
  </w:abstractNum>
  <w:abstractNum w:abstractNumId="82" w15:restartNumberingAfterBreak="0">
    <w:nsid w:val="23E84532"/>
    <w:multiLevelType w:val="hybridMultilevel"/>
    <w:tmpl w:val="19B80206"/>
    <w:lvl w:ilvl="0" w:tplc="EFBEED08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caps w:val="0"/>
        <w:strike w:val="0"/>
        <w:dstrike w:val="0"/>
        <w:vanish w:val="0"/>
        <w:webHidden w:val="0"/>
        <w:color w:val="auto"/>
        <w:sz w:val="16"/>
        <w:u w:val="none"/>
        <w:effect w:val="none"/>
        <w:vertAlign w:val="baseline"/>
        <w:specVanish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2A192945"/>
    <w:multiLevelType w:val="multilevel"/>
    <w:tmpl w:val="EC3E9E90"/>
    <w:lvl w:ilvl="0">
      <w:start w:val="13"/>
      <w:numFmt w:val="decimal"/>
      <w:lvlText w:val="%1"/>
      <w:lvlJc w:val="left"/>
      <w:pPr>
        <w:ind w:left="7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5" w:hanging="2160"/>
      </w:pPr>
      <w:rPr>
        <w:rFonts w:hint="default"/>
      </w:rPr>
    </w:lvl>
  </w:abstractNum>
  <w:abstractNum w:abstractNumId="84" w15:restartNumberingAfterBreak="0">
    <w:nsid w:val="34124D2D"/>
    <w:multiLevelType w:val="multilevel"/>
    <w:tmpl w:val="D49888E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85" w15:restartNumberingAfterBreak="0">
    <w:nsid w:val="35EA184F"/>
    <w:multiLevelType w:val="hybridMultilevel"/>
    <w:tmpl w:val="1C36AA7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3D954A8F"/>
    <w:multiLevelType w:val="multilevel"/>
    <w:tmpl w:val="2E8AD9F4"/>
    <w:lvl w:ilvl="0">
      <w:start w:val="1"/>
      <w:numFmt w:val="lowerLetter"/>
      <w:lvlText w:val="%1)"/>
      <w:lvlJc w:val="left"/>
      <w:pPr>
        <w:tabs>
          <w:tab w:val="num" w:pos="426"/>
        </w:tabs>
        <w:ind w:left="906" w:hanging="480"/>
      </w:pPr>
      <w:rPr>
        <w:sz w:val="18"/>
        <w:szCs w:val="18"/>
      </w:rPr>
    </w:lvl>
    <w:lvl w:ilvl="1">
      <w:start w:val="2"/>
      <w:numFmt w:val="decimal"/>
      <w:lvlText w:val="%1.%2"/>
      <w:lvlJc w:val="left"/>
      <w:pPr>
        <w:tabs>
          <w:tab w:val="num" w:pos="426"/>
        </w:tabs>
        <w:ind w:left="906" w:hanging="480"/>
      </w:pPr>
      <w:rPr>
        <w:rFonts w:ascii="Times New Roman" w:hAnsi="Times New Roman" w:cs="Times New Roman"/>
        <w:sz w:val="22"/>
        <w:szCs w:val="22"/>
      </w:rPr>
    </w:lvl>
    <w:lvl w:ilvl="2">
      <w:start w:val="5"/>
      <w:numFmt w:val="decimal"/>
      <w:lvlText w:val="%1.%2.%3"/>
      <w:lvlJc w:val="left"/>
      <w:pPr>
        <w:tabs>
          <w:tab w:val="num" w:pos="426"/>
        </w:tabs>
        <w:ind w:left="1288" w:hanging="720"/>
      </w:pPr>
      <w:rPr>
        <w:rFonts w:ascii="Marlett" w:hAnsi="Marlett"/>
      </w:rPr>
    </w:lvl>
    <w:lvl w:ilvl="3">
      <w:start w:val="1"/>
      <w:numFmt w:val="decimal"/>
      <w:lvlText w:val="%1.%2.%3.%4"/>
      <w:lvlJc w:val="left"/>
      <w:pPr>
        <w:tabs>
          <w:tab w:val="num" w:pos="426"/>
        </w:tabs>
        <w:ind w:left="1790" w:hanging="1080"/>
      </w:pPr>
      <w:rPr>
        <w:rFonts w:ascii="Times New Roman" w:hAnsi="Times New Roman" w:cs="Times New Roman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426"/>
        </w:tabs>
        <w:ind w:left="1506" w:hanging="1080"/>
      </w:pPr>
      <w:rPr>
        <w:rFonts w:ascii="Times New Roman" w:hAnsi="Times New Roman" w:cs="Times New Roman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426"/>
        </w:tabs>
        <w:ind w:left="1866" w:hanging="1440"/>
      </w:pPr>
      <w:rPr>
        <w:rFonts w:ascii="Times New Roman" w:hAnsi="Times New Roman" w:cs="Times New Roman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426"/>
        </w:tabs>
        <w:ind w:left="1866" w:hanging="1440"/>
      </w:pPr>
      <w:rPr>
        <w:rFonts w:ascii="Times New Roman" w:hAnsi="Times New Roman" w:cs="Times New Roman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426"/>
        </w:tabs>
        <w:ind w:left="2226" w:hanging="1800"/>
      </w:pPr>
      <w:rPr>
        <w:rFonts w:ascii="Times New Roman" w:hAnsi="Times New Roman" w:cs="Times New Roman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426"/>
        </w:tabs>
        <w:ind w:left="2226" w:hanging="1800"/>
      </w:pPr>
      <w:rPr>
        <w:rFonts w:ascii="Times New Roman" w:hAnsi="Times New Roman" w:cs="Times New Roman"/>
        <w:sz w:val="22"/>
        <w:szCs w:val="22"/>
      </w:rPr>
    </w:lvl>
  </w:abstractNum>
  <w:abstractNum w:abstractNumId="87" w15:restartNumberingAfterBreak="0">
    <w:nsid w:val="3EC434C4"/>
    <w:multiLevelType w:val="multilevel"/>
    <w:tmpl w:val="FF3E9B0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8" w15:restartNumberingAfterBreak="0">
    <w:nsid w:val="4AE03911"/>
    <w:multiLevelType w:val="hybridMultilevel"/>
    <w:tmpl w:val="A7AC0D4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9" w15:restartNumberingAfterBreak="0">
    <w:nsid w:val="4B9A117F"/>
    <w:multiLevelType w:val="hybridMultilevel"/>
    <w:tmpl w:val="5CD02A90"/>
    <w:lvl w:ilvl="0" w:tplc="F838331C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3EE3BE2">
      <w:start w:val="1"/>
      <w:numFmt w:val="decimal"/>
      <w:lvlText w:val="%4)"/>
      <w:lvlJc w:val="left"/>
      <w:pPr>
        <w:ind w:left="2880" w:hanging="360"/>
      </w:pPr>
      <w:rPr>
        <w:rFonts w:ascii="Calibri" w:eastAsia="Times New Roman" w:hAnsi="Calibri" w:cs="Calibri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EA97ED4"/>
    <w:multiLevelType w:val="multilevel"/>
    <w:tmpl w:val="1E8A13E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1" w15:restartNumberingAfterBreak="0">
    <w:nsid w:val="4FF66263"/>
    <w:multiLevelType w:val="hybridMultilevel"/>
    <w:tmpl w:val="AA389D14"/>
    <w:lvl w:ilvl="0" w:tplc="0000005F">
      <w:start w:val="25"/>
      <w:numFmt w:val="bullet"/>
      <w:lvlText w:val="-"/>
      <w:lvlJc w:val="left"/>
      <w:pPr>
        <w:ind w:left="1571" w:hanging="360"/>
      </w:pPr>
      <w:rPr>
        <w:rFonts w:ascii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2" w15:restartNumberingAfterBreak="0">
    <w:nsid w:val="51101EC9"/>
    <w:multiLevelType w:val="hybridMultilevel"/>
    <w:tmpl w:val="A8F670F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3" w15:restartNumberingAfterBreak="0">
    <w:nsid w:val="54590FFC"/>
    <w:multiLevelType w:val="hybridMultilevel"/>
    <w:tmpl w:val="DEC25C72"/>
    <w:name w:val="WW8Num242"/>
    <w:lvl w:ilvl="0" w:tplc="7232710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4" w15:restartNumberingAfterBreak="0">
    <w:nsid w:val="579B1929"/>
    <w:multiLevelType w:val="hybridMultilevel"/>
    <w:tmpl w:val="D64EE512"/>
    <w:lvl w:ilvl="0" w:tplc="0000005F">
      <w:start w:val="25"/>
      <w:numFmt w:val="bullet"/>
      <w:lvlText w:val="-"/>
      <w:lvlJc w:val="left"/>
      <w:pPr>
        <w:ind w:left="1571" w:hanging="360"/>
      </w:pPr>
      <w:rPr>
        <w:rFonts w:ascii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5" w15:restartNumberingAfterBreak="0">
    <w:nsid w:val="6EB575E8"/>
    <w:multiLevelType w:val="multilevel"/>
    <w:tmpl w:val="68563E64"/>
    <w:name w:val="WW8Num244"/>
    <w:lvl w:ilvl="0">
      <w:start w:val="1"/>
      <w:numFmt w:val="decimal"/>
      <w:lvlText w:val="%1."/>
      <w:lvlJc w:val="left"/>
      <w:pPr>
        <w:tabs>
          <w:tab w:val="num" w:pos="142"/>
        </w:tabs>
        <w:ind w:left="502" w:hanging="360"/>
      </w:pPr>
      <w:rPr>
        <w:rFonts w:hint="default"/>
        <w:sz w:val="18"/>
        <w:szCs w:val="18"/>
      </w:rPr>
    </w:lvl>
    <w:lvl w:ilvl="1">
      <w:start w:val="1"/>
      <w:numFmt w:val="decimal"/>
      <w:lvlText w:val="%1.%2"/>
      <w:lvlJc w:val="left"/>
      <w:pPr>
        <w:tabs>
          <w:tab w:val="num" w:pos="-142"/>
        </w:tabs>
        <w:ind w:left="644" w:hanging="360"/>
      </w:pPr>
      <w:rPr>
        <w:rFonts w:ascii="StarSymbol" w:hAnsi="StarSymbol" w:cs="StarSymbol" w:hint="default"/>
        <w:b w:val="0"/>
        <w:sz w:val="18"/>
        <w:szCs w:val="18"/>
      </w:rPr>
    </w:lvl>
    <w:lvl w:ilvl="2">
      <w:start w:val="1"/>
      <w:numFmt w:val="decimal"/>
      <w:lvlText w:val="%1.%2.%3"/>
      <w:lvlJc w:val="left"/>
      <w:pPr>
        <w:tabs>
          <w:tab w:val="num" w:pos="142"/>
        </w:tabs>
        <w:ind w:left="1714" w:hanging="72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142"/>
        </w:tabs>
        <w:ind w:left="2140" w:hanging="720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decimal"/>
      <w:lvlText w:val="%1.%2.%3.%4.%5"/>
      <w:lvlJc w:val="left"/>
      <w:pPr>
        <w:tabs>
          <w:tab w:val="num" w:pos="142"/>
        </w:tabs>
        <w:ind w:left="2926" w:hanging="1080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decimal"/>
      <w:lvlText w:val="%1.%2.%3.%4.%5.%6"/>
      <w:lvlJc w:val="left"/>
      <w:pPr>
        <w:tabs>
          <w:tab w:val="num" w:pos="142"/>
        </w:tabs>
        <w:ind w:left="3352" w:hanging="1080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decimal"/>
      <w:lvlText w:val="%1.%2.%3.%4.%5.%6.%7"/>
      <w:lvlJc w:val="left"/>
      <w:pPr>
        <w:tabs>
          <w:tab w:val="num" w:pos="142"/>
        </w:tabs>
        <w:ind w:left="4138" w:hanging="1440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decimal"/>
      <w:lvlText w:val="%1.%2.%3.%4.%5.%6.%7.%8"/>
      <w:lvlJc w:val="left"/>
      <w:pPr>
        <w:tabs>
          <w:tab w:val="num" w:pos="142"/>
        </w:tabs>
        <w:ind w:left="4924" w:hanging="1800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decimal"/>
      <w:lvlText w:val="%1.%2.%3.%4.%5.%6.%7.%8.%9"/>
      <w:lvlJc w:val="left"/>
      <w:pPr>
        <w:tabs>
          <w:tab w:val="num" w:pos="142"/>
        </w:tabs>
        <w:ind w:left="5350" w:hanging="1800"/>
      </w:pPr>
      <w:rPr>
        <w:rFonts w:ascii="StarSymbol" w:hAnsi="StarSymbol" w:cs="StarSymbol" w:hint="default"/>
        <w:sz w:val="18"/>
        <w:szCs w:val="18"/>
      </w:rPr>
    </w:lvl>
  </w:abstractNum>
  <w:abstractNum w:abstractNumId="96" w15:restartNumberingAfterBreak="0">
    <w:nsid w:val="729765E2"/>
    <w:multiLevelType w:val="singleLevel"/>
    <w:tmpl w:val="0000004B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/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16"/>
        <w:vertAlign w:val="baseline"/>
      </w:rPr>
    </w:lvl>
  </w:abstractNum>
  <w:abstractNum w:abstractNumId="97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98" w15:restartNumberingAfterBreak="0">
    <w:nsid w:val="7A35128F"/>
    <w:multiLevelType w:val="hybridMultilevel"/>
    <w:tmpl w:val="7714D23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10"/>
  </w:num>
  <w:num w:numId="5">
    <w:abstractNumId w:val="12"/>
  </w:num>
  <w:num w:numId="6">
    <w:abstractNumId w:val="13"/>
  </w:num>
  <w:num w:numId="7">
    <w:abstractNumId w:val="14"/>
  </w:num>
  <w:num w:numId="8">
    <w:abstractNumId w:val="17"/>
  </w:num>
  <w:num w:numId="9">
    <w:abstractNumId w:val="24"/>
  </w:num>
  <w:num w:numId="10">
    <w:abstractNumId w:val="26"/>
  </w:num>
  <w:num w:numId="11">
    <w:abstractNumId w:val="27"/>
  </w:num>
  <w:num w:numId="12">
    <w:abstractNumId w:val="33"/>
  </w:num>
  <w:num w:numId="13">
    <w:abstractNumId w:val="35"/>
  </w:num>
  <w:num w:numId="14">
    <w:abstractNumId w:val="37"/>
  </w:num>
  <w:num w:numId="15">
    <w:abstractNumId w:val="42"/>
  </w:num>
  <w:num w:numId="16">
    <w:abstractNumId w:val="46"/>
  </w:num>
  <w:num w:numId="17">
    <w:abstractNumId w:val="47"/>
  </w:num>
  <w:num w:numId="18">
    <w:abstractNumId w:val="48"/>
  </w:num>
  <w:num w:numId="19">
    <w:abstractNumId w:val="49"/>
  </w:num>
  <w:num w:numId="20">
    <w:abstractNumId w:val="51"/>
  </w:num>
  <w:num w:numId="21">
    <w:abstractNumId w:val="52"/>
  </w:num>
  <w:num w:numId="22">
    <w:abstractNumId w:val="53"/>
  </w:num>
  <w:num w:numId="23">
    <w:abstractNumId w:val="54"/>
  </w:num>
  <w:num w:numId="24">
    <w:abstractNumId w:val="55"/>
  </w:num>
  <w:num w:numId="25">
    <w:abstractNumId w:val="56"/>
  </w:num>
  <w:num w:numId="26">
    <w:abstractNumId w:val="57"/>
  </w:num>
  <w:num w:numId="27">
    <w:abstractNumId w:val="58"/>
  </w:num>
  <w:num w:numId="28">
    <w:abstractNumId w:val="59"/>
  </w:num>
  <w:num w:numId="29">
    <w:abstractNumId w:val="61"/>
  </w:num>
  <w:num w:numId="30">
    <w:abstractNumId w:val="64"/>
  </w:num>
  <w:num w:numId="31">
    <w:abstractNumId w:val="65"/>
  </w:num>
  <w:num w:numId="32">
    <w:abstractNumId w:val="66"/>
  </w:num>
  <w:num w:numId="33">
    <w:abstractNumId w:val="67"/>
  </w:num>
  <w:num w:numId="34">
    <w:abstractNumId w:val="68"/>
  </w:num>
  <w:num w:numId="35">
    <w:abstractNumId w:val="70"/>
  </w:num>
  <w:num w:numId="36">
    <w:abstractNumId w:val="73"/>
  </w:num>
  <w:num w:numId="37">
    <w:abstractNumId w:val="74"/>
  </w:num>
  <w:num w:numId="38">
    <w:abstractNumId w:val="75"/>
  </w:num>
  <w:num w:numId="39">
    <w:abstractNumId w:val="76"/>
  </w:num>
  <w:num w:numId="40">
    <w:abstractNumId w:val="84"/>
  </w:num>
  <w:num w:numId="41">
    <w:abstractNumId w:val="94"/>
  </w:num>
  <w:num w:numId="42">
    <w:abstractNumId w:val="91"/>
  </w:num>
  <w:num w:numId="43">
    <w:abstractNumId w:val="93"/>
  </w:num>
  <w:num w:numId="44">
    <w:abstractNumId w:val="87"/>
  </w:num>
  <w:num w:numId="45">
    <w:abstractNumId w:val="83"/>
  </w:num>
  <w:num w:numId="46">
    <w:abstractNumId w:val="78"/>
  </w:num>
  <w:num w:numId="47">
    <w:abstractNumId w:val="96"/>
  </w:num>
  <w:num w:numId="48">
    <w:abstractNumId w:val="80"/>
  </w:num>
  <w:num w:numId="49">
    <w:abstractNumId w:val="43"/>
  </w:num>
  <w:num w:numId="50">
    <w:abstractNumId w:val="44"/>
  </w:num>
  <w:num w:numId="51">
    <w:abstractNumId w:val="45"/>
  </w:num>
  <w:num w:numId="52">
    <w:abstractNumId w:val="50"/>
  </w:num>
  <w:num w:numId="53">
    <w:abstractNumId w:val="62"/>
  </w:num>
  <w:num w:numId="54">
    <w:abstractNumId w:val="63"/>
  </w:num>
  <w:num w:numId="55">
    <w:abstractNumId w:val="69"/>
  </w:num>
  <w:num w:numId="56">
    <w:abstractNumId w:val="71"/>
  </w:num>
  <w:num w:numId="57">
    <w:abstractNumId w:val="72"/>
  </w:num>
  <w:num w:numId="58">
    <w:abstractNumId w:val="77"/>
  </w:num>
  <w:num w:numId="59">
    <w:abstractNumId w:val="81"/>
  </w:num>
  <w:num w:numId="60">
    <w:abstractNumId w:val="88"/>
  </w:num>
  <w:num w:numId="61">
    <w:abstractNumId w:val="98"/>
  </w:num>
  <w:num w:numId="62">
    <w:abstractNumId w:val="92"/>
  </w:num>
  <w:num w:numId="63">
    <w:abstractNumId w:val="90"/>
  </w:num>
  <w:num w:numId="64">
    <w:abstractNumId w:val="95"/>
  </w:num>
  <w:num w:numId="65">
    <w:abstractNumId w:val="86"/>
  </w:num>
  <w:num w:numId="66">
    <w:abstractNumId w:val="8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97"/>
  </w:num>
  <w:num w:numId="69">
    <w:abstractNumId w:val="79"/>
  </w:num>
  <w:num w:numId="70">
    <w:abstractNumId w:val="89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14C1"/>
    <w:rsid w:val="00007454"/>
    <w:rsid w:val="0003608A"/>
    <w:rsid w:val="0004750E"/>
    <w:rsid w:val="000837E4"/>
    <w:rsid w:val="00092CD3"/>
    <w:rsid w:val="000E55A4"/>
    <w:rsid w:val="001179B6"/>
    <w:rsid w:val="00126B89"/>
    <w:rsid w:val="00172E43"/>
    <w:rsid w:val="001D03FD"/>
    <w:rsid w:val="001D07D8"/>
    <w:rsid w:val="001F39F1"/>
    <w:rsid w:val="002024DB"/>
    <w:rsid w:val="00226C54"/>
    <w:rsid w:val="00242B2A"/>
    <w:rsid w:val="0025182A"/>
    <w:rsid w:val="00251A9A"/>
    <w:rsid w:val="002842A7"/>
    <w:rsid w:val="002866B9"/>
    <w:rsid w:val="002A3CA1"/>
    <w:rsid w:val="002A55FE"/>
    <w:rsid w:val="002D677E"/>
    <w:rsid w:val="002E0E83"/>
    <w:rsid w:val="00310A79"/>
    <w:rsid w:val="00310C4C"/>
    <w:rsid w:val="00335AA6"/>
    <w:rsid w:val="003C621B"/>
    <w:rsid w:val="003F32C8"/>
    <w:rsid w:val="003F7B7F"/>
    <w:rsid w:val="00417A68"/>
    <w:rsid w:val="00435C81"/>
    <w:rsid w:val="004509FA"/>
    <w:rsid w:val="004B3C8A"/>
    <w:rsid w:val="004B76C4"/>
    <w:rsid w:val="004D6B51"/>
    <w:rsid w:val="004E0A58"/>
    <w:rsid w:val="00513500"/>
    <w:rsid w:val="0053585D"/>
    <w:rsid w:val="0055563A"/>
    <w:rsid w:val="00557798"/>
    <w:rsid w:val="0056728C"/>
    <w:rsid w:val="0057482F"/>
    <w:rsid w:val="005D2AB0"/>
    <w:rsid w:val="005D56A5"/>
    <w:rsid w:val="0062209A"/>
    <w:rsid w:val="00637C44"/>
    <w:rsid w:val="00651875"/>
    <w:rsid w:val="006863B9"/>
    <w:rsid w:val="00692E0C"/>
    <w:rsid w:val="006A5A41"/>
    <w:rsid w:val="006D4D10"/>
    <w:rsid w:val="006E310A"/>
    <w:rsid w:val="006F165E"/>
    <w:rsid w:val="00710739"/>
    <w:rsid w:val="00770135"/>
    <w:rsid w:val="00775E69"/>
    <w:rsid w:val="007A1A6A"/>
    <w:rsid w:val="00802477"/>
    <w:rsid w:val="00820977"/>
    <w:rsid w:val="00827AC3"/>
    <w:rsid w:val="00831E6D"/>
    <w:rsid w:val="00844B0F"/>
    <w:rsid w:val="008506C5"/>
    <w:rsid w:val="008C376F"/>
    <w:rsid w:val="008C5A18"/>
    <w:rsid w:val="008F0537"/>
    <w:rsid w:val="009120A7"/>
    <w:rsid w:val="0092074F"/>
    <w:rsid w:val="00937239"/>
    <w:rsid w:val="00974279"/>
    <w:rsid w:val="009769FA"/>
    <w:rsid w:val="00976CE8"/>
    <w:rsid w:val="009D326E"/>
    <w:rsid w:val="009E2552"/>
    <w:rsid w:val="009E33FC"/>
    <w:rsid w:val="009E49FB"/>
    <w:rsid w:val="00A07DA9"/>
    <w:rsid w:val="00A24565"/>
    <w:rsid w:val="00A260E1"/>
    <w:rsid w:val="00A87F33"/>
    <w:rsid w:val="00AB0345"/>
    <w:rsid w:val="00AB3AE9"/>
    <w:rsid w:val="00AC5B91"/>
    <w:rsid w:val="00B21282"/>
    <w:rsid w:val="00B25F4D"/>
    <w:rsid w:val="00B46262"/>
    <w:rsid w:val="00B751FD"/>
    <w:rsid w:val="00BA5285"/>
    <w:rsid w:val="00BE4CBD"/>
    <w:rsid w:val="00C1000F"/>
    <w:rsid w:val="00C150EC"/>
    <w:rsid w:val="00C34D69"/>
    <w:rsid w:val="00C36D9D"/>
    <w:rsid w:val="00C65332"/>
    <w:rsid w:val="00C80874"/>
    <w:rsid w:val="00CA7653"/>
    <w:rsid w:val="00CB1DA9"/>
    <w:rsid w:val="00CD721D"/>
    <w:rsid w:val="00D06AC6"/>
    <w:rsid w:val="00D67982"/>
    <w:rsid w:val="00D941E0"/>
    <w:rsid w:val="00DA5F05"/>
    <w:rsid w:val="00DC4E30"/>
    <w:rsid w:val="00DD480C"/>
    <w:rsid w:val="00DF16A0"/>
    <w:rsid w:val="00DF21CF"/>
    <w:rsid w:val="00E012B1"/>
    <w:rsid w:val="00E555B6"/>
    <w:rsid w:val="00E574DE"/>
    <w:rsid w:val="00E92054"/>
    <w:rsid w:val="00EC198E"/>
    <w:rsid w:val="00ED58A7"/>
    <w:rsid w:val="00EF3380"/>
    <w:rsid w:val="00F1587B"/>
    <w:rsid w:val="00F61266"/>
    <w:rsid w:val="00FC6BC8"/>
    <w:rsid w:val="00FD14C1"/>
    <w:rsid w:val="00FD6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oNotEmbedSmartTags/>
  <w:decimalSymbol w:val=","/>
  <w:listSeparator w:val=";"/>
  <w14:docId w14:val="5181E3E4"/>
  <w15:docId w15:val="{230E560F-1F48-420A-B711-4076FD9C9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563A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rsid w:val="0055563A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rsid w:val="0055563A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5563A"/>
    <w:pPr>
      <w:keepNext/>
      <w:numPr>
        <w:ilvl w:val="2"/>
        <w:numId w:val="1"/>
      </w:numPr>
      <w:spacing w:after="0" w:line="240" w:lineRule="auto"/>
      <w:outlineLvl w:val="2"/>
    </w:pPr>
    <w:rPr>
      <w:rFonts w:ascii="Times New Roman" w:eastAsia="Times New Roman" w:hAnsi="Times New Roman"/>
      <w:b/>
      <w:sz w:val="24"/>
      <w:szCs w:val="24"/>
    </w:rPr>
  </w:style>
  <w:style w:type="paragraph" w:styleId="Nagwek4">
    <w:name w:val="heading 4"/>
    <w:basedOn w:val="Normalny"/>
    <w:next w:val="Normalny"/>
    <w:qFormat/>
    <w:rsid w:val="0055563A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5563A"/>
    <w:pPr>
      <w:keepNext/>
      <w:jc w:val="center"/>
      <w:outlineLvl w:val="4"/>
    </w:pPr>
    <w:rPr>
      <w:b/>
      <w:u w:val="single"/>
    </w:rPr>
  </w:style>
  <w:style w:type="paragraph" w:styleId="Nagwek6">
    <w:name w:val="heading 6"/>
    <w:basedOn w:val="Normalny"/>
    <w:next w:val="Normalny"/>
    <w:qFormat/>
    <w:rsid w:val="0055563A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qFormat/>
    <w:rsid w:val="0055563A"/>
    <w:pPr>
      <w:keepNext/>
      <w:spacing w:after="0" w:line="240" w:lineRule="auto"/>
      <w:jc w:val="right"/>
      <w:outlineLvl w:val="6"/>
    </w:pPr>
    <w:rPr>
      <w:rFonts w:ascii="Verdana" w:hAnsi="Verdana"/>
      <w:b/>
      <w:bCs/>
      <w:spacing w:val="-8"/>
      <w:sz w:val="14"/>
      <w:szCs w:val="18"/>
    </w:rPr>
  </w:style>
  <w:style w:type="paragraph" w:styleId="Nagwek8">
    <w:name w:val="heading 8"/>
    <w:basedOn w:val="Normalny"/>
    <w:next w:val="Normalny"/>
    <w:qFormat/>
    <w:rsid w:val="0055563A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55563A"/>
    <w:pPr>
      <w:keepNext/>
      <w:spacing w:after="0"/>
      <w:jc w:val="both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sid w:val="0055563A"/>
    <w:rPr>
      <w:b w:val="0"/>
    </w:rPr>
  </w:style>
  <w:style w:type="character" w:customStyle="1" w:styleId="WW8Num5z1">
    <w:name w:val="WW8Num5z1"/>
    <w:rsid w:val="0055563A"/>
    <w:rPr>
      <w:rFonts w:ascii="Times New Roman" w:hAnsi="Times New Roman" w:cs="Times New Roman"/>
    </w:rPr>
  </w:style>
  <w:style w:type="character" w:customStyle="1" w:styleId="WW8Num6z1">
    <w:name w:val="WW8Num6z1"/>
    <w:rsid w:val="0055563A"/>
    <w:rPr>
      <w:rFonts w:ascii="Symbol" w:hAnsi="Symbol"/>
    </w:rPr>
  </w:style>
  <w:style w:type="character" w:customStyle="1" w:styleId="WW8Num6z2">
    <w:name w:val="WW8Num6z2"/>
    <w:rsid w:val="0055563A"/>
    <w:rPr>
      <w:rFonts w:ascii="Marlett" w:hAnsi="Marlett"/>
    </w:rPr>
  </w:style>
  <w:style w:type="character" w:customStyle="1" w:styleId="WW8Num6z3">
    <w:name w:val="WW8Num6z3"/>
    <w:rsid w:val="0055563A"/>
    <w:rPr>
      <w:rFonts w:ascii="Symbol" w:hAnsi="Symbol"/>
    </w:rPr>
  </w:style>
  <w:style w:type="character" w:customStyle="1" w:styleId="WW8Num8z0">
    <w:name w:val="WW8Num8z0"/>
    <w:rsid w:val="0055563A"/>
    <w:rPr>
      <w:sz w:val="22"/>
      <w:szCs w:val="22"/>
    </w:rPr>
  </w:style>
  <w:style w:type="character" w:customStyle="1" w:styleId="WW8Num8z1">
    <w:name w:val="WW8Num8z1"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8z2">
    <w:name w:val="WW8Num8z2"/>
    <w:rsid w:val="0055563A"/>
    <w:rPr>
      <w:rFonts w:ascii="Times New Roman" w:hAnsi="Times New Roman" w:cs="Times New Roman"/>
    </w:rPr>
  </w:style>
  <w:style w:type="character" w:customStyle="1" w:styleId="WW8Num9z0">
    <w:name w:val="WW8Num9z0"/>
    <w:rsid w:val="0055563A"/>
    <w:rPr>
      <w:sz w:val="22"/>
      <w:szCs w:val="22"/>
    </w:rPr>
  </w:style>
  <w:style w:type="character" w:customStyle="1" w:styleId="WW8Num10z0">
    <w:name w:val="WW8Num10z0"/>
    <w:rsid w:val="0055563A"/>
    <w:rPr>
      <w:sz w:val="22"/>
      <w:szCs w:val="22"/>
    </w:rPr>
  </w:style>
  <w:style w:type="character" w:customStyle="1" w:styleId="WW8Num10z1">
    <w:name w:val="WW8Num10z1"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10z2">
    <w:name w:val="WW8Num10z2"/>
    <w:rsid w:val="0055563A"/>
    <w:rPr>
      <w:rFonts w:ascii="Times New Roman" w:hAnsi="Times New Roman" w:cs="Times New Roman"/>
    </w:rPr>
  </w:style>
  <w:style w:type="character" w:customStyle="1" w:styleId="WW8Num10z3">
    <w:name w:val="WW8Num10z3"/>
    <w:rsid w:val="0055563A"/>
    <w:rPr>
      <w:rFonts w:ascii="Symbol" w:hAnsi="Symbol"/>
    </w:rPr>
  </w:style>
  <w:style w:type="character" w:customStyle="1" w:styleId="WW8Num11z0">
    <w:name w:val="WW8Num11z0"/>
    <w:rsid w:val="0055563A"/>
    <w:rPr>
      <w:sz w:val="22"/>
      <w:szCs w:val="22"/>
    </w:rPr>
  </w:style>
  <w:style w:type="character" w:customStyle="1" w:styleId="WW8Num11z1">
    <w:name w:val="WW8Num11z1"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11z2">
    <w:name w:val="WW8Num11z2"/>
    <w:rsid w:val="0055563A"/>
    <w:rPr>
      <w:rFonts w:ascii="Times New Roman" w:hAnsi="Times New Roman" w:cs="Times New Roman"/>
    </w:rPr>
  </w:style>
  <w:style w:type="character" w:customStyle="1" w:styleId="WW8Num12z0">
    <w:name w:val="WW8Num12z0"/>
    <w:rsid w:val="0055563A"/>
    <w:rPr>
      <w:sz w:val="22"/>
      <w:szCs w:val="22"/>
    </w:rPr>
  </w:style>
  <w:style w:type="character" w:customStyle="1" w:styleId="WW8Num12z1">
    <w:name w:val="WW8Num12z1"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12z2">
    <w:name w:val="WW8Num12z2"/>
    <w:rsid w:val="0055563A"/>
    <w:rPr>
      <w:rFonts w:ascii="Times New Roman" w:hAnsi="Times New Roman" w:cs="Times New Roman"/>
    </w:rPr>
  </w:style>
  <w:style w:type="character" w:customStyle="1" w:styleId="WW8Num13z0">
    <w:name w:val="WW8Num13z0"/>
    <w:rsid w:val="0055563A"/>
    <w:rPr>
      <w:rFonts w:ascii="Arial" w:hAnsi="Arial" w:cs="Arial"/>
      <w:b w:val="0"/>
      <w:i w:val="0"/>
      <w:sz w:val="22"/>
      <w:szCs w:val="22"/>
    </w:rPr>
  </w:style>
  <w:style w:type="character" w:customStyle="1" w:styleId="WW8Num13z1">
    <w:name w:val="WW8Num13z1"/>
    <w:rsid w:val="0055563A"/>
    <w:rPr>
      <w:sz w:val="20"/>
      <w:szCs w:val="20"/>
    </w:rPr>
  </w:style>
  <w:style w:type="character" w:customStyle="1" w:styleId="WW8Num13z2">
    <w:name w:val="WW8Num13z2"/>
    <w:rsid w:val="0055563A"/>
    <w:rPr>
      <w:rFonts w:ascii="Wingdings" w:hAnsi="Wingdings" w:cs="Times New Roman"/>
    </w:rPr>
  </w:style>
  <w:style w:type="character" w:customStyle="1" w:styleId="WW8Num14z0">
    <w:name w:val="WW8Num14z0"/>
    <w:rsid w:val="0055563A"/>
    <w:rPr>
      <w:rFonts w:ascii="Times New Roman" w:hAnsi="Times New Roman" w:cs="Times New Roman"/>
      <w:sz w:val="22"/>
      <w:szCs w:val="22"/>
    </w:rPr>
  </w:style>
  <w:style w:type="character" w:customStyle="1" w:styleId="WW8Num14z2">
    <w:name w:val="WW8Num14z2"/>
    <w:rsid w:val="0055563A"/>
    <w:rPr>
      <w:rFonts w:ascii="Marlett" w:hAnsi="Marlett"/>
    </w:rPr>
  </w:style>
  <w:style w:type="character" w:customStyle="1" w:styleId="WW8Num15z0">
    <w:name w:val="WW8Num15z0"/>
    <w:rsid w:val="0055563A"/>
    <w:rPr>
      <w:b w:val="0"/>
      <w:i w:val="0"/>
      <w:sz w:val="22"/>
      <w:szCs w:val="22"/>
    </w:rPr>
  </w:style>
  <w:style w:type="character" w:customStyle="1" w:styleId="WW8Num17z0">
    <w:name w:val="WW8Num17z0"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8Num18z0">
    <w:name w:val="WW8Num18z0"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8Num18z1">
    <w:name w:val="WW8Num18z1"/>
    <w:rsid w:val="0055563A"/>
    <w:rPr>
      <w:rFonts w:ascii="Courier New" w:hAnsi="Courier New"/>
    </w:rPr>
  </w:style>
  <w:style w:type="character" w:customStyle="1" w:styleId="WW8Num18z2">
    <w:name w:val="WW8Num18z2"/>
    <w:rsid w:val="0055563A"/>
    <w:rPr>
      <w:rFonts w:ascii="Times New Roman" w:hAnsi="Times New Roman"/>
    </w:rPr>
  </w:style>
  <w:style w:type="character" w:customStyle="1" w:styleId="WW8Num18z3">
    <w:name w:val="WW8Num18z3"/>
    <w:rsid w:val="0055563A"/>
    <w:rPr>
      <w:rFonts w:ascii="Symbol" w:hAnsi="Symbol"/>
    </w:rPr>
  </w:style>
  <w:style w:type="character" w:customStyle="1" w:styleId="WW8Num21z0">
    <w:name w:val="WW8Num21z0"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8Num21z1">
    <w:name w:val="WW8Num21z1"/>
    <w:rsid w:val="0055563A"/>
    <w:rPr>
      <w:rFonts w:ascii="Courier New" w:hAnsi="Courier New" w:cs="Courier New"/>
    </w:rPr>
  </w:style>
  <w:style w:type="character" w:customStyle="1" w:styleId="WW8Num21z2">
    <w:name w:val="WW8Num21z2"/>
    <w:rsid w:val="0055563A"/>
    <w:rPr>
      <w:rFonts w:ascii="Wingdings" w:hAnsi="Wingdings"/>
    </w:rPr>
  </w:style>
  <w:style w:type="character" w:customStyle="1" w:styleId="WW8Num22z0">
    <w:name w:val="WW8Num22z0"/>
    <w:rsid w:val="0055563A"/>
    <w:rPr>
      <w:sz w:val="22"/>
      <w:szCs w:val="22"/>
    </w:rPr>
  </w:style>
  <w:style w:type="character" w:customStyle="1" w:styleId="WW8Num22z1">
    <w:name w:val="WW8Num22z1"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22z2">
    <w:name w:val="WW8Num22z2"/>
    <w:rsid w:val="0055563A"/>
    <w:rPr>
      <w:rFonts w:ascii="Times New Roman" w:hAnsi="Times New Roman" w:cs="Times New Roman"/>
    </w:rPr>
  </w:style>
  <w:style w:type="character" w:customStyle="1" w:styleId="WW8Num23z0">
    <w:name w:val="WW8Num23z0"/>
    <w:rsid w:val="0055563A"/>
    <w:rPr>
      <w:rFonts w:ascii="StarSymbol" w:hAnsi="StarSymbol" w:cs="StarSymbol"/>
      <w:sz w:val="18"/>
      <w:szCs w:val="18"/>
    </w:rPr>
  </w:style>
  <w:style w:type="character" w:customStyle="1" w:styleId="WW8Num23z1">
    <w:name w:val="WW8Num23z1"/>
    <w:rsid w:val="0055563A"/>
    <w:rPr>
      <w:rFonts w:ascii="Courier New" w:hAnsi="Courier New" w:cs="Courier New"/>
    </w:rPr>
  </w:style>
  <w:style w:type="character" w:customStyle="1" w:styleId="WW8Num23z2">
    <w:name w:val="WW8Num23z2"/>
    <w:rsid w:val="0055563A"/>
    <w:rPr>
      <w:rFonts w:ascii="Wingdings" w:hAnsi="Wingdings"/>
    </w:rPr>
  </w:style>
  <w:style w:type="character" w:customStyle="1" w:styleId="WW8Num24z0">
    <w:name w:val="WW8Num24z0"/>
    <w:rsid w:val="0055563A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55563A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25z1">
    <w:name w:val="WW8Num25z1"/>
    <w:rsid w:val="0055563A"/>
    <w:rPr>
      <w:rFonts w:ascii="Symbol" w:hAnsi="Symbol"/>
    </w:rPr>
  </w:style>
  <w:style w:type="character" w:customStyle="1" w:styleId="WW8Num25z2">
    <w:name w:val="WW8Num25z2"/>
    <w:rsid w:val="0055563A"/>
    <w:rPr>
      <w:b w:val="0"/>
      <w:i w:val="0"/>
    </w:rPr>
  </w:style>
  <w:style w:type="character" w:customStyle="1" w:styleId="WW8Num29z0">
    <w:name w:val="WW8Num29z0"/>
    <w:rsid w:val="0055563A"/>
    <w:rPr>
      <w:rFonts w:ascii="Symbol" w:hAnsi="Symbol"/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29z1">
    <w:name w:val="WW8Num29z1"/>
    <w:rsid w:val="0055563A"/>
    <w:rPr>
      <w:rFonts w:ascii="Symbol" w:hAnsi="Symbol" w:cs="Microsoft Sans Serif"/>
    </w:rPr>
  </w:style>
  <w:style w:type="character" w:customStyle="1" w:styleId="WW8Num29z2">
    <w:name w:val="WW8Num29z2"/>
    <w:rsid w:val="0055563A"/>
    <w:rPr>
      <w:b w:val="0"/>
      <w:i w:val="0"/>
    </w:rPr>
  </w:style>
  <w:style w:type="character" w:customStyle="1" w:styleId="WW8Num29z3">
    <w:name w:val="WW8Num29z3"/>
    <w:rsid w:val="0055563A"/>
    <w:rPr>
      <w:rFonts w:ascii="Symbol" w:hAnsi="Symbol"/>
    </w:rPr>
  </w:style>
  <w:style w:type="character" w:customStyle="1" w:styleId="WW8Num30z0">
    <w:name w:val="WW8Num30z0"/>
    <w:rsid w:val="0055563A"/>
    <w:rPr>
      <w:rFonts w:ascii="Symbol" w:hAnsi="Symbol"/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30z1">
    <w:name w:val="WW8Num30z1"/>
    <w:rsid w:val="0055563A"/>
    <w:rPr>
      <w:rFonts w:ascii="Symbol" w:hAnsi="Symbol" w:cs="Microsoft Sans Serif"/>
    </w:rPr>
  </w:style>
  <w:style w:type="character" w:customStyle="1" w:styleId="WW8Num30z2">
    <w:name w:val="WW8Num30z2"/>
    <w:rsid w:val="0055563A"/>
    <w:rPr>
      <w:b w:val="0"/>
      <w:i w:val="0"/>
    </w:rPr>
  </w:style>
  <w:style w:type="character" w:customStyle="1" w:styleId="WW8Num31z0">
    <w:name w:val="WW8Num31z0"/>
    <w:rsid w:val="0055563A"/>
    <w:rPr>
      <w:b w:val="0"/>
      <w:i w:val="0"/>
    </w:rPr>
  </w:style>
  <w:style w:type="character" w:customStyle="1" w:styleId="WW8Num31z1">
    <w:name w:val="WW8Num31z1"/>
    <w:rsid w:val="0055563A"/>
    <w:rPr>
      <w:rFonts w:ascii="Courier New" w:hAnsi="Courier New" w:cs="Courier New"/>
    </w:rPr>
  </w:style>
  <w:style w:type="character" w:customStyle="1" w:styleId="WW8Num31z2">
    <w:name w:val="WW8Num31z2"/>
    <w:rsid w:val="0055563A"/>
    <w:rPr>
      <w:rFonts w:ascii="Wingdings" w:hAnsi="Wingdings"/>
    </w:rPr>
  </w:style>
  <w:style w:type="character" w:customStyle="1" w:styleId="WW8Num31z3">
    <w:name w:val="WW8Num31z3"/>
    <w:rsid w:val="0055563A"/>
    <w:rPr>
      <w:rFonts w:ascii="Symbol" w:hAnsi="Symbol"/>
    </w:rPr>
  </w:style>
  <w:style w:type="character" w:customStyle="1" w:styleId="WW8Num35z0">
    <w:name w:val="WW8Num35z0"/>
    <w:rsid w:val="0055563A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36z1">
    <w:name w:val="WW8Num36z1"/>
    <w:rsid w:val="0055563A"/>
    <w:rPr>
      <w:i w:val="0"/>
    </w:rPr>
  </w:style>
  <w:style w:type="character" w:customStyle="1" w:styleId="WW8Num37z0">
    <w:name w:val="WW8Num37z0"/>
    <w:rsid w:val="0055563A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sid w:val="0055563A"/>
    <w:rPr>
      <w:rFonts w:ascii="Courier New" w:hAnsi="Courier New" w:cs="Courier New"/>
    </w:rPr>
  </w:style>
  <w:style w:type="character" w:customStyle="1" w:styleId="WW8Num37z3">
    <w:name w:val="WW8Num37z3"/>
    <w:rsid w:val="0055563A"/>
    <w:rPr>
      <w:rFonts w:ascii="Symbol" w:hAnsi="Symbol"/>
    </w:rPr>
  </w:style>
  <w:style w:type="character" w:customStyle="1" w:styleId="WW8Num38z0">
    <w:name w:val="WW8Num38z0"/>
    <w:rsid w:val="0055563A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sid w:val="0055563A"/>
    <w:rPr>
      <w:color w:val="auto"/>
    </w:rPr>
  </w:style>
  <w:style w:type="character" w:customStyle="1" w:styleId="WW8Num42z0">
    <w:name w:val="WW8Num42z0"/>
    <w:rsid w:val="0055563A"/>
    <w:rPr>
      <w:rFonts w:ascii="Symbol" w:hAnsi="Symbol"/>
    </w:rPr>
  </w:style>
  <w:style w:type="character" w:customStyle="1" w:styleId="WW8Num43z0">
    <w:name w:val="WW8Num43z0"/>
    <w:rsid w:val="0055563A"/>
    <w:rPr>
      <w:rFonts w:ascii="Symbol" w:hAnsi="Symbol"/>
    </w:rPr>
  </w:style>
  <w:style w:type="character" w:customStyle="1" w:styleId="WW8Num45z0">
    <w:name w:val="WW8Num45z0"/>
    <w:rsid w:val="0055563A"/>
    <w:rPr>
      <w:rFonts w:ascii="Symbol" w:hAnsi="Symbol"/>
    </w:rPr>
  </w:style>
  <w:style w:type="character" w:customStyle="1" w:styleId="WW8Num45z1">
    <w:name w:val="WW8Num45z1"/>
    <w:rsid w:val="0055563A"/>
    <w:rPr>
      <w:rFonts w:ascii="Courier New" w:hAnsi="Courier New" w:cs="Courier New"/>
    </w:rPr>
  </w:style>
  <w:style w:type="character" w:customStyle="1" w:styleId="WW8Num45z2">
    <w:name w:val="WW8Num45z2"/>
    <w:rsid w:val="0055563A"/>
    <w:rPr>
      <w:rFonts w:ascii="Wingdings" w:hAnsi="Wingdings"/>
    </w:rPr>
  </w:style>
  <w:style w:type="character" w:customStyle="1" w:styleId="WW8Num46z0">
    <w:name w:val="WW8Num46z0"/>
    <w:rsid w:val="0055563A"/>
    <w:rPr>
      <w:rFonts w:ascii="Symbol" w:hAnsi="Symbol"/>
      <w:color w:val="auto"/>
    </w:rPr>
  </w:style>
  <w:style w:type="character" w:customStyle="1" w:styleId="WW8Num47z0">
    <w:name w:val="WW8Num47z0"/>
    <w:rsid w:val="0055563A"/>
    <w:rPr>
      <w:b w:val="0"/>
    </w:rPr>
  </w:style>
  <w:style w:type="character" w:customStyle="1" w:styleId="WW8Num48z0">
    <w:name w:val="WW8Num48z0"/>
    <w:rsid w:val="0055563A"/>
    <w:rPr>
      <w:color w:val="auto"/>
    </w:rPr>
  </w:style>
  <w:style w:type="character" w:customStyle="1" w:styleId="WW8Num49z0">
    <w:name w:val="WW8Num49z0"/>
    <w:rsid w:val="0055563A"/>
    <w:rPr>
      <w:rFonts w:ascii="Symbol" w:hAnsi="Symbol"/>
    </w:rPr>
  </w:style>
  <w:style w:type="character" w:customStyle="1" w:styleId="WW8Num49z1">
    <w:name w:val="WW8Num49z1"/>
    <w:rsid w:val="0055563A"/>
    <w:rPr>
      <w:rFonts w:ascii="Courier New" w:hAnsi="Courier New" w:cs="Courier New"/>
    </w:rPr>
  </w:style>
  <w:style w:type="character" w:customStyle="1" w:styleId="WW8Num49z2">
    <w:name w:val="WW8Num49z2"/>
    <w:rsid w:val="0055563A"/>
    <w:rPr>
      <w:rFonts w:ascii="Wingdings" w:hAnsi="Wingdings"/>
    </w:rPr>
  </w:style>
  <w:style w:type="character" w:customStyle="1" w:styleId="WW8Num50z0">
    <w:name w:val="WW8Num50z0"/>
    <w:rsid w:val="0055563A"/>
    <w:rPr>
      <w:rFonts w:ascii="Verdana" w:hAnsi="Verdana"/>
      <w:b w:val="0"/>
      <w:i w:val="0"/>
      <w:caps w:val="0"/>
      <w:smallCaps w:val="0"/>
      <w:strike w:val="0"/>
      <w:dstrike w:val="0"/>
      <w:outline w:val="0"/>
      <w:shadow w:val="0"/>
      <w:vanish w:val="0"/>
      <w:position w:val="0"/>
      <w:sz w:val="16"/>
      <w:vertAlign w:val="baseline"/>
    </w:rPr>
  </w:style>
  <w:style w:type="character" w:customStyle="1" w:styleId="WW8Num52z0">
    <w:name w:val="WW8Num52z0"/>
    <w:rsid w:val="0055563A"/>
    <w:rPr>
      <w:rFonts w:ascii="Wingdings" w:hAnsi="Wingdings"/>
    </w:rPr>
  </w:style>
  <w:style w:type="character" w:customStyle="1" w:styleId="WW8Num52z1">
    <w:name w:val="WW8Num52z1"/>
    <w:rsid w:val="0055563A"/>
    <w:rPr>
      <w:rFonts w:ascii="Courier New" w:hAnsi="Courier New" w:cs="Courier New"/>
    </w:rPr>
  </w:style>
  <w:style w:type="character" w:customStyle="1" w:styleId="WW8Num52z3">
    <w:name w:val="WW8Num52z3"/>
    <w:rsid w:val="0055563A"/>
    <w:rPr>
      <w:rFonts w:ascii="Symbol" w:hAnsi="Symbol"/>
    </w:rPr>
  </w:style>
  <w:style w:type="character" w:customStyle="1" w:styleId="WW8Num53z0">
    <w:name w:val="WW8Num53z0"/>
    <w:rsid w:val="0055563A"/>
    <w:rPr>
      <w:rFonts w:ascii="Verdana" w:hAnsi="Verdana" w:cs="Tahoma"/>
      <w:sz w:val="16"/>
      <w:szCs w:val="16"/>
    </w:rPr>
  </w:style>
  <w:style w:type="character" w:customStyle="1" w:styleId="WW8Num54z0">
    <w:name w:val="WW8Num54z0"/>
    <w:rsid w:val="0055563A"/>
    <w:rPr>
      <w:strike w:val="0"/>
      <w:dstrike w:val="0"/>
    </w:rPr>
  </w:style>
  <w:style w:type="character" w:customStyle="1" w:styleId="WW8Num55z0">
    <w:name w:val="WW8Num55z0"/>
    <w:rsid w:val="0055563A"/>
    <w:rPr>
      <w:rFonts w:ascii="Symbol" w:hAnsi="Symbol"/>
    </w:rPr>
  </w:style>
  <w:style w:type="character" w:customStyle="1" w:styleId="WW8Num56z0">
    <w:name w:val="WW8Num56z0"/>
    <w:rsid w:val="0055563A"/>
    <w:rPr>
      <w:rFonts w:ascii="Times New Roman" w:eastAsia="Times New Roman" w:hAnsi="Times New Roman" w:cs="Times New Roman"/>
    </w:rPr>
  </w:style>
  <w:style w:type="character" w:customStyle="1" w:styleId="WW8Num56z1">
    <w:name w:val="WW8Num56z1"/>
    <w:rsid w:val="0055563A"/>
    <w:rPr>
      <w:rFonts w:ascii="Courier New" w:hAnsi="Courier New"/>
    </w:rPr>
  </w:style>
  <w:style w:type="character" w:customStyle="1" w:styleId="WW8Num56z2">
    <w:name w:val="WW8Num56z2"/>
    <w:rsid w:val="0055563A"/>
    <w:rPr>
      <w:rFonts w:ascii="Wingdings" w:hAnsi="Wingdings"/>
    </w:rPr>
  </w:style>
  <w:style w:type="character" w:customStyle="1" w:styleId="WW8Num56z3">
    <w:name w:val="WW8Num56z3"/>
    <w:rsid w:val="0055563A"/>
    <w:rPr>
      <w:rFonts w:ascii="Symbol" w:hAnsi="Symbol"/>
    </w:rPr>
  </w:style>
  <w:style w:type="character" w:customStyle="1" w:styleId="WW8Num57z0">
    <w:name w:val="WW8Num57z0"/>
    <w:rsid w:val="0055563A"/>
    <w:rPr>
      <w:rFonts w:ascii="Symbol" w:hAnsi="Symbol"/>
    </w:rPr>
  </w:style>
  <w:style w:type="character" w:customStyle="1" w:styleId="WW8Num57z1">
    <w:name w:val="WW8Num57z1"/>
    <w:rsid w:val="0055563A"/>
    <w:rPr>
      <w:rFonts w:ascii="Courier New" w:hAnsi="Courier New"/>
    </w:rPr>
  </w:style>
  <w:style w:type="character" w:customStyle="1" w:styleId="WW8Num57z2">
    <w:name w:val="WW8Num57z2"/>
    <w:rsid w:val="0055563A"/>
    <w:rPr>
      <w:rFonts w:ascii="Wingdings" w:hAnsi="Wingdings"/>
    </w:rPr>
  </w:style>
  <w:style w:type="character" w:customStyle="1" w:styleId="WW8Num59z0">
    <w:name w:val="WW8Num59z0"/>
    <w:rsid w:val="0055563A"/>
    <w:rPr>
      <w:i w:val="0"/>
    </w:rPr>
  </w:style>
  <w:style w:type="character" w:customStyle="1" w:styleId="Domylnaczcionkaakapitu6">
    <w:name w:val="Domyślna czcionka akapitu6"/>
    <w:rsid w:val="0055563A"/>
  </w:style>
  <w:style w:type="character" w:customStyle="1" w:styleId="Nagwek1Znak">
    <w:name w:val="Nagłówek 1 Znak"/>
    <w:rsid w:val="0055563A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Nagwek2Znak">
    <w:name w:val="Nagłówek 2 Znak"/>
    <w:rsid w:val="0055563A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rsid w:val="0055563A"/>
    <w:rPr>
      <w:rFonts w:ascii="Times New Roman" w:eastAsia="Times New Roman" w:hAnsi="Times New Roman"/>
      <w:b/>
      <w:sz w:val="24"/>
      <w:szCs w:val="24"/>
    </w:rPr>
  </w:style>
  <w:style w:type="character" w:customStyle="1" w:styleId="Nagwek4Znak">
    <w:name w:val="Nagłówek 4 Znak"/>
    <w:rsid w:val="0055563A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gwek5Znak">
    <w:name w:val="Nagłówek 5 Znak"/>
    <w:rsid w:val="0055563A"/>
    <w:rPr>
      <w:b/>
      <w:sz w:val="22"/>
      <w:szCs w:val="22"/>
      <w:u w:val="single"/>
    </w:rPr>
  </w:style>
  <w:style w:type="character" w:customStyle="1" w:styleId="Nagwek6Znak">
    <w:name w:val="Nagłówek 6 Znak"/>
    <w:rsid w:val="0055563A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gwek7Znak">
    <w:name w:val="Nagłówek 7 Znak"/>
    <w:rsid w:val="0055563A"/>
    <w:rPr>
      <w:rFonts w:ascii="Verdana" w:hAnsi="Verdana" w:cs="Arial"/>
      <w:b/>
      <w:bCs/>
      <w:spacing w:val="-8"/>
      <w:sz w:val="14"/>
      <w:szCs w:val="18"/>
    </w:rPr>
  </w:style>
  <w:style w:type="character" w:customStyle="1" w:styleId="Nagwek8Znak">
    <w:name w:val="Nagłówek 8 Znak"/>
    <w:rsid w:val="0055563A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rsid w:val="0055563A"/>
    <w:rPr>
      <w:rFonts w:ascii="Arial" w:hAnsi="Arial" w:cs="Arial"/>
      <w:b/>
      <w:sz w:val="22"/>
      <w:szCs w:val="22"/>
    </w:rPr>
  </w:style>
  <w:style w:type="character" w:customStyle="1" w:styleId="NagwekZnak">
    <w:name w:val="Nagłówek Znak"/>
    <w:uiPriority w:val="99"/>
    <w:rsid w:val="0055563A"/>
    <w:rPr>
      <w:sz w:val="22"/>
      <w:szCs w:val="22"/>
    </w:rPr>
  </w:style>
  <w:style w:type="character" w:customStyle="1" w:styleId="StopkaZnak">
    <w:name w:val="Stopka Znak"/>
    <w:rsid w:val="0055563A"/>
    <w:rPr>
      <w:sz w:val="22"/>
      <w:szCs w:val="22"/>
    </w:rPr>
  </w:style>
  <w:style w:type="character" w:customStyle="1" w:styleId="TekstdymkaZnak">
    <w:name w:val="Tekst dymka Znak"/>
    <w:rsid w:val="0055563A"/>
    <w:rPr>
      <w:rFonts w:ascii="Tahoma" w:hAnsi="Tahoma" w:cs="Tahoma"/>
      <w:sz w:val="16"/>
      <w:szCs w:val="16"/>
    </w:rPr>
  </w:style>
  <w:style w:type="character" w:customStyle="1" w:styleId="WW8Num5z0">
    <w:name w:val="WW8Num5z0"/>
    <w:rsid w:val="0055563A"/>
    <w:rPr>
      <w:b w:val="0"/>
    </w:rPr>
  </w:style>
  <w:style w:type="character" w:customStyle="1" w:styleId="WW8Num14z1">
    <w:name w:val="WW8Num14z1"/>
    <w:rsid w:val="0055563A"/>
    <w:rPr>
      <w:rFonts w:ascii="Symbol" w:hAnsi="Symbol"/>
    </w:rPr>
  </w:style>
  <w:style w:type="character" w:customStyle="1" w:styleId="WW8Num20z0">
    <w:name w:val="WW8Num20z0"/>
    <w:rsid w:val="0055563A"/>
    <w:rPr>
      <w:rFonts w:ascii="Arial" w:hAnsi="Arial" w:cs="Arial"/>
      <w:b w:val="0"/>
      <w:i w:val="0"/>
      <w:sz w:val="22"/>
      <w:szCs w:val="22"/>
    </w:rPr>
  </w:style>
  <w:style w:type="character" w:customStyle="1" w:styleId="Absatz-Standardschriftart">
    <w:name w:val="Absatz-Standardschriftart"/>
    <w:rsid w:val="0055563A"/>
  </w:style>
  <w:style w:type="character" w:customStyle="1" w:styleId="WW8Num4z1">
    <w:name w:val="WW8Num4z1"/>
    <w:rsid w:val="0055563A"/>
    <w:rPr>
      <w:rFonts w:ascii="Times New Roman" w:hAnsi="Times New Roman" w:cs="Times New Roman"/>
    </w:rPr>
  </w:style>
  <w:style w:type="character" w:customStyle="1" w:styleId="WW8Num8z3">
    <w:name w:val="WW8Num8z3"/>
    <w:rsid w:val="0055563A"/>
    <w:rPr>
      <w:rFonts w:ascii="Symbol" w:hAnsi="Symbol"/>
    </w:rPr>
  </w:style>
  <w:style w:type="character" w:customStyle="1" w:styleId="WW8Num8z4">
    <w:name w:val="WW8Num8z4"/>
    <w:rsid w:val="0055563A"/>
    <w:rPr>
      <w:rFonts w:ascii="Courier New" w:hAnsi="Courier New" w:cs="Courier New"/>
    </w:rPr>
  </w:style>
  <w:style w:type="character" w:customStyle="1" w:styleId="WW8Num8z5">
    <w:name w:val="WW8Num8z5"/>
    <w:rsid w:val="0055563A"/>
    <w:rPr>
      <w:rFonts w:ascii="Marlett" w:hAnsi="Marlett"/>
    </w:rPr>
  </w:style>
  <w:style w:type="character" w:customStyle="1" w:styleId="WW8Num19z0">
    <w:name w:val="WW8Num19z0"/>
    <w:rsid w:val="0055563A"/>
    <w:rPr>
      <w:b w:val="0"/>
      <w:i w:val="0"/>
      <w:sz w:val="22"/>
      <w:szCs w:val="22"/>
    </w:rPr>
  </w:style>
  <w:style w:type="character" w:customStyle="1" w:styleId="WW8Num24z1">
    <w:name w:val="WW8Num24z1"/>
    <w:rsid w:val="0055563A"/>
    <w:rPr>
      <w:rFonts w:ascii="Symbol" w:hAnsi="Symbol"/>
    </w:rPr>
  </w:style>
  <w:style w:type="character" w:customStyle="1" w:styleId="WW8Num24z2">
    <w:name w:val="WW8Num24z2"/>
    <w:rsid w:val="0055563A"/>
    <w:rPr>
      <w:b w:val="0"/>
      <w:i w:val="0"/>
    </w:rPr>
  </w:style>
  <w:style w:type="character" w:customStyle="1" w:styleId="Domylnaczcionkaakapitu5">
    <w:name w:val="Domyślna czcionka akapitu5"/>
    <w:rsid w:val="0055563A"/>
  </w:style>
  <w:style w:type="character" w:customStyle="1" w:styleId="WW-Absatz-Standardschriftart">
    <w:name w:val="WW-Absatz-Standardschriftart"/>
    <w:rsid w:val="0055563A"/>
  </w:style>
  <w:style w:type="character" w:customStyle="1" w:styleId="WW-Absatz-Standardschriftart1">
    <w:name w:val="WW-Absatz-Standardschriftart1"/>
    <w:rsid w:val="0055563A"/>
  </w:style>
  <w:style w:type="character" w:customStyle="1" w:styleId="WW-Absatz-Standardschriftart11">
    <w:name w:val="WW-Absatz-Standardschriftart11"/>
    <w:rsid w:val="0055563A"/>
  </w:style>
  <w:style w:type="character" w:customStyle="1" w:styleId="WW-Absatz-Standardschriftart111">
    <w:name w:val="WW-Absatz-Standardschriftart111"/>
    <w:rsid w:val="0055563A"/>
  </w:style>
  <w:style w:type="character" w:customStyle="1" w:styleId="WW-Absatz-Standardschriftart1111">
    <w:name w:val="WW-Absatz-Standardschriftart1111"/>
    <w:rsid w:val="0055563A"/>
  </w:style>
  <w:style w:type="character" w:customStyle="1" w:styleId="WW8Num13z4">
    <w:name w:val="WW8Num13z4"/>
    <w:rsid w:val="0055563A"/>
    <w:rPr>
      <w:rFonts w:ascii="Courier New" w:hAnsi="Courier New" w:cs="Marlett"/>
    </w:rPr>
  </w:style>
  <w:style w:type="character" w:customStyle="1" w:styleId="WW8Num13z5">
    <w:name w:val="WW8Num13z5"/>
    <w:rsid w:val="0055563A"/>
    <w:rPr>
      <w:rFonts w:ascii="Marlett" w:hAnsi="Marlett"/>
    </w:rPr>
  </w:style>
  <w:style w:type="character" w:customStyle="1" w:styleId="WW8Num13z6">
    <w:name w:val="WW8Num13z6"/>
    <w:rsid w:val="0055563A"/>
    <w:rPr>
      <w:rFonts w:ascii="Symbol" w:hAnsi="Symbol"/>
    </w:rPr>
  </w:style>
  <w:style w:type="character" w:customStyle="1" w:styleId="WW8Num16z0">
    <w:name w:val="WW8Num16z0"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-Absatz-Standardschriftart11111">
    <w:name w:val="WW-Absatz-Standardschriftart11111"/>
    <w:rsid w:val="0055563A"/>
  </w:style>
  <w:style w:type="character" w:customStyle="1" w:styleId="WW8Num28z1">
    <w:name w:val="WW8Num28z1"/>
    <w:rsid w:val="0055563A"/>
    <w:rPr>
      <w:rFonts w:ascii="Wingdings" w:hAnsi="Wingdings"/>
    </w:rPr>
  </w:style>
  <w:style w:type="character" w:customStyle="1" w:styleId="WW8Num28z2">
    <w:name w:val="WW8Num28z2"/>
    <w:rsid w:val="0055563A"/>
    <w:rPr>
      <w:b w:val="0"/>
      <w:i w:val="0"/>
    </w:rPr>
  </w:style>
  <w:style w:type="character" w:customStyle="1" w:styleId="WW8Num33z0">
    <w:name w:val="WW8Num33z0"/>
    <w:rsid w:val="0055563A"/>
    <w:rPr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-Absatz-Standardschriftart111111">
    <w:name w:val="WW-Absatz-Standardschriftart111111"/>
    <w:rsid w:val="0055563A"/>
  </w:style>
  <w:style w:type="character" w:customStyle="1" w:styleId="WW-Absatz-Standardschriftart1111111">
    <w:name w:val="WW-Absatz-Standardschriftart1111111"/>
    <w:rsid w:val="0055563A"/>
  </w:style>
  <w:style w:type="character" w:customStyle="1" w:styleId="WW-Absatz-Standardschriftart11111111">
    <w:name w:val="WW-Absatz-Standardschriftart11111111"/>
    <w:rsid w:val="0055563A"/>
  </w:style>
  <w:style w:type="character" w:customStyle="1" w:styleId="WW-Absatz-Standardschriftart111111111">
    <w:name w:val="WW-Absatz-Standardschriftart111111111"/>
    <w:rsid w:val="0055563A"/>
  </w:style>
  <w:style w:type="character" w:customStyle="1" w:styleId="WW-Absatz-Standardschriftart1111111111">
    <w:name w:val="WW-Absatz-Standardschriftart1111111111"/>
    <w:rsid w:val="0055563A"/>
  </w:style>
  <w:style w:type="character" w:customStyle="1" w:styleId="WW8Num9z1">
    <w:name w:val="WW8Num9z1"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9z2">
    <w:name w:val="WW8Num9z2"/>
    <w:rsid w:val="0055563A"/>
    <w:rPr>
      <w:rFonts w:ascii="Times New Roman" w:hAnsi="Times New Roman" w:cs="Times New Roman"/>
    </w:rPr>
  </w:style>
  <w:style w:type="character" w:customStyle="1" w:styleId="WW8Num9z3">
    <w:name w:val="WW8Num9z3"/>
    <w:rsid w:val="0055563A"/>
    <w:rPr>
      <w:rFonts w:ascii="Symbol" w:hAnsi="Symbol"/>
    </w:rPr>
  </w:style>
  <w:style w:type="character" w:customStyle="1" w:styleId="WW8Num9z4">
    <w:name w:val="WW8Num9z4"/>
    <w:rsid w:val="0055563A"/>
    <w:rPr>
      <w:rFonts w:ascii="Courier New" w:hAnsi="Courier New" w:cs="Courier New"/>
    </w:rPr>
  </w:style>
  <w:style w:type="character" w:customStyle="1" w:styleId="WW8Num9z5">
    <w:name w:val="WW8Num9z5"/>
    <w:rsid w:val="0055563A"/>
    <w:rPr>
      <w:rFonts w:ascii="Marlett" w:hAnsi="Marlett"/>
    </w:rPr>
  </w:style>
  <w:style w:type="character" w:customStyle="1" w:styleId="WW8Num11z3">
    <w:name w:val="WW8Num11z3"/>
    <w:rsid w:val="0055563A"/>
    <w:rPr>
      <w:rFonts w:ascii="Symbol" w:hAnsi="Symbol"/>
    </w:rPr>
  </w:style>
  <w:style w:type="character" w:customStyle="1" w:styleId="WW8Num14z4">
    <w:name w:val="WW8Num14z4"/>
    <w:rsid w:val="0055563A"/>
    <w:rPr>
      <w:rFonts w:ascii="Courier New" w:hAnsi="Courier New" w:cs="Courier New"/>
    </w:rPr>
  </w:style>
  <w:style w:type="character" w:customStyle="1" w:styleId="WW8Num14z5">
    <w:name w:val="WW8Num14z5"/>
    <w:rsid w:val="0055563A"/>
    <w:rPr>
      <w:rFonts w:ascii="Marlett" w:hAnsi="Marlett"/>
    </w:rPr>
  </w:style>
  <w:style w:type="character" w:customStyle="1" w:styleId="WW8Num14z6">
    <w:name w:val="WW8Num14z6"/>
    <w:rsid w:val="0055563A"/>
    <w:rPr>
      <w:rFonts w:ascii="Symbol" w:hAnsi="Symbol"/>
    </w:rPr>
  </w:style>
  <w:style w:type="character" w:customStyle="1" w:styleId="WW8Num34z0">
    <w:name w:val="WW8Num34z0"/>
    <w:rsid w:val="0055563A"/>
    <w:rPr>
      <w:sz w:val="20"/>
      <w:szCs w:val="20"/>
    </w:rPr>
  </w:style>
  <w:style w:type="character" w:customStyle="1" w:styleId="WW-Absatz-Standardschriftart11111111111">
    <w:name w:val="WW-Absatz-Standardschriftart11111111111"/>
    <w:rsid w:val="0055563A"/>
  </w:style>
  <w:style w:type="character" w:customStyle="1" w:styleId="WW8Num10z4">
    <w:name w:val="WW8Num10z4"/>
    <w:rsid w:val="0055563A"/>
    <w:rPr>
      <w:rFonts w:ascii="Courier New" w:hAnsi="Courier New" w:cs="Courier New"/>
    </w:rPr>
  </w:style>
  <w:style w:type="character" w:customStyle="1" w:styleId="WW8Num10z5">
    <w:name w:val="WW8Num10z5"/>
    <w:rsid w:val="0055563A"/>
    <w:rPr>
      <w:rFonts w:ascii="Marlett" w:hAnsi="Marlett"/>
    </w:rPr>
  </w:style>
  <w:style w:type="character" w:customStyle="1" w:styleId="WW8Num12z3">
    <w:name w:val="WW8Num12z3"/>
    <w:rsid w:val="0055563A"/>
    <w:rPr>
      <w:rFonts w:ascii="Symbol" w:hAnsi="Symbol"/>
    </w:rPr>
  </w:style>
  <w:style w:type="character" w:customStyle="1" w:styleId="WW8Num15z1">
    <w:name w:val="WW8Num15z1"/>
    <w:rsid w:val="0055563A"/>
    <w:rPr>
      <w:rFonts w:ascii="Courier New" w:hAnsi="Courier New"/>
    </w:rPr>
  </w:style>
  <w:style w:type="character" w:customStyle="1" w:styleId="WW8Num15z4">
    <w:name w:val="WW8Num15z4"/>
    <w:rsid w:val="0055563A"/>
    <w:rPr>
      <w:rFonts w:ascii="Courier New" w:hAnsi="Courier New" w:cs="Marlett"/>
    </w:rPr>
  </w:style>
  <w:style w:type="character" w:customStyle="1" w:styleId="WW8Num15z5">
    <w:name w:val="WW8Num15z5"/>
    <w:rsid w:val="0055563A"/>
    <w:rPr>
      <w:rFonts w:ascii="Marlett" w:hAnsi="Marlett"/>
    </w:rPr>
  </w:style>
  <w:style w:type="character" w:customStyle="1" w:styleId="WW8Num15z6">
    <w:name w:val="WW8Num15z6"/>
    <w:rsid w:val="0055563A"/>
    <w:rPr>
      <w:rFonts w:ascii="Symbol" w:hAnsi="Symbol"/>
    </w:rPr>
  </w:style>
  <w:style w:type="character" w:customStyle="1" w:styleId="WW-Absatz-Standardschriftart111111111111">
    <w:name w:val="WW-Absatz-Standardschriftart111111111111"/>
    <w:rsid w:val="0055563A"/>
  </w:style>
  <w:style w:type="character" w:customStyle="1" w:styleId="WW-Absatz-Standardschriftart1111111111111">
    <w:name w:val="WW-Absatz-Standardschriftart1111111111111"/>
    <w:rsid w:val="0055563A"/>
  </w:style>
  <w:style w:type="character" w:customStyle="1" w:styleId="WW-Absatz-Standardschriftart11111111111111">
    <w:name w:val="WW-Absatz-Standardschriftart11111111111111"/>
    <w:rsid w:val="0055563A"/>
  </w:style>
  <w:style w:type="character" w:customStyle="1" w:styleId="WW8Num16z1">
    <w:name w:val="WW8Num16z1"/>
    <w:rsid w:val="0055563A"/>
    <w:rPr>
      <w:sz w:val="20"/>
      <w:szCs w:val="20"/>
    </w:rPr>
  </w:style>
  <w:style w:type="character" w:customStyle="1" w:styleId="WW8Num16z4">
    <w:name w:val="WW8Num16z4"/>
    <w:rsid w:val="0055563A"/>
    <w:rPr>
      <w:rFonts w:ascii="Courier New" w:hAnsi="Courier New" w:cs="Marlett"/>
    </w:rPr>
  </w:style>
  <w:style w:type="character" w:customStyle="1" w:styleId="WW8Num16z5">
    <w:name w:val="WW8Num16z5"/>
    <w:rsid w:val="0055563A"/>
    <w:rPr>
      <w:rFonts w:ascii="Marlett" w:hAnsi="Marlett"/>
    </w:rPr>
  </w:style>
  <w:style w:type="character" w:customStyle="1" w:styleId="WW8Num16z6">
    <w:name w:val="WW8Num16z6"/>
    <w:rsid w:val="0055563A"/>
    <w:rPr>
      <w:rFonts w:ascii="Symbol" w:hAnsi="Symbol"/>
    </w:rPr>
  </w:style>
  <w:style w:type="character" w:customStyle="1" w:styleId="WW8Num17z1">
    <w:name w:val="WW8Num17z1"/>
    <w:rsid w:val="0055563A"/>
    <w:rPr>
      <w:sz w:val="20"/>
      <w:szCs w:val="20"/>
    </w:rPr>
  </w:style>
  <w:style w:type="character" w:customStyle="1" w:styleId="WW8Num17z2">
    <w:name w:val="WW8Num17z2"/>
    <w:rsid w:val="0055563A"/>
    <w:rPr>
      <w:rFonts w:ascii="Times New Roman" w:hAnsi="Times New Roman" w:cs="Times New Roman"/>
    </w:rPr>
  </w:style>
  <w:style w:type="character" w:customStyle="1" w:styleId="WW8Num17z3">
    <w:name w:val="WW8Num17z3"/>
    <w:rsid w:val="0055563A"/>
    <w:rPr>
      <w:rFonts w:ascii="Symbol" w:hAnsi="Symbol"/>
    </w:rPr>
  </w:style>
  <w:style w:type="character" w:customStyle="1" w:styleId="WW8Num17z4">
    <w:name w:val="WW8Num17z4"/>
    <w:rsid w:val="0055563A"/>
    <w:rPr>
      <w:rFonts w:ascii="Courier New" w:hAnsi="Courier New" w:cs="Marlett"/>
    </w:rPr>
  </w:style>
  <w:style w:type="character" w:customStyle="1" w:styleId="WW8Num17z5">
    <w:name w:val="WW8Num17z5"/>
    <w:rsid w:val="0055563A"/>
    <w:rPr>
      <w:rFonts w:ascii="Marlett" w:hAnsi="Marlett"/>
    </w:rPr>
  </w:style>
  <w:style w:type="character" w:customStyle="1" w:styleId="WW8Num26z0">
    <w:name w:val="WW8Num26z0"/>
    <w:rsid w:val="0055563A"/>
    <w:rPr>
      <w:rFonts w:ascii="StarSymbol" w:hAnsi="StarSymbol" w:cs="StarSymbol"/>
      <w:sz w:val="18"/>
      <w:szCs w:val="18"/>
    </w:rPr>
  </w:style>
  <w:style w:type="character" w:customStyle="1" w:styleId="WW8Num32z1">
    <w:name w:val="WW8Num32z1"/>
    <w:rsid w:val="0055563A"/>
    <w:rPr>
      <w:rFonts w:ascii="Symbol" w:hAnsi="Symbol" w:cs="Microsoft Sans Serif"/>
    </w:rPr>
  </w:style>
  <w:style w:type="character" w:customStyle="1" w:styleId="WW8Num32z2">
    <w:name w:val="WW8Num32z2"/>
    <w:rsid w:val="0055563A"/>
    <w:rPr>
      <w:b w:val="0"/>
      <w:i w:val="0"/>
    </w:rPr>
  </w:style>
  <w:style w:type="character" w:customStyle="1" w:styleId="WW-Absatz-Standardschriftart111111111111111">
    <w:name w:val="WW-Absatz-Standardschriftart111111111111111"/>
    <w:rsid w:val="0055563A"/>
  </w:style>
  <w:style w:type="character" w:customStyle="1" w:styleId="WW8Num18z4">
    <w:name w:val="WW8Num18z4"/>
    <w:rsid w:val="0055563A"/>
    <w:rPr>
      <w:rFonts w:ascii="Courier New" w:hAnsi="Courier New" w:cs="Courier New"/>
    </w:rPr>
  </w:style>
  <w:style w:type="character" w:customStyle="1" w:styleId="WW8Num18z5">
    <w:name w:val="WW8Num18z5"/>
    <w:rsid w:val="0055563A"/>
    <w:rPr>
      <w:rFonts w:ascii="Marlett" w:hAnsi="Marlett"/>
    </w:rPr>
  </w:style>
  <w:style w:type="character" w:customStyle="1" w:styleId="WW8Num27z0">
    <w:name w:val="WW8Num27z0"/>
    <w:rsid w:val="0055563A"/>
    <w:rPr>
      <w:rFonts w:ascii="Symbol" w:hAnsi="Symbol" w:cs="Times New Roman"/>
      <w:b w:val="0"/>
      <w:sz w:val="24"/>
      <w:szCs w:val="24"/>
    </w:rPr>
  </w:style>
  <w:style w:type="character" w:customStyle="1" w:styleId="WW8Num33z1">
    <w:name w:val="WW8Num33z1"/>
    <w:rsid w:val="0055563A"/>
    <w:rPr>
      <w:rFonts w:ascii="Symbol" w:hAnsi="Symbol" w:cs="Microsoft Sans Serif"/>
    </w:rPr>
  </w:style>
  <w:style w:type="character" w:customStyle="1" w:styleId="WW8Num33z2">
    <w:name w:val="WW8Num33z2"/>
    <w:rsid w:val="0055563A"/>
    <w:rPr>
      <w:b w:val="0"/>
      <w:i w:val="0"/>
    </w:rPr>
  </w:style>
  <w:style w:type="character" w:customStyle="1" w:styleId="WW-Absatz-Standardschriftart1111111111111111">
    <w:name w:val="WW-Absatz-Standardschriftart1111111111111111"/>
    <w:rsid w:val="0055563A"/>
  </w:style>
  <w:style w:type="character" w:customStyle="1" w:styleId="WW-Absatz-Standardschriftart11111111111111111">
    <w:name w:val="WW-Absatz-Standardschriftart11111111111111111"/>
    <w:rsid w:val="0055563A"/>
  </w:style>
  <w:style w:type="character" w:customStyle="1" w:styleId="WW-Absatz-Standardschriftart111111111111111111">
    <w:name w:val="WW-Absatz-Standardschriftart111111111111111111"/>
    <w:rsid w:val="0055563A"/>
  </w:style>
  <w:style w:type="character" w:customStyle="1" w:styleId="WW-Absatz-Standardschriftart1111111111111111111">
    <w:name w:val="WW-Absatz-Standardschriftart1111111111111111111"/>
    <w:rsid w:val="0055563A"/>
  </w:style>
  <w:style w:type="character" w:customStyle="1" w:styleId="WW-Absatz-Standardschriftart11111111111111111111">
    <w:name w:val="WW-Absatz-Standardschriftart11111111111111111111"/>
    <w:rsid w:val="0055563A"/>
  </w:style>
  <w:style w:type="character" w:customStyle="1" w:styleId="WW8Num13z3">
    <w:name w:val="WW8Num13z3"/>
    <w:rsid w:val="0055563A"/>
    <w:rPr>
      <w:rFonts w:ascii="Symbol" w:hAnsi="Symbol"/>
    </w:rPr>
  </w:style>
  <w:style w:type="character" w:customStyle="1" w:styleId="WW8Num15z2">
    <w:name w:val="WW8Num15z2"/>
    <w:rsid w:val="0055563A"/>
    <w:rPr>
      <w:rFonts w:ascii="Times New Roman" w:hAnsi="Times New Roman" w:cs="Times New Roman"/>
    </w:rPr>
  </w:style>
  <w:style w:type="character" w:customStyle="1" w:styleId="WW8Num17z6">
    <w:name w:val="WW8Num17z6"/>
    <w:rsid w:val="0055563A"/>
    <w:rPr>
      <w:rFonts w:ascii="Symbol" w:hAnsi="Symbol"/>
    </w:rPr>
  </w:style>
  <w:style w:type="character" w:customStyle="1" w:styleId="WW8Num19z1">
    <w:name w:val="WW8Num19z1"/>
    <w:rsid w:val="0055563A"/>
    <w:rPr>
      <w:rFonts w:ascii="Courier New" w:hAnsi="Courier New"/>
    </w:rPr>
  </w:style>
  <w:style w:type="character" w:customStyle="1" w:styleId="WW8Num19z2">
    <w:name w:val="WW8Num19z2"/>
    <w:rsid w:val="0055563A"/>
    <w:rPr>
      <w:rFonts w:ascii="Wingdings" w:hAnsi="Wingdings"/>
    </w:rPr>
  </w:style>
  <w:style w:type="character" w:customStyle="1" w:styleId="WW8Num19z3">
    <w:name w:val="WW8Num19z3"/>
    <w:rsid w:val="0055563A"/>
    <w:rPr>
      <w:rFonts w:ascii="Symbol" w:hAnsi="Symbol"/>
    </w:rPr>
  </w:style>
  <w:style w:type="character" w:customStyle="1" w:styleId="WW8Num19z4">
    <w:name w:val="WW8Num19z4"/>
    <w:rsid w:val="0055563A"/>
    <w:rPr>
      <w:rFonts w:ascii="Courier New" w:hAnsi="Courier New" w:cs="Courier New"/>
    </w:rPr>
  </w:style>
  <w:style w:type="character" w:customStyle="1" w:styleId="WW8Num19z5">
    <w:name w:val="WW8Num19z5"/>
    <w:rsid w:val="0055563A"/>
    <w:rPr>
      <w:rFonts w:ascii="Marlett" w:hAnsi="Marlett"/>
    </w:rPr>
  </w:style>
  <w:style w:type="character" w:customStyle="1" w:styleId="WW8Num28z0">
    <w:name w:val="WW8Num28z0"/>
    <w:rsid w:val="0055563A"/>
    <w:rPr>
      <w:rFonts w:ascii="Symbol" w:hAnsi="Symbol"/>
    </w:rPr>
  </w:style>
  <w:style w:type="character" w:customStyle="1" w:styleId="WW8Num35z1">
    <w:name w:val="WW8Num35z1"/>
    <w:rsid w:val="0055563A"/>
    <w:rPr>
      <w:rFonts w:ascii="Wingdings" w:hAnsi="Wingdings"/>
    </w:rPr>
  </w:style>
  <w:style w:type="character" w:customStyle="1" w:styleId="WW8Num39z1">
    <w:name w:val="WW8Num39z1"/>
    <w:rsid w:val="0055563A"/>
    <w:rPr>
      <w:rFonts w:ascii="Wingdings" w:hAnsi="Wingdings"/>
    </w:rPr>
  </w:style>
  <w:style w:type="character" w:customStyle="1" w:styleId="WW8Num41z1">
    <w:name w:val="WW8Num41z1"/>
    <w:rsid w:val="0055563A"/>
    <w:rPr>
      <w:rFonts w:ascii="Symbol" w:eastAsia="Times New Roman" w:hAnsi="Symbol" w:cs="Microsoft Sans Serif"/>
    </w:rPr>
  </w:style>
  <w:style w:type="character" w:customStyle="1" w:styleId="WW8Num41z2">
    <w:name w:val="WW8Num41z2"/>
    <w:rsid w:val="0055563A"/>
    <w:rPr>
      <w:b w:val="0"/>
      <w:i w:val="0"/>
    </w:rPr>
  </w:style>
  <w:style w:type="character" w:customStyle="1" w:styleId="Domylnaczcionkaakapitu4">
    <w:name w:val="Domyślna czcionka akapitu4"/>
    <w:rsid w:val="0055563A"/>
  </w:style>
  <w:style w:type="character" w:customStyle="1" w:styleId="Domylnaczcionkaakapitu3">
    <w:name w:val="Domyślna czcionka akapitu3"/>
    <w:rsid w:val="0055563A"/>
  </w:style>
  <w:style w:type="character" w:customStyle="1" w:styleId="WW-Absatz-Standardschriftart111111111111111111111">
    <w:name w:val="WW-Absatz-Standardschriftart111111111111111111111"/>
    <w:rsid w:val="0055563A"/>
  </w:style>
  <w:style w:type="character" w:customStyle="1" w:styleId="WW-Absatz-Standardschriftart1111111111111111111111">
    <w:name w:val="WW-Absatz-Standardschriftart1111111111111111111111"/>
    <w:rsid w:val="0055563A"/>
  </w:style>
  <w:style w:type="character" w:customStyle="1" w:styleId="WW-Absatz-Standardschriftart11111111111111111111111">
    <w:name w:val="WW-Absatz-Standardschriftart11111111111111111111111"/>
    <w:rsid w:val="0055563A"/>
  </w:style>
  <w:style w:type="character" w:customStyle="1" w:styleId="WW8Num6z0">
    <w:name w:val="WW8Num6z0"/>
    <w:rsid w:val="0055563A"/>
    <w:rPr>
      <w:rFonts w:ascii="Times New Roman" w:hAnsi="Times New Roman" w:cs="Times New Roman"/>
      <w:sz w:val="22"/>
      <w:szCs w:val="22"/>
    </w:rPr>
  </w:style>
  <w:style w:type="character" w:customStyle="1" w:styleId="WW8Num6z4">
    <w:name w:val="WW8Num6z4"/>
    <w:rsid w:val="0055563A"/>
    <w:rPr>
      <w:rFonts w:ascii="Courier New" w:hAnsi="Courier New" w:cs="Courier New"/>
    </w:rPr>
  </w:style>
  <w:style w:type="character" w:customStyle="1" w:styleId="WW8Num12z4">
    <w:name w:val="WW8Num12z4"/>
    <w:rsid w:val="0055563A"/>
    <w:rPr>
      <w:rFonts w:ascii="Courier New" w:hAnsi="Courier New" w:cs="Courier New"/>
    </w:rPr>
  </w:style>
  <w:style w:type="character" w:customStyle="1" w:styleId="WW8Num12z5">
    <w:name w:val="WW8Num12z5"/>
    <w:rsid w:val="0055563A"/>
    <w:rPr>
      <w:rFonts w:ascii="Marlett" w:hAnsi="Marlett"/>
    </w:rPr>
  </w:style>
  <w:style w:type="character" w:customStyle="1" w:styleId="WW8Num15z3">
    <w:name w:val="WW8Num15z3"/>
    <w:rsid w:val="0055563A"/>
    <w:rPr>
      <w:rFonts w:ascii="Symbol" w:hAnsi="Symbol"/>
    </w:rPr>
  </w:style>
  <w:style w:type="character" w:customStyle="1" w:styleId="WW8Num20z1">
    <w:name w:val="WW8Num20z1"/>
    <w:rsid w:val="0055563A"/>
    <w:rPr>
      <w:sz w:val="20"/>
      <w:szCs w:val="20"/>
    </w:rPr>
  </w:style>
  <w:style w:type="character" w:customStyle="1" w:styleId="WW8Num20z4">
    <w:name w:val="WW8Num20z4"/>
    <w:rsid w:val="0055563A"/>
    <w:rPr>
      <w:rFonts w:ascii="Courier New" w:hAnsi="Courier New" w:cs="Marlett"/>
    </w:rPr>
  </w:style>
  <w:style w:type="character" w:customStyle="1" w:styleId="WW8Num20z5">
    <w:name w:val="WW8Num20z5"/>
    <w:rsid w:val="0055563A"/>
    <w:rPr>
      <w:rFonts w:ascii="Marlett" w:hAnsi="Marlett"/>
    </w:rPr>
  </w:style>
  <w:style w:type="character" w:customStyle="1" w:styleId="WW8Num20z6">
    <w:name w:val="WW8Num20z6"/>
    <w:rsid w:val="0055563A"/>
    <w:rPr>
      <w:rFonts w:ascii="Symbol" w:hAnsi="Symbol"/>
    </w:rPr>
  </w:style>
  <w:style w:type="character" w:customStyle="1" w:styleId="WW8Num22z3">
    <w:name w:val="WW8Num22z3"/>
    <w:rsid w:val="0055563A"/>
    <w:rPr>
      <w:rFonts w:ascii="Symbol" w:hAnsi="Symbol"/>
    </w:rPr>
  </w:style>
  <w:style w:type="character" w:customStyle="1" w:styleId="WW8Num22z4">
    <w:name w:val="WW8Num22z4"/>
    <w:rsid w:val="0055563A"/>
    <w:rPr>
      <w:rFonts w:ascii="Courier New" w:hAnsi="Courier New" w:cs="Courier New"/>
    </w:rPr>
  </w:style>
  <w:style w:type="character" w:customStyle="1" w:styleId="WW8Num22z5">
    <w:name w:val="WW8Num22z5"/>
    <w:rsid w:val="0055563A"/>
    <w:rPr>
      <w:rFonts w:ascii="Marlett" w:hAnsi="Marlett"/>
    </w:rPr>
  </w:style>
  <w:style w:type="character" w:customStyle="1" w:styleId="Domylnaczcionkaakapitu2">
    <w:name w:val="Domyślna czcionka akapitu2"/>
    <w:rsid w:val="0055563A"/>
  </w:style>
  <w:style w:type="character" w:customStyle="1" w:styleId="WW-Absatz-Standardschriftart111111111111111111111111">
    <w:name w:val="WW-Absatz-Standardschriftart111111111111111111111111"/>
    <w:rsid w:val="0055563A"/>
  </w:style>
  <w:style w:type="character" w:customStyle="1" w:styleId="Domylnaczcionkaakapitu1">
    <w:name w:val="Domyślna czcionka akapitu1"/>
    <w:rsid w:val="0055563A"/>
  </w:style>
  <w:style w:type="character" w:styleId="Hipercze">
    <w:name w:val="Hyperlink"/>
    <w:rsid w:val="0055563A"/>
    <w:rPr>
      <w:color w:val="000080"/>
      <w:u w:val="single"/>
    </w:rPr>
  </w:style>
  <w:style w:type="character" w:customStyle="1" w:styleId="Znakinumeracji">
    <w:name w:val="Znaki numeracji"/>
    <w:rsid w:val="0055563A"/>
  </w:style>
  <w:style w:type="character" w:customStyle="1" w:styleId="WW8Num14z3">
    <w:name w:val="WW8Num14z3"/>
    <w:rsid w:val="0055563A"/>
    <w:rPr>
      <w:rFonts w:ascii="Symbol" w:hAnsi="Symbol"/>
    </w:rPr>
  </w:style>
  <w:style w:type="character" w:customStyle="1" w:styleId="WW8Num11z4">
    <w:name w:val="WW8Num11z4"/>
    <w:rsid w:val="0055563A"/>
    <w:rPr>
      <w:rFonts w:ascii="Courier New" w:hAnsi="Courier New" w:cs="Courier New"/>
    </w:rPr>
  </w:style>
  <w:style w:type="character" w:customStyle="1" w:styleId="WW8Num11z5">
    <w:name w:val="WW8Num11z5"/>
    <w:rsid w:val="0055563A"/>
    <w:rPr>
      <w:rFonts w:ascii="Marlett" w:hAnsi="Marlett"/>
    </w:rPr>
  </w:style>
  <w:style w:type="character" w:styleId="UyteHipercze">
    <w:name w:val="FollowedHyperlink"/>
    <w:rsid w:val="0055563A"/>
    <w:rPr>
      <w:color w:val="800000"/>
      <w:u w:val="single"/>
    </w:rPr>
  </w:style>
  <w:style w:type="character" w:customStyle="1" w:styleId="Symbolewypunktowania">
    <w:name w:val="Symbole wypunktowania"/>
    <w:rsid w:val="0055563A"/>
    <w:rPr>
      <w:rFonts w:ascii="StarSymbol" w:eastAsia="StarSymbol" w:hAnsi="StarSymbol" w:cs="StarSymbol"/>
      <w:sz w:val="18"/>
      <w:szCs w:val="18"/>
    </w:rPr>
  </w:style>
  <w:style w:type="character" w:customStyle="1" w:styleId="TekstpodstawowyZnak">
    <w:name w:val="Tekst podstawowy Znak"/>
    <w:rsid w:val="0055563A"/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rsid w:val="0055563A"/>
    <w:rPr>
      <w:rFonts w:ascii="Times New Roman" w:eastAsia="Times New Roman" w:hAnsi="Times New Roman"/>
      <w:sz w:val="24"/>
      <w:szCs w:val="24"/>
    </w:rPr>
  </w:style>
  <w:style w:type="character" w:customStyle="1" w:styleId="TytuZnak">
    <w:name w:val="Tytuł Znak"/>
    <w:rsid w:val="0055563A"/>
    <w:rPr>
      <w:rFonts w:ascii="Book Antiqua" w:eastAsia="Times New Roman" w:hAnsi="Book Antiqua"/>
      <w:b/>
      <w:bCs/>
      <w:sz w:val="24"/>
    </w:rPr>
  </w:style>
  <w:style w:type="character" w:customStyle="1" w:styleId="PodtytuZnak">
    <w:name w:val="Podtytuł Znak"/>
    <w:rsid w:val="0055563A"/>
    <w:rPr>
      <w:rFonts w:ascii="Arial" w:eastAsia="Lucida Sans Unicode" w:hAnsi="Arial" w:cs="Tahoma"/>
      <w:i/>
      <w:iCs/>
      <w:sz w:val="28"/>
      <w:szCs w:val="28"/>
    </w:rPr>
  </w:style>
  <w:style w:type="character" w:styleId="Pogrubienie">
    <w:name w:val="Strong"/>
    <w:qFormat/>
    <w:rsid w:val="0055563A"/>
    <w:rPr>
      <w:b/>
      <w:bCs/>
    </w:rPr>
  </w:style>
  <w:style w:type="character" w:customStyle="1" w:styleId="FontStyle23">
    <w:name w:val="Font Style23"/>
    <w:rsid w:val="0055563A"/>
    <w:rPr>
      <w:rFonts w:ascii="Times New Roman" w:hAnsi="Times New Roman" w:cs="Times New Roman"/>
      <w:sz w:val="22"/>
      <w:szCs w:val="22"/>
    </w:rPr>
  </w:style>
  <w:style w:type="character" w:customStyle="1" w:styleId="Tekstpodstawowy2Znak">
    <w:name w:val="Tekst podstawowy 2 Znak"/>
    <w:rsid w:val="0055563A"/>
    <w:rPr>
      <w:rFonts w:ascii="Verdana" w:eastAsia="Times New Roman" w:hAnsi="Verdana"/>
      <w:sz w:val="16"/>
      <w:szCs w:val="16"/>
    </w:rPr>
  </w:style>
  <w:style w:type="character" w:customStyle="1" w:styleId="Tekstpodstawowy3Znak">
    <w:name w:val="Tekst podstawowy 3 Znak"/>
    <w:rsid w:val="0055563A"/>
    <w:rPr>
      <w:rFonts w:ascii="Verdana" w:eastAsia="Times New Roman" w:hAnsi="Verdana"/>
      <w:sz w:val="16"/>
      <w:szCs w:val="16"/>
      <w:shd w:val="clear" w:color="auto" w:fill="FFFFFF"/>
    </w:rPr>
  </w:style>
  <w:style w:type="character" w:customStyle="1" w:styleId="Tekstpodstawowywcity2Znak">
    <w:name w:val="Tekst podstawowy wcięty 2 Znak"/>
    <w:rsid w:val="0055563A"/>
    <w:rPr>
      <w:rFonts w:ascii="Verdana" w:hAnsi="Verdana"/>
      <w:bCs/>
      <w:sz w:val="16"/>
      <w:szCs w:val="16"/>
    </w:rPr>
  </w:style>
  <w:style w:type="character" w:customStyle="1" w:styleId="Tekstpodstawowywcity3Znak">
    <w:name w:val="Tekst podstawowy wcięty 3 Znak"/>
    <w:rsid w:val="0055563A"/>
    <w:rPr>
      <w:rFonts w:ascii="Verdana" w:hAnsi="Verdana"/>
      <w:color w:val="000000"/>
      <w:sz w:val="16"/>
      <w:szCs w:val="16"/>
    </w:rPr>
  </w:style>
  <w:style w:type="character" w:customStyle="1" w:styleId="FontStyle152">
    <w:name w:val="Font Style152"/>
    <w:uiPriority w:val="99"/>
    <w:rsid w:val="0055563A"/>
    <w:rPr>
      <w:rFonts w:ascii="Times New Roman" w:hAnsi="Times New Roman" w:cs="Times New Roman"/>
      <w:sz w:val="22"/>
      <w:szCs w:val="22"/>
    </w:rPr>
  </w:style>
  <w:style w:type="character" w:customStyle="1" w:styleId="FontStyle93">
    <w:name w:val="Font Style93"/>
    <w:uiPriority w:val="99"/>
    <w:rsid w:val="0055563A"/>
    <w:rPr>
      <w:rFonts w:ascii="Times New Roman" w:hAnsi="Times New Roman" w:cs="Times New Roman"/>
      <w:sz w:val="30"/>
      <w:szCs w:val="30"/>
    </w:rPr>
  </w:style>
  <w:style w:type="character" w:customStyle="1" w:styleId="FontStyle150">
    <w:name w:val="Font Style150"/>
    <w:uiPriority w:val="99"/>
    <w:rsid w:val="0055563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6">
    <w:name w:val="Font Style116"/>
    <w:rsid w:val="0055563A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49">
    <w:name w:val="Font Style149"/>
    <w:rsid w:val="0055563A"/>
    <w:rPr>
      <w:rFonts w:ascii="Times New Roman" w:hAnsi="Times New Roman" w:cs="Times New Roman"/>
      <w:sz w:val="26"/>
      <w:szCs w:val="26"/>
    </w:rPr>
  </w:style>
  <w:style w:type="character" w:customStyle="1" w:styleId="FontStyle151">
    <w:name w:val="Font Style151"/>
    <w:rsid w:val="0055563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19">
    <w:name w:val="Font Style119"/>
    <w:rsid w:val="0055563A"/>
    <w:rPr>
      <w:rFonts w:ascii="Calibri" w:hAnsi="Calibri" w:cs="Calibri"/>
      <w:sz w:val="20"/>
      <w:szCs w:val="20"/>
    </w:rPr>
  </w:style>
  <w:style w:type="character" w:customStyle="1" w:styleId="postbody1">
    <w:name w:val="postbody1"/>
    <w:rsid w:val="0055563A"/>
    <w:rPr>
      <w:sz w:val="17"/>
      <w:szCs w:val="17"/>
    </w:rPr>
  </w:style>
  <w:style w:type="paragraph" w:customStyle="1" w:styleId="Nagwek50">
    <w:name w:val="Nagłówek5"/>
    <w:basedOn w:val="Normalny"/>
    <w:next w:val="Tekstpodstawowy"/>
    <w:rsid w:val="0055563A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kstpodstawowy">
    <w:name w:val="Body Text"/>
    <w:basedOn w:val="Normalny"/>
    <w:rsid w:val="0055563A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Tekstpodstawowy"/>
    <w:rsid w:val="0055563A"/>
    <w:rPr>
      <w:rFonts w:cs="Tahoma"/>
    </w:rPr>
  </w:style>
  <w:style w:type="paragraph" w:customStyle="1" w:styleId="Podpis6">
    <w:name w:val="Podpis6"/>
    <w:basedOn w:val="Normalny"/>
    <w:rsid w:val="0055563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55563A"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styleId="Akapitzlist">
    <w:name w:val="List Paragraph"/>
    <w:basedOn w:val="Normalny"/>
    <w:uiPriority w:val="34"/>
    <w:qFormat/>
    <w:rsid w:val="0055563A"/>
    <w:pPr>
      <w:ind w:left="720"/>
    </w:pPr>
  </w:style>
  <w:style w:type="paragraph" w:styleId="Nagwek">
    <w:name w:val="header"/>
    <w:basedOn w:val="Normalny"/>
    <w:uiPriority w:val="99"/>
    <w:rsid w:val="0055563A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rsid w:val="0055563A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rsid w:val="0055563A"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Nagwek40">
    <w:name w:val="Nagłówek4"/>
    <w:basedOn w:val="Normalny"/>
    <w:next w:val="Tekstpodstawowy"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5">
    <w:name w:val="Podpis5"/>
    <w:basedOn w:val="Normalny"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customStyle="1" w:styleId="Nagwek30">
    <w:name w:val="Nagłówek3"/>
    <w:basedOn w:val="Normalny"/>
    <w:next w:val="Tekstpodstawowy"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4">
    <w:name w:val="Podpis4"/>
    <w:basedOn w:val="Normalny"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Podpis3">
    <w:name w:val="Podpis3"/>
    <w:basedOn w:val="Normalny"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Nagwek20">
    <w:name w:val="Nagłówek2"/>
    <w:basedOn w:val="Normalny"/>
    <w:next w:val="Tekstpodstawowy"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Nagwek10">
    <w:name w:val="Nagłówek1"/>
    <w:basedOn w:val="Normalny"/>
    <w:next w:val="Tekstpodstawowy"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styleId="Tekstpodstawowywcity">
    <w:name w:val="Body Text Indent"/>
    <w:basedOn w:val="Normalny"/>
    <w:rsid w:val="0055563A"/>
    <w:pPr>
      <w:spacing w:after="0" w:line="240" w:lineRule="auto"/>
      <w:ind w:left="187" w:hanging="187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wcity21">
    <w:name w:val="Tekst podstawowy wcięty 21"/>
    <w:basedOn w:val="Normalny"/>
    <w:rsid w:val="0055563A"/>
    <w:pPr>
      <w:spacing w:after="0" w:line="240" w:lineRule="auto"/>
      <w:ind w:left="1496" w:hanging="374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55563A"/>
    <w:pPr>
      <w:spacing w:after="0" w:line="240" w:lineRule="auto"/>
      <w:jc w:val="both"/>
    </w:pPr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5563A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</w:rPr>
  </w:style>
  <w:style w:type="paragraph" w:customStyle="1" w:styleId="Tekstpodstawowywcity31">
    <w:name w:val="Tekst podstawowy wcięty 31"/>
    <w:basedOn w:val="Normalny"/>
    <w:rsid w:val="0055563A"/>
    <w:pPr>
      <w:spacing w:after="0" w:line="240" w:lineRule="auto"/>
      <w:ind w:left="561" w:hanging="374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55563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1">
    <w:name w:val="pkt1"/>
    <w:basedOn w:val="pkt"/>
    <w:rsid w:val="0055563A"/>
    <w:pPr>
      <w:ind w:left="850" w:hanging="425"/>
    </w:pPr>
  </w:style>
  <w:style w:type="paragraph" w:customStyle="1" w:styleId="Zawartotabeli">
    <w:name w:val="Zawartość tabeli"/>
    <w:basedOn w:val="Normalny"/>
    <w:rsid w:val="0055563A"/>
    <w:pPr>
      <w:suppressLineNumbers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agwektabeli">
    <w:name w:val="Nagłówek tabeli"/>
    <w:basedOn w:val="Zawartotabeli"/>
    <w:rsid w:val="0055563A"/>
    <w:pPr>
      <w:jc w:val="center"/>
    </w:pPr>
    <w:rPr>
      <w:b/>
      <w:bCs/>
      <w:i/>
      <w:iCs/>
    </w:rPr>
  </w:style>
  <w:style w:type="paragraph" w:styleId="Tytu">
    <w:name w:val="Title"/>
    <w:basedOn w:val="Normalny"/>
    <w:next w:val="Podtytu"/>
    <w:qFormat/>
    <w:rsid w:val="0055563A"/>
    <w:pPr>
      <w:pBdr>
        <w:bottom w:val="single" w:sz="4" w:space="1" w:color="000000"/>
      </w:pBdr>
      <w:overflowPunct w:val="0"/>
      <w:autoSpaceDE w:val="0"/>
      <w:spacing w:after="0" w:line="240" w:lineRule="auto"/>
      <w:jc w:val="center"/>
      <w:textAlignment w:val="baseline"/>
    </w:pPr>
    <w:rPr>
      <w:rFonts w:ascii="Book Antiqua" w:eastAsia="Times New Roman" w:hAnsi="Book Antiqua"/>
      <w:b/>
      <w:bCs/>
      <w:sz w:val="24"/>
      <w:szCs w:val="20"/>
    </w:rPr>
  </w:style>
  <w:style w:type="paragraph" w:styleId="Podtytu">
    <w:name w:val="Subtitle"/>
    <w:basedOn w:val="Nagwek30"/>
    <w:next w:val="Tekstpodstawowy"/>
    <w:qFormat/>
    <w:rsid w:val="0055563A"/>
    <w:pPr>
      <w:jc w:val="center"/>
    </w:pPr>
    <w:rPr>
      <w:rFonts w:cs="Times New Roman"/>
      <w:i/>
      <w:iCs/>
    </w:rPr>
  </w:style>
  <w:style w:type="paragraph" w:customStyle="1" w:styleId="Tekstpodstawowy22">
    <w:name w:val="Tekst podstawowy 22"/>
    <w:basedOn w:val="Normalny"/>
    <w:rsid w:val="0055563A"/>
    <w:pPr>
      <w:widowControl w:val="0"/>
      <w:overflowPunct w:val="0"/>
      <w:autoSpaceDE w:val="0"/>
      <w:spacing w:after="0" w:line="240" w:lineRule="auto"/>
      <w:ind w:left="360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Zawartoramki">
    <w:name w:val="Zawartość ramki"/>
    <w:basedOn w:val="Tekstpodstawowy"/>
    <w:rsid w:val="0055563A"/>
  </w:style>
  <w:style w:type="paragraph" w:customStyle="1" w:styleId="Default">
    <w:name w:val="Default"/>
    <w:basedOn w:val="Normalny"/>
    <w:rsid w:val="0055563A"/>
    <w:pPr>
      <w:autoSpaceDE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tekst">
    <w:name w:val="tekst"/>
    <w:basedOn w:val="Default"/>
    <w:next w:val="Default"/>
    <w:rsid w:val="0055563A"/>
    <w:rPr>
      <w:rFonts w:eastAsia="Lucida Sans Unicode" w:cs="Tahoma"/>
      <w:color w:val="auto"/>
    </w:rPr>
  </w:style>
  <w:style w:type="paragraph" w:customStyle="1" w:styleId="1111111">
    <w:name w:val="1111111"/>
    <w:basedOn w:val="Default"/>
    <w:next w:val="Default"/>
    <w:rsid w:val="0055563A"/>
    <w:rPr>
      <w:rFonts w:eastAsia="Lucida Sans Unicode" w:cs="Tahoma"/>
      <w:color w:val="auto"/>
    </w:rPr>
  </w:style>
  <w:style w:type="paragraph" w:customStyle="1" w:styleId="Tekstpodstawowy220">
    <w:name w:val="Tekst podstawowy 22"/>
    <w:basedOn w:val="Normalny"/>
    <w:rsid w:val="0055563A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</w:rPr>
  </w:style>
  <w:style w:type="paragraph" w:customStyle="1" w:styleId="Styl1">
    <w:name w:val="Styl1"/>
    <w:basedOn w:val="Normalny"/>
    <w:rsid w:val="0055563A"/>
    <w:pPr>
      <w:autoSpaceDE w:val="0"/>
      <w:spacing w:after="0" w:line="240" w:lineRule="auto"/>
    </w:pPr>
    <w:rPr>
      <w:rFonts w:ascii="Times New Roman" w:eastAsia="Times New Roman" w:hAnsi="Times New Roman" w:cs="TimesNewRomanPS-BoldMT"/>
      <w:b/>
      <w:bCs/>
      <w:color w:val="000000"/>
      <w:sz w:val="23"/>
      <w:szCs w:val="23"/>
    </w:rPr>
  </w:style>
  <w:style w:type="paragraph" w:styleId="NormalnyWeb">
    <w:name w:val="Normal (Web)"/>
    <w:basedOn w:val="Normalny"/>
    <w:rsid w:val="0055563A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uiPriority w:val="99"/>
    <w:qFormat/>
    <w:rsid w:val="0055563A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Tekstpodstawowy23">
    <w:name w:val="Tekst podstawowy 23"/>
    <w:basedOn w:val="Normalny"/>
    <w:rsid w:val="0055563A"/>
    <w:pPr>
      <w:spacing w:after="0" w:line="240" w:lineRule="auto"/>
      <w:jc w:val="both"/>
    </w:pPr>
    <w:rPr>
      <w:rFonts w:ascii="Verdana" w:eastAsia="Times New Roman" w:hAnsi="Verdana"/>
      <w:sz w:val="16"/>
      <w:szCs w:val="16"/>
    </w:rPr>
  </w:style>
  <w:style w:type="paragraph" w:customStyle="1" w:styleId="Tekstpodstawowy32">
    <w:name w:val="Tekst podstawowy 32"/>
    <w:basedOn w:val="Normalny"/>
    <w:rsid w:val="0055563A"/>
    <w:pPr>
      <w:shd w:val="clear" w:color="auto" w:fill="FFFFFF"/>
      <w:spacing w:after="0" w:line="240" w:lineRule="auto"/>
    </w:pPr>
    <w:rPr>
      <w:rFonts w:ascii="Verdana" w:eastAsia="Times New Roman" w:hAnsi="Verdana"/>
      <w:sz w:val="16"/>
      <w:szCs w:val="16"/>
    </w:rPr>
  </w:style>
  <w:style w:type="paragraph" w:customStyle="1" w:styleId="Tekstpodstawowywcity22">
    <w:name w:val="Tekst podstawowy wcięty 22"/>
    <w:basedOn w:val="Normalny"/>
    <w:rsid w:val="0055563A"/>
    <w:pPr>
      <w:ind w:left="1080"/>
      <w:jc w:val="both"/>
    </w:pPr>
    <w:rPr>
      <w:rFonts w:ascii="Verdana" w:hAnsi="Verdana"/>
      <w:bCs/>
      <w:sz w:val="16"/>
      <w:szCs w:val="16"/>
    </w:rPr>
  </w:style>
  <w:style w:type="paragraph" w:customStyle="1" w:styleId="Tekstpodstawowywcity32">
    <w:name w:val="Tekst podstawowy wcięty 32"/>
    <w:basedOn w:val="Normalny"/>
    <w:rsid w:val="0055563A"/>
    <w:pPr>
      <w:widowControl w:val="0"/>
      <w:autoSpaceDE w:val="0"/>
      <w:spacing w:before="100" w:after="100" w:line="240" w:lineRule="auto"/>
      <w:ind w:left="851"/>
      <w:jc w:val="both"/>
    </w:pPr>
    <w:rPr>
      <w:rFonts w:ascii="Verdana" w:hAnsi="Verdana"/>
      <w:color w:val="000000"/>
      <w:sz w:val="16"/>
      <w:szCs w:val="16"/>
    </w:rPr>
  </w:style>
  <w:style w:type="paragraph" w:customStyle="1" w:styleId="Style7">
    <w:name w:val="Style7"/>
    <w:basedOn w:val="Normalny"/>
    <w:rsid w:val="0055563A"/>
    <w:pPr>
      <w:widowControl w:val="0"/>
      <w:autoSpaceDE w:val="0"/>
      <w:spacing w:after="0" w:line="280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Style8">
    <w:name w:val="Style8"/>
    <w:basedOn w:val="Normalny"/>
    <w:rsid w:val="0055563A"/>
    <w:pPr>
      <w:widowControl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le9">
    <w:name w:val="Style9"/>
    <w:basedOn w:val="Normalny"/>
    <w:rsid w:val="0055563A"/>
    <w:pPr>
      <w:widowControl w:val="0"/>
      <w:autoSpaceDE w:val="0"/>
      <w:spacing w:after="0" w:line="275" w:lineRule="exact"/>
      <w:ind w:hanging="228"/>
    </w:pPr>
    <w:rPr>
      <w:rFonts w:ascii="Times New Roman" w:eastAsia="Times New Roman" w:hAnsi="Times New Roman"/>
      <w:sz w:val="24"/>
      <w:szCs w:val="24"/>
    </w:rPr>
  </w:style>
  <w:style w:type="paragraph" w:customStyle="1" w:styleId="Style15">
    <w:name w:val="Style15"/>
    <w:basedOn w:val="Normalny"/>
    <w:rsid w:val="0055563A"/>
    <w:pPr>
      <w:widowControl w:val="0"/>
      <w:autoSpaceDE w:val="0"/>
      <w:spacing w:after="0" w:line="275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17">
    <w:name w:val="Style17"/>
    <w:basedOn w:val="Normalny"/>
    <w:uiPriority w:val="99"/>
    <w:rsid w:val="0055563A"/>
    <w:pPr>
      <w:widowControl w:val="0"/>
      <w:autoSpaceDE w:val="0"/>
      <w:spacing w:after="0" w:line="275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18">
    <w:name w:val="Style18"/>
    <w:basedOn w:val="Normalny"/>
    <w:rsid w:val="0055563A"/>
    <w:pPr>
      <w:widowControl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le19">
    <w:name w:val="Style19"/>
    <w:basedOn w:val="Normalny"/>
    <w:rsid w:val="0055563A"/>
    <w:pPr>
      <w:widowControl w:val="0"/>
      <w:autoSpaceDE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Style31">
    <w:name w:val="Style31"/>
    <w:basedOn w:val="Normalny"/>
    <w:rsid w:val="0055563A"/>
    <w:pPr>
      <w:widowControl w:val="0"/>
      <w:autoSpaceDE w:val="0"/>
      <w:spacing w:after="0" w:line="322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Style80">
    <w:name w:val="Style80"/>
    <w:basedOn w:val="Normalny"/>
    <w:rsid w:val="0055563A"/>
    <w:pPr>
      <w:widowControl w:val="0"/>
      <w:autoSpaceDE w:val="0"/>
      <w:spacing w:after="0" w:line="382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61">
    <w:name w:val="Style61"/>
    <w:basedOn w:val="Normalny"/>
    <w:rsid w:val="0055563A"/>
    <w:pPr>
      <w:widowControl w:val="0"/>
      <w:autoSpaceDE w:val="0"/>
      <w:spacing w:after="0" w:line="315" w:lineRule="exact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Style78">
    <w:name w:val="Style78"/>
    <w:basedOn w:val="Normalny"/>
    <w:rsid w:val="0055563A"/>
    <w:pPr>
      <w:widowControl w:val="0"/>
      <w:autoSpaceDE w:val="0"/>
      <w:spacing w:after="0" w:line="312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basedOn w:val="Normalny"/>
    <w:rsid w:val="0055563A"/>
    <w:pPr>
      <w:widowControl w:val="0"/>
      <w:autoSpaceDE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Legenda1">
    <w:name w:val="Legenda1"/>
    <w:basedOn w:val="Normalny"/>
    <w:next w:val="Normalny"/>
    <w:rsid w:val="0055563A"/>
    <w:pPr>
      <w:numPr>
        <w:numId w:val="6"/>
      </w:numPr>
      <w:overflowPunct w:val="0"/>
      <w:autoSpaceDE w:val="0"/>
      <w:spacing w:before="240" w:after="0" w:line="360" w:lineRule="auto"/>
      <w:jc w:val="both"/>
      <w:textAlignment w:val="baseline"/>
    </w:pPr>
    <w:rPr>
      <w:rFonts w:ascii="Times New Roman" w:eastAsia="Times New Roman" w:hAnsi="Times New Roman"/>
      <w:sz w:val="24"/>
      <w:szCs w:val="24"/>
    </w:rPr>
  </w:style>
  <w:style w:type="paragraph" w:customStyle="1" w:styleId="autor1">
    <w:name w:val="autor1"/>
    <w:basedOn w:val="Normalny"/>
    <w:rsid w:val="0055563A"/>
    <w:pPr>
      <w:spacing w:after="0" w:line="240" w:lineRule="auto"/>
    </w:pPr>
    <w:rPr>
      <w:rFonts w:ascii="Times New Roman" w:eastAsia="Times New Roman" w:hAnsi="Times New Roman"/>
      <w:color w:val="333333"/>
      <w:sz w:val="18"/>
      <w:szCs w:val="18"/>
    </w:rPr>
  </w:style>
  <w:style w:type="paragraph" w:customStyle="1" w:styleId="Tekstpodstawowy221">
    <w:name w:val="Tekst podstawowy 221"/>
    <w:basedOn w:val="Normalny"/>
    <w:rsid w:val="00E555B6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</w:rPr>
  </w:style>
  <w:style w:type="character" w:customStyle="1" w:styleId="WW8Num1z1">
    <w:name w:val="WW8Num1z1"/>
    <w:rsid w:val="00E555B6"/>
    <w:rPr>
      <w:i w:val="0"/>
    </w:rPr>
  </w:style>
  <w:style w:type="character" w:customStyle="1" w:styleId="WW8Num2z1">
    <w:name w:val="WW8Num2z1"/>
    <w:rsid w:val="00E555B6"/>
    <w:rPr>
      <w:i w:val="0"/>
    </w:rPr>
  </w:style>
  <w:style w:type="character" w:customStyle="1" w:styleId="WW8Num7z1">
    <w:name w:val="WW8Num7z1"/>
    <w:rsid w:val="00E555B6"/>
    <w:rPr>
      <w:b w:val="0"/>
      <w:i w:val="0"/>
    </w:rPr>
  </w:style>
  <w:style w:type="character" w:customStyle="1" w:styleId="WW8Num16z2">
    <w:name w:val="WW8Num16z2"/>
    <w:rsid w:val="00E555B6"/>
    <w:rPr>
      <w:i w:val="0"/>
      <w:u w:val="none"/>
    </w:rPr>
  </w:style>
  <w:style w:type="character" w:customStyle="1" w:styleId="WW8Num25z3">
    <w:name w:val="WW8Num25z3"/>
    <w:rsid w:val="00E555B6"/>
    <w:rPr>
      <w:rFonts w:ascii="Symbol" w:hAnsi="Symbol"/>
    </w:rPr>
  </w:style>
  <w:style w:type="character" w:customStyle="1" w:styleId="WW8Num26z1">
    <w:name w:val="WW8Num26z1"/>
    <w:rsid w:val="00E555B6"/>
    <w:rPr>
      <w:rFonts w:ascii="Courier New" w:hAnsi="Courier New" w:cs="Courier New"/>
    </w:rPr>
  </w:style>
  <w:style w:type="character" w:customStyle="1" w:styleId="WW8Num26z2">
    <w:name w:val="WW8Num26z2"/>
    <w:rsid w:val="00E555B6"/>
    <w:rPr>
      <w:rFonts w:ascii="Wingdings" w:hAnsi="Wingdings"/>
    </w:rPr>
  </w:style>
  <w:style w:type="character" w:customStyle="1" w:styleId="WW8Num26z3">
    <w:name w:val="WW8Num26z3"/>
    <w:rsid w:val="00E555B6"/>
    <w:rPr>
      <w:rFonts w:ascii="Symbol" w:hAnsi="Symbol"/>
    </w:rPr>
  </w:style>
  <w:style w:type="character" w:customStyle="1" w:styleId="WW8Num35z2">
    <w:name w:val="WW8Num35z2"/>
    <w:rsid w:val="00E555B6"/>
    <w:rPr>
      <w:rFonts w:ascii="Wingdings" w:hAnsi="Wingdings"/>
    </w:rPr>
  </w:style>
  <w:style w:type="character" w:customStyle="1" w:styleId="WW8Num35z3">
    <w:name w:val="WW8Num35z3"/>
    <w:rsid w:val="00E555B6"/>
    <w:rPr>
      <w:rFonts w:ascii="Symbol" w:hAnsi="Symbol"/>
    </w:rPr>
  </w:style>
  <w:style w:type="character" w:customStyle="1" w:styleId="WW8Num38z1">
    <w:name w:val="WW8Num38z1"/>
    <w:rsid w:val="00E555B6"/>
    <w:rPr>
      <w:rFonts w:ascii="Courier New" w:hAnsi="Courier New" w:cs="Courier New"/>
    </w:rPr>
  </w:style>
  <w:style w:type="character" w:customStyle="1" w:styleId="WW8Num38z2">
    <w:name w:val="WW8Num38z2"/>
    <w:rsid w:val="00E555B6"/>
    <w:rPr>
      <w:rFonts w:ascii="Wingdings" w:hAnsi="Wingdings"/>
    </w:rPr>
  </w:style>
  <w:style w:type="character" w:customStyle="1" w:styleId="WW8Num41z0">
    <w:name w:val="WW8Num41z0"/>
    <w:rsid w:val="00E555B6"/>
    <w:rPr>
      <w:rFonts w:ascii="Symbol" w:hAnsi="Symbol"/>
    </w:rPr>
  </w:style>
  <w:style w:type="character" w:customStyle="1" w:styleId="WW8Num42z1">
    <w:name w:val="WW8Num42z1"/>
    <w:rsid w:val="00E555B6"/>
    <w:rPr>
      <w:rFonts w:ascii="Courier New" w:hAnsi="Courier New" w:cs="Courier New"/>
    </w:rPr>
  </w:style>
  <w:style w:type="character" w:customStyle="1" w:styleId="WW8Num42z2">
    <w:name w:val="WW8Num42z2"/>
    <w:rsid w:val="00E555B6"/>
    <w:rPr>
      <w:rFonts w:ascii="Wingdings" w:hAnsi="Wingdings"/>
    </w:rPr>
  </w:style>
  <w:style w:type="character" w:customStyle="1" w:styleId="WW8Num47z1">
    <w:name w:val="WW8Num47z1"/>
    <w:rsid w:val="00E555B6"/>
    <w:rPr>
      <w:rFonts w:ascii="Courier New" w:hAnsi="Courier New" w:cs="Courier New"/>
    </w:rPr>
  </w:style>
  <w:style w:type="character" w:customStyle="1" w:styleId="WW8Num47z2">
    <w:name w:val="WW8Num47z2"/>
    <w:rsid w:val="00E555B6"/>
    <w:rPr>
      <w:rFonts w:ascii="Wingdings" w:hAnsi="Wingdings"/>
    </w:rPr>
  </w:style>
  <w:style w:type="character" w:customStyle="1" w:styleId="WW8Num50z1">
    <w:name w:val="WW8Num50z1"/>
    <w:rsid w:val="00E555B6"/>
    <w:rPr>
      <w:rFonts w:ascii="Times New Roman" w:hAnsi="Times New Roman" w:cs="Times New Roman"/>
      <w:color w:val="auto"/>
    </w:rPr>
  </w:style>
  <w:style w:type="character" w:customStyle="1" w:styleId="WW8Num55z1">
    <w:name w:val="WW8Num55z1"/>
    <w:rsid w:val="00E555B6"/>
    <w:rPr>
      <w:i w:val="0"/>
    </w:rPr>
  </w:style>
  <w:style w:type="character" w:customStyle="1" w:styleId="WW8Num58z0">
    <w:name w:val="WW8Num58z0"/>
    <w:rsid w:val="00E555B6"/>
    <w:rPr>
      <w:rFonts w:ascii="Wingdings" w:hAnsi="Wingdings"/>
    </w:rPr>
  </w:style>
  <w:style w:type="character" w:customStyle="1" w:styleId="WW8Num58z1">
    <w:name w:val="WW8Num58z1"/>
    <w:rsid w:val="00E555B6"/>
    <w:rPr>
      <w:rFonts w:ascii="Courier New" w:hAnsi="Courier New" w:cs="Courier New"/>
    </w:rPr>
  </w:style>
  <w:style w:type="character" w:customStyle="1" w:styleId="WW8Num58z3">
    <w:name w:val="WW8Num58z3"/>
    <w:rsid w:val="00E555B6"/>
    <w:rPr>
      <w:rFonts w:ascii="Symbol" w:hAnsi="Symbol"/>
    </w:rPr>
  </w:style>
  <w:style w:type="character" w:customStyle="1" w:styleId="WW8Num60z0">
    <w:name w:val="WW8Num60z0"/>
    <w:rsid w:val="00E555B6"/>
    <w:rPr>
      <w:b/>
      <w:i w:val="0"/>
      <w:sz w:val="18"/>
      <w:szCs w:val="18"/>
    </w:rPr>
  </w:style>
  <w:style w:type="character" w:customStyle="1" w:styleId="WW8Num61z0">
    <w:name w:val="WW8Num61z0"/>
    <w:rsid w:val="00E555B6"/>
    <w:rPr>
      <w:color w:val="auto"/>
    </w:rPr>
  </w:style>
  <w:style w:type="character" w:customStyle="1" w:styleId="WW8Num62z0">
    <w:name w:val="WW8Num62z0"/>
    <w:rsid w:val="00E555B6"/>
    <w:rPr>
      <w:rFonts w:ascii="Symbol" w:hAnsi="Symbol"/>
    </w:rPr>
  </w:style>
  <w:style w:type="character" w:customStyle="1" w:styleId="WW8Num62z1">
    <w:name w:val="WW8Num62z1"/>
    <w:rsid w:val="00E555B6"/>
    <w:rPr>
      <w:rFonts w:ascii="Courier New" w:hAnsi="Courier New" w:cs="Courier New"/>
    </w:rPr>
  </w:style>
  <w:style w:type="character" w:customStyle="1" w:styleId="WW8Num62z2">
    <w:name w:val="WW8Num62z2"/>
    <w:rsid w:val="00E555B6"/>
    <w:rPr>
      <w:rFonts w:ascii="Wingdings" w:hAnsi="Wingdings"/>
    </w:rPr>
  </w:style>
  <w:style w:type="character" w:customStyle="1" w:styleId="WW8Num65z0">
    <w:name w:val="WW8Num65z0"/>
    <w:rsid w:val="00E555B6"/>
    <w:rPr>
      <w:rFonts w:ascii="Symbol" w:hAnsi="Symbol"/>
    </w:rPr>
  </w:style>
  <w:style w:type="character" w:customStyle="1" w:styleId="WW8Num65z1">
    <w:name w:val="WW8Num65z1"/>
    <w:rsid w:val="00E555B6"/>
    <w:rPr>
      <w:rFonts w:ascii="Courier New" w:hAnsi="Courier New" w:cs="Courier New"/>
    </w:rPr>
  </w:style>
  <w:style w:type="character" w:customStyle="1" w:styleId="WW8Num65z2">
    <w:name w:val="WW8Num65z2"/>
    <w:rsid w:val="00E555B6"/>
    <w:rPr>
      <w:rFonts w:ascii="Wingdings" w:hAnsi="Wingdings"/>
    </w:rPr>
  </w:style>
  <w:style w:type="character" w:customStyle="1" w:styleId="WW8Num71z1">
    <w:name w:val="WW8Num71z1"/>
    <w:rsid w:val="00E555B6"/>
    <w:rPr>
      <w:b/>
    </w:rPr>
  </w:style>
  <w:style w:type="character" w:customStyle="1" w:styleId="WW8Num72z0">
    <w:name w:val="WW8Num72z0"/>
    <w:rsid w:val="00E555B6"/>
    <w:rPr>
      <w:b/>
      <w:color w:val="auto"/>
    </w:rPr>
  </w:style>
  <w:style w:type="character" w:customStyle="1" w:styleId="WW8Num72z2">
    <w:name w:val="WW8Num72z2"/>
    <w:rsid w:val="00E555B6"/>
    <w:rPr>
      <w:b/>
    </w:rPr>
  </w:style>
  <w:style w:type="character" w:customStyle="1" w:styleId="WW8Num74z0">
    <w:name w:val="WW8Num74z0"/>
    <w:rsid w:val="00E555B6"/>
    <w:rPr>
      <w:b/>
      <w:color w:val="auto"/>
    </w:rPr>
  </w:style>
  <w:style w:type="character" w:customStyle="1" w:styleId="WW8Num77z1">
    <w:name w:val="WW8Num77z1"/>
    <w:rsid w:val="00E555B6"/>
    <w:rPr>
      <w:b/>
    </w:rPr>
  </w:style>
  <w:style w:type="character" w:customStyle="1" w:styleId="WW8Num78z0">
    <w:name w:val="WW8Num78z0"/>
    <w:rsid w:val="00E555B6"/>
    <w:rPr>
      <w:rFonts w:ascii="Symbol" w:hAnsi="Symbol"/>
    </w:rPr>
  </w:style>
  <w:style w:type="character" w:customStyle="1" w:styleId="WW8Num78z1">
    <w:name w:val="WW8Num78z1"/>
    <w:rsid w:val="00E555B6"/>
    <w:rPr>
      <w:rFonts w:ascii="Courier New" w:hAnsi="Courier New" w:cs="Courier New"/>
    </w:rPr>
  </w:style>
  <w:style w:type="character" w:customStyle="1" w:styleId="WW8Num78z2">
    <w:name w:val="WW8Num78z2"/>
    <w:rsid w:val="00E555B6"/>
    <w:rPr>
      <w:rFonts w:ascii="Wingdings" w:hAnsi="Wingdings"/>
    </w:rPr>
  </w:style>
  <w:style w:type="character" w:customStyle="1" w:styleId="WW8Num79z0">
    <w:name w:val="WW8Num79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0z0">
    <w:name w:val="WW8Num80z0"/>
    <w:rsid w:val="00E555B6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0z1">
    <w:name w:val="WW8Num80z1"/>
    <w:rsid w:val="00E555B6"/>
    <w:rPr>
      <w:rFonts w:ascii="Courier New" w:hAnsi="Courier New" w:cs="Courier New"/>
    </w:rPr>
  </w:style>
  <w:style w:type="character" w:customStyle="1" w:styleId="WW8Num80z2">
    <w:name w:val="WW8Num80z2"/>
    <w:rsid w:val="00E555B6"/>
    <w:rPr>
      <w:rFonts w:ascii="Wingdings" w:hAnsi="Wingdings"/>
    </w:rPr>
  </w:style>
  <w:style w:type="character" w:customStyle="1" w:styleId="WW8Num80z3">
    <w:name w:val="WW8Num80z3"/>
    <w:rsid w:val="00E555B6"/>
    <w:rPr>
      <w:rFonts w:ascii="Symbol" w:hAnsi="Symbol"/>
    </w:rPr>
  </w:style>
  <w:style w:type="character" w:customStyle="1" w:styleId="WW8Num81z0">
    <w:name w:val="WW8Num81z0"/>
    <w:rsid w:val="00E555B6"/>
    <w:rPr>
      <w:i w:val="0"/>
    </w:rPr>
  </w:style>
  <w:style w:type="character" w:customStyle="1" w:styleId="WW8Num82z0">
    <w:name w:val="WW8Num82z0"/>
    <w:rsid w:val="00E555B6"/>
    <w:rPr>
      <w:rFonts w:ascii="Verdana" w:hAnsi="Verdana"/>
      <w:b w:val="0"/>
      <w:i w:val="0"/>
      <w:caps w:val="0"/>
      <w:smallCaps w:val="0"/>
      <w:strike w:val="0"/>
      <w:dstrike w:val="0"/>
      <w:outline w:val="0"/>
      <w:shadow w:val="0"/>
      <w:vanish w:val="0"/>
      <w:position w:val="0"/>
      <w:sz w:val="16"/>
      <w:vertAlign w:val="baseline"/>
    </w:rPr>
  </w:style>
  <w:style w:type="character" w:customStyle="1" w:styleId="WW8Num84z0">
    <w:name w:val="WW8Num84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5z0">
    <w:name w:val="WW8Num85z0"/>
    <w:rsid w:val="00E555B6"/>
    <w:rPr>
      <w:rFonts w:ascii="Tahoma" w:hAnsi="Tahoma" w:cs="Tahoma"/>
      <w:sz w:val="18"/>
      <w:szCs w:val="18"/>
    </w:rPr>
  </w:style>
  <w:style w:type="character" w:customStyle="1" w:styleId="WW8Num86z0">
    <w:name w:val="WW8Num86z0"/>
    <w:rsid w:val="00E555B6"/>
    <w:rPr>
      <w:rFonts w:ascii="Symbol" w:hAnsi="Symbol"/>
    </w:rPr>
  </w:style>
  <w:style w:type="character" w:customStyle="1" w:styleId="WW8Num86z1">
    <w:name w:val="WW8Num86z1"/>
    <w:rsid w:val="00E555B6"/>
    <w:rPr>
      <w:rFonts w:ascii="Courier New" w:hAnsi="Courier New" w:cs="Courier New"/>
    </w:rPr>
  </w:style>
  <w:style w:type="character" w:customStyle="1" w:styleId="WW8Num86z2">
    <w:name w:val="WW8Num86z2"/>
    <w:rsid w:val="00E555B6"/>
    <w:rPr>
      <w:rFonts w:ascii="Wingdings" w:hAnsi="Wingdings"/>
    </w:rPr>
  </w:style>
  <w:style w:type="character" w:customStyle="1" w:styleId="WW8Num87z0">
    <w:name w:val="WW8Num87z0"/>
    <w:rsid w:val="00E555B6"/>
    <w:rPr>
      <w:b/>
      <w:color w:val="auto"/>
    </w:rPr>
  </w:style>
  <w:style w:type="character" w:customStyle="1" w:styleId="WW8Num88z0">
    <w:name w:val="WW8Num88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9z0">
    <w:name w:val="WW8Num89z0"/>
    <w:rsid w:val="00E555B6"/>
    <w:rPr>
      <w:u w:val="none"/>
    </w:rPr>
  </w:style>
  <w:style w:type="character" w:customStyle="1" w:styleId="WW8Num91z0">
    <w:name w:val="WW8Num91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2z0">
    <w:name w:val="WW8Num92z0"/>
    <w:rsid w:val="00E555B6"/>
    <w:rPr>
      <w:b/>
      <w:color w:val="auto"/>
    </w:rPr>
  </w:style>
  <w:style w:type="character" w:customStyle="1" w:styleId="WW8Num93z0">
    <w:name w:val="WW8Num93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4z0">
    <w:name w:val="WW8Num94z0"/>
    <w:rsid w:val="00E555B6"/>
    <w:rPr>
      <w:rFonts w:ascii="Wingdings" w:hAnsi="Wingdings"/>
    </w:rPr>
  </w:style>
  <w:style w:type="character" w:customStyle="1" w:styleId="WW8Num94z1">
    <w:name w:val="WW8Num94z1"/>
    <w:rsid w:val="00E555B6"/>
    <w:rPr>
      <w:rFonts w:ascii="Courier New" w:hAnsi="Courier New" w:cs="Courier New"/>
    </w:rPr>
  </w:style>
  <w:style w:type="character" w:customStyle="1" w:styleId="WW8Num94z3">
    <w:name w:val="WW8Num94z3"/>
    <w:rsid w:val="00E555B6"/>
    <w:rPr>
      <w:rFonts w:ascii="Symbol" w:hAnsi="Symbol"/>
    </w:rPr>
  </w:style>
  <w:style w:type="character" w:customStyle="1" w:styleId="WW8Num95z0">
    <w:name w:val="WW8Num95z0"/>
    <w:rsid w:val="00E555B6"/>
    <w:rPr>
      <w:strike w:val="0"/>
      <w:dstrike w:val="0"/>
    </w:rPr>
  </w:style>
  <w:style w:type="character" w:customStyle="1" w:styleId="WW8Num96z0">
    <w:name w:val="WW8Num96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7z0">
    <w:name w:val="WW8Num97z0"/>
    <w:rsid w:val="00E555B6"/>
    <w:rPr>
      <w:rFonts w:ascii="Wingdings" w:hAnsi="Wingdings"/>
      <w:sz w:val="24"/>
      <w:szCs w:val="24"/>
    </w:rPr>
  </w:style>
  <w:style w:type="character" w:customStyle="1" w:styleId="WW8Num97z1">
    <w:name w:val="WW8Num97z1"/>
    <w:rsid w:val="00E555B6"/>
    <w:rPr>
      <w:rFonts w:ascii="Courier New" w:hAnsi="Courier New" w:cs="Courier New"/>
    </w:rPr>
  </w:style>
  <w:style w:type="character" w:customStyle="1" w:styleId="WW8Num97z2">
    <w:name w:val="WW8Num97z2"/>
    <w:rsid w:val="00E555B6"/>
    <w:rPr>
      <w:rFonts w:ascii="Wingdings" w:hAnsi="Wingdings"/>
    </w:rPr>
  </w:style>
  <w:style w:type="character" w:customStyle="1" w:styleId="WW8Num97z3">
    <w:name w:val="WW8Num97z3"/>
    <w:rsid w:val="00E555B6"/>
    <w:rPr>
      <w:rFonts w:ascii="Symbol" w:hAnsi="Symbol"/>
    </w:rPr>
  </w:style>
  <w:style w:type="character" w:customStyle="1" w:styleId="WW8Num98z0">
    <w:name w:val="WW8Num98z0"/>
    <w:rsid w:val="00E555B6"/>
    <w:rPr>
      <w:rFonts w:ascii="Wingdings" w:hAnsi="Wingdings"/>
    </w:rPr>
  </w:style>
  <w:style w:type="character" w:customStyle="1" w:styleId="WW8Num98z1">
    <w:name w:val="WW8Num98z1"/>
    <w:rsid w:val="00E555B6"/>
    <w:rPr>
      <w:rFonts w:ascii="Courier New" w:hAnsi="Courier New" w:cs="Courier New"/>
    </w:rPr>
  </w:style>
  <w:style w:type="character" w:customStyle="1" w:styleId="WW8Num98z3">
    <w:name w:val="WW8Num98z3"/>
    <w:rsid w:val="00E555B6"/>
    <w:rPr>
      <w:rFonts w:ascii="Symbol" w:hAnsi="Symbol"/>
    </w:rPr>
  </w:style>
  <w:style w:type="character" w:customStyle="1" w:styleId="WW8Num99z0">
    <w:name w:val="WW8Num99z0"/>
    <w:rsid w:val="00E555B6"/>
    <w:rPr>
      <w:color w:val="auto"/>
    </w:rPr>
  </w:style>
  <w:style w:type="character" w:customStyle="1" w:styleId="WW8Num100z0">
    <w:name w:val="WW8Num100z0"/>
    <w:rsid w:val="00E555B6"/>
    <w:rPr>
      <w:rFonts w:ascii="Times New Roman" w:eastAsia="Times New Roman" w:hAnsi="Times New Roman" w:cs="Times New Roman"/>
    </w:rPr>
  </w:style>
  <w:style w:type="character" w:customStyle="1" w:styleId="WW8Num100z1">
    <w:name w:val="WW8Num100z1"/>
    <w:rsid w:val="00E555B6"/>
    <w:rPr>
      <w:rFonts w:ascii="Courier New" w:hAnsi="Courier New"/>
    </w:rPr>
  </w:style>
  <w:style w:type="character" w:customStyle="1" w:styleId="WW8Num100z2">
    <w:name w:val="WW8Num100z2"/>
    <w:rsid w:val="00E555B6"/>
    <w:rPr>
      <w:rFonts w:ascii="Wingdings" w:hAnsi="Wingdings"/>
    </w:rPr>
  </w:style>
  <w:style w:type="character" w:customStyle="1" w:styleId="WW8Num100z3">
    <w:name w:val="WW8Num100z3"/>
    <w:rsid w:val="00E555B6"/>
    <w:rPr>
      <w:rFonts w:ascii="Symbol" w:hAnsi="Symbol"/>
    </w:rPr>
  </w:style>
  <w:style w:type="character" w:customStyle="1" w:styleId="WW8Num102z0">
    <w:name w:val="WW8Num102z0"/>
    <w:rsid w:val="00E555B6"/>
    <w:rPr>
      <w:b/>
      <w:color w:val="auto"/>
    </w:rPr>
  </w:style>
  <w:style w:type="character" w:customStyle="1" w:styleId="WW8Num102z2">
    <w:name w:val="WW8Num102z2"/>
    <w:rsid w:val="00E555B6"/>
    <w:rPr>
      <w:b/>
    </w:rPr>
  </w:style>
  <w:style w:type="character" w:customStyle="1" w:styleId="WW8Num103z0">
    <w:name w:val="WW8Num103z0"/>
    <w:rsid w:val="00E555B6"/>
    <w:rPr>
      <w:rFonts w:ascii="Symbol" w:hAnsi="Symbol"/>
    </w:rPr>
  </w:style>
  <w:style w:type="character" w:customStyle="1" w:styleId="WW8Num103z1">
    <w:name w:val="WW8Num103z1"/>
    <w:rsid w:val="00E555B6"/>
    <w:rPr>
      <w:rFonts w:ascii="Courier New" w:hAnsi="Courier New"/>
    </w:rPr>
  </w:style>
  <w:style w:type="character" w:customStyle="1" w:styleId="WW8Num103z2">
    <w:name w:val="WW8Num103z2"/>
    <w:rsid w:val="00E555B6"/>
    <w:rPr>
      <w:rFonts w:ascii="Wingdings" w:hAnsi="Wingdings"/>
    </w:rPr>
  </w:style>
  <w:style w:type="character" w:customStyle="1" w:styleId="WW8Num104z1">
    <w:name w:val="WW8Num104z1"/>
    <w:rsid w:val="00E555B6"/>
    <w:rPr>
      <w:b/>
    </w:rPr>
  </w:style>
  <w:style w:type="character" w:customStyle="1" w:styleId="WW8Num105z0">
    <w:name w:val="WW8Num105z0"/>
    <w:rsid w:val="00E555B6"/>
    <w:rPr>
      <w:b w:val="0"/>
    </w:rPr>
  </w:style>
  <w:style w:type="character" w:customStyle="1" w:styleId="WW8Num106z0">
    <w:name w:val="WW8Num106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107z0">
    <w:name w:val="WW8Num107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TekstprzypisukocowegoZnak">
    <w:name w:val="Tekst przypisu końcowego Znak"/>
    <w:rsid w:val="00E555B6"/>
    <w:rPr>
      <w:rFonts w:ascii="Times New Roman" w:eastAsia="Times New Roman" w:hAnsi="Times New Roman"/>
    </w:rPr>
  </w:style>
  <w:style w:type="character" w:customStyle="1" w:styleId="Znakiprzypiswkocowych">
    <w:name w:val="Znaki przypisów końcowych"/>
    <w:rsid w:val="00E555B6"/>
    <w:rPr>
      <w:vertAlign w:val="superscript"/>
    </w:rPr>
  </w:style>
  <w:style w:type="character" w:customStyle="1" w:styleId="FontStyle12">
    <w:name w:val="Font Style12"/>
    <w:rsid w:val="00E555B6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rsid w:val="00E555B6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rsid w:val="00E555B6"/>
    <w:rPr>
      <w:rFonts w:ascii="Verdana" w:hAnsi="Verdana" w:cs="Verdana"/>
      <w:sz w:val="26"/>
      <w:szCs w:val="26"/>
    </w:rPr>
  </w:style>
  <w:style w:type="character" w:customStyle="1" w:styleId="FontStyle41">
    <w:name w:val="Font Style41"/>
    <w:rsid w:val="00E555B6"/>
    <w:rPr>
      <w:rFonts w:ascii="Verdana" w:hAnsi="Verdana" w:cs="Verdana"/>
      <w:w w:val="200"/>
      <w:sz w:val="10"/>
      <w:szCs w:val="10"/>
    </w:rPr>
  </w:style>
  <w:style w:type="character" w:customStyle="1" w:styleId="FontStyle42">
    <w:name w:val="Font Style42"/>
    <w:rsid w:val="00E555B6"/>
    <w:rPr>
      <w:rFonts w:ascii="Verdana" w:hAnsi="Verdana" w:cs="Verdana"/>
      <w:b/>
      <w:bCs/>
      <w:spacing w:val="10"/>
      <w:sz w:val="12"/>
      <w:szCs w:val="12"/>
    </w:rPr>
  </w:style>
  <w:style w:type="character" w:customStyle="1" w:styleId="FontStyle47">
    <w:name w:val="Font Style47"/>
    <w:rsid w:val="00E555B6"/>
    <w:rPr>
      <w:rFonts w:ascii="Verdana" w:hAnsi="Verdana" w:cs="Verdana"/>
      <w:b/>
      <w:bCs/>
      <w:sz w:val="20"/>
      <w:szCs w:val="20"/>
    </w:rPr>
  </w:style>
  <w:style w:type="character" w:customStyle="1" w:styleId="FontStyle50">
    <w:name w:val="Font Style50"/>
    <w:rsid w:val="00E555B6"/>
    <w:rPr>
      <w:rFonts w:ascii="Verdana" w:hAnsi="Verdana" w:cs="Verdana"/>
      <w:sz w:val="20"/>
      <w:szCs w:val="20"/>
    </w:rPr>
  </w:style>
  <w:style w:type="character" w:customStyle="1" w:styleId="FontStyle53">
    <w:name w:val="Font Style53"/>
    <w:rsid w:val="00E555B6"/>
    <w:rPr>
      <w:rFonts w:ascii="Verdana" w:hAnsi="Verdana" w:cs="Verdana"/>
      <w:sz w:val="16"/>
      <w:szCs w:val="16"/>
    </w:rPr>
  </w:style>
  <w:style w:type="character" w:customStyle="1" w:styleId="FontStyle44">
    <w:name w:val="Font Style44"/>
    <w:rsid w:val="00E555B6"/>
    <w:rPr>
      <w:rFonts w:ascii="Verdana" w:hAnsi="Verdana" w:cs="Verdana"/>
      <w:b/>
      <w:bCs/>
      <w:sz w:val="16"/>
      <w:szCs w:val="16"/>
    </w:rPr>
  </w:style>
  <w:style w:type="character" w:customStyle="1" w:styleId="FontStyle49">
    <w:name w:val="Font Style49"/>
    <w:rsid w:val="00E555B6"/>
    <w:rPr>
      <w:rFonts w:ascii="Verdana" w:hAnsi="Verdana" w:cs="Verdana"/>
      <w:b/>
      <w:bCs/>
      <w:sz w:val="16"/>
      <w:szCs w:val="16"/>
    </w:rPr>
  </w:style>
  <w:style w:type="character" w:customStyle="1" w:styleId="FontStyle21">
    <w:name w:val="Font Style21"/>
    <w:rsid w:val="00E555B6"/>
    <w:rPr>
      <w:rFonts w:ascii="Arial" w:hAnsi="Arial" w:cs="Arial"/>
      <w:b/>
      <w:bCs/>
      <w:sz w:val="12"/>
      <w:szCs w:val="12"/>
    </w:rPr>
  </w:style>
  <w:style w:type="character" w:customStyle="1" w:styleId="FontStyle19">
    <w:name w:val="Font Style19"/>
    <w:rsid w:val="00E555B6"/>
    <w:rPr>
      <w:rFonts w:ascii="Arial" w:hAnsi="Arial" w:cs="Arial"/>
      <w:sz w:val="12"/>
      <w:szCs w:val="12"/>
    </w:rPr>
  </w:style>
  <w:style w:type="character" w:customStyle="1" w:styleId="FontStyle20">
    <w:name w:val="Font Style20"/>
    <w:rsid w:val="00E555B6"/>
    <w:rPr>
      <w:rFonts w:ascii="Arial" w:hAnsi="Arial" w:cs="Arial"/>
      <w:sz w:val="12"/>
      <w:szCs w:val="12"/>
    </w:rPr>
  </w:style>
  <w:style w:type="character" w:customStyle="1" w:styleId="FontStyle18">
    <w:name w:val="Font Style18"/>
    <w:rsid w:val="00E555B6"/>
    <w:rPr>
      <w:rFonts w:ascii="Arial" w:hAnsi="Arial" w:cs="Arial"/>
      <w:sz w:val="12"/>
      <w:szCs w:val="12"/>
    </w:rPr>
  </w:style>
  <w:style w:type="character" w:customStyle="1" w:styleId="FontStyle22">
    <w:name w:val="Font Style22"/>
    <w:rsid w:val="00E555B6"/>
    <w:rPr>
      <w:rFonts w:ascii="Arial" w:hAnsi="Arial" w:cs="Arial"/>
      <w:sz w:val="12"/>
      <w:szCs w:val="12"/>
    </w:rPr>
  </w:style>
  <w:style w:type="character" w:customStyle="1" w:styleId="TekstprzypisudolnegoZnak">
    <w:name w:val="Tekst przypisu dolnego Znak"/>
    <w:rsid w:val="00E555B6"/>
    <w:rPr>
      <w:rFonts w:ascii="Times New Roman" w:eastAsia="Times New Roman" w:hAnsi="Times New Roman"/>
    </w:rPr>
  </w:style>
  <w:style w:type="character" w:customStyle="1" w:styleId="ZwykytekstZnak">
    <w:name w:val="Zwykły tekst Znak"/>
    <w:rsid w:val="00E555B6"/>
    <w:rPr>
      <w:rFonts w:ascii="Courier New" w:eastAsia="Times New Roman" w:hAnsi="Courier New" w:cs="Courier New"/>
    </w:rPr>
  </w:style>
  <w:style w:type="paragraph" w:styleId="Tekstprzypisukocowego">
    <w:name w:val="endnote text"/>
    <w:basedOn w:val="Normalny"/>
    <w:link w:val="TekstprzypisukocowegoZnak1"/>
    <w:rsid w:val="00E555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1">
    <w:name w:val="Tekst przypisu końcowego Znak1"/>
    <w:link w:val="Tekstprzypisukocowego"/>
    <w:rsid w:val="00E555B6"/>
    <w:rPr>
      <w:rFonts w:cs="Calibri"/>
      <w:lang w:eastAsia="ar-SA"/>
    </w:rPr>
  </w:style>
  <w:style w:type="paragraph" w:customStyle="1" w:styleId="Style12">
    <w:name w:val="Style12"/>
    <w:basedOn w:val="Normalny"/>
    <w:rsid w:val="00E555B6"/>
    <w:pPr>
      <w:widowControl w:val="0"/>
      <w:autoSpaceDE w:val="0"/>
      <w:spacing w:after="0" w:line="278" w:lineRule="exact"/>
      <w:jc w:val="both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Style5">
    <w:name w:val="Style5"/>
    <w:basedOn w:val="Normalny"/>
    <w:rsid w:val="00E555B6"/>
    <w:pPr>
      <w:widowControl w:val="0"/>
      <w:autoSpaceDE w:val="0"/>
      <w:spacing w:after="0" w:line="274" w:lineRule="exact"/>
      <w:ind w:hanging="360"/>
    </w:pPr>
    <w:rPr>
      <w:rFonts w:ascii="Arial" w:eastAsia="Times New Roman" w:hAnsi="Arial" w:cs="Arial"/>
      <w:sz w:val="24"/>
      <w:szCs w:val="24"/>
    </w:rPr>
  </w:style>
  <w:style w:type="paragraph" w:customStyle="1" w:styleId="ust">
    <w:name w:val="ust"/>
    <w:rsid w:val="00E555B6"/>
    <w:pPr>
      <w:suppressAutoHyphens/>
      <w:spacing w:before="60" w:after="60"/>
      <w:ind w:left="426" w:hanging="284"/>
      <w:jc w:val="both"/>
    </w:pPr>
    <w:rPr>
      <w:rFonts w:cs="Calibri"/>
      <w:sz w:val="24"/>
      <w:lang w:eastAsia="ar-SA"/>
    </w:rPr>
  </w:style>
  <w:style w:type="paragraph" w:customStyle="1" w:styleId="Nagwekstrony">
    <w:name w:val="Nag?—wek strony"/>
    <w:basedOn w:val="Normalny"/>
    <w:rsid w:val="00E555B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tabulka">
    <w:name w:val="tabulka"/>
    <w:basedOn w:val="Normalny"/>
    <w:rsid w:val="00E555B6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/>
    </w:rPr>
  </w:style>
  <w:style w:type="paragraph" w:customStyle="1" w:styleId="Style20">
    <w:name w:val="Style20"/>
    <w:basedOn w:val="Normalny"/>
    <w:rsid w:val="00E555B6"/>
    <w:pPr>
      <w:widowControl w:val="0"/>
      <w:autoSpaceDE w:val="0"/>
      <w:spacing w:after="0" w:line="240" w:lineRule="auto"/>
    </w:pPr>
    <w:rPr>
      <w:rFonts w:ascii="Verdana" w:eastAsia="Times New Roman" w:hAnsi="Verdana"/>
      <w:sz w:val="24"/>
      <w:szCs w:val="24"/>
    </w:rPr>
  </w:style>
  <w:style w:type="paragraph" w:customStyle="1" w:styleId="Style23">
    <w:name w:val="Style23"/>
    <w:basedOn w:val="Normalny"/>
    <w:rsid w:val="00E555B6"/>
    <w:pPr>
      <w:widowControl w:val="0"/>
      <w:autoSpaceDE w:val="0"/>
      <w:spacing w:after="0" w:line="264" w:lineRule="exact"/>
      <w:jc w:val="both"/>
    </w:pPr>
    <w:rPr>
      <w:rFonts w:ascii="Verdana" w:eastAsia="Times New Roman" w:hAnsi="Verdana"/>
      <w:sz w:val="24"/>
      <w:szCs w:val="24"/>
    </w:rPr>
  </w:style>
  <w:style w:type="paragraph" w:customStyle="1" w:styleId="Style30">
    <w:name w:val="Style30"/>
    <w:basedOn w:val="Normalny"/>
    <w:rsid w:val="00E555B6"/>
    <w:pPr>
      <w:widowControl w:val="0"/>
      <w:autoSpaceDE w:val="0"/>
      <w:spacing w:after="0" w:line="312" w:lineRule="exact"/>
    </w:pPr>
    <w:rPr>
      <w:rFonts w:ascii="Verdana" w:eastAsia="Times New Roman" w:hAnsi="Verdana"/>
      <w:sz w:val="24"/>
      <w:szCs w:val="24"/>
    </w:rPr>
  </w:style>
  <w:style w:type="paragraph" w:customStyle="1" w:styleId="Style33">
    <w:name w:val="Style33"/>
    <w:basedOn w:val="Normalny"/>
    <w:rsid w:val="00E555B6"/>
    <w:pPr>
      <w:widowControl w:val="0"/>
      <w:autoSpaceDE w:val="0"/>
      <w:spacing w:after="0" w:line="264" w:lineRule="exact"/>
      <w:jc w:val="both"/>
    </w:pPr>
    <w:rPr>
      <w:rFonts w:ascii="Verdana" w:eastAsia="Times New Roman" w:hAnsi="Verdana"/>
      <w:sz w:val="24"/>
      <w:szCs w:val="24"/>
    </w:rPr>
  </w:style>
  <w:style w:type="paragraph" w:customStyle="1" w:styleId="Style38">
    <w:name w:val="Style38"/>
    <w:basedOn w:val="Normalny"/>
    <w:rsid w:val="00E555B6"/>
    <w:pPr>
      <w:widowControl w:val="0"/>
      <w:autoSpaceDE w:val="0"/>
      <w:spacing w:after="0" w:line="240" w:lineRule="auto"/>
    </w:pPr>
    <w:rPr>
      <w:rFonts w:ascii="Verdana" w:eastAsia="Times New Roman" w:hAnsi="Verdana"/>
      <w:sz w:val="24"/>
      <w:szCs w:val="24"/>
    </w:rPr>
  </w:style>
  <w:style w:type="paragraph" w:customStyle="1" w:styleId="Style4">
    <w:name w:val="Style4"/>
    <w:basedOn w:val="Normalny"/>
    <w:rsid w:val="00E555B6"/>
    <w:pPr>
      <w:widowControl w:val="0"/>
      <w:autoSpaceDE w:val="0"/>
      <w:spacing w:after="0" w:line="178" w:lineRule="exact"/>
    </w:pPr>
    <w:rPr>
      <w:rFonts w:ascii="Constantia" w:eastAsia="Times New Roman" w:hAnsi="Constantia"/>
      <w:sz w:val="24"/>
      <w:szCs w:val="24"/>
    </w:rPr>
  </w:style>
  <w:style w:type="paragraph" w:customStyle="1" w:styleId="Style3">
    <w:name w:val="Style3"/>
    <w:basedOn w:val="Normalny"/>
    <w:rsid w:val="00E555B6"/>
    <w:pPr>
      <w:widowControl w:val="0"/>
      <w:autoSpaceDE w:val="0"/>
      <w:spacing w:after="0" w:line="182" w:lineRule="exact"/>
      <w:ind w:hanging="240"/>
    </w:pPr>
    <w:rPr>
      <w:rFonts w:ascii="Constantia" w:eastAsia="Times New Roman" w:hAnsi="Constantia"/>
      <w:sz w:val="24"/>
      <w:szCs w:val="24"/>
    </w:rPr>
  </w:style>
  <w:style w:type="paragraph" w:customStyle="1" w:styleId="Style13">
    <w:name w:val="Style13"/>
    <w:basedOn w:val="Normalny"/>
    <w:rsid w:val="00E555B6"/>
    <w:pPr>
      <w:widowControl w:val="0"/>
      <w:autoSpaceDE w:val="0"/>
      <w:spacing w:after="0" w:line="182" w:lineRule="exact"/>
    </w:pPr>
    <w:rPr>
      <w:rFonts w:ascii="Constantia" w:eastAsia="Times New Roman" w:hAnsi="Constantia"/>
      <w:sz w:val="24"/>
      <w:szCs w:val="24"/>
    </w:rPr>
  </w:style>
  <w:style w:type="paragraph" w:customStyle="1" w:styleId="Style6">
    <w:name w:val="Style6"/>
    <w:basedOn w:val="Normalny"/>
    <w:rsid w:val="00E555B6"/>
    <w:pPr>
      <w:widowControl w:val="0"/>
      <w:autoSpaceDE w:val="0"/>
      <w:spacing w:after="0" w:line="187" w:lineRule="exact"/>
      <w:ind w:hanging="278"/>
    </w:pPr>
    <w:rPr>
      <w:rFonts w:ascii="Constantia" w:eastAsia="Times New Roman" w:hAnsi="Constantia"/>
      <w:sz w:val="24"/>
      <w:szCs w:val="24"/>
    </w:rPr>
  </w:style>
  <w:style w:type="paragraph" w:styleId="Tekstprzypisudolnego">
    <w:name w:val="footnote text"/>
    <w:basedOn w:val="Normalny"/>
    <w:link w:val="TekstprzypisudolnegoZnak1"/>
    <w:rsid w:val="00E555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1">
    <w:name w:val="Tekst przypisu dolnego Znak1"/>
    <w:link w:val="Tekstprzypisudolnego"/>
    <w:rsid w:val="00E555B6"/>
    <w:rPr>
      <w:rFonts w:cs="Calibri"/>
      <w:lang w:eastAsia="ar-SA"/>
    </w:rPr>
  </w:style>
  <w:style w:type="paragraph" w:customStyle="1" w:styleId="Zwykytekst1">
    <w:name w:val="Zwykły tekst1"/>
    <w:basedOn w:val="Normalny"/>
    <w:rsid w:val="00E555B6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paragraph" w:styleId="Spistreci1">
    <w:name w:val="toc 1"/>
    <w:basedOn w:val="Normalny"/>
    <w:next w:val="Normalny"/>
    <w:rsid w:val="00E555B6"/>
    <w:pPr>
      <w:tabs>
        <w:tab w:val="right" w:leader="underscore" w:pos="9062"/>
      </w:tabs>
      <w:spacing w:before="120" w:after="0" w:line="240" w:lineRule="auto"/>
      <w:jc w:val="center"/>
    </w:pPr>
    <w:rPr>
      <w:rFonts w:ascii="Times New Roman" w:eastAsia="Times New Roman" w:hAnsi="Times New Roman"/>
      <w:b/>
      <w:bCs/>
      <w:i/>
      <w:iCs/>
      <w:sz w:val="24"/>
      <w:szCs w:val="24"/>
    </w:rPr>
  </w:style>
  <w:style w:type="table" w:styleId="Tabela-Siatka">
    <w:name w:val="Table Grid"/>
    <w:basedOn w:val="Standardowy"/>
    <w:uiPriority w:val="59"/>
    <w:rsid w:val="00126B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214</Words>
  <Characters>1287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 2/2010</vt:lpstr>
    </vt:vector>
  </TitlesOfParts>
  <Company>Microsoft</Company>
  <LinksUpToDate>false</LinksUpToDate>
  <CharactersWithSpaces>1499</CharactersWithSpaces>
  <SharedDoc>false</SharedDoc>
  <HLinks>
    <vt:vector size="12" baseType="variant">
      <vt:variant>
        <vt:i4>8060981</vt:i4>
      </vt:variant>
      <vt:variant>
        <vt:i4>3</vt:i4>
      </vt:variant>
      <vt:variant>
        <vt:i4>0</vt:i4>
      </vt:variant>
      <vt:variant>
        <vt:i4>5</vt:i4>
      </vt:variant>
      <vt:variant>
        <vt:lpwstr>http://www.mgops.busko.pl/</vt:lpwstr>
      </vt:variant>
      <vt:variant>
        <vt:lpwstr/>
      </vt:variant>
      <vt:variant>
        <vt:i4>1835123</vt:i4>
      </vt:variant>
      <vt:variant>
        <vt:i4>0</vt:i4>
      </vt:variant>
      <vt:variant>
        <vt:i4>0</vt:i4>
      </vt:variant>
      <vt:variant>
        <vt:i4>5</vt:i4>
      </vt:variant>
      <vt:variant>
        <vt:lpwstr>mailto:sekretariat@mgops.busko.pl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 2/2010</dc:title>
  <dc:creator>PCPR1</dc:creator>
  <cp:lastModifiedBy>Urszula Lejawka</cp:lastModifiedBy>
  <cp:revision>40</cp:revision>
  <cp:lastPrinted>2020-05-08T10:03:00Z</cp:lastPrinted>
  <dcterms:created xsi:type="dcterms:W3CDTF">2013-04-17T08:16:00Z</dcterms:created>
  <dcterms:modified xsi:type="dcterms:W3CDTF">2021-08-26T08:28:00Z</dcterms:modified>
</cp:coreProperties>
</file>