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49758" w14:textId="0DE920A7" w:rsidR="00E93A1D" w:rsidRPr="002F42BA" w:rsidRDefault="00E93A1D" w:rsidP="0088774C">
      <w:pPr>
        <w:widowControl w:val="0"/>
        <w:suppressAutoHyphens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 w:cs="Calibri"/>
          <w:b/>
          <w:bCs/>
          <w:sz w:val="22"/>
          <w:szCs w:val="22"/>
        </w:rPr>
      </w:pPr>
    </w:p>
    <w:p w14:paraId="3E8EF478" w14:textId="3A9CCBBA" w:rsidR="00E93A1D" w:rsidRPr="002F42BA" w:rsidRDefault="00E93A1D" w:rsidP="0088774C">
      <w:pPr>
        <w:widowControl w:val="0"/>
        <w:suppressAutoHyphens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 xml:space="preserve">Oznaczenie sprawy: </w:t>
      </w:r>
      <w:r w:rsidR="004C116E">
        <w:rPr>
          <w:rFonts w:asciiTheme="majorHAnsi" w:hAnsiTheme="majorHAnsi" w:cs="Calibri"/>
          <w:b/>
          <w:bCs/>
          <w:sz w:val="22"/>
          <w:szCs w:val="22"/>
        </w:rPr>
        <w:t>WI.ZP.271.1.15.2021</w:t>
      </w:r>
    </w:p>
    <w:p w14:paraId="0D456FD8" w14:textId="3220D482" w:rsidR="00E93A1D" w:rsidRPr="002F42BA" w:rsidRDefault="00E93A1D" w:rsidP="0088774C">
      <w:pPr>
        <w:widowControl w:val="0"/>
        <w:suppressAutoHyphens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</w:p>
    <w:p w14:paraId="777A8862" w14:textId="7F5E8B85" w:rsidR="00AE2A18" w:rsidRPr="002F42BA" w:rsidRDefault="00AE2A18" w:rsidP="0088774C">
      <w:pPr>
        <w:tabs>
          <w:tab w:val="left" w:pos="6930"/>
        </w:tabs>
        <w:suppressAutoHyphens/>
        <w:spacing w:before="120" w:line="276" w:lineRule="auto"/>
        <w:outlineLvl w:val="0"/>
        <w:rPr>
          <w:rFonts w:asciiTheme="majorHAnsi" w:hAnsiTheme="majorHAnsi" w:cs="Calibri"/>
          <w:b/>
          <w:iCs/>
          <w:sz w:val="22"/>
          <w:szCs w:val="22"/>
        </w:rPr>
      </w:pPr>
    </w:p>
    <w:p w14:paraId="4E6684DB" w14:textId="3C9383A8" w:rsidR="00AE2A18" w:rsidRPr="002F42BA" w:rsidRDefault="00AE2A18" w:rsidP="0088774C">
      <w:pPr>
        <w:tabs>
          <w:tab w:val="left" w:pos="6930"/>
        </w:tabs>
        <w:suppressAutoHyphens/>
        <w:spacing w:before="120" w:line="276" w:lineRule="auto"/>
        <w:outlineLvl w:val="0"/>
        <w:rPr>
          <w:rFonts w:asciiTheme="majorHAnsi" w:hAnsiTheme="majorHAnsi" w:cs="Calibri"/>
          <w:b/>
          <w:iCs/>
        </w:rPr>
      </w:pPr>
    </w:p>
    <w:p w14:paraId="5F55E51C" w14:textId="5AA38C3E" w:rsidR="00E93A1D" w:rsidRPr="002F42BA" w:rsidRDefault="00E93A1D" w:rsidP="0088774C">
      <w:pPr>
        <w:tabs>
          <w:tab w:val="left" w:pos="6930"/>
        </w:tabs>
        <w:suppressAutoHyphens/>
        <w:spacing w:before="120" w:line="276" w:lineRule="auto"/>
        <w:outlineLvl w:val="0"/>
        <w:rPr>
          <w:rFonts w:asciiTheme="majorHAnsi" w:hAnsiTheme="majorHAnsi" w:cs="Calibri"/>
          <w:b/>
          <w:iCs/>
        </w:rPr>
      </w:pPr>
      <w:r w:rsidRPr="002F42BA">
        <w:rPr>
          <w:rFonts w:asciiTheme="majorHAnsi" w:hAnsiTheme="majorHAnsi" w:cs="Calibri"/>
          <w:b/>
          <w:iCs/>
        </w:rPr>
        <w:tab/>
      </w:r>
    </w:p>
    <w:p w14:paraId="5DF72816" w14:textId="77777777" w:rsidR="00C02336" w:rsidRPr="002F42BA" w:rsidRDefault="00C02336" w:rsidP="0088774C">
      <w:pPr>
        <w:suppressAutoHyphens/>
        <w:spacing w:before="120" w:line="276" w:lineRule="auto"/>
        <w:jc w:val="center"/>
        <w:outlineLvl w:val="0"/>
        <w:rPr>
          <w:rFonts w:asciiTheme="majorHAnsi" w:hAnsiTheme="majorHAnsi" w:cs="Calibri"/>
          <w:b/>
          <w:iCs/>
        </w:rPr>
      </w:pPr>
    </w:p>
    <w:p w14:paraId="6DA2D019" w14:textId="401718FD" w:rsidR="00C02336" w:rsidRPr="002F42BA" w:rsidRDefault="00C02336" w:rsidP="0088774C">
      <w:pPr>
        <w:suppressAutoHyphens/>
        <w:spacing w:before="120" w:line="276" w:lineRule="auto"/>
        <w:jc w:val="center"/>
        <w:outlineLvl w:val="0"/>
        <w:rPr>
          <w:rFonts w:asciiTheme="majorHAnsi" w:hAnsiTheme="majorHAnsi" w:cs="Calibri"/>
          <w:b/>
          <w:iCs/>
        </w:rPr>
      </w:pPr>
    </w:p>
    <w:p w14:paraId="19A1F595" w14:textId="6DC9B147" w:rsidR="00E93A1D" w:rsidRPr="002F42BA" w:rsidRDefault="00E93A1D" w:rsidP="0088774C">
      <w:pPr>
        <w:suppressAutoHyphens/>
        <w:spacing w:before="120" w:line="276" w:lineRule="auto"/>
        <w:jc w:val="center"/>
        <w:outlineLvl w:val="0"/>
        <w:rPr>
          <w:rFonts w:asciiTheme="majorHAnsi" w:hAnsiTheme="majorHAnsi" w:cs="Calibri"/>
          <w:b/>
          <w:iCs/>
        </w:rPr>
      </w:pPr>
      <w:r w:rsidRPr="002F42BA">
        <w:rPr>
          <w:rFonts w:asciiTheme="majorHAnsi" w:hAnsiTheme="majorHAnsi" w:cs="Calibri"/>
          <w:b/>
          <w:iCs/>
        </w:rPr>
        <w:t>SPECYFIKACJA</w:t>
      </w:r>
      <w:r w:rsidR="00AE2A18" w:rsidRPr="002F42BA">
        <w:rPr>
          <w:rFonts w:asciiTheme="majorHAnsi" w:hAnsiTheme="majorHAnsi" w:cs="Calibri"/>
          <w:b/>
          <w:iCs/>
        </w:rPr>
        <w:t xml:space="preserve"> </w:t>
      </w:r>
      <w:r w:rsidRPr="002F42BA">
        <w:rPr>
          <w:rFonts w:asciiTheme="majorHAnsi" w:hAnsiTheme="majorHAnsi" w:cs="Calibri"/>
          <w:b/>
          <w:iCs/>
        </w:rPr>
        <w:t>WARUNKÓW ZAMÓWIENIA</w:t>
      </w:r>
      <w:r w:rsidR="00253C52" w:rsidRPr="002F42BA">
        <w:rPr>
          <w:rFonts w:asciiTheme="majorHAnsi" w:hAnsiTheme="majorHAnsi" w:cs="Calibri"/>
          <w:b/>
          <w:iCs/>
        </w:rPr>
        <w:t xml:space="preserve"> </w:t>
      </w:r>
    </w:p>
    <w:p w14:paraId="6E31C7E3" w14:textId="77777777" w:rsidR="00253C52" w:rsidRPr="002F42BA" w:rsidRDefault="00253C52" w:rsidP="0088774C">
      <w:pPr>
        <w:suppressAutoHyphens/>
        <w:spacing w:before="40" w:line="360" w:lineRule="auto"/>
        <w:rPr>
          <w:rFonts w:asciiTheme="majorHAnsi" w:hAnsiTheme="majorHAnsi" w:cs="Arial"/>
          <w:bCs/>
          <w:caps/>
          <w:u w:val="single"/>
        </w:rPr>
      </w:pPr>
    </w:p>
    <w:p w14:paraId="2AC0263E" w14:textId="2235420A" w:rsidR="00784FB7" w:rsidRPr="002F42BA" w:rsidRDefault="00784FB7" w:rsidP="0088774C">
      <w:pPr>
        <w:widowControl w:val="0"/>
        <w:suppressAutoHyphens/>
        <w:spacing w:before="120" w:line="276" w:lineRule="auto"/>
        <w:jc w:val="center"/>
        <w:rPr>
          <w:rFonts w:asciiTheme="majorHAnsi" w:hAnsiTheme="majorHAnsi" w:cs="Calibri"/>
          <w:bCs/>
          <w:iCs/>
        </w:rPr>
      </w:pPr>
      <w:r w:rsidRPr="002F42BA">
        <w:rPr>
          <w:rFonts w:asciiTheme="majorHAnsi" w:hAnsiTheme="majorHAnsi" w:cs="Calibri"/>
          <w:bCs/>
          <w:iCs/>
        </w:rPr>
        <w:t xml:space="preserve">w postępowaniu o udzielenie zamówienia publicznego prowadzonego </w:t>
      </w:r>
      <w:r w:rsidRPr="002F42BA">
        <w:rPr>
          <w:rFonts w:asciiTheme="majorHAnsi" w:hAnsiTheme="majorHAnsi" w:cs="Calibri"/>
          <w:bCs/>
          <w:iCs/>
        </w:rPr>
        <w:br/>
        <w:t>w trybie podstawowym bez negocjacji na:</w:t>
      </w:r>
    </w:p>
    <w:p w14:paraId="21CEE75A" w14:textId="3CED396D" w:rsidR="00253C52" w:rsidRPr="002F42BA" w:rsidRDefault="00253C52" w:rsidP="0088774C">
      <w:pPr>
        <w:widowControl w:val="0"/>
        <w:suppressAutoHyphens/>
        <w:adjustRightInd w:val="0"/>
        <w:spacing w:before="360" w:line="276" w:lineRule="auto"/>
        <w:jc w:val="center"/>
        <w:textAlignment w:val="baseline"/>
        <w:rPr>
          <w:rFonts w:asciiTheme="majorHAnsi" w:hAnsiTheme="majorHAnsi" w:cs="Calibri"/>
          <w:b/>
          <w:color w:val="002060"/>
        </w:rPr>
      </w:pPr>
      <w:r w:rsidRPr="002F42BA">
        <w:rPr>
          <w:rFonts w:asciiTheme="majorHAnsi" w:hAnsiTheme="majorHAnsi" w:cs="Calibri"/>
          <w:b/>
          <w:color w:val="002060"/>
        </w:rPr>
        <w:t>Kompleksowe ubezpieczenie mienia i odpowiedzialności cywilnej</w:t>
      </w:r>
    </w:p>
    <w:p w14:paraId="198E2969" w14:textId="65A9E0A1" w:rsidR="00253C52" w:rsidRDefault="00B344F1" w:rsidP="0088774C">
      <w:pPr>
        <w:widowControl w:val="0"/>
        <w:suppressAutoHyphens/>
        <w:adjustRightInd w:val="0"/>
        <w:spacing w:line="276" w:lineRule="auto"/>
        <w:contextualSpacing/>
        <w:jc w:val="center"/>
        <w:textAlignment w:val="baseline"/>
        <w:rPr>
          <w:rFonts w:asciiTheme="majorHAnsi" w:hAnsiTheme="majorHAnsi" w:cs="Calibri"/>
          <w:b/>
          <w:bCs/>
          <w:color w:val="002060"/>
        </w:rPr>
      </w:pPr>
      <w:r w:rsidRPr="00B344F1">
        <w:rPr>
          <w:rFonts w:asciiTheme="majorHAnsi" w:hAnsiTheme="majorHAnsi" w:cs="Calibri"/>
          <w:b/>
          <w:bCs/>
          <w:color w:val="002060"/>
        </w:rPr>
        <w:t>Gminy</w:t>
      </w:r>
      <w:r w:rsidR="005D6CEE">
        <w:rPr>
          <w:rFonts w:asciiTheme="majorHAnsi" w:hAnsiTheme="majorHAnsi" w:cs="Calibri"/>
          <w:b/>
          <w:bCs/>
          <w:color w:val="002060"/>
        </w:rPr>
        <w:t xml:space="preserve"> Daleszyce</w:t>
      </w:r>
      <w:r w:rsidRPr="00B344F1">
        <w:rPr>
          <w:rFonts w:asciiTheme="majorHAnsi" w:hAnsiTheme="majorHAnsi" w:cs="Calibri"/>
          <w:b/>
          <w:bCs/>
          <w:color w:val="002060"/>
        </w:rPr>
        <w:t xml:space="preserve"> i jej jednostek organizacyjnych</w:t>
      </w:r>
      <w:r w:rsidR="005D6CEE">
        <w:rPr>
          <w:rFonts w:asciiTheme="majorHAnsi" w:hAnsiTheme="majorHAnsi" w:cs="Calibri"/>
          <w:b/>
          <w:bCs/>
          <w:color w:val="002060"/>
        </w:rPr>
        <w:t>,</w:t>
      </w:r>
      <w:r w:rsidRPr="00B344F1">
        <w:rPr>
          <w:rFonts w:asciiTheme="majorHAnsi" w:hAnsiTheme="majorHAnsi" w:cs="Calibri"/>
          <w:b/>
          <w:bCs/>
          <w:color w:val="002060"/>
        </w:rPr>
        <w:t xml:space="preserve"> instytucji kultury</w:t>
      </w:r>
    </w:p>
    <w:p w14:paraId="449BC781" w14:textId="7694DDE0" w:rsidR="005D6CEE" w:rsidRPr="00B344F1" w:rsidRDefault="005D6CEE" w:rsidP="0088774C">
      <w:pPr>
        <w:widowControl w:val="0"/>
        <w:suppressAutoHyphens/>
        <w:adjustRightInd w:val="0"/>
        <w:spacing w:line="276" w:lineRule="auto"/>
        <w:contextualSpacing/>
        <w:jc w:val="center"/>
        <w:textAlignment w:val="baseline"/>
        <w:rPr>
          <w:rFonts w:asciiTheme="majorHAnsi" w:hAnsiTheme="majorHAnsi" w:cs="Calibri"/>
          <w:b/>
          <w:bCs/>
          <w:color w:val="002060"/>
        </w:rPr>
      </w:pPr>
      <w:r>
        <w:rPr>
          <w:rFonts w:asciiTheme="majorHAnsi" w:hAnsiTheme="majorHAnsi" w:cs="Calibri"/>
          <w:b/>
          <w:bCs/>
          <w:color w:val="002060"/>
        </w:rPr>
        <w:t>oraz placówek oświatowych</w:t>
      </w:r>
    </w:p>
    <w:p w14:paraId="7B56466C" w14:textId="60D52D9A" w:rsidR="00253C52" w:rsidRPr="002F42BA" w:rsidRDefault="00253C52" w:rsidP="0088774C">
      <w:pPr>
        <w:suppressAutoHyphens/>
        <w:spacing w:line="360" w:lineRule="auto"/>
        <w:jc w:val="both"/>
        <w:rPr>
          <w:rFonts w:asciiTheme="majorHAnsi" w:hAnsiTheme="majorHAnsi" w:cs="Arial"/>
        </w:rPr>
      </w:pPr>
    </w:p>
    <w:p w14:paraId="79C98D45" w14:textId="783D48CA" w:rsidR="00E93A1D" w:rsidRPr="002F42BA" w:rsidRDefault="00E93A1D" w:rsidP="0088774C">
      <w:pPr>
        <w:suppressAutoHyphens/>
        <w:spacing w:line="276" w:lineRule="auto"/>
        <w:contextualSpacing/>
        <w:rPr>
          <w:rFonts w:asciiTheme="majorHAnsi" w:hAnsiTheme="majorHAnsi" w:cs="Calibri"/>
        </w:rPr>
      </w:pPr>
    </w:p>
    <w:p w14:paraId="7E6C550D" w14:textId="62203393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4EC1CF35" w14:textId="179D04FD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672E7453" w14:textId="7DD51D25" w:rsidR="00784FB7" w:rsidRPr="002F42BA" w:rsidRDefault="00524393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b/>
          <w:bCs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190018BE" wp14:editId="2B5EDAE6">
            <wp:simplePos x="0" y="0"/>
            <wp:positionH relativeFrom="column">
              <wp:posOffset>2277110</wp:posOffset>
            </wp:positionH>
            <wp:positionV relativeFrom="paragraph">
              <wp:posOffset>11430</wp:posOffset>
            </wp:positionV>
            <wp:extent cx="1196340" cy="1491202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49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3DCDF1" w14:textId="3FA69ABE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6D2F97DD" w14:textId="2619CE1E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5624E513" w14:textId="3A2C97CC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00519631" w14:textId="2AE833FB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4D84005C" w14:textId="673CFDC8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131188EF" w14:textId="0859B662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144217B4" w14:textId="48C5F881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3A9C6330" w14:textId="336A8641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41A5D22E" w14:textId="3A36FE28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60FCEA5D" w14:textId="61B7CA20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62D20D62" w14:textId="77777777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37AB7DBF" w14:textId="77777777" w:rsidR="00784FB7" w:rsidRPr="002F42BA" w:rsidRDefault="00784FB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443D9105" w14:textId="2F5847B0" w:rsidR="00E93A1D" w:rsidRPr="002F42BA" w:rsidRDefault="00E93A1D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68C2F1AB" w14:textId="19BE18F2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2CCFBE01" w14:textId="38B8E7C8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28A0BF12" w14:textId="39CEE018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5077C84B" w14:textId="1E4BBB57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5A5EC721" w14:textId="010A249E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7D2B7CE3" w14:textId="08631937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5CCAFEAA" w14:textId="7298959F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62B0FB1B" w14:textId="77777777" w:rsidR="00784FB7" w:rsidRPr="002F42BA" w:rsidRDefault="00784FB7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19E82815" w14:textId="2A6B5BED" w:rsidR="00C31ECC" w:rsidRPr="002F42BA" w:rsidRDefault="005D6CEE" w:rsidP="0088774C">
      <w:pPr>
        <w:tabs>
          <w:tab w:val="left" w:pos="6096"/>
        </w:tabs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  <w:sectPr w:rsidR="00C31ECC" w:rsidRPr="002F42BA" w:rsidSect="00C63100">
          <w:headerReference w:type="even" r:id="rId9"/>
          <w:headerReference w:type="default" r:id="rId10"/>
          <w:footerReference w:type="default" r:id="rId11"/>
          <w:pgSz w:w="11906" w:h="16838"/>
          <w:pgMar w:top="1247" w:right="1134" w:bottom="1247" w:left="1418" w:header="284" w:footer="590" w:gutter="0"/>
          <w:cols w:space="708"/>
          <w:docGrid w:linePitch="360"/>
        </w:sectPr>
      </w:pPr>
      <w:r>
        <w:rPr>
          <w:rFonts w:asciiTheme="majorHAnsi" w:hAnsiTheme="majorHAnsi" w:cs="Calibri"/>
          <w:sz w:val="22"/>
          <w:szCs w:val="22"/>
        </w:rPr>
        <w:t>sierpień</w:t>
      </w:r>
      <w:r w:rsidR="00A34FA8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254F62" w:rsidRPr="002F42BA">
        <w:rPr>
          <w:rFonts w:asciiTheme="majorHAnsi" w:hAnsiTheme="majorHAnsi" w:cs="Calibri"/>
          <w:sz w:val="22"/>
          <w:szCs w:val="22"/>
        </w:rPr>
        <w:t>2</w:t>
      </w:r>
      <w:r w:rsidR="00E93A1D" w:rsidRPr="002F42BA">
        <w:rPr>
          <w:rFonts w:asciiTheme="majorHAnsi" w:hAnsiTheme="majorHAnsi" w:cs="Calibri"/>
          <w:sz w:val="22"/>
          <w:szCs w:val="22"/>
        </w:rPr>
        <w:t>02</w:t>
      </w:r>
      <w:r w:rsidR="00253C52" w:rsidRPr="002F42BA">
        <w:rPr>
          <w:rFonts w:asciiTheme="majorHAnsi" w:hAnsiTheme="majorHAnsi" w:cs="Calibri"/>
          <w:sz w:val="22"/>
          <w:szCs w:val="22"/>
        </w:rPr>
        <w:t>1</w:t>
      </w:r>
      <w:r w:rsidR="00254F62" w:rsidRPr="002F42BA">
        <w:rPr>
          <w:rFonts w:asciiTheme="majorHAnsi" w:hAnsiTheme="majorHAnsi" w:cs="Calibri"/>
          <w:sz w:val="22"/>
          <w:szCs w:val="22"/>
        </w:rPr>
        <w:t xml:space="preserve">r. </w:t>
      </w:r>
    </w:p>
    <w:p w14:paraId="6222B32D" w14:textId="77777777" w:rsidR="00E93A1D" w:rsidRPr="002F42BA" w:rsidRDefault="007C1592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lastRenderedPageBreak/>
        <w:t>ROZDZ. 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INFORMACJE O ZAMAWIAJĄCYM.</w:t>
      </w:r>
    </w:p>
    <w:p w14:paraId="6840A33B" w14:textId="29E3FF8C" w:rsidR="00E93A1D" w:rsidRPr="002F42BA" w:rsidRDefault="00E93A1D" w:rsidP="0088774C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color w:val="000000"/>
          <w:sz w:val="22"/>
          <w:szCs w:val="22"/>
        </w:rPr>
      </w:pPr>
      <w:r w:rsidRPr="002F42BA">
        <w:rPr>
          <w:rFonts w:asciiTheme="majorHAnsi" w:hAnsiTheme="majorHAnsi" w:cs="Calibri"/>
          <w:color w:val="000000"/>
          <w:sz w:val="22"/>
          <w:szCs w:val="22"/>
        </w:rPr>
        <w:t xml:space="preserve">Nazwa Zamawiającego: </w:t>
      </w:r>
      <w:r w:rsidR="00B344F1">
        <w:rPr>
          <w:rFonts w:asciiTheme="majorHAnsi" w:hAnsiTheme="majorHAnsi" w:cs="Calibri"/>
          <w:color w:val="000000"/>
          <w:sz w:val="22"/>
          <w:szCs w:val="22"/>
        </w:rPr>
        <w:t xml:space="preserve">Gmina </w:t>
      </w:r>
      <w:r w:rsidR="005D6CEE">
        <w:rPr>
          <w:rFonts w:asciiTheme="majorHAnsi" w:hAnsiTheme="majorHAnsi" w:cs="Calibri"/>
          <w:color w:val="000000"/>
          <w:sz w:val="22"/>
          <w:szCs w:val="22"/>
        </w:rPr>
        <w:t>Daleszyce</w:t>
      </w:r>
    </w:p>
    <w:p w14:paraId="12C2FF21" w14:textId="2CC20F4F" w:rsidR="00E93A1D" w:rsidRDefault="00E93A1D" w:rsidP="0088774C">
      <w:pPr>
        <w:suppressAutoHyphens/>
        <w:spacing w:after="60" w:line="276" w:lineRule="auto"/>
        <w:jc w:val="both"/>
        <w:rPr>
          <w:rFonts w:asciiTheme="majorHAnsi" w:hAnsiTheme="majorHAnsi" w:cs="Calibri"/>
          <w:color w:val="000000"/>
          <w:sz w:val="22"/>
          <w:szCs w:val="22"/>
        </w:rPr>
      </w:pPr>
      <w:r w:rsidRPr="00524393">
        <w:rPr>
          <w:rFonts w:asciiTheme="majorHAnsi" w:hAnsiTheme="majorHAnsi" w:cs="Calibri"/>
          <w:color w:val="000000"/>
          <w:sz w:val="22"/>
          <w:szCs w:val="22"/>
        </w:rPr>
        <w:t xml:space="preserve">Adres: </w:t>
      </w:r>
      <w:r w:rsidR="00524393" w:rsidRPr="00524393">
        <w:rPr>
          <w:rFonts w:asciiTheme="majorHAnsi" w:hAnsiTheme="majorHAnsi" w:cs="Calibri"/>
          <w:color w:val="000000"/>
          <w:sz w:val="22"/>
          <w:szCs w:val="22"/>
        </w:rPr>
        <w:t>Plac Staszica 9, 26-021 Daleszyce</w:t>
      </w:r>
    </w:p>
    <w:p w14:paraId="2F7E09C0" w14:textId="77777777" w:rsidR="0047549B" w:rsidRDefault="0047549B" w:rsidP="0047549B">
      <w:pPr>
        <w:spacing w:line="276" w:lineRule="auto"/>
        <w:rPr>
          <w:rFonts w:ascii="Cambria" w:eastAsia="Calibri" w:hAnsi="Cambria"/>
          <w:b/>
          <w:bCs/>
          <w:color w:val="FF0000"/>
          <w:sz w:val="20"/>
          <w:szCs w:val="20"/>
          <w:u w:val="single"/>
        </w:rPr>
      </w:pPr>
      <w:r>
        <w:rPr>
          <w:rFonts w:ascii="Cambria" w:eastAsia="Calibri" w:hAnsi="Cambria"/>
          <w:b/>
          <w:bCs/>
          <w:color w:val="FF0000"/>
          <w:sz w:val="20"/>
          <w:szCs w:val="20"/>
          <w:u w:val="single"/>
        </w:rPr>
        <w:t xml:space="preserve">Adres korespondencyjny: </w:t>
      </w:r>
    </w:p>
    <w:p w14:paraId="48173A79" w14:textId="77777777" w:rsidR="0047549B" w:rsidRDefault="0047549B" w:rsidP="0047549B">
      <w:pPr>
        <w:spacing w:line="276" w:lineRule="auto"/>
        <w:rPr>
          <w:rFonts w:ascii="Cambria" w:eastAsia="Calibri" w:hAnsi="Cambria" w:cs="Arial"/>
          <w:b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>Gmina Daleszyce</w:t>
      </w:r>
    </w:p>
    <w:p w14:paraId="1E7890A2" w14:textId="77777777" w:rsidR="0047549B" w:rsidRDefault="0047549B" w:rsidP="0047549B">
      <w:pPr>
        <w:suppressAutoHyphens/>
        <w:spacing w:after="60" w:line="276" w:lineRule="auto"/>
        <w:jc w:val="both"/>
        <w:rPr>
          <w:rFonts w:ascii="Cambria" w:hAnsi="Cambria" w:cs="Arial"/>
          <w:b/>
          <w:bCs/>
          <w:sz w:val="20"/>
          <w:szCs w:val="20"/>
          <w:lang w:val="en-US"/>
        </w:rPr>
      </w:pPr>
      <w:r>
        <w:rPr>
          <w:rFonts w:ascii="Cambria" w:hAnsi="Cambria" w:cs="Arial"/>
          <w:b/>
          <w:bCs/>
          <w:sz w:val="20"/>
          <w:szCs w:val="20"/>
          <w:lang w:val="en-US"/>
        </w:rPr>
        <w:t>ul. Sienkiewicza 11, 26-021 Daleszyce</w:t>
      </w:r>
    </w:p>
    <w:p w14:paraId="0E50AE3F" w14:textId="62A2E6AE" w:rsidR="00292882" w:rsidRPr="00524393" w:rsidRDefault="00292882" w:rsidP="0047549B">
      <w:pPr>
        <w:suppressAutoHyphens/>
        <w:spacing w:after="60" w:line="276" w:lineRule="auto"/>
        <w:jc w:val="both"/>
        <w:rPr>
          <w:rFonts w:asciiTheme="majorHAnsi" w:hAnsiTheme="majorHAnsi" w:cs="Calibri"/>
          <w:color w:val="000000"/>
          <w:sz w:val="22"/>
          <w:szCs w:val="22"/>
        </w:rPr>
      </w:pPr>
      <w:r w:rsidRPr="00524393">
        <w:rPr>
          <w:rFonts w:asciiTheme="majorHAnsi" w:hAnsiTheme="majorHAnsi" w:cs="Calibri"/>
          <w:color w:val="000000"/>
          <w:sz w:val="22"/>
          <w:szCs w:val="22"/>
        </w:rPr>
        <w:t>Numer telefonu:</w:t>
      </w:r>
      <w:r w:rsidR="00B4201A" w:rsidRPr="00524393">
        <w:rPr>
          <w:rFonts w:asciiTheme="majorHAnsi" w:hAnsiTheme="majorHAnsi" w:cs="Calibri"/>
          <w:color w:val="000000"/>
          <w:sz w:val="22"/>
          <w:szCs w:val="22"/>
        </w:rPr>
        <w:t xml:space="preserve"> (41) </w:t>
      </w:r>
      <w:r w:rsidR="00524393" w:rsidRPr="00524393">
        <w:rPr>
          <w:rFonts w:asciiTheme="majorHAnsi" w:hAnsiTheme="majorHAnsi" w:cs="Calibri"/>
          <w:color w:val="000000"/>
          <w:sz w:val="22"/>
          <w:szCs w:val="22"/>
        </w:rPr>
        <w:t>317-16-94</w:t>
      </w:r>
    </w:p>
    <w:p w14:paraId="6631E2A5" w14:textId="4BC98CEC" w:rsidR="00292882" w:rsidRPr="00524393" w:rsidRDefault="00292882" w:rsidP="0088774C">
      <w:pPr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524393">
        <w:rPr>
          <w:rFonts w:asciiTheme="majorHAnsi" w:hAnsiTheme="majorHAnsi" w:cs="Calibri"/>
          <w:color w:val="000000"/>
          <w:sz w:val="22"/>
          <w:szCs w:val="22"/>
        </w:rPr>
        <w:t>Godziny</w:t>
      </w:r>
      <w:r w:rsidR="00437E17" w:rsidRPr="00524393">
        <w:rPr>
          <w:rFonts w:asciiTheme="majorHAnsi" w:hAnsiTheme="majorHAnsi" w:cs="Calibri"/>
          <w:color w:val="000000"/>
          <w:sz w:val="22"/>
          <w:szCs w:val="22"/>
        </w:rPr>
        <w:t xml:space="preserve"> pracy/ urzędowania:</w:t>
      </w:r>
      <w:r w:rsidR="00B4201A" w:rsidRPr="00524393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r w:rsidR="00524393" w:rsidRPr="00524393">
        <w:rPr>
          <w:rFonts w:asciiTheme="majorHAnsi" w:hAnsiTheme="majorHAnsi" w:cs="Calibri"/>
          <w:color w:val="000000"/>
          <w:sz w:val="22"/>
          <w:szCs w:val="22"/>
        </w:rPr>
        <w:t>od poniedziałku do piątku w</w:t>
      </w:r>
      <w:r w:rsidR="00B4201A" w:rsidRPr="00524393">
        <w:rPr>
          <w:rFonts w:asciiTheme="majorHAnsi" w:hAnsiTheme="majorHAnsi" w:cs="Calibri"/>
          <w:color w:val="000000"/>
          <w:sz w:val="22"/>
          <w:szCs w:val="22"/>
        </w:rPr>
        <w:t xml:space="preserve"> godzinach: 7:30 – 15:30</w:t>
      </w:r>
    </w:p>
    <w:p w14:paraId="5DC24FA8" w14:textId="3EA28CF3" w:rsidR="00E93A1D" w:rsidRPr="00524393" w:rsidRDefault="00E93A1D" w:rsidP="0088774C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color w:val="000000"/>
          <w:sz w:val="22"/>
          <w:szCs w:val="22"/>
        </w:rPr>
      </w:pPr>
      <w:r w:rsidRPr="00524393">
        <w:rPr>
          <w:rFonts w:asciiTheme="majorHAnsi" w:hAnsiTheme="majorHAnsi" w:cs="Calibri"/>
          <w:color w:val="000000"/>
          <w:sz w:val="22"/>
          <w:szCs w:val="22"/>
        </w:rPr>
        <w:t xml:space="preserve">REGON: </w:t>
      </w:r>
      <w:r w:rsidR="00524393" w:rsidRPr="00524393">
        <w:rPr>
          <w:rFonts w:asciiTheme="majorHAnsi" w:hAnsiTheme="majorHAnsi" w:cs="Calibri"/>
          <w:color w:val="000000"/>
          <w:sz w:val="22"/>
          <w:szCs w:val="22"/>
        </w:rPr>
        <w:t>291010040</w:t>
      </w:r>
    </w:p>
    <w:p w14:paraId="409621CC" w14:textId="74BC4154" w:rsidR="006266C2" w:rsidRPr="00524393" w:rsidRDefault="00E93A1D" w:rsidP="0088774C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color w:val="000000"/>
          <w:sz w:val="22"/>
          <w:szCs w:val="22"/>
        </w:rPr>
      </w:pPr>
      <w:r w:rsidRPr="00524393">
        <w:rPr>
          <w:rFonts w:asciiTheme="majorHAnsi" w:hAnsiTheme="majorHAnsi" w:cs="Calibri"/>
          <w:color w:val="000000"/>
          <w:sz w:val="22"/>
          <w:szCs w:val="22"/>
        </w:rPr>
        <w:t xml:space="preserve">NIP: </w:t>
      </w:r>
      <w:r w:rsidR="00524393" w:rsidRPr="00524393">
        <w:rPr>
          <w:rFonts w:asciiTheme="majorHAnsi" w:hAnsiTheme="majorHAnsi" w:cs="Calibri"/>
          <w:color w:val="000000"/>
          <w:sz w:val="22"/>
          <w:szCs w:val="22"/>
        </w:rPr>
        <w:t>657-25-25-617</w:t>
      </w:r>
    </w:p>
    <w:p w14:paraId="211002D0" w14:textId="6301D9D3" w:rsidR="00E93A1D" w:rsidRPr="00524393" w:rsidRDefault="00E93A1D" w:rsidP="0088774C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color w:val="000000"/>
          <w:sz w:val="22"/>
          <w:szCs w:val="22"/>
        </w:rPr>
      </w:pPr>
      <w:r w:rsidRPr="00524393">
        <w:rPr>
          <w:rFonts w:asciiTheme="majorHAnsi" w:hAnsiTheme="majorHAnsi" w:cs="Calibri"/>
          <w:color w:val="000000"/>
          <w:sz w:val="22"/>
          <w:szCs w:val="22"/>
        </w:rPr>
        <w:t xml:space="preserve">PKD: </w:t>
      </w:r>
      <w:r w:rsidR="00B4201A" w:rsidRPr="00524393">
        <w:rPr>
          <w:rFonts w:asciiTheme="majorHAnsi" w:hAnsiTheme="majorHAnsi" w:cs="Calibri"/>
          <w:color w:val="000000"/>
          <w:sz w:val="22"/>
          <w:szCs w:val="22"/>
        </w:rPr>
        <w:t>8411Z</w:t>
      </w:r>
    </w:p>
    <w:p w14:paraId="791DFEA2" w14:textId="10CCA43E" w:rsidR="00E93A1D" w:rsidRPr="008357F7" w:rsidRDefault="00292882" w:rsidP="0088774C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sz w:val="22"/>
          <w:szCs w:val="22"/>
        </w:rPr>
      </w:pPr>
      <w:r w:rsidRPr="00524393">
        <w:rPr>
          <w:rFonts w:asciiTheme="majorHAnsi" w:hAnsiTheme="majorHAnsi" w:cs="Calibri"/>
          <w:sz w:val="22"/>
          <w:szCs w:val="22"/>
        </w:rPr>
        <w:t>Adres poczty elektronicznej (e</w:t>
      </w:r>
      <w:r w:rsidR="00E93A1D" w:rsidRPr="00524393">
        <w:rPr>
          <w:rFonts w:asciiTheme="majorHAnsi" w:hAnsiTheme="majorHAnsi" w:cs="Calibri"/>
          <w:sz w:val="22"/>
          <w:szCs w:val="22"/>
        </w:rPr>
        <w:t>-m</w:t>
      </w:r>
      <w:r w:rsidR="00E93A1D" w:rsidRPr="008357F7">
        <w:rPr>
          <w:rFonts w:asciiTheme="majorHAnsi" w:hAnsiTheme="majorHAnsi" w:cs="Calibri"/>
          <w:sz w:val="22"/>
          <w:szCs w:val="22"/>
        </w:rPr>
        <w:t>ail</w:t>
      </w:r>
      <w:r w:rsidRPr="008357F7">
        <w:rPr>
          <w:rFonts w:asciiTheme="majorHAnsi" w:hAnsiTheme="majorHAnsi" w:cs="Calibri"/>
          <w:sz w:val="22"/>
          <w:szCs w:val="22"/>
        </w:rPr>
        <w:t>)</w:t>
      </w:r>
      <w:r w:rsidR="00E93A1D" w:rsidRPr="008357F7">
        <w:rPr>
          <w:rFonts w:asciiTheme="majorHAnsi" w:hAnsiTheme="majorHAnsi" w:cs="Calibri"/>
          <w:sz w:val="22"/>
          <w:szCs w:val="22"/>
        </w:rPr>
        <w:t xml:space="preserve">: </w:t>
      </w:r>
      <w:hyperlink r:id="rId12" w:history="1">
        <w:r w:rsidR="00524393" w:rsidRPr="008357F7">
          <w:rPr>
            <w:rStyle w:val="Hipercze"/>
            <w:rFonts w:asciiTheme="majorHAnsi" w:hAnsiTheme="majorHAnsi"/>
            <w:sz w:val="22"/>
            <w:szCs w:val="22"/>
          </w:rPr>
          <w:t>gmina@daleszyce.pl</w:t>
        </w:r>
      </w:hyperlink>
      <w:r w:rsidR="00524393" w:rsidRPr="008357F7">
        <w:rPr>
          <w:rFonts w:asciiTheme="majorHAnsi" w:hAnsiTheme="majorHAnsi"/>
          <w:sz w:val="22"/>
          <w:szCs w:val="22"/>
        </w:rPr>
        <w:t xml:space="preserve"> </w:t>
      </w:r>
    </w:p>
    <w:p w14:paraId="39B15C88" w14:textId="1190B68B" w:rsidR="00292882" w:rsidRPr="008357F7" w:rsidRDefault="00292882" w:rsidP="0088774C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sz w:val="22"/>
          <w:szCs w:val="22"/>
        </w:rPr>
      </w:pPr>
      <w:r w:rsidRPr="008357F7">
        <w:rPr>
          <w:rFonts w:asciiTheme="majorHAnsi" w:hAnsiTheme="majorHAnsi" w:cs="Calibri"/>
          <w:sz w:val="22"/>
          <w:szCs w:val="22"/>
        </w:rPr>
        <w:t xml:space="preserve">Adres strony internetowej: </w:t>
      </w:r>
      <w:hyperlink r:id="rId13" w:history="1">
        <w:r w:rsidR="00524393" w:rsidRPr="008357F7">
          <w:rPr>
            <w:rStyle w:val="Hipercze"/>
            <w:rFonts w:asciiTheme="majorHAnsi" w:hAnsiTheme="majorHAnsi"/>
            <w:sz w:val="22"/>
            <w:szCs w:val="22"/>
          </w:rPr>
          <w:t>https://daleszyce.pl/</w:t>
        </w:r>
      </w:hyperlink>
      <w:r w:rsidR="00524393" w:rsidRPr="008357F7">
        <w:rPr>
          <w:rFonts w:asciiTheme="majorHAnsi" w:hAnsiTheme="majorHAnsi"/>
          <w:sz w:val="22"/>
          <w:szCs w:val="22"/>
        </w:rPr>
        <w:t xml:space="preserve"> </w:t>
      </w:r>
      <w:r w:rsidR="00B4201A" w:rsidRPr="008357F7">
        <w:rPr>
          <w:rFonts w:asciiTheme="majorHAnsi" w:hAnsiTheme="majorHAnsi" w:cs="Calibri"/>
          <w:sz w:val="22"/>
          <w:szCs w:val="22"/>
        </w:rPr>
        <w:t xml:space="preserve">; </w:t>
      </w:r>
      <w:hyperlink r:id="rId14" w:history="1">
        <w:r w:rsidR="00524393" w:rsidRPr="008357F7">
          <w:rPr>
            <w:rStyle w:val="Hipercze"/>
            <w:rFonts w:asciiTheme="majorHAnsi" w:hAnsiTheme="majorHAnsi"/>
            <w:sz w:val="22"/>
            <w:szCs w:val="22"/>
          </w:rPr>
          <w:t>http://bip.daleszyce.pl/</w:t>
        </w:r>
      </w:hyperlink>
      <w:r w:rsidR="00524393" w:rsidRPr="008357F7">
        <w:rPr>
          <w:rFonts w:asciiTheme="majorHAnsi" w:hAnsiTheme="majorHAnsi"/>
          <w:sz w:val="22"/>
          <w:szCs w:val="22"/>
        </w:rPr>
        <w:t xml:space="preserve"> </w:t>
      </w:r>
    </w:p>
    <w:p w14:paraId="1B56AD8E" w14:textId="420D98AA" w:rsidR="00784FB7" w:rsidRPr="002F42BA" w:rsidRDefault="00784FB7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II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OSOBY UPRAWNIONE DO KOMUNIKOWANIA SIĘ Z WYKONAWCAMI</w:t>
      </w:r>
      <w:r w:rsidR="00192B64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60E8307F" w14:textId="77777777" w:rsidR="00DC1E35" w:rsidRPr="002F42BA" w:rsidRDefault="00B05925" w:rsidP="00B05925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Adres strony internetowej prowadzonego postępowania:  </w:t>
      </w:r>
    </w:p>
    <w:p w14:paraId="6F06B0A6" w14:textId="77777777" w:rsidR="0047549B" w:rsidRPr="008357F7" w:rsidRDefault="0083001E" w:rsidP="00B05925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/>
          <w:sz w:val="22"/>
          <w:szCs w:val="22"/>
        </w:rPr>
      </w:pPr>
      <w:hyperlink r:id="rId15" w:history="1">
        <w:r w:rsidR="0047549B" w:rsidRPr="008357F7">
          <w:rPr>
            <w:rStyle w:val="Hipercze"/>
            <w:rFonts w:asciiTheme="majorHAnsi" w:hAnsiTheme="majorHAnsi"/>
            <w:iCs/>
            <w:sz w:val="22"/>
            <w:szCs w:val="22"/>
          </w:rPr>
          <w:t>https://miniportal.uzp.gov.pl/Postepowania</w:t>
        </w:r>
      </w:hyperlink>
    </w:p>
    <w:p w14:paraId="05BE89DD" w14:textId="3622A2FC" w:rsidR="00B05925" w:rsidRPr="002F42BA" w:rsidRDefault="00B05925" w:rsidP="00B05925">
      <w:pPr>
        <w:suppressAutoHyphens/>
        <w:autoSpaceDE w:val="0"/>
        <w:autoSpaceDN w:val="0"/>
        <w:adjustRightInd w:val="0"/>
        <w:spacing w:after="60" w:line="276" w:lineRule="auto"/>
        <w:rPr>
          <w:rFonts w:asciiTheme="majorHAnsi" w:hAnsiTheme="majorHAnsi" w:cs="Calibri"/>
          <w:sz w:val="22"/>
          <w:szCs w:val="22"/>
        </w:rPr>
      </w:pPr>
    </w:p>
    <w:p w14:paraId="3D871C44" w14:textId="77777777" w:rsidR="001B5EC9" w:rsidRPr="00837547" w:rsidRDefault="001B5EC9" w:rsidP="001B5EC9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rPr>
          <w:rFonts w:asciiTheme="majorHAnsi" w:hAnsiTheme="majorHAnsi" w:cs="Calibri"/>
          <w:color w:val="000000"/>
          <w:sz w:val="22"/>
          <w:szCs w:val="22"/>
        </w:rPr>
      </w:pPr>
      <w:r w:rsidRPr="00837547">
        <w:rPr>
          <w:rFonts w:asciiTheme="majorHAnsi" w:hAnsiTheme="majorHAnsi" w:cs="Calibri"/>
          <w:color w:val="000000"/>
          <w:sz w:val="22"/>
          <w:szCs w:val="22"/>
        </w:rPr>
        <w:t>W postępowaniu o udzielenie zamówienia komunikacja między Zamawiającym a Wykonawcami odbywa się przy użyciu:</w:t>
      </w:r>
    </w:p>
    <w:p w14:paraId="035432BA" w14:textId="77777777" w:rsidR="001B5EC9" w:rsidRPr="00837547" w:rsidRDefault="001B5EC9" w:rsidP="001B5EC9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rPr>
          <w:rFonts w:asciiTheme="majorHAnsi" w:hAnsiTheme="majorHAnsi" w:cs="Calibri"/>
          <w:color w:val="000000"/>
          <w:sz w:val="22"/>
          <w:szCs w:val="22"/>
        </w:rPr>
      </w:pPr>
      <w:r w:rsidRPr="00837547">
        <w:rPr>
          <w:rFonts w:asciiTheme="majorHAnsi" w:hAnsiTheme="majorHAnsi" w:cs="Calibri"/>
          <w:color w:val="000000"/>
          <w:sz w:val="22"/>
          <w:szCs w:val="22"/>
        </w:rPr>
        <w:t>- miniPortalu - https://miniportal.uzp.gov.pl/,</w:t>
      </w:r>
    </w:p>
    <w:p w14:paraId="502AAAC3" w14:textId="77777777" w:rsidR="001B5EC9" w:rsidRPr="00837547" w:rsidRDefault="001B5EC9" w:rsidP="001B5EC9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rPr>
          <w:rFonts w:asciiTheme="majorHAnsi" w:hAnsiTheme="majorHAnsi" w:cs="Calibri"/>
          <w:color w:val="000000"/>
          <w:sz w:val="22"/>
          <w:szCs w:val="22"/>
        </w:rPr>
      </w:pPr>
      <w:r w:rsidRPr="00837547">
        <w:rPr>
          <w:rFonts w:asciiTheme="majorHAnsi" w:hAnsiTheme="majorHAnsi" w:cs="Calibri"/>
          <w:color w:val="000000"/>
          <w:sz w:val="22"/>
          <w:szCs w:val="22"/>
        </w:rPr>
        <w:t>- ePUAPu - https://epuap.gov.pl/wps/portal;</w:t>
      </w:r>
    </w:p>
    <w:p w14:paraId="0FE5E698" w14:textId="505259FE" w:rsidR="001B5EC9" w:rsidRPr="00837547" w:rsidRDefault="001B5EC9" w:rsidP="001B5EC9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rPr>
          <w:rFonts w:asciiTheme="majorHAnsi" w:hAnsiTheme="majorHAnsi" w:cs="Calibri"/>
          <w:color w:val="000000"/>
          <w:sz w:val="22"/>
          <w:szCs w:val="22"/>
        </w:rPr>
      </w:pPr>
      <w:r w:rsidRPr="00837547">
        <w:rPr>
          <w:rFonts w:asciiTheme="majorHAnsi" w:hAnsiTheme="majorHAnsi" w:cs="Calibri"/>
          <w:color w:val="000000"/>
          <w:sz w:val="22"/>
          <w:szCs w:val="22"/>
        </w:rPr>
        <w:t xml:space="preserve">nazwa konta ePUAP: </w:t>
      </w:r>
      <w:r w:rsidR="008C6ED2" w:rsidRPr="00837547">
        <w:rPr>
          <w:rFonts w:ascii="Calibri" w:hAnsi="Calibri" w:cs="Calibri"/>
          <w:color w:val="000000"/>
        </w:rPr>
        <w:t>Urząd Miasta i Gminy w Daleszycach</w:t>
      </w:r>
    </w:p>
    <w:p w14:paraId="3719A259" w14:textId="2E57A58A" w:rsidR="003D4467" w:rsidRDefault="001B5EC9" w:rsidP="001B5EC9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color w:val="000000"/>
        </w:rPr>
      </w:pPr>
      <w:r w:rsidRPr="00837547">
        <w:rPr>
          <w:rFonts w:asciiTheme="majorHAnsi" w:hAnsiTheme="majorHAnsi" w:cs="Calibri"/>
          <w:color w:val="000000"/>
          <w:sz w:val="22"/>
          <w:szCs w:val="22"/>
        </w:rPr>
        <w:t>adres skrzynki ePUAP:</w:t>
      </w:r>
      <w:r w:rsidRPr="008357F7">
        <w:rPr>
          <w:rFonts w:asciiTheme="majorHAnsi" w:hAnsiTheme="majorHAnsi" w:cs="Calibri"/>
          <w:color w:val="000000"/>
          <w:sz w:val="22"/>
          <w:szCs w:val="22"/>
        </w:rPr>
        <w:t xml:space="preserve"> </w:t>
      </w:r>
      <w:hyperlink r:id="rId16" w:history="1">
        <w:r w:rsidR="008C6ED2" w:rsidRPr="008357F7">
          <w:rPr>
            <w:rFonts w:asciiTheme="majorHAnsi" w:hAnsiTheme="majorHAnsi"/>
            <w:color w:val="0000FF"/>
            <w:sz w:val="22"/>
            <w:szCs w:val="22"/>
            <w:u w:val="single"/>
          </w:rPr>
          <w:t>https://epuap.gov.pl/wps/portal/strefa-klienta/katalog-spraw/profil-urzedu/d50r93xsl6</w:t>
        </w:r>
      </w:hyperlink>
    </w:p>
    <w:p w14:paraId="73766EDB" w14:textId="77777777" w:rsidR="008C6ED2" w:rsidRPr="002F42BA" w:rsidRDefault="008C6ED2" w:rsidP="001B5EC9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rPr>
          <w:rFonts w:asciiTheme="majorHAnsi" w:hAnsiTheme="majorHAnsi" w:cs="Calibri"/>
          <w:color w:val="000000"/>
          <w:sz w:val="22"/>
          <w:szCs w:val="22"/>
        </w:rPr>
      </w:pPr>
    </w:p>
    <w:p w14:paraId="325DA19D" w14:textId="52F80EDB" w:rsidR="00DF4D69" w:rsidRPr="002F42BA" w:rsidRDefault="00DF4D69" w:rsidP="0088774C">
      <w:pPr>
        <w:suppressAutoHyphens/>
        <w:spacing w:line="276" w:lineRule="auto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Osoba uprawniona do ko</w:t>
      </w:r>
      <w:r w:rsidR="00437E17"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 xml:space="preserve">munikowania się 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 xml:space="preserve">z Wykonawcami ze strony Zamawiającego: </w:t>
      </w:r>
    </w:p>
    <w:p w14:paraId="637ABBA3" w14:textId="38003607" w:rsidR="00B4201A" w:rsidRPr="008357F7" w:rsidRDefault="00DF4D69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8357F7">
        <w:rPr>
          <w:rFonts w:asciiTheme="majorHAnsi" w:hAnsiTheme="majorHAnsi" w:cs="Calibri"/>
          <w:sz w:val="22"/>
          <w:szCs w:val="22"/>
        </w:rPr>
        <w:t xml:space="preserve">- </w:t>
      </w:r>
      <w:r w:rsidR="00524393" w:rsidRPr="008357F7">
        <w:rPr>
          <w:rFonts w:asciiTheme="majorHAnsi" w:hAnsiTheme="majorHAnsi" w:cs="Calibri"/>
          <w:sz w:val="22"/>
          <w:szCs w:val="22"/>
        </w:rPr>
        <w:t>Piotr Ferens</w:t>
      </w:r>
      <w:r w:rsidR="00B4201A" w:rsidRPr="008357F7">
        <w:rPr>
          <w:rFonts w:asciiTheme="majorHAnsi" w:hAnsiTheme="majorHAnsi" w:cs="Calibri"/>
          <w:sz w:val="22"/>
          <w:szCs w:val="22"/>
        </w:rPr>
        <w:t xml:space="preserve"> – Sekretarz </w:t>
      </w:r>
    </w:p>
    <w:p w14:paraId="25456BBC" w14:textId="39879581" w:rsidR="00DF4D69" w:rsidRPr="008357F7" w:rsidRDefault="00DF4D69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8357F7">
        <w:rPr>
          <w:rFonts w:asciiTheme="majorHAnsi" w:hAnsiTheme="majorHAnsi" w:cs="Calibri"/>
          <w:sz w:val="22"/>
          <w:szCs w:val="22"/>
        </w:rPr>
        <w:t xml:space="preserve">Telefon: </w:t>
      </w:r>
      <w:r w:rsidR="00B4201A" w:rsidRPr="008357F7">
        <w:rPr>
          <w:rFonts w:asciiTheme="majorHAnsi" w:hAnsiTheme="majorHAnsi" w:cs="Calibri"/>
          <w:sz w:val="22"/>
          <w:szCs w:val="22"/>
        </w:rPr>
        <w:t xml:space="preserve">(41) </w:t>
      </w:r>
      <w:r w:rsidR="00524393" w:rsidRPr="008357F7">
        <w:rPr>
          <w:rFonts w:asciiTheme="majorHAnsi" w:hAnsiTheme="majorHAnsi" w:cs="Calibri"/>
          <w:sz w:val="22"/>
          <w:szCs w:val="22"/>
        </w:rPr>
        <w:t>317-16-94</w:t>
      </w:r>
      <w:r w:rsidR="008C6ED2" w:rsidRPr="008357F7">
        <w:rPr>
          <w:rFonts w:asciiTheme="majorHAnsi" w:hAnsiTheme="majorHAnsi" w:cs="Calibri"/>
          <w:sz w:val="22"/>
          <w:szCs w:val="22"/>
        </w:rPr>
        <w:t xml:space="preserve"> </w:t>
      </w:r>
      <w:bookmarkStart w:id="1" w:name="_Hlk80961757"/>
      <w:r w:rsidR="008C6ED2" w:rsidRPr="008357F7">
        <w:rPr>
          <w:rFonts w:asciiTheme="majorHAnsi" w:hAnsiTheme="majorHAnsi" w:cs="Calibri"/>
          <w:sz w:val="22"/>
          <w:szCs w:val="22"/>
        </w:rPr>
        <w:t>(wew. 126)</w:t>
      </w:r>
      <w:bookmarkEnd w:id="1"/>
    </w:p>
    <w:p w14:paraId="74F7048A" w14:textId="4E3EE77E" w:rsidR="00B4201A" w:rsidRPr="008357F7" w:rsidRDefault="00B4201A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8357F7">
        <w:rPr>
          <w:rFonts w:asciiTheme="majorHAnsi" w:hAnsiTheme="majorHAnsi" w:cs="Calibri"/>
          <w:sz w:val="22"/>
          <w:szCs w:val="22"/>
        </w:rPr>
        <w:t xml:space="preserve">- </w:t>
      </w:r>
      <w:r w:rsidR="00393744" w:rsidRPr="008357F7">
        <w:rPr>
          <w:rFonts w:asciiTheme="majorHAnsi" w:hAnsiTheme="majorHAnsi" w:cs="Calibri"/>
          <w:sz w:val="22"/>
          <w:szCs w:val="22"/>
        </w:rPr>
        <w:t>Daniel Guz</w:t>
      </w:r>
      <w:r w:rsidR="00524393" w:rsidRPr="008357F7">
        <w:rPr>
          <w:rFonts w:asciiTheme="majorHAnsi" w:hAnsiTheme="majorHAnsi" w:cs="Calibri"/>
          <w:sz w:val="22"/>
          <w:szCs w:val="22"/>
        </w:rPr>
        <w:t xml:space="preserve"> </w:t>
      </w:r>
      <w:r w:rsidRPr="008357F7">
        <w:rPr>
          <w:rFonts w:asciiTheme="majorHAnsi" w:hAnsiTheme="majorHAnsi" w:cs="Calibri"/>
          <w:sz w:val="22"/>
          <w:szCs w:val="22"/>
        </w:rPr>
        <w:t xml:space="preserve">– </w:t>
      </w:r>
      <w:r w:rsidR="005E00F1" w:rsidRPr="008357F7">
        <w:rPr>
          <w:rFonts w:asciiTheme="majorHAnsi" w:hAnsiTheme="majorHAnsi" w:cs="Calibri"/>
          <w:sz w:val="22"/>
          <w:szCs w:val="22"/>
        </w:rPr>
        <w:t>Podinspektor</w:t>
      </w:r>
    </w:p>
    <w:p w14:paraId="70934920" w14:textId="4AE524EB" w:rsidR="00B4201A" w:rsidRPr="008357F7" w:rsidRDefault="00B4201A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8357F7">
        <w:rPr>
          <w:rFonts w:asciiTheme="majorHAnsi" w:hAnsiTheme="majorHAnsi" w:cs="Calibri"/>
          <w:sz w:val="22"/>
          <w:szCs w:val="22"/>
        </w:rPr>
        <w:t xml:space="preserve">Telefon: (41) </w:t>
      </w:r>
      <w:r w:rsidR="00524393" w:rsidRPr="008357F7">
        <w:rPr>
          <w:rFonts w:asciiTheme="majorHAnsi" w:hAnsiTheme="majorHAnsi" w:cs="Calibri"/>
          <w:sz w:val="22"/>
          <w:szCs w:val="22"/>
        </w:rPr>
        <w:t>317-16-94</w:t>
      </w:r>
    </w:p>
    <w:p w14:paraId="5BD4DBF5" w14:textId="1DD2DCC3" w:rsidR="00524393" w:rsidRPr="008357F7" w:rsidRDefault="00524393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8357F7">
        <w:rPr>
          <w:rFonts w:asciiTheme="majorHAnsi" w:hAnsiTheme="majorHAnsi" w:cs="Calibri"/>
          <w:sz w:val="22"/>
          <w:szCs w:val="22"/>
        </w:rPr>
        <w:t>- Urszula Lejawka – Specjalista ds. zamówień publicznych</w:t>
      </w:r>
    </w:p>
    <w:p w14:paraId="0EF60299" w14:textId="577D2860" w:rsidR="00524393" w:rsidRPr="002F42BA" w:rsidRDefault="00524393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8357F7">
        <w:rPr>
          <w:rFonts w:asciiTheme="majorHAnsi" w:hAnsiTheme="majorHAnsi" w:cs="Calibri"/>
          <w:sz w:val="22"/>
          <w:szCs w:val="22"/>
        </w:rPr>
        <w:t>Telefon: (41) 317-16-94</w:t>
      </w:r>
    </w:p>
    <w:p w14:paraId="6460CF4C" w14:textId="15353F84" w:rsidR="00DF4D69" w:rsidRPr="002F42BA" w:rsidRDefault="00DF4D69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E-mail do korespondencji:</w:t>
      </w:r>
      <w:r w:rsidR="00B4201A">
        <w:rPr>
          <w:rFonts w:asciiTheme="majorHAnsi" w:hAnsiTheme="majorHAnsi" w:cs="Calibri"/>
          <w:sz w:val="22"/>
          <w:szCs w:val="22"/>
        </w:rPr>
        <w:t xml:space="preserve"> </w:t>
      </w:r>
      <w:hyperlink r:id="rId17" w:history="1">
        <w:r w:rsidR="00524393" w:rsidRPr="00524393">
          <w:rPr>
            <w:rStyle w:val="Hipercze"/>
            <w:rFonts w:asciiTheme="majorHAnsi" w:hAnsiTheme="majorHAnsi" w:cs="Calibri"/>
            <w:sz w:val="22"/>
            <w:szCs w:val="22"/>
          </w:rPr>
          <w:t>gmina@dalszyce.pl</w:t>
        </w:r>
      </w:hyperlink>
      <w:r w:rsidR="00524393">
        <w:rPr>
          <w:rStyle w:val="Hipercze"/>
          <w:rFonts w:asciiTheme="majorHAnsi" w:hAnsiTheme="majorHAnsi" w:cs="Calibri"/>
          <w:sz w:val="22"/>
          <w:szCs w:val="22"/>
        </w:rPr>
        <w:t xml:space="preserve"> </w:t>
      </w:r>
      <w:r w:rsidR="00B4201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</w:p>
    <w:p w14:paraId="5F3E3751" w14:textId="7DBDF8D6" w:rsidR="00DF4D69" w:rsidRPr="002F42BA" w:rsidRDefault="00DF4D69" w:rsidP="0088774C">
      <w:pPr>
        <w:suppressAutoHyphens/>
        <w:spacing w:line="276" w:lineRule="auto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 xml:space="preserve">Osoby uprawnione do </w:t>
      </w:r>
      <w:r w:rsidR="00437E17"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 xml:space="preserve">komunikowania się 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 xml:space="preserve"> z Wykonawcami ze strony brokera Nord</w:t>
      </w:r>
      <w:r w:rsidR="000B0625"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 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Partner</w:t>
      </w:r>
      <w:r w:rsidR="000B0625"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 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Sp.</w:t>
      </w:r>
      <w:r w:rsidR="000B0625"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 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z</w:t>
      </w:r>
      <w:r w:rsidR="000B0625"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 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o.o.</w:t>
      </w:r>
      <w:r w:rsidR="000B0625"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:</w:t>
      </w:r>
    </w:p>
    <w:p w14:paraId="70DD1290" w14:textId="01A1B2F3" w:rsidR="00DF4D69" w:rsidRPr="002F42BA" w:rsidRDefault="00DF4D69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- </w:t>
      </w:r>
      <w:r w:rsidR="00B344F1">
        <w:rPr>
          <w:rFonts w:asciiTheme="majorHAnsi" w:hAnsiTheme="majorHAnsi" w:cs="Calibri"/>
          <w:sz w:val="22"/>
          <w:szCs w:val="22"/>
        </w:rPr>
        <w:t>Janusz Bujak</w:t>
      </w:r>
      <w:r w:rsidRPr="002F42BA">
        <w:rPr>
          <w:rFonts w:asciiTheme="majorHAnsi" w:hAnsiTheme="majorHAnsi" w:cs="Calibri"/>
          <w:sz w:val="22"/>
          <w:szCs w:val="22"/>
        </w:rPr>
        <w:t xml:space="preserve"> – przedstawiciel Brokera Ubezpieczeniowego Nord Partner Sp. z o.o. </w:t>
      </w:r>
    </w:p>
    <w:p w14:paraId="6C1E0CFB" w14:textId="2E16ACCE" w:rsidR="00DF4D69" w:rsidRPr="002F42BA" w:rsidRDefault="00DF4D69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Telefon: </w:t>
      </w:r>
      <w:r w:rsidR="00B344F1">
        <w:rPr>
          <w:rFonts w:asciiTheme="majorHAnsi" w:hAnsiTheme="majorHAnsi" w:cs="Calibri"/>
          <w:sz w:val="22"/>
          <w:szCs w:val="22"/>
        </w:rPr>
        <w:t xml:space="preserve">781 814 671, (41) </w:t>
      </w:r>
      <w:r w:rsidR="00B4201A">
        <w:rPr>
          <w:rFonts w:asciiTheme="majorHAnsi" w:hAnsiTheme="majorHAnsi" w:cs="Calibri"/>
          <w:sz w:val="22"/>
          <w:szCs w:val="22"/>
        </w:rPr>
        <w:t>336 11 06</w:t>
      </w:r>
    </w:p>
    <w:p w14:paraId="57E4DDF6" w14:textId="21A15746" w:rsidR="00DF4D69" w:rsidRPr="002F42BA" w:rsidRDefault="00DF4D69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E-mail: </w:t>
      </w:r>
      <w:hyperlink r:id="rId18" w:history="1">
        <w:r w:rsidR="00B4201A" w:rsidRPr="00A61C42">
          <w:rPr>
            <w:rStyle w:val="Hipercze"/>
            <w:rFonts w:asciiTheme="majorHAnsi" w:hAnsiTheme="majorHAnsi" w:cs="Calibri"/>
            <w:sz w:val="22"/>
            <w:szCs w:val="22"/>
          </w:rPr>
          <w:t>janusz.bujak@np.com.pl</w:t>
        </w:r>
      </w:hyperlink>
      <w:r w:rsidR="00B4201A">
        <w:rPr>
          <w:rFonts w:asciiTheme="majorHAnsi" w:hAnsiTheme="majorHAnsi" w:cs="Calibri"/>
          <w:sz w:val="22"/>
          <w:szCs w:val="22"/>
        </w:rPr>
        <w:t xml:space="preserve"> </w:t>
      </w:r>
    </w:p>
    <w:p w14:paraId="51D8C03E" w14:textId="0C6C4AC5" w:rsidR="00437E17" w:rsidRPr="002F42BA" w:rsidRDefault="00437E17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lastRenderedPageBreak/>
        <w:t>ROZDZ. II</w:t>
      </w:r>
      <w:r w:rsidR="00784FB7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ADRES STRONY INTERNETOWEJ, NA KTÓREJ UDOSTĘPNIANE BĘDĄ ZMIANY I WYJAŚNIENIA TREŚCI SWZ ORAZ INNE DOKUMENTY ZAMÓWIENIA BEZPOŚREDNIO ZWIĄZANE Z POSTĘPOWANIEM O UDZIELENIE ZAMÓWIENIA.</w:t>
      </w:r>
    </w:p>
    <w:p w14:paraId="22074F97" w14:textId="7F122A6C" w:rsidR="00C52CF9" w:rsidRPr="002F42BA" w:rsidRDefault="00437E17" w:rsidP="0054788F">
      <w:pPr>
        <w:pStyle w:val="Akapitzlist"/>
        <w:widowControl/>
        <w:numPr>
          <w:ilvl w:val="0"/>
          <w:numId w:val="122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bookmarkStart w:id="2" w:name="_Hlk61168244"/>
      <w:r w:rsidRPr="002F42BA">
        <w:rPr>
          <w:rFonts w:asciiTheme="majorHAnsi" w:hAnsiTheme="majorHAnsi" w:cs="Calibri Light"/>
          <w:sz w:val="22"/>
          <w:szCs w:val="22"/>
        </w:rPr>
        <w:t xml:space="preserve">Zmiany i wyjaśnienia treści SWZ oraz inne dokumenty zamówienia bezpośrednio związane z postepowaniem o udzielenie zamówienia o charakterze jawnym będą udostępniane na stronie internetowej: </w:t>
      </w:r>
      <w:r w:rsidR="00C52CF9" w:rsidRPr="002F42BA">
        <w:rPr>
          <w:rFonts w:asciiTheme="majorHAnsi" w:hAnsiTheme="majorHAnsi" w:cs="Calibri Light"/>
          <w:sz w:val="22"/>
          <w:szCs w:val="22"/>
        </w:rPr>
        <w:t xml:space="preserve"> </w:t>
      </w:r>
      <w:hyperlink r:id="rId19" w:history="1">
        <w:r w:rsidR="00837547" w:rsidRPr="008357F7">
          <w:rPr>
            <w:rStyle w:val="Hipercze"/>
            <w:rFonts w:asciiTheme="majorHAnsi" w:hAnsiTheme="majorHAnsi" w:cs="CIDFont+F2"/>
            <w:b/>
            <w:sz w:val="22"/>
            <w:szCs w:val="22"/>
          </w:rPr>
          <w:t>http://bip.daleszyce.pl/index.php?p=tender</w:t>
        </w:r>
      </w:hyperlink>
    </w:p>
    <w:bookmarkEnd w:id="2"/>
    <w:p w14:paraId="7F54BCC0" w14:textId="66436857" w:rsidR="00B849E4" w:rsidRPr="007073A2" w:rsidRDefault="00437E17" w:rsidP="0054788F">
      <w:pPr>
        <w:pStyle w:val="Akapitzlist"/>
        <w:widowControl/>
        <w:numPr>
          <w:ilvl w:val="0"/>
          <w:numId w:val="122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>Zamawiając</w:t>
      </w:r>
      <w:r w:rsidR="00A106FE" w:rsidRPr="002F42BA">
        <w:rPr>
          <w:rFonts w:asciiTheme="majorHAnsi" w:hAnsiTheme="majorHAnsi" w:cs="Calibri Light"/>
          <w:sz w:val="22"/>
          <w:szCs w:val="22"/>
        </w:rPr>
        <w:t>y</w:t>
      </w:r>
      <w:r w:rsidRPr="002F42BA">
        <w:rPr>
          <w:rFonts w:asciiTheme="majorHAnsi" w:hAnsiTheme="majorHAnsi" w:cs="Calibri Light"/>
          <w:sz w:val="22"/>
          <w:szCs w:val="22"/>
        </w:rPr>
        <w:t xml:space="preserve"> informuje, iż SWZ zawiera informacje o charakterze poufnym zawarte w  </w:t>
      </w:r>
      <w:r w:rsidRPr="007073A2">
        <w:rPr>
          <w:rFonts w:asciiTheme="majorHAnsi" w:hAnsiTheme="majorHAnsi" w:cs="Calibri Light"/>
          <w:sz w:val="22"/>
          <w:szCs w:val="22"/>
        </w:rPr>
        <w:t xml:space="preserve">załącznikach nr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Pr="007073A2">
        <w:rPr>
          <w:rFonts w:asciiTheme="majorHAnsi" w:hAnsiTheme="majorHAnsi" w:cs="Calibri Light"/>
          <w:sz w:val="22"/>
          <w:szCs w:val="22"/>
        </w:rPr>
        <w:t xml:space="preserve">,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Pr="007073A2">
        <w:rPr>
          <w:rFonts w:asciiTheme="majorHAnsi" w:hAnsiTheme="majorHAnsi" w:cs="Calibri Light"/>
          <w:sz w:val="22"/>
          <w:szCs w:val="22"/>
        </w:rPr>
        <w:t xml:space="preserve">A,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Pr="007073A2">
        <w:rPr>
          <w:rFonts w:asciiTheme="majorHAnsi" w:hAnsiTheme="majorHAnsi" w:cs="Calibri Light"/>
          <w:sz w:val="22"/>
          <w:szCs w:val="22"/>
        </w:rPr>
        <w:t xml:space="preserve">B,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Pr="007073A2">
        <w:rPr>
          <w:rFonts w:asciiTheme="majorHAnsi" w:hAnsiTheme="majorHAnsi" w:cs="Calibri Light"/>
          <w:sz w:val="22"/>
          <w:szCs w:val="22"/>
        </w:rPr>
        <w:t xml:space="preserve">C do SWZ oraz </w:t>
      </w:r>
      <w:bookmarkStart w:id="3" w:name="_Hlk58738396"/>
      <w:r w:rsidR="00B4201A" w:rsidRPr="007073A2">
        <w:rPr>
          <w:rFonts w:asciiTheme="majorHAnsi" w:hAnsiTheme="majorHAnsi" w:cs="Calibri Light"/>
          <w:sz w:val="22"/>
          <w:szCs w:val="22"/>
        </w:rPr>
        <w:t xml:space="preserve">w </w:t>
      </w:r>
      <w:r w:rsidRPr="007073A2">
        <w:rPr>
          <w:rFonts w:asciiTheme="majorHAnsi" w:hAnsiTheme="majorHAnsi" w:cs="Calibri Light"/>
          <w:sz w:val="22"/>
          <w:szCs w:val="22"/>
        </w:rPr>
        <w:t xml:space="preserve">załącznikach </w:t>
      </w:r>
      <w:r w:rsidRPr="00E617FB">
        <w:rPr>
          <w:rFonts w:asciiTheme="majorHAnsi" w:hAnsiTheme="majorHAnsi" w:cs="Calibri Light"/>
          <w:sz w:val="22"/>
          <w:szCs w:val="22"/>
        </w:rPr>
        <w:t>nr</w:t>
      </w:r>
      <w:r w:rsidR="00B4201A" w:rsidRPr="00E617FB">
        <w:rPr>
          <w:rFonts w:asciiTheme="majorHAnsi" w:hAnsiTheme="majorHAnsi" w:cs="Calibri Light"/>
          <w:sz w:val="22"/>
          <w:szCs w:val="22"/>
        </w:rPr>
        <w:t xml:space="preserve"> </w:t>
      </w:r>
      <w:r w:rsidR="007073A2" w:rsidRPr="001E38E3">
        <w:rPr>
          <w:rFonts w:asciiTheme="majorHAnsi" w:hAnsiTheme="majorHAnsi" w:cs="Calibri Light"/>
          <w:sz w:val="22"/>
          <w:szCs w:val="22"/>
        </w:rPr>
        <w:t>1</w:t>
      </w:r>
      <w:r w:rsidR="00E617FB" w:rsidRPr="001E38E3">
        <w:rPr>
          <w:rFonts w:asciiTheme="majorHAnsi" w:hAnsiTheme="majorHAnsi" w:cs="Calibri Light"/>
          <w:sz w:val="22"/>
          <w:szCs w:val="22"/>
        </w:rPr>
        <w:t>-1</w:t>
      </w:r>
      <w:r w:rsidR="001E38E3" w:rsidRPr="001E38E3">
        <w:rPr>
          <w:rFonts w:asciiTheme="majorHAnsi" w:hAnsiTheme="majorHAnsi" w:cs="Calibri Light"/>
          <w:sz w:val="22"/>
          <w:szCs w:val="22"/>
        </w:rPr>
        <w:t>1</w:t>
      </w:r>
      <w:r w:rsidRPr="00E617FB">
        <w:rPr>
          <w:rFonts w:asciiTheme="majorHAnsi" w:hAnsiTheme="majorHAnsi" w:cs="Calibri Light"/>
          <w:sz w:val="22"/>
          <w:szCs w:val="22"/>
        </w:rPr>
        <w:t xml:space="preserve"> </w:t>
      </w:r>
      <w:r w:rsidR="007073A2" w:rsidRPr="00E617FB">
        <w:rPr>
          <w:rFonts w:asciiTheme="majorHAnsi" w:hAnsiTheme="majorHAnsi" w:cs="Calibri Light"/>
          <w:sz w:val="22"/>
          <w:szCs w:val="22"/>
        </w:rPr>
        <w:t>do</w:t>
      </w:r>
      <w:r w:rsidR="007073A2" w:rsidRPr="007073A2">
        <w:rPr>
          <w:rFonts w:asciiTheme="majorHAnsi" w:hAnsiTheme="majorHAnsi" w:cs="Calibri Light"/>
          <w:sz w:val="22"/>
          <w:szCs w:val="22"/>
        </w:rPr>
        <w:t xml:space="preserve"> </w:t>
      </w:r>
      <w:r w:rsidRPr="007073A2">
        <w:rPr>
          <w:rFonts w:asciiTheme="majorHAnsi" w:hAnsiTheme="majorHAnsi" w:cs="Calibri Light"/>
          <w:sz w:val="22"/>
          <w:szCs w:val="22"/>
        </w:rPr>
        <w:t>opisu przedmiotu zamówienia</w:t>
      </w:r>
      <w:bookmarkEnd w:id="3"/>
      <w:r w:rsidRPr="007073A2">
        <w:rPr>
          <w:rFonts w:asciiTheme="majorHAnsi" w:hAnsiTheme="majorHAnsi" w:cs="Calibri Light"/>
          <w:sz w:val="22"/>
          <w:szCs w:val="22"/>
        </w:rPr>
        <w:t xml:space="preserve">. </w:t>
      </w:r>
    </w:p>
    <w:p w14:paraId="216D0E4A" w14:textId="77777777" w:rsidR="00CD3F60" w:rsidRPr="002F42BA" w:rsidRDefault="00B849E4" w:rsidP="0054788F">
      <w:pPr>
        <w:pStyle w:val="Akapitzlist"/>
        <w:widowControl/>
        <w:numPr>
          <w:ilvl w:val="0"/>
          <w:numId w:val="122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 xml:space="preserve">Sposób dostępu do informacji poufnych oraz wymagania związane z ochroną poufnego charakteru informacji: </w:t>
      </w:r>
    </w:p>
    <w:p w14:paraId="75054D3E" w14:textId="76D42D91" w:rsidR="00CD3F60" w:rsidRPr="002F42BA" w:rsidRDefault="00A106FE" w:rsidP="0054788F">
      <w:pPr>
        <w:pStyle w:val="Akapitzlist"/>
        <w:widowControl/>
        <w:numPr>
          <w:ilvl w:val="1"/>
          <w:numId w:val="122"/>
        </w:numPr>
        <w:suppressAutoHyphens/>
        <w:adjustRightInd/>
        <w:spacing w:after="60" w:line="276" w:lineRule="auto"/>
        <w:ind w:left="993" w:hanging="567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>Z</w:t>
      </w:r>
      <w:r w:rsidR="00B849E4" w:rsidRPr="002F42BA">
        <w:rPr>
          <w:rFonts w:asciiTheme="majorHAnsi" w:hAnsiTheme="majorHAnsi" w:cs="Calibri Light"/>
          <w:sz w:val="22"/>
          <w:szCs w:val="22"/>
        </w:rPr>
        <w:t>amawiając</w:t>
      </w:r>
      <w:r w:rsidRPr="002F42BA">
        <w:rPr>
          <w:rFonts w:asciiTheme="majorHAnsi" w:hAnsiTheme="majorHAnsi" w:cs="Calibri Light"/>
          <w:sz w:val="22"/>
          <w:szCs w:val="22"/>
        </w:rPr>
        <w:t>y</w:t>
      </w:r>
      <w:r w:rsidR="00B849E4" w:rsidRPr="002F42BA">
        <w:rPr>
          <w:rFonts w:asciiTheme="majorHAnsi" w:hAnsiTheme="majorHAnsi" w:cs="Calibri Light"/>
          <w:sz w:val="22"/>
          <w:szCs w:val="22"/>
        </w:rPr>
        <w:t xml:space="preserve"> </w:t>
      </w:r>
      <w:r w:rsidR="00437E17" w:rsidRPr="002F42BA">
        <w:rPr>
          <w:rFonts w:asciiTheme="majorHAnsi" w:hAnsiTheme="majorHAnsi" w:cs="Calibri Light"/>
          <w:sz w:val="22"/>
          <w:szCs w:val="22"/>
        </w:rPr>
        <w:t xml:space="preserve"> na podstawie art. 18 ust. 4 w  związku z art. 96 </w:t>
      </w:r>
      <w:r w:rsidR="00437E17" w:rsidRPr="0018027D">
        <w:rPr>
          <w:rFonts w:asciiTheme="majorHAnsi" w:hAnsiTheme="majorHAnsi" w:cs="Calibri Light"/>
          <w:sz w:val="22"/>
          <w:szCs w:val="22"/>
        </w:rPr>
        <w:t xml:space="preserve">ust. 1 </w:t>
      </w:r>
      <w:r w:rsidR="00B849E4" w:rsidRPr="0018027D">
        <w:rPr>
          <w:rFonts w:asciiTheme="majorHAnsi" w:hAnsiTheme="majorHAnsi" w:cs="Calibri Light"/>
          <w:sz w:val="22"/>
          <w:szCs w:val="22"/>
        </w:rPr>
        <w:t xml:space="preserve">oraz art. </w:t>
      </w:r>
      <w:r w:rsidR="0018027D" w:rsidRPr="0018027D">
        <w:rPr>
          <w:rFonts w:asciiTheme="majorHAnsi" w:hAnsiTheme="majorHAnsi" w:cs="Calibri Light"/>
          <w:sz w:val="22"/>
          <w:szCs w:val="22"/>
        </w:rPr>
        <w:t>280</w:t>
      </w:r>
      <w:r w:rsidR="00B849E4" w:rsidRPr="0018027D">
        <w:rPr>
          <w:rFonts w:asciiTheme="majorHAnsi" w:hAnsiTheme="majorHAnsi" w:cs="Calibri Light"/>
          <w:sz w:val="22"/>
          <w:szCs w:val="22"/>
        </w:rPr>
        <w:t xml:space="preserve"> ust. 3  </w:t>
      </w:r>
      <w:r w:rsidR="00437E17" w:rsidRPr="0018027D">
        <w:rPr>
          <w:rFonts w:asciiTheme="majorHAnsi" w:hAnsiTheme="majorHAnsi" w:cs="Calibri Light"/>
          <w:sz w:val="22"/>
          <w:szCs w:val="22"/>
        </w:rPr>
        <w:t xml:space="preserve">ustawy </w:t>
      </w:r>
      <w:r w:rsidR="0047400B" w:rsidRPr="0018027D">
        <w:rPr>
          <w:rFonts w:asciiTheme="majorHAnsi" w:hAnsiTheme="majorHAnsi" w:cs="Calibri Light"/>
          <w:sz w:val="22"/>
          <w:szCs w:val="22"/>
        </w:rPr>
        <w:t>Pzp</w:t>
      </w:r>
      <w:r w:rsidR="00951E4C" w:rsidRPr="0018027D">
        <w:rPr>
          <w:rFonts w:asciiTheme="majorHAnsi" w:hAnsiTheme="majorHAnsi" w:cs="Calibri Light"/>
          <w:sz w:val="22"/>
          <w:szCs w:val="22"/>
        </w:rPr>
        <w:t>.</w:t>
      </w:r>
      <w:r w:rsidR="00437E17" w:rsidRPr="0018027D">
        <w:rPr>
          <w:rFonts w:asciiTheme="majorHAnsi" w:hAnsiTheme="majorHAnsi" w:cs="Calibri Light"/>
          <w:sz w:val="22"/>
          <w:szCs w:val="22"/>
        </w:rPr>
        <w:t xml:space="preserve"> udostępni opis przedmiotu zamówienia tym </w:t>
      </w:r>
      <w:r w:rsidR="00437E17" w:rsidRPr="002F42BA">
        <w:rPr>
          <w:rFonts w:asciiTheme="majorHAnsi" w:hAnsiTheme="majorHAnsi" w:cs="Calibri Light"/>
          <w:sz w:val="22"/>
          <w:szCs w:val="22"/>
        </w:rPr>
        <w:t xml:space="preserve">Wykonawcom, którzy bezpośrednio zwrócą się ze stosownym wnioskiem o  udostępnienie informacji poufnych dotyczących mienia i działalności </w:t>
      </w:r>
      <w:r w:rsidR="00B4201A">
        <w:rPr>
          <w:rFonts w:asciiTheme="majorHAnsi" w:hAnsiTheme="majorHAnsi" w:cs="Calibri Light"/>
          <w:sz w:val="22"/>
          <w:szCs w:val="22"/>
        </w:rPr>
        <w:t xml:space="preserve">Gminy </w:t>
      </w:r>
      <w:r w:rsidR="00920C8E">
        <w:rPr>
          <w:rFonts w:asciiTheme="majorHAnsi" w:hAnsiTheme="majorHAnsi" w:cs="Calibri Light"/>
          <w:sz w:val="22"/>
          <w:szCs w:val="22"/>
        </w:rPr>
        <w:t>Daleszyce</w:t>
      </w:r>
      <w:r w:rsidR="00B4201A">
        <w:rPr>
          <w:rFonts w:asciiTheme="majorHAnsi" w:hAnsiTheme="majorHAnsi" w:cs="Calibri Light"/>
          <w:sz w:val="22"/>
          <w:szCs w:val="22"/>
        </w:rPr>
        <w:t xml:space="preserve"> i jej jednostek organizacyjnych</w:t>
      </w:r>
      <w:r w:rsidR="00920C8E">
        <w:rPr>
          <w:rFonts w:asciiTheme="majorHAnsi" w:hAnsiTheme="majorHAnsi" w:cs="Calibri Light"/>
          <w:sz w:val="22"/>
          <w:szCs w:val="22"/>
        </w:rPr>
        <w:t>,</w:t>
      </w:r>
      <w:r w:rsidR="00B4201A">
        <w:rPr>
          <w:rFonts w:asciiTheme="majorHAnsi" w:hAnsiTheme="majorHAnsi" w:cs="Calibri Light"/>
          <w:sz w:val="22"/>
          <w:szCs w:val="22"/>
        </w:rPr>
        <w:t xml:space="preserve"> instytucji kultury</w:t>
      </w:r>
      <w:r w:rsidR="00920C8E">
        <w:rPr>
          <w:rFonts w:asciiTheme="majorHAnsi" w:hAnsiTheme="majorHAnsi" w:cs="Calibri Light"/>
          <w:sz w:val="22"/>
          <w:szCs w:val="22"/>
        </w:rPr>
        <w:t xml:space="preserve"> oraz placówek oświatowych</w:t>
      </w:r>
      <w:r w:rsidR="00437E17" w:rsidRPr="002F42BA">
        <w:rPr>
          <w:rFonts w:asciiTheme="majorHAnsi" w:hAnsiTheme="majorHAnsi" w:cs="Calibri Light"/>
          <w:sz w:val="22"/>
          <w:szCs w:val="22"/>
        </w:rPr>
        <w:t xml:space="preserve"> zamieszczonych w załącznikach </w:t>
      </w:r>
      <w:r w:rsidR="00437E17" w:rsidRPr="007073A2">
        <w:rPr>
          <w:rFonts w:asciiTheme="majorHAnsi" w:hAnsiTheme="majorHAnsi" w:cs="Calibri Light"/>
          <w:sz w:val="22"/>
          <w:szCs w:val="22"/>
        </w:rPr>
        <w:t xml:space="preserve">nr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="00437E17" w:rsidRPr="007073A2">
        <w:rPr>
          <w:rFonts w:asciiTheme="majorHAnsi" w:hAnsiTheme="majorHAnsi" w:cs="Calibri Light"/>
          <w:sz w:val="22"/>
          <w:szCs w:val="22"/>
        </w:rPr>
        <w:t xml:space="preserve">,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="00437E17" w:rsidRPr="007073A2">
        <w:rPr>
          <w:rFonts w:asciiTheme="majorHAnsi" w:hAnsiTheme="majorHAnsi" w:cs="Calibri Light"/>
          <w:sz w:val="22"/>
          <w:szCs w:val="22"/>
        </w:rPr>
        <w:t xml:space="preserve">A,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="00437E17" w:rsidRPr="007073A2">
        <w:rPr>
          <w:rFonts w:asciiTheme="majorHAnsi" w:hAnsiTheme="majorHAnsi" w:cs="Calibri Light"/>
          <w:sz w:val="22"/>
          <w:szCs w:val="22"/>
        </w:rPr>
        <w:t xml:space="preserve">B, </w:t>
      </w:r>
      <w:r w:rsidR="00E5614C" w:rsidRPr="007073A2">
        <w:rPr>
          <w:rFonts w:asciiTheme="majorHAnsi" w:hAnsiTheme="majorHAnsi" w:cs="Calibri Light"/>
          <w:sz w:val="22"/>
          <w:szCs w:val="22"/>
        </w:rPr>
        <w:t>6</w:t>
      </w:r>
      <w:r w:rsidR="00437E17" w:rsidRPr="007073A2">
        <w:rPr>
          <w:rFonts w:asciiTheme="majorHAnsi" w:hAnsiTheme="majorHAnsi" w:cs="Calibri Light"/>
          <w:sz w:val="22"/>
          <w:szCs w:val="22"/>
        </w:rPr>
        <w:t xml:space="preserve">C do SWZ oraz </w:t>
      </w:r>
      <w:r w:rsidR="00437E17" w:rsidRPr="00E617FB">
        <w:rPr>
          <w:rFonts w:asciiTheme="majorHAnsi" w:hAnsiTheme="majorHAnsi" w:cs="Calibri Light"/>
          <w:sz w:val="22"/>
          <w:szCs w:val="22"/>
        </w:rPr>
        <w:t>załącznikach nr 1</w:t>
      </w:r>
      <w:r w:rsidR="00437E17" w:rsidRPr="001E38E3">
        <w:rPr>
          <w:rFonts w:asciiTheme="majorHAnsi" w:hAnsiTheme="majorHAnsi" w:cs="Calibri Light"/>
          <w:sz w:val="22"/>
          <w:szCs w:val="22"/>
        </w:rPr>
        <w:t>-</w:t>
      </w:r>
      <w:r w:rsidR="00E617FB" w:rsidRPr="001E38E3">
        <w:rPr>
          <w:rFonts w:asciiTheme="majorHAnsi" w:hAnsiTheme="majorHAnsi" w:cs="Calibri Light"/>
          <w:sz w:val="22"/>
          <w:szCs w:val="22"/>
        </w:rPr>
        <w:t>1</w:t>
      </w:r>
      <w:r w:rsidR="001E38E3" w:rsidRPr="001E38E3">
        <w:rPr>
          <w:rFonts w:asciiTheme="majorHAnsi" w:hAnsiTheme="majorHAnsi" w:cs="Calibri Light"/>
          <w:sz w:val="22"/>
          <w:szCs w:val="22"/>
        </w:rPr>
        <w:t>1</w:t>
      </w:r>
      <w:r w:rsidR="00E617FB" w:rsidRPr="00E617FB">
        <w:rPr>
          <w:rFonts w:asciiTheme="majorHAnsi" w:hAnsiTheme="majorHAnsi" w:cs="Calibri Light"/>
          <w:sz w:val="22"/>
          <w:szCs w:val="22"/>
        </w:rPr>
        <w:t xml:space="preserve"> </w:t>
      </w:r>
      <w:r w:rsidR="00437E17" w:rsidRPr="00E617FB">
        <w:rPr>
          <w:rFonts w:asciiTheme="majorHAnsi" w:hAnsiTheme="majorHAnsi" w:cs="Calibri Light"/>
          <w:sz w:val="22"/>
          <w:szCs w:val="22"/>
        </w:rPr>
        <w:t>do</w:t>
      </w:r>
      <w:r w:rsidR="00437E17" w:rsidRPr="007073A2">
        <w:rPr>
          <w:rFonts w:asciiTheme="majorHAnsi" w:hAnsiTheme="majorHAnsi" w:cs="Calibri Light"/>
          <w:sz w:val="22"/>
          <w:szCs w:val="22"/>
        </w:rPr>
        <w:t xml:space="preserve"> opisu przedmiotu zamówienia</w:t>
      </w:r>
      <w:r w:rsidR="00437E17" w:rsidRPr="002F42BA">
        <w:rPr>
          <w:rFonts w:asciiTheme="majorHAnsi" w:hAnsiTheme="majorHAnsi" w:cs="Calibri Light"/>
          <w:sz w:val="22"/>
          <w:szCs w:val="22"/>
        </w:rPr>
        <w:t xml:space="preserve"> – Wzór wniosku  </w:t>
      </w:r>
      <w:r w:rsidR="00437E17" w:rsidRPr="002F42BA">
        <w:rPr>
          <w:rFonts w:asciiTheme="majorHAnsi" w:hAnsiTheme="majorHAnsi"/>
          <w:sz w:val="22"/>
          <w:szCs w:val="22"/>
        </w:rPr>
        <w:t>o udostępnienie</w:t>
      </w:r>
      <w:r w:rsidR="00437E17" w:rsidRPr="002F42BA">
        <w:rPr>
          <w:rFonts w:asciiTheme="majorHAnsi" w:hAnsiTheme="majorHAnsi" w:cs="Calibri Light"/>
          <w:sz w:val="22"/>
          <w:szCs w:val="22"/>
        </w:rPr>
        <w:t xml:space="preserve"> informacji poufnych - załącznik nr </w:t>
      </w:r>
      <w:r w:rsidR="00AC7F0F">
        <w:rPr>
          <w:rFonts w:asciiTheme="majorHAnsi" w:hAnsiTheme="majorHAnsi" w:cs="Calibri Light"/>
          <w:sz w:val="22"/>
          <w:szCs w:val="22"/>
        </w:rPr>
        <w:t>5</w:t>
      </w:r>
      <w:r w:rsidR="00437E17" w:rsidRPr="002F42BA">
        <w:rPr>
          <w:rFonts w:asciiTheme="majorHAnsi" w:hAnsiTheme="majorHAnsi" w:cs="Calibri Light"/>
          <w:sz w:val="22"/>
          <w:szCs w:val="22"/>
        </w:rPr>
        <w:t xml:space="preserve"> do SWZ.</w:t>
      </w:r>
    </w:p>
    <w:p w14:paraId="4E3EC5EB" w14:textId="02052F5E" w:rsidR="00CD3F60" w:rsidRPr="002F42BA" w:rsidRDefault="00B849E4" w:rsidP="0054788F">
      <w:pPr>
        <w:pStyle w:val="Akapitzlist"/>
        <w:widowControl/>
        <w:numPr>
          <w:ilvl w:val="1"/>
          <w:numId w:val="122"/>
        </w:numPr>
        <w:suppressAutoHyphens/>
        <w:adjustRightInd/>
        <w:spacing w:after="60" w:line="276" w:lineRule="auto"/>
        <w:ind w:left="993" w:hanging="567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 xml:space="preserve">Informacje poufne, o którym mowa w </w:t>
      </w:r>
      <w:r w:rsidR="00CB1257" w:rsidRPr="002F42BA">
        <w:rPr>
          <w:rFonts w:asciiTheme="majorHAnsi" w:hAnsiTheme="majorHAnsi" w:cs="Calibri Light"/>
          <w:sz w:val="22"/>
          <w:szCs w:val="22"/>
        </w:rPr>
        <w:t>ust</w:t>
      </w:r>
      <w:r w:rsidRPr="002F42BA">
        <w:rPr>
          <w:rFonts w:asciiTheme="majorHAnsi" w:hAnsiTheme="majorHAnsi" w:cs="Calibri Light"/>
          <w:sz w:val="22"/>
          <w:szCs w:val="22"/>
        </w:rPr>
        <w:t xml:space="preserve">. 2 udostępniane będą wyłącznie podmiotom prowadzącym działalność ubezpieczeniową w świetle przepisów </w:t>
      </w:r>
      <w:r w:rsidR="003B69A9" w:rsidRPr="002F42BA">
        <w:rPr>
          <w:rFonts w:asciiTheme="majorHAnsi" w:hAnsiTheme="majorHAnsi" w:cs="Calibri Light"/>
          <w:sz w:val="22"/>
          <w:szCs w:val="22"/>
        </w:rPr>
        <w:t>Ustawy z dnia 11 września 2015r. o działalności ubezpieczeniowej i reasekuracyjnej (Dz. U. 2020, poz. 895 z późn. zm.</w:t>
      </w:r>
      <w:r w:rsidR="0032310A" w:rsidRPr="002F42BA">
        <w:rPr>
          <w:rFonts w:asciiTheme="majorHAnsi" w:hAnsiTheme="majorHAnsi" w:cs="Calibri Light"/>
          <w:sz w:val="22"/>
          <w:szCs w:val="22"/>
        </w:rPr>
        <w:t>)</w:t>
      </w:r>
      <w:r w:rsidR="003B69A9" w:rsidRPr="002F42BA">
        <w:rPr>
          <w:rFonts w:asciiTheme="majorHAnsi" w:hAnsiTheme="majorHAnsi" w:cs="Calibri Light"/>
          <w:sz w:val="22"/>
          <w:szCs w:val="22"/>
        </w:rPr>
        <w:t xml:space="preserve"> - zwana </w:t>
      </w:r>
      <w:r w:rsidR="0032310A" w:rsidRPr="002F42BA">
        <w:rPr>
          <w:rFonts w:asciiTheme="majorHAnsi" w:hAnsiTheme="majorHAnsi" w:cs="Calibri Light"/>
          <w:sz w:val="22"/>
          <w:szCs w:val="22"/>
        </w:rPr>
        <w:t>dalej „</w:t>
      </w:r>
      <w:r w:rsidR="003B69A9" w:rsidRPr="002F42BA">
        <w:rPr>
          <w:rFonts w:asciiTheme="majorHAnsi" w:hAnsiTheme="majorHAnsi" w:cs="Calibri Light"/>
          <w:sz w:val="22"/>
          <w:szCs w:val="22"/>
        </w:rPr>
        <w:t>ustawą o działalności ubezpieczeniowej i reasekuracyjnej</w:t>
      </w:r>
      <w:r w:rsidR="0032310A" w:rsidRPr="002F42BA">
        <w:rPr>
          <w:rFonts w:asciiTheme="majorHAnsi" w:hAnsiTheme="majorHAnsi" w:cs="Calibri Light"/>
          <w:sz w:val="22"/>
          <w:szCs w:val="22"/>
        </w:rPr>
        <w:t>”</w:t>
      </w:r>
      <w:r w:rsidR="003B69A9" w:rsidRPr="002F42BA">
        <w:rPr>
          <w:rFonts w:asciiTheme="majorHAnsi" w:hAnsiTheme="majorHAnsi" w:cs="Calibri Light"/>
          <w:sz w:val="22"/>
          <w:szCs w:val="22"/>
        </w:rPr>
        <w:t>.</w:t>
      </w:r>
    </w:p>
    <w:p w14:paraId="3774E4CA" w14:textId="54E4F2D3" w:rsidR="00CD3F60" w:rsidRPr="002F42BA" w:rsidRDefault="00437E17" w:rsidP="0054788F">
      <w:pPr>
        <w:pStyle w:val="Akapitzlist"/>
        <w:widowControl/>
        <w:numPr>
          <w:ilvl w:val="1"/>
          <w:numId w:val="122"/>
        </w:numPr>
        <w:suppressAutoHyphens/>
        <w:adjustRightInd/>
        <w:spacing w:after="60" w:line="276" w:lineRule="auto"/>
        <w:ind w:left="993" w:hanging="567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b/>
          <w:bCs/>
          <w:sz w:val="22"/>
          <w:szCs w:val="22"/>
        </w:rPr>
        <w:t xml:space="preserve">Wykonawca zobowiązany jest przesłać wniosek na adres e-mail: </w:t>
      </w:r>
      <w:hyperlink r:id="rId20" w:history="1">
        <w:r w:rsidR="00837547">
          <w:rPr>
            <w:rStyle w:val="Hipercze"/>
            <w:rFonts w:ascii="Cambria" w:eastAsia="Calibri" w:hAnsi="Cambria" w:cs="Arial"/>
            <w:b/>
            <w:bCs/>
            <w:sz w:val="20"/>
            <w:szCs w:val="20"/>
          </w:rPr>
          <w:t>gmina@daleszyce.pl</w:t>
        </w:r>
      </w:hyperlink>
      <w:r w:rsidR="00441350" w:rsidRPr="002F42BA">
        <w:rPr>
          <w:rStyle w:val="Hipercze"/>
          <w:rFonts w:asciiTheme="majorHAnsi" w:hAnsiTheme="majorHAnsi" w:cs="Calibri Light"/>
          <w:sz w:val="22"/>
          <w:szCs w:val="22"/>
        </w:rPr>
        <w:t xml:space="preserve"> </w:t>
      </w:r>
    </w:p>
    <w:p w14:paraId="2ACEFE85" w14:textId="75DA8CC9" w:rsidR="00CD3F60" w:rsidRPr="002F42BA" w:rsidRDefault="00437E17" w:rsidP="0054788F">
      <w:pPr>
        <w:pStyle w:val="Akapitzlist"/>
        <w:widowControl/>
        <w:numPr>
          <w:ilvl w:val="1"/>
          <w:numId w:val="122"/>
        </w:numPr>
        <w:suppressAutoHyphens/>
        <w:adjustRightInd/>
        <w:spacing w:after="60" w:line="276" w:lineRule="auto"/>
        <w:ind w:left="993" w:hanging="567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>Zmiany i wyjaśnienia treści SWZ oraz inne dokumenty zamówienia bezpośrednio związane z postepowaniem o udzielenie zamówienia o charakterze poufnym będą przesyłane na adres poczty elektronicznej wskazany przez Wykonawcę w złożonym wniosku</w:t>
      </w:r>
      <w:r w:rsidR="001E4B1D" w:rsidRPr="002F42BA">
        <w:rPr>
          <w:rFonts w:asciiTheme="majorHAnsi" w:hAnsiTheme="majorHAnsi" w:cs="Calibri Light"/>
          <w:sz w:val="22"/>
          <w:szCs w:val="22"/>
        </w:rPr>
        <w:t>.</w:t>
      </w:r>
    </w:p>
    <w:p w14:paraId="375E2175" w14:textId="77777777" w:rsidR="00CD3F60" w:rsidRPr="002F42BA" w:rsidRDefault="00437E17" w:rsidP="0054788F">
      <w:pPr>
        <w:pStyle w:val="Akapitzlist"/>
        <w:widowControl/>
        <w:numPr>
          <w:ilvl w:val="1"/>
          <w:numId w:val="122"/>
        </w:numPr>
        <w:suppressAutoHyphens/>
        <w:adjustRightInd/>
        <w:spacing w:after="60" w:line="276" w:lineRule="auto"/>
        <w:ind w:left="993" w:hanging="567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 xml:space="preserve">Otrzymane w ten sposób informacje przez Wykonawców nie mogą być udostępniane innym osobom i podmiotom oraz muszą służyć tylko i wyłącznie przygotowaniu oferty przez podmioty uprawione do wykonywania działalności ubezpieczeniowej. </w:t>
      </w:r>
    </w:p>
    <w:p w14:paraId="7DD31DE7" w14:textId="7DB2BFE0" w:rsidR="00CD3F60" w:rsidRPr="002F42BA" w:rsidRDefault="00437E17" w:rsidP="0054788F">
      <w:pPr>
        <w:pStyle w:val="Akapitzlist"/>
        <w:widowControl/>
        <w:numPr>
          <w:ilvl w:val="1"/>
          <w:numId w:val="122"/>
        </w:numPr>
        <w:suppressAutoHyphens/>
        <w:adjustRightInd/>
        <w:spacing w:after="60" w:line="276" w:lineRule="auto"/>
        <w:ind w:left="993" w:hanging="567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>Zamawiający zobowiązuje Wykonawców do zachowania poufnego charakteru wszystkich otrzymanych dokumentów i informacji uzyskanych w związku z</w:t>
      </w:r>
      <w:r w:rsidR="00CD3F60" w:rsidRPr="002F42BA">
        <w:rPr>
          <w:rFonts w:asciiTheme="majorHAnsi" w:hAnsiTheme="majorHAnsi" w:cs="Calibri Light"/>
          <w:sz w:val="22"/>
          <w:szCs w:val="22"/>
        </w:rPr>
        <w:t> </w:t>
      </w:r>
      <w:r w:rsidRPr="002F42BA">
        <w:rPr>
          <w:rFonts w:asciiTheme="majorHAnsi" w:hAnsiTheme="majorHAnsi" w:cs="Calibri Light"/>
          <w:sz w:val="22"/>
          <w:szCs w:val="22"/>
        </w:rPr>
        <w:t xml:space="preserve">prowadzeniem niniejszego postępowania zgodnie z zasadą określoną w </w:t>
      </w:r>
      <w:r w:rsidR="003B69A9" w:rsidRPr="002F42BA">
        <w:rPr>
          <w:rFonts w:asciiTheme="majorHAnsi" w:hAnsiTheme="majorHAnsi" w:cs="Calibri Light"/>
          <w:sz w:val="22"/>
          <w:szCs w:val="22"/>
        </w:rPr>
        <w:t xml:space="preserve">ustawie </w:t>
      </w:r>
      <w:r w:rsidRPr="002F42BA">
        <w:rPr>
          <w:rFonts w:asciiTheme="majorHAnsi" w:hAnsiTheme="majorHAnsi" w:cs="Calibri Light"/>
          <w:sz w:val="22"/>
          <w:szCs w:val="22"/>
        </w:rPr>
        <w:t xml:space="preserve"> o</w:t>
      </w:r>
      <w:r w:rsidR="00CD3F60" w:rsidRPr="002F42BA">
        <w:rPr>
          <w:rFonts w:asciiTheme="majorHAnsi" w:hAnsiTheme="majorHAnsi" w:cs="Calibri Light"/>
          <w:sz w:val="22"/>
          <w:szCs w:val="22"/>
        </w:rPr>
        <w:t> </w:t>
      </w:r>
      <w:r w:rsidRPr="002F42BA">
        <w:rPr>
          <w:rFonts w:asciiTheme="majorHAnsi" w:hAnsiTheme="majorHAnsi" w:cs="Calibri Light"/>
          <w:sz w:val="22"/>
          <w:szCs w:val="22"/>
        </w:rPr>
        <w:t xml:space="preserve">działalności ubezpieczeniowej i reasekuracyjnej </w:t>
      </w:r>
    </w:p>
    <w:p w14:paraId="4B11C9E8" w14:textId="2C52C16C" w:rsidR="00E35CAF" w:rsidRPr="002F42BA" w:rsidRDefault="00E35CAF" w:rsidP="0054788F">
      <w:pPr>
        <w:pStyle w:val="Akapitzlist"/>
        <w:widowControl/>
        <w:numPr>
          <w:ilvl w:val="1"/>
          <w:numId w:val="122"/>
        </w:numPr>
        <w:suppressAutoHyphens/>
        <w:adjustRightInd/>
        <w:spacing w:after="60" w:line="276" w:lineRule="auto"/>
        <w:ind w:left="993" w:hanging="567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eastAsia="Calibri" w:hAnsiTheme="majorHAnsi" w:cstheme="minorHAnsi"/>
          <w:sz w:val="22"/>
          <w:szCs w:val="22"/>
        </w:rPr>
        <w:t>Zamawiający zobowiązuję Wykonawców do dołożenia właściwych starań w celu zabezpieczenia informacji przed ich utratą, zniekształceniem oraz dostępem nieupoważnionych osób trzecich.</w:t>
      </w:r>
    </w:p>
    <w:p w14:paraId="3124F878" w14:textId="673EE587" w:rsidR="00E93A1D" w:rsidRPr="002F42BA" w:rsidRDefault="007C1592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I</w:t>
      </w:r>
      <w:r w:rsidR="003B69A9"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TRYB UDZIELENIA ZAMÓWIENIA.</w:t>
      </w:r>
    </w:p>
    <w:p w14:paraId="52861591" w14:textId="3B50178E" w:rsidR="000A6D54" w:rsidRPr="002F42BA" w:rsidRDefault="000A6D54" w:rsidP="0054788F">
      <w:pPr>
        <w:pStyle w:val="Akapitzlist"/>
        <w:widowControl/>
        <w:numPr>
          <w:ilvl w:val="0"/>
          <w:numId w:val="127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 xml:space="preserve">Niniejsze postępowanie prowadzone jest w trybie podstawowym o jakim stanowi art. 275 pkt 1 </w:t>
      </w:r>
      <w:r w:rsidR="0032310A" w:rsidRPr="002F42BA">
        <w:rPr>
          <w:rFonts w:asciiTheme="majorHAnsi" w:hAnsiTheme="majorHAnsi" w:cs="Calibri Light"/>
          <w:sz w:val="22"/>
          <w:szCs w:val="22"/>
        </w:rPr>
        <w:t>ustawy Pzp</w:t>
      </w:r>
      <w:r w:rsidRPr="002F42BA">
        <w:rPr>
          <w:rFonts w:asciiTheme="majorHAnsi" w:hAnsiTheme="majorHAnsi" w:cs="Calibri Light"/>
          <w:sz w:val="22"/>
          <w:szCs w:val="22"/>
        </w:rPr>
        <w:t xml:space="preserve"> oraz niniejszej Specyfikacji Warunków Zamówienia, zwaną dalej </w:t>
      </w:r>
      <w:r w:rsidR="0032310A" w:rsidRPr="002F42BA">
        <w:rPr>
          <w:rFonts w:asciiTheme="majorHAnsi" w:hAnsiTheme="majorHAnsi" w:cs="Calibri Light"/>
          <w:sz w:val="22"/>
          <w:szCs w:val="22"/>
        </w:rPr>
        <w:t xml:space="preserve">jako </w:t>
      </w:r>
      <w:r w:rsidRPr="002F42BA">
        <w:rPr>
          <w:rFonts w:asciiTheme="majorHAnsi" w:hAnsiTheme="majorHAnsi" w:cs="Calibri Light"/>
          <w:sz w:val="22"/>
          <w:szCs w:val="22"/>
        </w:rPr>
        <w:t xml:space="preserve">„SWZ”. </w:t>
      </w:r>
    </w:p>
    <w:p w14:paraId="1459B6F0" w14:textId="77777777" w:rsidR="00824677" w:rsidRPr="002F42BA" w:rsidRDefault="00A950C4" w:rsidP="0054788F">
      <w:pPr>
        <w:pStyle w:val="Akapitzlist"/>
        <w:widowControl/>
        <w:numPr>
          <w:ilvl w:val="0"/>
          <w:numId w:val="127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lastRenderedPageBreak/>
        <w:t>Zamawiający nie przewiduje wyboru najkorzystniejszej oferty z możliwością prowadzenia negocjacji.</w:t>
      </w:r>
    </w:p>
    <w:p w14:paraId="72EA2584" w14:textId="51B8A46D" w:rsidR="00824677" w:rsidRPr="002F42BA" w:rsidRDefault="00824677" w:rsidP="0054788F">
      <w:pPr>
        <w:pStyle w:val="Akapitzlist"/>
        <w:widowControl/>
        <w:numPr>
          <w:ilvl w:val="0"/>
          <w:numId w:val="127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 xml:space="preserve">Szacunkowa wartość przedmiotowego zamówienia nie przekracza progów unijnych o jakich mowa w art. 3 ustawy Pzp.  </w:t>
      </w:r>
    </w:p>
    <w:p w14:paraId="4D244644" w14:textId="33910D2B" w:rsidR="00B55BAE" w:rsidRPr="002F42BA" w:rsidRDefault="003B69A9" w:rsidP="0054788F">
      <w:pPr>
        <w:pStyle w:val="Akapitzlist"/>
        <w:widowControl/>
        <w:numPr>
          <w:ilvl w:val="0"/>
          <w:numId w:val="127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>Przedmiotowe postępowanie prowadzone jest przy użyciu środków komunikacji elektronicznej</w:t>
      </w:r>
      <w:r w:rsidR="00955E74" w:rsidRPr="002F42BA">
        <w:rPr>
          <w:rFonts w:asciiTheme="majorHAnsi" w:hAnsiTheme="majorHAnsi" w:cs="Calibri Light"/>
          <w:sz w:val="22"/>
          <w:szCs w:val="22"/>
        </w:rPr>
        <w:t>.</w:t>
      </w:r>
    </w:p>
    <w:p w14:paraId="37C36C90" w14:textId="199D6BE5" w:rsidR="0032310A" w:rsidRPr="002F42BA" w:rsidRDefault="0032310A" w:rsidP="0054788F">
      <w:pPr>
        <w:pStyle w:val="Akapitzlist"/>
        <w:widowControl/>
        <w:numPr>
          <w:ilvl w:val="0"/>
          <w:numId w:val="127"/>
        </w:numPr>
        <w:suppressAutoHyphens/>
        <w:adjustRightInd/>
        <w:spacing w:after="60" w:line="276" w:lineRule="auto"/>
        <w:ind w:left="426" w:hanging="426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>Umowa ubezpieczenia zostanie zawarta i realizowana będzie przy udziale i za pośrednictwem brokera ubezpieczeniowego Nord Partner sp. z o.o. z siedzibą w Toruniu, który jest brokerem obsługującym Zamawiającego.</w:t>
      </w:r>
    </w:p>
    <w:p w14:paraId="3AFEC17F" w14:textId="7923183D" w:rsidR="00E93A1D" w:rsidRPr="002F42BA" w:rsidRDefault="007C1592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ROZDZ. </w:t>
      </w:r>
      <w:r w:rsidR="003B69A9"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OPIS PRZEDMIOTU ZAMÓWIENIA.</w:t>
      </w:r>
    </w:p>
    <w:p w14:paraId="5A520498" w14:textId="0C74021A" w:rsidR="00E93A1D" w:rsidRPr="00B4201A" w:rsidRDefault="00E93A1D" w:rsidP="0088774C">
      <w:pPr>
        <w:numPr>
          <w:ilvl w:val="0"/>
          <w:numId w:val="62"/>
        </w:numPr>
        <w:tabs>
          <w:tab w:val="clear" w:pos="720"/>
          <w:tab w:val="num" w:pos="426"/>
        </w:tabs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B4201A">
        <w:rPr>
          <w:rFonts w:asciiTheme="majorHAnsi" w:hAnsiTheme="majorHAnsi" w:cs="Calibri"/>
          <w:sz w:val="22"/>
          <w:szCs w:val="22"/>
        </w:rPr>
        <w:t>Przedmiotem zamówienia jest</w:t>
      </w:r>
      <w:r w:rsidRPr="00B4201A">
        <w:rPr>
          <w:rFonts w:asciiTheme="majorHAnsi" w:hAnsiTheme="majorHAnsi" w:cs="Calibri"/>
          <w:color w:val="000000"/>
          <w:sz w:val="22"/>
          <w:szCs w:val="22"/>
        </w:rPr>
        <w:t xml:space="preserve"> k</w:t>
      </w:r>
      <w:r w:rsidRPr="00B4201A">
        <w:rPr>
          <w:rFonts w:asciiTheme="majorHAnsi" w:hAnsiTheme="majorHAnsi" w:cs="Calibri"/>
          <w:sz w:val="22"/>
          <w:szCs w:val="22"/>
        </w:rPr>
        <w:t xml:space="preserve">ompleksowe ubezpieczenie mienia i odpowiedzialności cywilnej </w:t>
      </w:r>
      <w:r w:rsidR="00B4201A" w:rsidRPr="00B4201A">
        <w:rPr>
          <w:rFonts w:asciiTheme="majorHAnsi" w:hAnsiTheme="majorHAnsi" w:cs="Calibri"/>
          <w:sz w:val="22"/>
          <w:szCs w:val="22"/>
        </w:rPr>
        <w:t xml:space="preserve">Gminy </w:t>
      </w:r>
      <w:r w:rsidR="00050761">
        <w:rPr>
          <w:rFonts w:asciiTheme="majorHAnsi" w:hAnsiTheme="majorHAnsi" w:cs="Calibri"/>
          <w:sz w:val="22"/>
          <w:szCs w:val="22"/>
        </w:rPr>
        <w:t>Daleszyce</w:t>
      </w:r>
      <w:r w:rsidR="00B4201A" w:rsidRPr="00B4201A">
        <w:rPr>
          <w:rFonts w:asciiTheme="majorHAnsi" w:hAnsiTheme="majorHAnsi" w:cs="Calibri"/>
          <w:sz w:val="22"/>
          <w:szCs w:val="22"/>
        </w:rPr>
        <w:t xml:space="preserve"> i jej jednostek organizacyjnych</w:t>
      </w:r>
      <w:r w:rsidR="00050761">
        <w:rPr>
          <w:rFonts w:asciiTheme="majorHAnsi" w:hAnsiTheme="majorHAnsi" w:cs="Calibri"/>
          <w:sz w:val="22"/>
          <w:szCs w:val="22"/>
        </w:rPr>
        <w:t xml:space="preserve">, </w:t>
      </w:r>
      <w:r w:rsidR="00B4201A" w:rsidRPr="00B4201A">
        <w:rPr>
          <w:rFonts w:asciiTheme="majorHAnsi" w:hAnsiTheme="majorHAnsi" w:cs="Calibri"/>
          <w:sz w:val="22"/>
          <w:szCs w:val="22"/>
        </w:rPr>
        <w:t>instytucji kultury</w:t>
      </w:r>
      <w:r w:rsidR="00050761">
        <w:rPr>
          <w:rFonts w:asciiTheme="majorHAnsi" w:hAnsiTheme="majorHAnsi" w:cs="Calibri"/>
          <w:sz w:val="22"/>
          <w:szCs w:val="22"/>
        </w:rPr>
        <w:t xml:space="preserve"> oraz placówek oświatowych.</w:t>
      </w:r>
    </w:p>
    <w:p w14:paraId="178724CC" w14:textId="5E1E8D8B" w:rsidR="00E93A1D" w:rsidRPr="00B4201A" w:rsidRDefault="00E93A1D" w:rsidP="0088774C">
      <w:pPr>
        <w:numPr>
          <w:ilvl w:val="0"/>
          <w:numId w:val="62"/>
        </w:numPr>
        <w:tabs>
          <w:tab w:val="clear" w:pos="720"/>
          <w:tab w:val="num" w:pos="426"/>
        </w:tabs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B4201A">
        <w:rPr>
          <w:rFonts w:asciiTheme="majorHAnsi" w:hAnsiTheme="majorHAnsi" w:cs="Calibri"/>
          <w:sz w:val="22"/>
          <w:szCs w:val="22"/>
        </w:rPr>
        <w:t>Szczegółowy opis przedmiotu z</w:t>
      </w:r>
      <w:r w:rsidR="003F27D1" w:rsidRPr="00B4201A">
        <w:rPr>
          <w:rFonts w:asciiTheme="majorHAnsi" w:hAnsiTheme="majorHAnsi" w:cs="Calibri"/>
          <w:sz w:val="22"/>
          <w:szCs w:val="22"/>
        </w:rPr>
        <w:t>amówienia s</w:t>
      </w:r>
      <w:r w:rsidR="00100703" w:rsidRPr="00B4201A">
        <w:rPr>
          <w:rFonts w:asciiTheme="majorHAnsi" w:hAnsiTheme="majorHAnsi" w:cs="Calibri"/>
          <w:sz w:val="22"/>
          <w:szCs w:val="22"/>
        </w:rPr>
        <w:t xml:space="preserve">tanowi załącznik nr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="00100703" w:rsidRPr="00B4201A">
        <w:rPr>
          <w:rFonts w:asciiTheme="majorHAnsi" w:hAnsiTheme="majorHAnsi" w:cs="Calibri"/>
          <w:sz w:val="22"/>
          <w:szCs w:val="22"/>
        </w:rPr>
        <w:t xml:space="preserve">,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="00100703" w:rsidRPr="00B4201A">
        <w:rPr>
          <w:rFonts w:asciiTheme="majorHAnsi" w:hAnsiTheme="majorHAnsi" w:cs="Calibri"/>
          <w:sz w:val="22"/>
          <w:szCs w:val="22"/>
        </w:rPr>
        <w:t>A</w:t>
      </w:r>
      <w:r w:rsidR="006266C2" w:rsidRPr="00B4201A">
        <w:rPr>
          <w:rFonts w:asciiTheme="majorHAnsi" w:hAnsiTheme="majorHAnsi" w:cs="Calibri"/>
          <w:sz w:val="22"/>
          <w:szCs w:val="22"/>
        </w:rPr>
        <w:t>,</w:t>
      </w:r>
      <w:r w:rsidR="00100703" w:rsidRPr="00B4201A">
        <w:rPr>
          <w:rFonts w:asciiTheme="majorHAnsi" w:hAnsiTheme="majorHAnsi" w:cs="Calibri"/>
          <w:sz w:val="22"/>
          <w:szCs w:val="22"/>
        </w:rPr>
        <w:t xml:space="preserve">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="00100703" w:rsidRPr="00B4201A">
        <w:rPr>
          <w:rFonts w:asciiTheme="majorHAnsi" w:hAnsiTheme="majorHAnsi" w:cs="Calibri"/>
          <w:sz w:val="22"/>
          <w:szCs w:val="22"/>
        </w:rPr>
        <w:t xml:space="preserve">B </w:t>
      </w:r>
      <w:r w:rsidR="006266C2" w:rsidRPr="00B4201A">
        <w:rPr>
          <w:rFonts w:asciiTheme="majorHAnsi" w:hAnsiTheme="majorHAnsi" w:cs="Calibri"/>
          <w:sz w:val="22"/>
          <w:szCs w:val="22"/>
        </w:rPr>
        <w:t xml:space="preserve">oraz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="006266C2" w:rsidRPr="00B4201A">
        <w:rPr>
          <w:rFonts w:asciiTheme="majorHAnsi" w:hAnsiTheme="majorHAnsi" w:cs="Calibri"/>
          <w:sz w:val="22"/>
          <w:szCs w:val="22"/>
        </w:rPr>
        <w:t xml:space="preserve">C </w:t>
      </w:r>
      <w:r w:rsidRPr="00B4201A">
        <w:rPr>
          <w:rFonts w:asciiTheme="majorHAnsi" w:hAnsiTheme="majorHAnsi" w:cs="Calibri"/>
          <w:sz w:val="22"/>
          <w:szCs w:val="22"/>
        </w:rPr>
        <w:t xml:space="preserve">do </w:t>
      </w:r>
      <w:r w:rsidR="00431023" w:rsidRPr="00B4201A">
        <w:rPr>
          <w:rFonts w:asciiTheme="majorHAnsi" w:hAnsiTheme="majorHAnsi" w:cs="Calibri"/>
          <w:sz w:val="22"/>
          <w:szCs w:val="22"/>
        </w:rPr>
        <w:t>SWZ</w:t>
      </w:r>
      <w:r w:rsidRPr="00B4201A">
        <w:rPr>
          <w:rFonts w:asciiTheme="majorHAnsi" w:hAnsiTheme="majorHAnsi" w:cs="Calibri"/>
          <w:sz w:val="22"/>
          <w:szCs w:val="22"/>
        </w:rPr>
        <w:t>.</w:t>
      </w:r>
    </w:p>
    <w:p w14:paraId="1E8C0470" w14:textId="620D4622" w:rsidR="00495DBF" w:rsidRPr="002F42BA" w:rsidRDefault="00E93A1D" w:rsidP="0088774C">
      <w:pPr>
        <w:numPr>
          <w:ilvl w:val="0"/>
          <w:numId w:val="62"/>
        </w:numPr>
        <w:tabs>
          <w:tab w:val="clear" w:pos="720"/>
          <w:tab w:val="num" w:pos="426"/>
        </w:tabs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Nazwa i kody opisujące przedmiot zamówienia</w:t>
      </w:r>
      <w:r w:rsidR="003B69A9" w:rsidRPr="002F42BA">
        <w:rPr>
          <w:rFonts w:asciiTheme="majorHAnsi" w:hAnsiTheme="majorHAnsi" w:cs="Calibri"/>
          <w:sz w:val="22"/>
          <w:szCs w:val="22"/>
        </w:rPr>
        <w:t xml:space="preserve"> według </w:t>
      </w:r>
      <w:r w:rsidR="00E25F77" w:rsidRPr="002F42BA">
        <w:rPr>
          <w:rFonts w:asciiTheme="majorHAnsi" w:hAnsiTheme="majorHAnsi" w:cs="Calibri"/>
          <w:sz w:val="22"/>
          <w:szCs w:val="22"/>
        </w:rPr>
        <w:t>W</w:t>
      </w:r>
      <w:r w:rsidR="003B69A9" w:rsidRPr="002F42BA">
        <w:rPr>
          <w:rFonts w:asciiTheme="majorHAnsi" w:hAnsiTheme="majorHAnsi" w:cs="Calibri"/>
          <w:sz w:val="22"/>
          <w:szCs w:val="22"/>
        </w:rPr>
        <w:t xml:space="preserve">spólnego </w:t>
      </w:r>
      <w:r w:rsidR="00E25F77" w:rsidRPr="002F42BA">
        <w:rPr>
          <w:rFonts w:asciiTheme="majorHAnsi" w:hAnsiTheme="majorHAnsi" w:cs="Calibri"/>
          <w:sz w:val="22"/>
          <w:szCs w:val="22"/>
        </w:rPr>
        <w:t>S</w:t>
      </w:r>
      <w:r w:rsidR="003B69A9" w:rsidRPr="002F42BA">
        <w:rPr>
          <w:rFonts w:asciiTheme="majorHAnsi" w:hAnsiTheme="majorHAnsi" w:cs="Calibri"/>
          <w:sz w:val="22"/>
          <w:szCs w:val="22"/>
        </w:rPr>
        <w:t xml:space="preserve">łownika </w:t>
      </w:r>
      <w:r w:rsidR="00E25F77" w:rsidRPr="002F42BA">
        <w:rPr>
          <w:rFonts w:asciiTheme="majorHAnsi" w:hAnsiTheme="majorHAnsi" w:cs="Calibri"/>
          <w:sz w:val="22"/>
          <w:szCs w:val="22"/>
        </w:rPr>
        <w:t>Zamówień</w:t>
      </w:r>
      <w:r w:rsidRPr="002F42BA">
        <w:rPr>
          <w:rFonts w:asciiTheme="majorHAnsi" w:hAnsiTheme="majorHAnsi" w:cs="Calibri"/>
          <w:sz w:val="22"/>
          <w:szCs w:val="22"/>
        </w:rPr>
        <w:t xml:space="preserve"> (CPV):</w:t>
      </w:r>
      <w:r w:rsidR="00495DB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495DBF" w:rsidRPr="002F42BA">
        <w:rPr>
          <w:rFonts w:asciiTheme="majorHAnsi" w:hAnsiTheme="majorHAnsi" w:cs="Calibri"/>
          <w:b/>
          <w:bCs/>
          <w:sz w:val="22"/>
          <w:szCs w:val="22"/>
        </w:rPr>
        <w:t>66510000-8</w:t>
      </w:r>
      <w:r w:rsidR="00495DBF" w:rsidRPr="002F42BA">
        <w:rPr>
          <w:rFonts w:asciiTheme="majorHAnsi" w:hAnsiTheme="majorHAnsi" w:cs="Calibri"/>
          <w:sz w:val="22"/>
          <w:szCs w:val="22"/>
        </w:rPr>
        <w:t xml:space="preserve"> - Usługi ubezpieczenia.</w:t>
      </w:r>
    </w:p>
    <w:p w14:paraId="4729D9C1" w14:textId="55588B6F" w:rsidR="00E93A1D" w:rsidRPr="002F42BA" w:rsidRDefault="007C1592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ROZDZ. </w:t>
      </w:r>
      <w:r w:rsidR="00BC3478"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="003022E1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OPIS CZĘŚCI ZAMÓWIENIA.</w:t>
      </w:r>
    </w:p>
    <w:p w14:paraId="4B12ED1B" w14:textId="48D11F53" w:rsidR="001F75FC" w:rsidRPr="002F42BA" w:rsidRDefault="005903A0" w:rsidP="0088774C">
      <w:pPr>
        <w:pStyle w:val="Akapitzlist"/>
        <w:numPr>
          <w:ilvl w:val="0"/>
          <w:numId w:val="84"/>
        </w:numPr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</w:t>
      </w:r>
      <w:r w:rsidR="00A106FE" w:rsidRPr="002F42BA">
        <w:rPr>
          <w:rFonts w:asciiTheme="majorHAnsi" w:hAnsiTheme="majorHAnsi" w:cs="Calibri"/>
          <w:sz w:val="22"/>
          <w:szCs w:val="22"/>
        </w:rPr>
        <w:t>y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>dopuszcza składanie ofert częściowych. Zamówienie dzieli się na</w:t>
      </w:r>
      <w:r w:rsidR="00F568C4" w:rsidRPr="002F42BA">
        <w:rPr>
          <w:rFonts w:asciiTheme="majorHAnsi" w:hAnsiTheme="majorHAnsi" w:cs="Calibri"/>
          <w:sz w:val="22"/>
          <w:szCs w:val="22"/>
        </w:rPr>
        <w:t> </w:t>
      </w:r>
      <w:r w:rsidR="006266C2" w:rsidRPr="002F42BA">
        <w:rPr>
          <w:rFonts w:asciiTheme="majorHAnsi" w:hAnsiTheme="majorHAnsi" w:cs="Calibri"/>
          <w:sz w:val="22"/>
          <w:szCs w:val="22"/>
        </w:rPr>
        <w:t>trzy</w:t>
      </w:r>
      <w:r w:rsidR="008A1EC9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>poniższe części:</w:t>
      </w:r>
    </w:p>
    <w:p w14:paraId="5A50016E" w14:textId="301F0791" w:rsidR="00E93A1D" w:rsidRPr="002F42BA" w:rsidRDefault="00E93A1D" w:rsidP="0088774C">
      <w:pPr>
        <w:pStyle w:val="Akapitzlist"/>
        <w:numPr>
          <w:ilvl w:val="1"/>
          <w:numId w:val="84"/>
        </w:numPr>
        <w:suppressAutoHyphens/>
        <w:spacing w:before="60" w:line="276" w:lineRule="auto"/>
        <w:ind w:left="850" w:hanging="425"/>
        <w:jc w:val="both"/>
        <w:textAlignment w:val="baseline"/>
        <w:rPr>
          <w:rFonts w:asciiTheme="majorHAnsi" w:hAnsiTheme="majorHAnsi" w:cs="Calibri"/>
          <w:b/>
          <w:bCs/>
          <w:i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/>
          <w:color w:val="C00000"/>
          <w:sz w:val="22"/>
          <w:szCs w:val="22"/>
        </w:rPr>
        <w:t>CZĘŚĆ I zamówienia – ubezpieczenie mienia i odpowiedzialności cywilnej</w:t>
      </w:r>
      <w:r w:rsidR="00A56FC4" w:rsidRPr="002F42BA">
        <w:rPr>
          <w:rFonts w:asciiTheme="majorHAnsi" w:hAnsiTheme="majorHAnsi" w:cs="Calibri"/>
          <w:b/>
          <w:bCs/>
          <w:i/>
          <w:color w:val="C00000"/>
          <w:sz w:val="22"/>
          <w:szCs w:val="22"/>
        </w:rPr>
        <w:t>:</w:t>
      </w:r>
    </w:p>
    <w:p w14:paraId="4A53BE7D" w14:textId="77777777" w:rsidR="00E93A1D" w:rsidRPr="002F42BA" w:rsidRDefault="007E5F08" w:rsidP="0088774C">
      <w:pPr>
        <w:pStyle w:val="Akapitzlist"/>
        <w:widowControl/>
        <w:numPr>
          <w:ilvl w:val="0"/>
          <w:numId w:val="68"/>
        </w:numPr>
        <w:suppressAutoHyphens/>
        <w:autoSpaceDE/>
        <w:autoSpaceDN/>
        <w:adjustRightInd/>
        <w:spacing w:line="276" w:lineRule="auto"/>
        <w:ind w:left="1276" w:hanging="283"/>
        <w:jc w:val="both"/>
        <w:rPr>
          <w:rFonts w:asciiTheme="majorHAnsi" w:hAnsiTheme="majorHAnsi" w:cs="Calibri"/>
          <w:bCs/>
          <w:i/>
          <w:sz w:val="22"/>
          <w:szCs w:val="22"/>
        </w:rPr>
      </w:pPr>
      <w:r w:rsidRPr="002F42BA">
        <w:rPr>
          <w:rFonts w:asciiTheme="majorHAnsi" w:hAnsiTheme="majorHAnsi" w:cs="Calibri"/>
          <w:bCs/>
          <w:i/>
          <w:sz w:val="22"/>
          <w:szCs w:val="22"/>
        </w:rPr>
        <w:t>u</w:t>
      </w:r>
      <w:r w:rsidR="00E93A1D" w:rsidRPr="002F42BA">
        <w:rPr>
          <w:rFonts w:asciiTheme="majorHAnsi" w:hAnsiTheme="majorHAnsi" w:cs="Calibri"/>
          <w:bCs/>
          <w:i/>
          <w:sz w:val="22"/>
          <w:szCs w:val="22"/>
        </w:rPr>
        <w:t>bezpieczenie mienia od wszystkich ryzyk;</w:t>
      </w:r>
    </w:p>
    <w:p w14:paraId="09BF9FF9" w14:textId="77777777" w:rsidR="00E93A1D" w:rsidRPr="002F42BA" w:rsidRDefault="007E5F08" w:rsidP="0088774C">
      <w:pPr>
        <w:pStyle w:val="Akapitzlist"/>
        <w:widowControl/>
        <w:numPr>
          <w:ilvl w:val="0"/>
          <w:numId w:val="68"/>
        </w:numPr>
        <w:suppressAutoHyphens/>
        <w:autoSpaceDE/>
        <w:autoSpaceDN/>
        <w:adjustRightInd/>
        <w:spacing w:line="276" w:lineRule="auto"/>
        <w:ind w:left="1276" w:hanging="283"/>
        <w:jc w:val="both"/>
        <w:rPr>
          <w:rFonts w:asciiTheme="majorHAnsi" w:hAnsiTheme="majorHAnsi" w:cs="Calibri"/>
          <w:bCs/>
          <w:i/>
          <w:sz w:val="22"/>
          <w:szCs w:val="22"/>
        </w:rPr>
      </w:pPr>
      <w:r w:rsidRPr="002F42BA">
        <w:rPr>
          <w:rFonts w:asciiTheme="majorHAnsi" w:hAnsiTheme="majorHAnsi" w:cs="Calibri"/>
          <w:bCs/>
          <w:i/>
          <w:sz w:val="22"/>
          <w:szCs w:val="22"/>
        </w:rPr>
        <w:t>u</w:t>
      </w:r>
      <w:r w:rsidR="00E93A1D" w:rsidRPr="002F42BA">
        <w:rPr>
          <w:rFonts w:asciiTheme="majorHAnsi" w:hAnsiTheme="majorHAnsi" w:cs="Calibri"/>
          <w:bCs/>
          <w:i/>
          <w:sz w:val="22"/>
          <w:szCs w:val="22"/>
        </w:rPr>
        <w:t>bezpieczenie sprzętu elektronicznego od wszystkich ryzyk;</w:t>
      </w:r>
    </w:p>
    <w:p w14:paraId="1768CFC7" w14:textId="77777777" w:rsidR="00E93A1D" w:rsidRPr="002F42BA" w:rsidRDefault="007E5F08" w:rsidP="0088774C">
      <w:pPr>
        <w:pStyle w:val="Akapitzlist"/>
        <w:widowControl/>
        <w:numPr>
          <w:ilvl w:val="0"/>
          <w:numId w:val="68"/>
        </w:numPr>
        <w:suppressAutoHyphens/>
        <w:autoSpaceDE/>
        <w:autoSpaceDN/>
        <w:adjustRightInd/>
        <w:spacing w:line="276" w:lineRule="auto"/>
        <w:ind w:left="1276" w:hanging="283"/>
        <w:jc w:val="both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i/>
          <w:sz w:val="22"/>
          <w:szCs w:val="22"/>
        </w:rPr>
        <w:t>u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 xml:space="preserve">bezpieczenie </w:t>
      </w:r>
      <w:r w:rsidR="00072AA3" w:rsidRPr="002F42BA">
        <w:rPr>
          <w:rFonts w:asciiTheme="majorHAnsi" w:hAnsiTheme="majorHAnsi" w:cs="Calibri"/>
          <w:i/>
          <w:sz w:val="22"/>
          <w:szCs w:val="22"/>
        </w:rPr>
        <w:t>odpowiedzialności cywilnej.</w:t>
      </w:r>
    </w:p>
    <w:p w14:paraId="7DBD009F" w14:textId="223A64B0" w:rsidR="00E93A1D" w:rsidRPr="002F42BA" w:rsidRDefault="00E93A1D" w:rsidP="0088774C">
      <w:pPr>
        <w:pStyle w:val="Akapitzlist"/>
        <w:numPr>
          <w:ilvl w:val="1"/>
          <w:numId w:val="84"/>
        </w:numPr>
        <w:suppressAutoHyphens/>
        <w:spacing w:before="60" w:line="276" w:lineRule="auto"/>
        <w:ind w:left="850" w:hanging="425"/>
        <w:jc w:val="both"/>
        <w:textAlignment w:val="baseline"/>
        <w:rPr>
          <w:rFonts w:asciiTheme="majorHAnsi" w:hAnsiTheme="majorHAnsi" w:cs="Calibri"/>
          <w:b/>
          <w:bCs/>
          <w:i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/>
          <w:color w:val="C00000"/>
          <w:sz w:val="22"/>
          <w:szCs w:val="22"/>
        </w:rPr>
        <w:t>CZĘŚĆ II zamówienia – ubezpieczenia komunikacyjne:</w:t>
      </w:r>
    </w:p>
    <w:p w14:paraId="56CDCE32" w14:textId="77777777" w:rsidR="00E93A1D" w:rsidRPr="002F42BA" w:rsidRDefault="007E5F08" w:rsidP="0088774C">
      <w:pPr>
        <w:pStyle w:val="Akapitzlist"/>
        <w:numPr>
          <w:ilvl w:val="0"/>
          <w:numId w:val="74"/>
        </w:numPr>
        <w:suppressAutoHyphens/>
        <w:spacing w:line="276" w:lineRule="auto"/>
        <w:ind w:left="1276" w:hanging="283"/>
        <w:jc w:val="both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bCs/>
          <w:i/>
          <w:sz w:val="22"/>
          <w:szCs w:val="22"/>
        </w:rPr>
        <w:t>o</w:t>
      </w:r>
      <w:r w:rsidR="00E93A1D" w:rsidRPr="002F42BA">
        <w:rPr>
          <w:rFonts w:asciiTheme="majorHAnsi" w:hAnsiTheme="majorHAnsi" w:cs="Calibri"/>
          <w:bCs/>
          <w:i/>
          <w:sz w:val="22"/>
          <w:szCs w:val="22"/>
        </w:rPr>
        <w:t>bowiązkowe ubezpieczenie odpowiedzialności cywilnej posiadaczy pojazdów mechanicznych;</w:t>
      </w:r>
    </w:p>
    <w:p w14:paraId="306C2683" w14:textId="77777777" w:rsidR="00E93A1D" w:rsidRPr="002F42BA" w:rsidRDefault="007E5F08" w:rsidP="0088774C">
      <w:pPr>
        <w:pStyle w:val="Akapitzlist"/>
        <w:widowControl/>
        <w:numPr>
          <w:ilvl w:val="0"/>
          <w:numId w:val="74"/>
        </w:numPr>
        <w:suppressAutoHyphens/>
        <w:autoSpaceDE/>
        <w:autoSpaceDN/>
        <w:adjustRightInd/>
        <w:spacing w:line="276" w:lineRule="auto"/>
        <w:ind w:left="1276" w:hanging="283"/>
        <w:jc w:val="both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bCs/>
          <w:i/>
          <w:sz w:val="22"/>
          <w:szCs w:val="22"/>
        </w:rPr>
        <w:t>u</w:t>
      </w:r>
      <w:r w:rsidR="00E93A1D" w:rsidRPr="002F42BA">
        <w:rPr>
          <w:rFonts w:asciiTheme="majorHAnsi" w:hAnsiTheme="majorHAnsi" w:cs="Calibri"/>
          <w:bCs/>
          <w:i/>
          <w:sz w:val="22"/>
          <w:szCs w:val="22"/>
        </w:rPr>
        <w:t>bezpieczenie autocasco;</w:t>
      </w:r>
    </w:p>
    <w:p w14:paraId="400E3AF8" w14:textId="77777777" w:rsidR="00E93A1D" w:rsidRPr="002F42BA" w:rsidRDefault="007E5F08" w:rsidP="0088774C">
      <w:pPr>
        <w:pStyle w:val="Akapitzlist"/>
        <w:widowControl/>
        <w:numPr>
          <w:ilvl w:val="0"/>
          <w:numId w:val="74"/>
        </w:numPr>
        <w:suppressAutoHyphens/>
        <w:autoSpaceDE/>
        <w:autoSpaceDN/>
        <w:adjustRightInd/>
        <w:spacing w:line="276" w:lineRule="auto"/>
        <w:ind w:left="1276" w:hanging="283"/>
        <w:jc w:val="both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bCs/>
          <w:i/>
          <w:sz w:val="22"/>
          <w:szCs w:val="22"/>
        </w:rPr>
        <w:t>u</w:t>
      </w:r>
      <w:r w:rsidR="00E93A1D" w:rsidRPr="002F42BA">
        <w:rPr>
          <w:rFonts w:asciiTheme="majorHAnsi" w:hAnsiTheme="majorHAnsi" w:cs="Calibri"/>
          <w:bCs/>
          <w:i/>
          <w:sz w:val="22"/>
          <w:szCs w:val="22"/>
        </w:rPr>
        <w:t>bezpieczenie następstw nieszczęśliwych wypadków kierowcy i pasażerów;</w:t>
      </w:r>
    </w:p>
    <w:p w14:paraId="7CF90B97" w14:textId="4BF628A7" w:rsidR="00001A7F" w:rsidRPr="002F42BA" w:rsidRDefault="007E5F08" w:rsidP="0088774C">
      <w:pPr>
        <w:pStyle w:val="Akapitzlist"/>
        <w:widowControl/>
        <w:numPr>
          <w:ilvl w:val="0"/>
          <w:numId w:val="74"/>
        </w:numPr>
        <w:suppressAutoHyphens/>
        <w:autoSpaceDE/>
        <w:autoSpaceDN/>
        <w:adjustRightInd/>
        <w:spacing w:line="276" w:lineRule="auto"/>
        <w:ind w:left="1276" w:hanging="283"/>
        <w:jc w:val="both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bCs/>
          <w:i/>
          <w:sz w:val="22"/>
          <w:szCs w:val="22"/>
        </w:rPr>
        <w:t>u</w:t>
      </w:r>
      <w:r w:rsidR="00E93A1D" w:rsidRPr="002F42BA">
        <w:rPr>
          <w:rFonts w:asciiTheme="majorHAnsi" w:hAnsiTheme="majorHAnsi" w:cs="Calibri"/>
          <w:bCs/>
          <w:i/>
          <w:sz w:val="22"/>
          <w:szCs w:val="22"/>
        </w:rPr>
        <w:t>bezpieczenie assistance.</w:t>
      </w:r>
    </w:p>
    <w:p w14:paraId="0DD9448B" w14:textId="2978B515" w:rsidR="006266C2" w:rsidRPr="002F42BA" w:rsidRDefault="006266C2" w:rsidP="0088774C">
      <w:pPr>
        <w:pStyle w:val="Akapitzlist"/>
        <w:numPr>
          <w:ilvl w:val="1"/>
          <w:numId w:val="84"/>
        </w:numPr>
        <w:suppressAutoHyphens/>
        <w:spacing w:before="60" w:line="276" w:lineRule="auto"/>
        <w:ind w:left="850" w:hanging="425"/>
        <w:jc w:val="both"/>
        <w:textAlignment w:val="baseline"/>
        <w:rPr>
          <w:rFonts w:asciiTheme="majorHAnsi" w:hAnsiTheme="majorHAnsi" w:cs="Calibri"/>
          <w:b/>
          <w:bCs/>
          <w:i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/>
          <w:color w:val="C00000"/>
          <w:sz w:val="22"/>
          <w:szCs w:val="22"/>
        </w:rPr>
        <w:t>CZĘŚĆ III zamówienia – ubezpieczenie NNW członków OSP:</w:t>
      </w:r>
    </w:p>
    <w:p w14:paraId="5312AC7F" w14:textId="60E84470" w:rsidR="006266C2" w:rsidRDefault="001F75FC" w:rsidP="0088774C">
      <w:pPr>
        <w:pStyle w:val="Akapitzlist"/>
        <w:numPr>
          <w:ilvl w:val="0"/>
          <w:numId w:val="75"/>
        </w:numPr>
        <w:suppressAutoHyphens/>
        <w:spacing w:line="276" w:lineRule="auto"/>
        <w:ind w:left="1276" w:hanging="283"/>
        <w:contextualSpacing/>
        <w:jc w:val="both"/>
        <w:textAlignment w:val="baseline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i/>
          <w:sz w:val="22"/>
          <w:szCs w:val="22"/>
        </w:rPr>
        <w:t>u</w:t>
      </w:r>
      <w:r w:rsidR="006266C2" w:rsidRPr="002F42BA">
        <w:rPr>
          <w:rFonts w:asciiTheme="majorHAnsi" w:hAnsiTheme="majorHAnsi" w:cs="Calibri"/>
          <w:i/>
          <w:sz w:val="22"/>
          <w:szCs w:val="22"/>
        </w:rPr>
        <w:t>bezpieczenie następstw nieszczęśliwych wypadków</w:t>
      </w:r>
      <w:r w:rsidRPr="002F42BA">
        <w:rPr>
          <w:rFonts w:asciiTheme="majorHAnsi" w:hAnsiTheme="majorHAnsi" w:cs="Calibri"/>
          <w:i/>
          <w:sz w:val="22"/>
          <w:szCs w:val="22"/>
        </w:rPr>
        <w:t xml:space="preserve"> członków</w:t>
      </w:r>
      <w:r w:rsidR="006266C2" w:rsidRPr="002F42BA">
        <w:rPr>
          <w:rFonts w:asciiTheme="majorHAnsi" w:hAnsiTheme="majorHAnsi" w:cs="Calibri"/>
          <w:i/>
          <w:sz w:val="22"/>
          <w:szCs w:val="22"/>
        </w:rPr>
        <w:t xml:space="preserve"> OSP - wariant bezimienny</w:t>
      </w:r>
      <w:r w:rsidR="00D201C9">
        <w:rPr>
          <w:rFonts w:asciiTheme="majorHAnsi" w:hAnsiTheme="majorHAnsi" w:cs="Calibri"/>
          <w:i/>
          <w:sz w:val="22"/>
          <w:szCs w:val="22"/>
        </w:rPr>
        <w:t>.</w:t>
      </w:r>
    </w:p>
    <w:p w14:paraId="499665D0" w14:textId="0282AAEF" w:rsidR="005D6CEE" w:rsidRPr="00524393" w:rsidRDefault="005D6CEE" w:rsidP="00524393">
      <w:pPr>
        <w:pStyle w:val="Akapitzlist"/>
        <w:numPr>
          <w:ilvl w:val="0"/>
          <w:numId w:val="75"/>
        </w:numPr>
        <w:suppressAutoHyphens/>
        <w:spacing w:line="276" w:lineRule="auto"/>
        <w:ind w:left="1276" w:hanging="283"/>
        <w:contextualSpacing/>
        <w:jc w:val="both"/>
        <w:textAlignment w:val="baseline"/>
        <w:rPr>
          <w:rFonts w:asciiTheme="majorHAnsi" w:hAnsiTheme="majorHAnsi" w:cs="Calibri"/>
          <w:i/>
          <w:sz w:val="22"/>
          <w:szCs w:val="22"/>
        </w:rPr>
      </w:pPr>
      <w:r>
        <w:rPr>
          <w:rFonts w:asciiTheme="majorHAnsi" w:hAnsiTheme="majorHAnsi" w:cs="Calibri"/>
          <w:i/>
          <w:sz w:val="22"/>
          <w:szCs w:val="22"/>
        </w:rPr>
        <w:t>ubezpieczenie następstw nieszczęśliwych wypadków członków OSP – wariant imienny.</w:t>
      </w:r>
    </w:p>
    <w:p w14:paraId="793E9557" w14:textId="4814D5BF" w:rsidR="00E93A1D" w:rsidRPr="00B4201A" w:rsidRDefault="00E93A1D" w:rsidP="0088774C">
      <w:pPr>
        <w:pStyle w:val="Akapitzlist"/>
        <w:numPr>
          <w:ilvl w:val="0"/>
          <w:numId w:val="84"/>
        </w:numPr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B4201A">
        <w:rPr>
          <w:rFonts w:asciiTheme="majorHAnsi" w:hAnsiTheme="majorHAnsi" w:cs="Calibri"/>
          <w:sz w:val="22"/>
          <w:szCs w:val="22"/>
        </w:rPr>
        <w:t>Opis CZĘŚCI I z</w:t>
      </w:r>
      <w:r w:rsidR="007B6CCB" w:rsidRPr="00B4201A">
        <w:rPr>
          <w:rFonts w:asciiTheme="majorHAnsi" w:hAnsiTheme="majorHAnsi" w:cs="Calibri"/>
          <w:sz w:val="22"/>
          <w:szCs w:val="22"/>
        </w:rPr>
        <w:t xml:space="preserve">amówienia zawiera załącznik nr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="007B6CCB" w:rsidRPr="00B4201A">
        <w:rPr>
          <w:rFonts w:asciiTheme="majorHAnsi" w:hAnsiTheme="majorHAnsi" w:cs="Calibri"/>
          <w:sz w:val="22"/>
          <w:szCs w:val="22"/>
        </w:rPr>
        <w:t xml:space="preserve">,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Pr="00B4201A">
        <w:rPr>
          <w:rFonts w:asciiTheme="majorHAnsi" w:hAnsiTheme="majorHAnsi" w:cs="Calibri"/>
          <w:sz w:val="22"/>
          <w:szCs w:val="22"/>
        </w:rPr>
        <w:t xml:space="preserve">A do </w:t>
      </w:r>
      <w:r w:rsidR="00431023" w:rsidRPr="00B4201A">
        <w:rPr>
          <w:rFonts w:asciiTheme="majorHAnsi" w:hAnsiTheme="majorHAnsi" w:cs="Calibri"/>
          <w:sz w:val="22"/>
          <w:szCs w:val="22"/>
        </w:rPr>
        <w:t>SWZ</w:t>
      </w:r>
      <w:r w:rsidRPr="00B4201A">
        <w:rPr>
          <w:rFonts w:asciiTheme="majorHAnsi" w:hAnsiTheme="majorHAnsi" w:cs="Calibri"/>
          <w:sz w:val="22"/>
          <w:szCs w:val="22"/>
        </w:rPr>
        <w:t xml:space="preserve">. </w:t>
      </w:r>
    </w:p>
    <w:p w14:paraId="70F4239D" w14:textId="56370D71" w:rsidR="00E93A1D" w:rsidRPr="00B4201A" w:rsidRDefault="00E93A1D" w:rsidP="0088774C">
      <w:pPr>
        <w:pStyle w:val="Akapitzlist"/>
        <w:numPr>
          <w:ilvl w:val="0"/>
          <w:numId w:val="84"/>
        </w:numPr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B4201A">
        <w:rPr>
          <w:rFonts w:asciiTheme="majorHAnsi" w:hAnsiTheme="majorHAnsi" w:cs="Calibri"/>
          <w:sz w:val="22"/>
          <w:szCs w:val="22"/>
        </w:rPr>
        <w:t>Opis CZĘŚĆI II zamówienia</w:t>
      </w:r>
      <w:r w:rsidR="007B6CCB" w:rsidRPr="00B4201A">
        <w:rPr>
          <w:rFonts w:asciiTheme="majorHAnsi" w:hAnsiTheme="majorHAnsi" w:cs="Calibri"/>
          <w:sz w:val="22"/>
          <w:szCs w:val="22"/>
        </w:rPr>
        <w:t xml:space="preserve"> zawiera załącznik nr </w:t>
      </w:r>
      <w:r w:rsidR="00E5614C" w:rsidRPr="00B4201A">
        <w:rPr>
          <w:rFonts w:asciiTheme="majorHAnsi" w:hAnsiTheme="majorHAnsi" w:cs="Calibri"/>
          <w:sz w:val="22"/>
          <w:szCs w:val="22"/>
        </w:rPr>
        <w:t>6,</w:t>
      </w:r>
      <w:r w:rsidR="007B6CCB" w:rsidRPr="00B4201A">
        <w:rPr>
          <w:rFonts w:asciiTheme="majorHAnsi" w:hAnsiTheme="majorHAnsi" w:cs="Calibri"/>
          <w:sz w:val="22"/>
          <w:szCs w:val="22"/>
        </w:rPr>
        <w:t xml:space="preserve">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Pr="00B4201A">
        <w:rPr>
          <w:rFonts w:asciiTheme="majorHAnsi" w:hAnsiTheme="majorHAnsi" w:cs="Calibri"/>
          <w:sz w:val="22"/>
          <w:szCs w:val="22"/>
        </w:rPr>
        <w:t xml:space="preserve">B do </w:t>
      </w:r>
      <w:r w:rsidR="00431023" w:rsidRPr="00B4201A">
        <w:rPr>
          <w:rFonts w:asciiTheme="majorHAnsi" w:hAnsiTheme="majorHAnsi" w:cs="Calibri"/>
          <w:sz w:val="22"/>
          <w:szCs w:val="22"/>
        </w:rPr>
        <w:t>SWZ</w:t>
      </w:r>
      <w:r w:rsidRPr="00B4201A">
        <w:rPr>
          <w:rFonts w:asciiTheme="majorHAnsi" w:hAnsiTheme="majorHAnsi" w:cs="Calibri"/>
          <w:sz w:val="22"/>
          <w:szCs w:val="22"/>
        </w:rPr>
        <w:t>.</w:t>
      </w:r>
    </w:p>
    <w:p w14:paraId="3BAD6BA5" w14:textId="50D0B041" w:rsidR="006266C2" w:rsidRDefault="006266C2" w:rsidP="0088774C">
      <w:pPr>
        <w:pStyle w:val="Akapitzlist"/>
        <w:numPr>
          <w:ilvl w:val="0"/>
          <w:numId w:val="84"/>
        </w:numPr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B4201A">
        <w:rPr>
          <w:rFonts w:asciiTheme="majorHAnsi" w:hAnsiTheme="majorHAnsi" w:cs="Calibri"/>
          <w:sz w:val="22"/>
          <w:szCs w:val="22"/>
        </w:rPr>
        <w:t>Opis CZĘŚ</w:t>
      </w:r>
      <w:r w:rsidR="005D6CEE">
        <w:rPr>
          <w:rFonts w:asciiTheme="majorHAnsi" w:hAnsiTheme="majorHAnsi" w:cs="Calibri"/>
          <w:sz w:val="22"/>
          <w:szCs w:val="22"/>
        </w:rPr>
        <w:t>C</w:t>
      </w:r>
      <w:r w:rsidRPr="00B4201A">
        <w:rPr>
          <w:rFonts w:asciiTheme="majorHAnsi" w:hAnsiTheme="majorHAnsi" w:cs="Calibri"/>
          <w:sz w:val="22"/>
          <w:szCs w:val="22"/>
        </w:rPr>
        <w:t xml:space="preserve">I III zamówienia zawiera załącznik nr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Pr="00B4201A">
        <w:rPr>
          <w:rFonts w:asciiTheme="majorHAnsi" w:hAnsiTheme="majorHAnsi" w:cs="Calibri"/>
          <w:sz w:val="22"/>
          <w:szCs w:val="22"/>
        </w:rPr>
        <w:t xml:space="preserve">, </w:t>
      </w:r>
      <w:r w:rsidR="00E5614C" w:rsidRPr="00B4201A">
        <w:rPr>
          <w:rFonts w:asciiTheme="majorHAnsi" w:hAnsiTheme="majorHAnsi" w:cs="Calibri"/>
          <w:sz w:val="22"/>
          <w:szCs w:val="22"/>
        </w:rPr>
        <w:t>6</w:t>
      </w:r>
      <w:r w:rsidRPr="00B4201A">
        <w:rPr>
          <w:rFonts w:asciiTheme="majorHAnsi" w:hAnsiTheme="majorHAnsi" w:cs="Calibri"/>
          <w:sz w:val="22"/>
          <w:szCs w:val="22"/>
        </w:rPr>
        <w:t xml:space="preserve">C do </w:t>
      </w:r>
      <w:r w:rsidR="00431023" w:rsidRPr="00B4201A">
        <w:rPr>
          <w:rFonts w:asciiTheme="majorHAnsi" w:hAnsiTheme="majorHAnsi" w:cs="Calibri"/>
          <w:sz w:val="22"/>
          <w:szCs w:val="22"/>
        </w:rPr>
        <w:t>SWZ</w:t>
      </w:r>
      <w:r w:rsidRPr="00B4201A">
        <w:rPr>
          <w:rFonts w:asciiTheme="majorHAnsi" w:hAnsiTheme="majorHAnsi" w:cs="Calibri"/>
          <w:sz w:val="22"/>
          <w:szCs w:val="22"/>
        </w:rPr>
        <w:t>.</w:t>
      </w:r>
    </w:p>
    <w:p w14:paraId="6107255C" w14:textId="77777777" w:rsidR="00E93A1D" w:rsidRPr="002F42BA" w:rsidRDefault="00E93A1D" w:rsidP="0088774C">
      <w:pPr>
        <w:pStyle w:val="Akapitzlist"/>
        <w:numPr>
          <w:ilvl w:val="0"/>
          <w:numId w:val="84"/>
        </w:numPr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Każda część zamówienia będzie oceniana oddzielnie.</w:t>
      </w:r>
    </w:p>
    <w:p w14:paraId="6A3126D7" w14:textId="133CA8F9" w:rsidR="00E93A1D" w:rsidRPr="002F42BA" w:rsidRDefault="00E93A1D" w:rsidP="0088774C">
      <w:pPr>
        <w:pStyle w:val="Akapitzlist"/>
        <w:numPr>
          <w:ilvl w:val="0"/>
          <w:numId w:val="84"/>
        </w:numPr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Wykonawca </w:t>
      </w:r>
      <w:r w:rsidR="00346FE2" w:rsidRPr="002F42BA">
        <w:rPr>
          <w:rFonts w:asciiTheme="majorHAnsi" w:hAnsiTheme="majorHAnsi" w:cs="Calibri"/>
          <w:sz w:val="22"/>
          <w:szCs w:val="22"/>
        </w:rPr>
        <w:t xml:space="preserve">może złożyć ofertę na jedną lub dwie </w:t>
      </w:r>
      <w:r w:rsidR="00167E8B" w:rsidRPr="002F42BA">
        <w:rPr>
          <w:rFonts w:asciiTheme="majorHAnsi" w:hAnsiTheme="majorHAnsi" w:cs="Calibri"/>
          <w:sz w:val="22"/>
          <w:szCs w:val="22"/>
        </w:rPr>
        <w:t xml:space="preserve">lub </w:t>
      </w:r>
      <w:r w:rsidR="00167E8B" w:rsidRPr="001845C7">
        <w:rPr>
          <w:rFonts w:asciiTheme="majorHAnsi" w:hAnsiTheme="majorHAnsi" w:cs="Calibri"/>
          <w:sz w:val="22"/>
          <w:szCs w:val="22"/>
        </w:rPr>
        <w:t>trzy</w:t>
      </w:r>
      <w:r w:rsidR="005D6CEE" w:rsidRPr="001845C7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części zamówienia.</w:t>
      </w:r>
    </w:p>
    <w:p w14:paraId="7AABFFF0" w14:textId="22031F2C" w:rsidR="00E93A1D" w:rsidRPr="002F42BA" w:rsidRDefault="005903A0" w:rsidP="0088774C">
      <w:pPr>
        <w:pStyle w:val="Akapitzlist"/>
        <w:numPr>
          <w:ilvl w:val="0"/>
          <w:numId w:val="84"/>
        </w:numPr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bookmarkStart w:id="4" w:name="_Hlk46450502"/>
      <w:r w:rsidRPr="002F42BA">
        <w:rPr>
          <w:rFonts w:asciiTheme="majorHAnsi" w:hAnsiTheme="majorHAnsi" w:cs="Calibri"/>
          <w:sz w:val="22"/>
          <w:szCs w:val="22"/>
        </w:rPr>
        <w:t>Zamawiając</w:t>
      </w:r>
      <w:r w:rsidR="00A106FE" w:rsidRPr="002F42BA">
        <w:rPr>
          <w:rFonts w:asciiTheme="majorHAnsi" w:hAnsiTheme="majorHAnsi" w:cs="Calibri"/>
          <w:sz w:val="22"/>
          <w:szCs w:val="22"/>
        </w:rPr>
        <w:t>y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bookmarkEnd w:id="4"/>
      <w:r w:rsidR="00E93A1D" w:rsidRPr="002F42BA">
        <w:rPr>
          <w:rFonts w:asciiTheme="majorHAnsi" w:hAnsiTheme="majorHAnsi" w:cs="Calibri"/>
          <w:sz w:val="22"/>
          <w:szCs w:val="22"/>
        </w:rPr>
        <w:t>nie ogranicza maksymalnej liczby części, na które zamówienie może zostać udzielone temu samemu Wykonawcy.</w:t>
      </w:r>
    </w:p>
    <w:p w14:paraId="3386815D" w14:textId="0EBFFBFC" w:rsidR="00E93A1D" w:rsidRPr="002F42BA" w:rsidRDefault="007C1592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lastRenderedPageBreak/>
        <w:t>ROZDZ. V</w:t>
      </w:r>
      <w:r w:rsidR="00BC3478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="003022E1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</w:r>
      <w:r w:rsidR="00DB43B6" w:rsidRPr="002F42BA">
        <w:rPr>
          <w:rStyle w:val="Odwoanieintensywne"/>
          <w:rFonts w:cstheme="minorBidi"/>
          <w:b/>
          <w:bCs w:val="0"/>
          <w:color w:val="002060"/>
          <w:spacing w:val="0"/>
        </w:rPr>
        <w:t>OPCJ</w:t>
      </w:r>
      <w:r w:rsidR="00192B64" w:rsidRPr="002F42BA">
        <w:rPr>
          <w:rStyle w:val="Odwoanieintensywne"/>
          <w:rFonts w:cstheme="minorBidi"/>
          <w:b/>
          <w:bCs w:val="0"/>
          <w:color w:val="002060"/>
          <w:spacing w:val="0"/>
        </w:rPr>
        <w:t>A.</w:t>
      </w:r>
    </w:p>
    <w:p w14:paraId="588774C1" w14:textId="6CBEAD9E" w:rsidR="007C1592" w:rsidRPr="002F42BA" w:rsidRDefault="00E93A1D" w:rsidP="0088774C">
      <w:pPr>
        <w:pStyle w:val="Akapitzlist"/>
        <w:keepNext/>
        <w:numPr>
          <w:ilvl w:val="0"/>
          <w:numId w:val="73"/>
        </w:numPr>
        <w:tabs>
          <w:tab w:val="num" w:pos="426"/>
        </w:tabs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Zamawiający na podstawie art. </w:t>
      </w:r>
      <w:r w:rsidR="00BC3478" w:rsidRPr="002F42BA">
        <w:rPr>
          <w:rFonts w:asciiTheme="majorHAnsi" w:hAnsiTheme="majorHAnsi" w:cs="Calibri"/>
          <w:sz w:val="22"/>
          <w:szCs w:val="22"/>
        </w:rPr>
        <w:t>441</w:t>
      </w:r>
      <w:r w:rsidRPr="002F42BA">
        <w:rPr>
          <w:rFonts w:asciiTheme="majorHAnsi" w:hAnsiTheme="majorHAnsi" w:cs="Calibri"/>
          <w:sz w:val="22"/>
          <w:szCs w:val="22"/>
        </w:rPr>
        <w:t xml:space="preserve"> ust</w:t>
      </w:r>
      <w:r w:rsidR="00BE1F7B" w:rsidRPr="002F42BA">
        <w:rPr>
          <w:rFonts w:asciiTheme="majorHAnsi" w:hAnsiTheme="majorHAnsi" w:cs="Calibri"/>
          <w:sz w:val="22"/>
          <w:szCs w:val="22"/>
        </w:rPr>
        <w:t>.</w:t>
      </w:r>
      <w:r w:rsidR="00F16FED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BC3478" w:rsidRPr="002F42BA">
        <w:rPr>
          <w:rFonts w:asciiTheme="majorHAnsi" w:hAnsiTheme="majorHAnsi" w:cs="Calibri"/>
          <w:sz w:val="22"/>
          <w:szCs w:val="22"/>
        </w:rPr>
        <w:t>1</w:t>
      </w:r>
      <w:r w:rsidR="00F16FED" w:rsidRPr="002F42BA">
        <w:rPr>
          <w:rFonts w:asciiTheme="majorHAnsi" w:hAnsiTheme="majorHAnsi" w:cs="Calibri"/>
          <w:sz w:val="22"/>
          <w:szCs w:val="22"/>
        </w:rPr>
        <w:t xml:space="preserve"> u</w:t>
      </w:r>
      <w:r w:rsidRPr="002F42BA">
        <w:rPr>
          <w:rFonts w:asciiTheme="majorHAnsi" w:hAnsiTheme="majorHAnsi" w:cs="Calibri"/>
          <w:sz w:val="22"/>
          <w:szCs w:val="22"/>
        </w:rPr>
        <w:t xml:space="preserve">stawy </w:t>
      </w:r>
      <w:r w:rsidR="0047400B" w:rsidRPr="002F42BA">
        <w:rPr>
          <w:rFonts w:asciiTheme="majorHAnsi" w:hAnsiTheme="majorHAnsi" w:cs="Calibri"/>
          <w:sz w:val="22"/>
          <w:szCs w:val="22"/>
        </w:rPr>
        <w:t xml:space="preserve">Pzp, </w:t>
      </w:r>
      <w:r w:rsidRPr="002F42BA">
        <w:rPr>
          <w:rFonts w:asciiTheme="majorHAnsi" w:hAnsiTheme="majorHAnsi" w:cs="Calibri"/>
          <w:sz w:val="22"/>
          <w:szCs w:val="22"/>
        </w:rPr>
        <w:t>zastrzega sobie prawo do</w:t>
      </w:r>
      <w:r w:rsidR="007C1592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jednostronnego (w ramach</w:t>
      </w:r>
      <w:r w:rsidR="00DB43B6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opcji) rozszerzenia zamówienia do wysokości środków finansowych przyznanych na ten cel, w ramach poszczególnych części.</w:t>
      </w:r>
      <w:r w:rsidR="00A106FE" w:rsidRPr="002F42BA">
        <w:rPr>
          <w:rFonts w:asciiTheme="majorHAnsi" w:hAnsiTheme="majorHAnsi" w:cs="Calibri"/>
          <w:bCs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Cs/>
          <w:iCs/>
          <w:sz w:val="22"/>
          <w:szCs w:val="22"/>
        </w:rPr>
        <w:t>Szczegóły stosowania opcji podane są w</w:t>
      </w:r>
      <w:r w:rsidR="00F568C4" w:rsidRPr="002F42BA">
        <w:rPr>
          <w:rFonts w:asciiTheme="majorHAnsi" w:hAnsiTheme="majorHAnsi" w:cs="Calibri"/>
          <w:bCs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iCs/>
          <w:sz w:val="22"/>
          <w:szCs w:val="22"/>
        </w:rPr>
        <w:t>opisie przedmiotu zamówienia dotyczących poszczególnych rodzajów ubezpie</w:t>
      </w:r>
      <w:r w:rsidR="00EE7FE5" w:rsidRPr="002F42BA">
        <w:rPr>
          <w:rFonts w:asciiTheme="majorHAnsi" w:hAnsiTheme="majorHAnsi" w:cs="Calibri"/>
          <w:bCs/>
          <w:iCs/>
          <w:sz w:val="22"/>
          <w:szCs w:val="22"/>
        </w:rPr>
        <w:t>czenia.</w:t>
      </w:r>
    </w:p>
    <w:p w14:paraId="4F4710A6" w14:textId="29F48A01" w:rsidR="007C1592" w:rsidRPr="002F42BA" w:rsidRDefault="00DB43B6" w:rsidP="0088774C">
      <w:pPr>
        <w:pStyle w:val="Akapitzlist"/>
        <w:keepNext/>
        <w:numPr>
          <w:ilvl w:val="0"/>
          <w:numId w:val="73"/>
        </w:numPr>
        <w:tabs>
          <w:tab w:val="num" w:pos="426"/>
        </w:tabs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Rodzaj i maksymalna wartość opcji</w:t>
      </w:r>
      <w:r w:rsidR="003022E1" w:rsidRPr="002F42BA">
        <w:rPr>
          <w:rFonts w:asciiTheme="majorHAnsi" w:hAnsiTheme="majorHAnsi" w:cs="Calibri"/>
          <w:b/>
          <w:bCs/>
          <w:sz w:val="22"/>
          <w:szCs w:val="22"/>
        </w:rPr>
        <w:t xml:space="preserve">. </w:t>
      </w:r>
      <w:r w:rsidR="003022E1" w:rsidRPr="002F42BA">
        <w:rPr>
          <w:rFonts w:asciiTheme="majorHAnsi" w:hAnsiTheme="majorHAnsi" w:cs="Calibri"/>
          <w:sz w:val="22"/>
          <w:szCs w:val="22"/>
        </w:rPr>
        <w:t>Przedmiotem opcji może być</w:t>
      </w:r>
      <w:r w:rsidR="007C1592" w:rsidRPr="002F42BA">
        <w:rPr>
          <w:rFonts w:asciiTheme="majorHAnsi" w:hAnsiTheme="majorHAnsi" w:cs="Calibri"/>
          <w:sz w:val="22"/>
          <w:szCs w:val="22"/>
        </w:rPr>
        <w:t>:</w:t>
      </w:r>
    </w:p>
    <w:p w14:paraId="70EADC09" w14:textId="76355BCC" w:rsidR="00DB43B6" w:rsidRPr="002F42BA" w:rsidRDefault="00DB43B6" w:rsidP="0088774C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b/>
          <w:bCs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color w:val="C00000"/>
          <w:sz w:val="22"/>
          <w:szCs w:val="22"/>
        </w:rPr>
        <w:t>OPCJA</w:t>
      </w:r>
      <w:r w:rsidR="00184FC8">
        <w:rPr>
          <w:rFonts w:asciiTheme="majorHAnsi" w:hAnsiTheme="majorHAnsi" w:cs="Calibri"/>
          <w:b/>
          <w:bCs/>
          <w:color w:val="C00000"/>
          <w:sz w:val="22"/>
          <w:szCs w:val="22"/>
        </w:rPr>
        <w:t xml:space="preserve"> A</w:t>
      </w:r>
    </w:p>
    <w:p w14:paraId="118E25B9" w14:textId="6AEF144E" w:rsidR="00E93A1D" w:rsidRPr="002F42BA" w:rsidRDefault="007C1592" w:rsidP="0088774C">
      <w:pPr>
        <w:pStyle w:val="Akapitzlist"/>
        <w:keepNext/>
        <w:numPr>
          <w:ilvl w:val="2"/>
          <w:numId w:val="73"/>
        </w:numPr>
        <w:suppressAutoHyphens/>
        <w:overflowPunct w:val="0"/>
        <w:spacing w:after="60" w:line="276" w:lineRule="auto"/>
        <w:ind w:left="1701" w:hanging="708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/>
          <w:color w:val="C00000"/>
          <w:sz w:val="22"/>
          <w:szCs w:val="22"/>
        </w:rPr>
        <w:t>W CZĘŚCI I zamówienia:</w:t>
      </w:r>
    </w:p>
    <w:p w14:paraId="5460E930" w14:textId="0AD34BB6" w:rsidR="007C1592" w:rsidRPr="00B4201A" w:rsidRDefault="00E93A1D" w:rsidP="0088774C">
      <w:pPr>
        <w:pStyle w:val="Akapitzlist"/>
        <w:numPr>
          <w:ilvl w:val="0"/>
          <w:numId w:val="69"/>
        </w:numPr>
        <w:tabs>
          <w:tab w:val="left" w:pos="142"/>
        </w:tabs>
        <w:suppressAutoHyphens/>
        <w:spacing w:after="60" w:line="276" w:lineRule="auto"/>
        <w:ind w:left="1701" w:hanging="425"/>
        <w:jc w:val="both"/>
        <w:rPr>
          <w:rFonts w:asciiTheme="majorHAnsi" w:hAnsiTheme="majorHAnsi" w:cs="Calibri"/>
          <w:snapToGrid w:val="0"/>
          <w:sz w:val="22"/>
          <w:szCs w:val="22"/>
        </w:rPr>
      </w:pPr>
      <w:r w:rsidRPr="00B4201A">
        <w:rPr>
          <w:rFonts w:asciiTheme="majorHAnsi" w:hAnsiTheme="majorHAnsi" w:cs="Calibri"/>
          <w:snapToGrid w:val="0"/>
          <w:sz w:val="22"/>
          <w:szCs w:val="22"/>
        </w:rPr>
        <w:t xml:space="preserve">ubezpieczenie mienia od wszystkich ryzyk maksymalnie do wysokości </w:t>
      </w:r>
      <w:r w:rsidR="00B4201A" w:rsidRPr="00B4201A">
        <w:rPr>
          <w:rFonts w:asciiTheme="majorHAnsi" w:hAnsiTheme="majorHAnsi" w:cs="Calibri"/>
          <w:snapToGrid w:val="0"/>
          <w:sz w:val="22"/>
          <w:szCs w:val="22"/>
        </w:rPr>
        <w:t>5</w:t>
      </w:r>
      <w:r w:rsidRPr="00B4201A">
        <w:rPr>
          <w:rFonts w:asciiTheme="majorHAnsi" w:hAnsiTheme="majorHAnsi" w:cs="Calibri"/>
          <w:snapToGrid w:val="0"/>
          <w:sz w:val="22"/>
          <w:szCs w:val="22"/>
        </w:rPr>
        <w:t>% wartości zamówienia podstawowego - ubezpieczenie ponad limit określony w</w:t>
      </w:r>
      <w:r w:rsidR="000567AF" w:rsidRPr="00B4201A">
        <w:rPr>
          <w:rFonts w:asciiTheme="majorHAnsi" w:hAnsiTheme="majorHAnsi" w:cs="Calibri"/>
          <w:snapToGrid w:val="0"/>
          <w:sz w:val="22"/>
          <w:szCs w:val="22"/>
        </w:rPr>
        <w:t> </w:t>
      </w:r>
      <w:r w:rsidRPr="00B4201A">
        <w:rPr>
          <w:rFonts w:asciiTheme="majorHAnsi" w:hAnsiTheme="majorHAnsi" w:cs="Calibri"/>
          <w:snapToGrid w:val="0"/>
          <w:sz w:val="22"/>
          <w:szCs w:val="22"/>
        </w:rPr>
        <w:t>klauzuli automatycznego pokrycia w każdym roku polisowym umowy;</w:t>
      </w:r>
    </w:p>
    <w:p w14:paraId="4F8AC012" w14:textId="1A0F8CCB" w:rsidR="00E93A1D" w:rsidRPr="00B4201A" w:rsidRDefault="00E93A1D" w:rsidP="0088774C">
      <w:pPr>
        <w:pStyle w:val="Akapitzlist"/>
        <w:numPr>
          <w:ilvl w:val="0"/>
          <w:numId w:val="69"/>
        </w:numPr>
        <w:tabs>
          <w:tab w:val="left" w:pos="142"/>
        </w:tabs>
        <w:suppressAutoHyphens/>
        <w:spacing w:after="60" w:line="276" w:lineRule="auto"/>
        <w:ind w:left="1701" w:hanging="425"/>
        <w:jc w:val="both"/>
        <w:rPr>
          <w:rFonts w:asciiTheme="majorHAnsi" w:hAnsiTheme="majorHAnsi" w:cs="Calibri"/>
          <w:snapToGrid w:val="0"/>
          <w:sz w:val="22"/>
          <w:szCs w:val="22"/>
        </w:rPr>
      </w:pPr>
      <w:r w:rsidRPr="00B4201A">
        <w:rPr>
          <w:rFonts w:asciiTheme="majorHAnsi" w:hAnsiTheme="majorHAnsi" w:cs="Calibri"/>
          <w:snapToGrid w:val="0"/>
          <w:sz w:val="22"/>
          <w:szCs w:val="22"/>
        </w:rPr>
        <w:t>ubezpieczenie sprzętu elektronicznego od wszystkich ryzyk maksymalnie do</w:t>
      </w:r>
      <w:r w:rsidR="000567AF" w:rsidRPr="00B4201A">
        <w:rPr>
          <w:rFonts w:asciiTheme="majorHAnsi" w:hAnsiTheme="majorHAnsi" w:cs="Calibri"/>
          <w:snapToGrid w:val="0"/>
          <w:sz w:val="22"/>
          <w:szCs w:val="22"/>
        </w:rPr>
        <w:t> </w:t>
      </w:r>
      <w:r w:rsidRPr="00B4201A">
        <w:rPr>
          <w:rFonts w:asciiTheme="majorHAnsi" w:hAnsiTheme="majorHAnsi" w:cs="Calibri"/>
          <w:snapToGrid w:val="0"/>
          <w:sz w:val="22"/>
          <w:szCs w:val="22"/>
        </w:rPr>
        <w:t xml:space="preserve">wysokości </w:t>
      </w:r>
      <w:r w:rsidR="00B4201A" w:rsidRPr="00B4201A">
        <w:rPr>
          <w:rFonts w:asciiTheme="majorHAnsi" w:hAnsiTheme="majorHAnsi" w:cs="Calibri"/>
          <w:snapToGrid w:val="0"/>
          <w:sz w:val="22"/>
          <w:szCs w:val="22"/>
        </w:rPr>
        <w:t xml:space="preserve">5 </w:t>
      </w:r>
      <w:r w:rsidRPr="00B4201A">
        <w:rPr>
          <w:rFonts w:asciiTheme="majorHAnsi" w:hAnsiTheme="majorHAnsi" w:cs="Calibri"/>
          <w:snapToGrid w:val="0"/>
          <w:sz w:val="22"/>
          <w:szCs w:val="22"/>
        </w:rPr>
        <w:t>% wartości zamówienia podstawowego - ubezpieczenie ponad limit określony w klauzuli automatycznego pokrycia w każdym roku polisowym umowy</w:t>
      </w:r>
      <w:r w:rsidR="002C6941" w:rsidRPr="00B4201A">
        <w:rPr>
          <w:rFonts w:asciiTheme="majorHAnsi" w:hAnsiTheme="majorHAnsi" w:cs="Calibri"/>
          <w:snapToGrid w:val="0"/>
          <w:sz w:val="22"/>
          <w:szCs w:val="22"/>
        </w:rPr>
        <w:t>.</w:t>
      </w:r>
    </w:p>
    <w:p w14:paraId="18F75539" w14:textId="241B88CD" w:rsidR="00E93A1D" w:rsidRPr="002F42BA" w:rsidRDefault="007C1592" w:rsidP="0088774C">
      <w:pPr>
        <w:pStyle w:val="Akapitzlist"/>
        <w:keepNext/>
        <w:numPr>
          <w:ilvl w:val="2"/>
          <w:numId w:val="73"/>
        </w:numPr>
        <w:suppressAutoHyphens/>
        <w:overflowPunct w:val="0"/>
        <w:spacing w:after="60" w:line="276" w:lineRule="auto"/>
        <w:ind w:left="1701" w:hanging="708"/>
        <w:jc w:val="both"/>
        <w:outlineLvl w:val="1"/>
        <w:rPr>
          <w:rFonts w:asciiTheme="majorHAnsi" w:hAnsiTheme="majorHAnsi" w:cs="Calibri"/>
          <w:b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color w:val="C00000"/>
          <w:sz w:val="22"/>
          <w:szCs w:val="22"/>
        </w:rPr>
        <w:t>W CZĘŚCI II zamówienia:</w:t>
      </w:r>
    </w:p>
    <w:p w14:paraId="1C967C27" w14:textId="77777777" w:rsidR="000567AF" w:rsidRPr="002F42BA" w:rsidRDefault="00E93A1D" w:rsidP="0088774C">
      <w:pPr>
        <w:pStyle w:val="Akapitzlist"/>
        <w:widowControl/>
        <w:numPr>
          <w:ilvl w:val="0"/>
          <w:numId w:val="85"/>
        </w:numPr>
        <w:tabs>
          <w:tab w:val="left" w:pos="709"/>
          <w:tab w:val="left" w:pos="1418"/>
        </w:tabs>
        <w:suppressAutoHyphens/>
        <w:autoSpaceDE/>
        <w:autoSpaceDN/>
        <w:adjustRightInd/>
        <w:spacing w:after="60" w:line="276" w:lineRule="auto"/>
        <w:ind w:left="1701" w:hanging="425"/>
        <w:jc w:val="both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ubezpieczenie obowiązkowej odpowiedzialności cywilnej posiadaczy pojazdów mechanicznych;</w:t>
      </w:r>
    </w:p>
    <w:p w14:paraId="34F69414" w14:textId="77777777" w:rsidR="000567AF" w:rsidRPr="002F42BA" w:rsidRDefault="00E93A1D" w:rsidP="0088774C">
      <w:pPr>
        <w:pStyle w:val="Akapitzlist"/>
        <w:widowControl/>
        <w:numPr>
          <w:ilvl w:val="0"/>
          <w:numId w:val="85"/>
        </w:numPr>
        <w:tabs>
          <w:tab w:val="left" w:pos="709"/>
          <w:tab w:val="left" w:pos="1418"/>
        </w:tabs>
        <w:suppressAutoHyphens/>
        <w:autoSpaceDE/>
        <w:autoSpaceDN/>
        <w:adjustRightInd/>
        <w:spacing w:after="60" w:line="276" w:lineRule="auto"/>
        <w:ind w:left="1701" w:hanging="425"/>
        <w:jc w:val="both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ubezpieczenia autocasco;</w:t>
      </w:r>
    </w:p>
    <w:p w14:paraId="4DB704E4" w14:textId="77777777" w:rsidR="000567AF" w:rsidRPr="002F42BA" w:rsidRDefault="00E93A1D" w:rsidP="0088774C">
      <w:pPr>
        <w:pStyle w:val="Akapitzlist"/>
        <w:widowControl/>
        <w:numPr>
          <w:ilvl w:val="0"/>
          <w:numId w:val="85"/>
        </w:numPr>
        <w:tabs>
          <w:tab w:val="left" w:pos="709"/>
          <w:tab w:val="left" w:pos="1418"/>
        </w:tabs>
        <w:suppressAutoHyphens/>
        <w:autoSpaceDE/>
        <w:autoSpaceDN/>
        <w:adjustRightInd/>
        <w:spacing w:after="60" w:line="276" w:lineRule="auto"/>
        <w:ind w:left="1701" w:hanging="425"/>
        <w:jc w:val="both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ubezpieczenia następstw nieszczęśliwych wypadków kier</w:t>
      </w:r>
      <w:r w:rsidR="00EE7FE5" w:rsidRPr="002F42BA">
        <w:rPr>
          <w:rFonts w:asciiTheme="majorHAnsi" w:hAnsiTheme="majorHAnsi" w:cs="Calibri"/>
          <w:snapToGrid w:val="0"/>
          <w:sz w:val="22"/>
          <w:szCs w:val="22"/>
        </w:rPr>
        <w:t>owców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 i pasażerów;</w:t>
      </w:r>
    </w:p>
    <w:p w14:paraId="64B7F66E" w14:textId="45B1B69A" w:rsidR="00E93A1D" w:rsidRPr="002F42BA" w:rsidRDefault="00E93A1D" w:rsidP="0088774C">
      <w:pPr>
        <w:pStyle w:val="Akapitzlist"/>
        <w:widowControl/>
        <w:numPr>
          <w:ilvl w:val="0"/>
          <w:numId w:val="85"/>
        </w:numPr>
        <w:tabs>
          <w:tab w:val="left" w:pos="709"/>
          <w:tab w:val="left" w:pos="1418"/>
        </w:tabs>
        <w:suppressAutoHyphens/>
        <w:autoSpaceDE/>
        <w:autoSpaceDN/>
        <w:adjustRightInd/>
        <w:spacing w:after="60" w:line="276" w:lineRule="auto"/>
        <w:ind w:left="1701" w:hanging="425"/>
        <w:jc w:val="both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ubezpieczenia assistance </w:t>
      </w:r>
    </w:p>
    <w:p w14:paraId="0075BDC5" w14:textId="62C6BA46" w:rsidR="00E93A1D" w:rsidRPr="002F42BA" w:rsidRDefault="00C00C6A" w:rsidP="0088774C">
      <w:pPr>
        <w:pStyle w:val="Akapitzlist"/>
        <w:keepNext/>
        <w:suppressAutoHyphens/>
        <w:overflowPunct w:val="0"/>
        <w:spacing w:after="60" w:line="276" w:lineRule="auto"/>
        <w:ind w:left="1701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maksymalnie do wysokości </w:t>
      </w:r>
      <w:r w:rsidR="00B4201A" w:rsidRPr="00B4201A">
        <w:rPr>
          <w:rFonts w:asciiTheme="majorHAnsi" w:hAnsiTheme="majorHAnsi" w:cs="Calibri"/>
          <w:bCs/>
          <w:sz w:val="22"/>
          <w:szCs w:val="22"/>
        </w:rPr>
        <w:t>10</w:t>
      </w:r>
      <w:r w:rsidR="00E93A1D" w:rsidRPr="00B4201A">
        <w:rPr>
          <w:rFonts w:asciiTheme="majorHAnsi" w:hAnsiTheme="majorHAnsi" w:cs="Calibri"/>
          <w:bCs/>
          <w:sz w:val="22"/>
          <w:szCs w:val="22"/>
        </w:rPr>
        <w:t>%</w:t>
      </w:r>
      <w:r w:rsidR="00E93A1D" w:rsidRPr="002F42BA">
        <w:rPr>
          <w:rFonts w:asciiTheme="majorHAnsi" w:hAnsiTheme="majorHAnsi" w:cs="Calibri"/>
          <w:bCs/>
          <w:sz w:val="22"/>
          <w:szCs w:val="22"/>
        </w:rPr>
        <w:t xml:space="preserve"> zamówienia podstawowego w każdym roku polisowym umowy.</w:t>
      </w:r>
    </w:p>
    <w:p w14:paraId="52A74F4F" w14:textId="2D1200CD" w:rsidR="006266C2" w:rsidRPr="002F42BA" w:rsidRDefault="000567AF" w:rsidP="0088774C">
      <w:pPr>
        <w:pStyle w:val="Akapitzlist"/>
        <w:keepNext/>
        <w:numPr>
          <w:ilvl w:val="2"/>
          <w:numId w:val="73"/>
        </w:numPr>
        <w:suppressAutoHyphens/>
        <w:overflowPunct w:val="0"/>
        <w:spacing w:after="60" w:line="276" w:lineRule="auto"/>
        <w:ind w:left="1701" w:hanging="708"/>
        <w:jc w:val="both"/>
        <w:outlineLvl w:val="1"/>
        <w:rPr>
          <w:rFonts w:asciiTheme="majorHAnsi" w:hAnsiTheme="majorHAnsi" w:cs="Calibri"/>
          <w:b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color w:val="C00000"/>
          <w:sz w:val="22"/>
          <w:szCs w:val="22"/>
        </w:rPr>
        <w:t>W CZĘŚCI III zamówienia:</w:t>
      </w:r>
    </w:p>
    <w:p w14:paraId="26B4986D" w14:textId="77777777" w:rsidR="00524393" w:rsidRPr="00524393" w:rsidRDefault="00524393" w:rsidP="00524393">
      <w:pPr>
        <w:pStyle w:val="Akapitzlist"/>
        <w:keepNext/>
        <w:suppressAutoHyphens/>
        <w:overflowPunct w:val="0"/>
        <w:spacing w:after="60" w:line="276" w:lineRule="auto"/>
        <w:ind w:left="1701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524393">
        <w:rPr>
          <w:rFonts w:asciiTheme="majorHAnsi" w:hAnsiTheme="majorHAnsi" w:cs="Calibri"/>
          <w:sz w:val="22"/>
          <w:szCs w:val="22"/>
        </w:rPr>
        <w:t>ubezpieczenie następstw nieszczęśliwych wypadków członków OSP - wariant bezimienny.</w:t>
      </w:r>
    </w:p>
    <w:p w14:paraId="79485959" w14:textId="77777777" w:rsidR="00524393" w:rsidRPr="00524393" w:rsidRDefault="00524393" w:rsidP="00524393">
      <w:pPr>
        <w:pStyle w:val="Akapitzlist"/>
        <w:keepNext/>
        <w:suppressAutoHyphens/>
        <w:overflowPunct w:val="0"/>
        <w:spacing w:after="60" w:line="276" w:lineRule="auto"/>
        <w:ind w:left="1701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524393">
        <w:rPr>
          <w:rFonts w:asciiTheme="majorHAnsi" w:hAnsiTheme="majorHAnsi" w:cs="Calibri"/>
          <w:sz w:val="22"/>
          <w:szCs w:val="22"/>
        </w:rPr>
        <w:t>ubezpieczenie następstw nieszczęśliwych wypadków członków OSP – wariant imienny.</w:t>
      </w:r>
    </w:p>
    <w:p w14:paraId="2E0CA03E" w14:textId="173F48C6" w:rsidR="006266C2" w:rsidRDefault="006266C2" w:rsidP="0088774C">
      <w:pPr>
        <w:pStyle w:val="Akapitzlist"/>
        <w:keepNext/>
        <w:suppressAutoHyphens/>
        <w:overflowPunct w:val="0"/>
        <w:spacing w:after="60" w:line="276" w:lineRule="auto"/>
        <w:ind w:left="1701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maksymalne do </w:t>
      </w:r>
      <w:r w:rsidRPr="00B4201A">
        <w:rPr>
          <w:rFonts w:asciiTheme="majorHAnsi" w:hAnsiTheme="majorHAnsi" w:cs="Calibri"/>
          <w:bCs/>
          <w:sz w:val="22"/>
          <w:szCs w:val="22"/>
        </w:rPr>
        <w:t xml:space="preserve">wysokości </w:t>
      </w:r>
      <w:r w:rsidR="00B4201A" w:rsidRPr="00B4201A">
        <w:rPr>
          <w:rFonts w:asciiTheme="majorHAnsi" w:hAnsiTheme="majorHAnsi" w:cs="Calibri"/>
          <w:bCs/>
          <w:sz w:val="22"/>
          <w:szCs w:val="22"/>
        </w:rPr>
        <w:t>10</w:t>
      </w:r>
      <w:r w:rsidRPr="00B4201A">
        <w:rPr>
          <w:rFonts w:asciiTheme="majorHAnsi" w:hAnsiTheme="majorHAnsi" w:cs="Calibri"/>
          <w:bCs/>
          <w:sz w:val="22"/>
          <w:szCs w:val="22"/>
        </w:rPr>
        <w:t>% wartości zamówienia w każdym okresie polisowym umowy.</w:t>
      </w:r>
    </w:p>
    <w:p w14:paraId="257D5AF7" w14:textId="6BE9043A" w:rsidR="00184FC8" w:rsidRPr="002F42BA" w:rsidRDefault="00184FC8" w:rsidP="00184FC8">
      <w:pPr>
        <w:pStyle w:val="Akapitzlist"/>
        <w:numPr>
          <w:ilvl w:val="1"/>
          <w:numId w:val="73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="Calibri"/>
          <w:b/>
          <w:color w:val="C00000"/>
          <w:sz w:val="22"/>
          <w:szCs w:val="22"/>
        </w:rPr>
        <w:t xml:space="preserve">OPCJA B </w:t>
      </w:r>
      <w:r w:rsidRPr="002F42BA">
        <w:rPr>
          <w:rFonts w:asciiTheme="majorHAnsi" w:hAnsiTheme="majorHAnsi" w:cstheme="minorHAnsi"/>
          <w:sz w:val="22"/>
          <w:szCs w:val="22"/>
        </w:rPr>
        <w:t xml:space="preserve">rozszerzenie zamówienia polegające na przedłużeniu umowy o kolejne </w:t>
      </w:r>
      <w:r w:rsidRPr="002F42BA">
        <w:rPr>
          <w:rFonts w:asciiTheme="majorHAnsi" w:hAnsiTheme="majorHAnsi" w:cstheme="minorHAnsi"/>
          <w:sz w:val="22"/>
          <w:szCs w:val="22"/>
        </w:rPr>
        <w:br/>
      </w:r>
      <w:r>
        <w:rPr>
          <w:rFonts w:asciiTheme="majorHAnsi" w:hAnsiTheme="majorHAnsi" w:cstheme="minorHAnsi"/>
          <w:sz w:val="22"/>
          <w:szCs w:val="22"/>
        </w:rPr>
        <w:t>12</w:t>
      </w:r>
      <w:r w:rsidRPr="002F42BA">
        <w:rPr>
          <w:rFonts w:asciiTheme="majorHAnsi" w:hAnsiTheme="majorHAnsi" w:cstheme="minorHAnsi"/>
          <w:sz w:val="22"/>
          <w:szCs w:val="22"/>
        </w:rPr>
        <w:t xml:space="preserve"> miesięcy na warunkach określonych w SWZ oraz w składkach określonych przez Wykonawcę w Formularzu ofertowym (dla CZĘŚCI I – załącznik nr 1A, dla CZĘŚCI II – załącznik nr 1B, dla CZĘŚCI III – załącznik nr 1C).</w:t>
      </w:r>
    </w:p>
    <w:p w14:paraId="55178CCC" w14:textId="77777777" w:rsidR="00184FC8" w:rsidRPr="002F42BA" w:rsidRDefault="00184FC8" w:rsidP="00184FC8">
      <w:pPr>
        <w:pStyle w:val="Akapitzlist"/>
        <w:numPr>
          <w:ilvl w:val="1"/>
          <w:numId w:val="73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Ceny/stawki świadczenia usług w ramach opcji A i B nie ulegną zmianie w stosunku do określonych w Ofercie dla zamówienia podstawowego (formularz oferty – CZĘŚĆ I – załącznik 1A do SWZ, formularz oferty – CZĘŚĆ II – załącznik 1B do SWZ, formularz oferty – CZĘŚĆ III – załącznik 1C do SWZ).</w:t>
      </w:r>
    </w:p>
    <w:p w14:paraId="333F0725" w14:textId="77777777" w:rsidR="00CB1CD8" w:rsidRPr="002F42BA" w:rsidRDefault="00CB1CD8" w:rsidP="0088774C">
      <w:pPr>
        <w:pStyle w:val="Akapitzlist"/>
        <w:keepNext/>
        <w:numPr>
          <w:ilvl w:val="0"/>
          <w:numId w:val="73"/>
        </w:numPr>
        <w:tabs>
          <w:tab w:val="num" w:pos="426"/>
        </w:tabs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Okoliczności skorzystania z opcji:</w:t>
      </w:r>
    </w:p>
    <w:p w14:paraId="5B07B0E0" w14:textId="77777777" w:rsidR="00184FC8" w:rsidRPr="002F42BA" w:rsidRDefault="00184FC8" w:rsidP="00184FC8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Faktyczne potrzeby Zamawiającego realizowane w ramach Opcji A będą zgłaszane </w:t>
      </w:r>
      <w:r w:rsidRPr="002F42BA">
        <w:rPr>
          <w:rFonts w:asciiTheme="majorHAnsi" w:hAnsiTheme="majorHAnsi" w:cs="Calibri"/>
          <w:sz w:val="22"/>
          <w:szCs w:val="22"/>
        </w:rPr>
        <w:br/>
        <w:t xml:space="preserve">w trakcie obowiązywania umowy w związku z nabyciem środków trwałych, modernizacją/ ulepszeniem środków trwałych, oddaniem do użytku nowych inwestycji, </w:t>
      </w:r>
      <w:r w:rsidRPr="002F42BA">
        <w:rPr>
          <w:rFonts w:asciiTheme="majorHAnsi" w:hAnsiTheme="majorHAnsi" w:cs="Calibri"/>
          <w:sz w:val="22"/>
          <w:szCs w:val="22"/>
        </w:rPr>
        <w:lastRenderedPageBreak/>
        <w:t>umowami cywilno-prawnymi nakładającymi na Zamawiającego obowiązek ubezpieczenia.</w:t>
      </w:r>
    </w:p>
    <w:p w14:paraId="51197AAF" w14:textId="77777777" w:rsidR="00184FC8" w:rsidRPr="002F42BA" w:rsidRDefault="00184FC8" w:rsidP="00184FC8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Opcja A będzie realizowana w  oparciu o składki/stawki za poszczególne ryzyka ubezpieczeniowe, tj. rozumiane jako składki/stawki za 12-miesięczny okres ochrony ubezpieczeniowej, rozliczane w systemie pro rata temporis.</w:t>
      </w:r>
    </w:p>
    <w:p w14:paraId="59846856" w14:textId="77777777" w:rsidR="00184FC8" w:rsidRPr="002F42BA" w:rsidRDefault="00184FC8" w:rsidP="00184FC8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Faktyczne potrzeby Zamawiającego realizowane w ramach Opcji B będą zgłaszane </w:t>
      </w:r>
      <w:r w:rsidRPr="002F42BA">
        <w:rPr>
          <w:rFonts w:asciiTheme="majorHAnsi" w:hAnsiTheme="majorHAnsi" w:cs="Calibri"/>
          <w:sz w:val="22"/>
          <w:szCs w:val="22"/>
        </w:rPr>
        <w:br/>
        <w:t xml:space="preserve">będą w trakcie obowiązywania umowy i będą realizowane po weryfikacji jakości funkcjonowania zamówienia podstawowego a także po rynkowym rozeznaniu sytuacji na rynku ubezpieczeń. </w:t>
      </w:r>
    </w:p>
    <w:p w14:paraId="47A38023" w14:textId="2C1A01E1" w:rsidR="00184FC8" w:rsidRPr="002F42BA" w:rsidRDefault="00184FC8" w:rsidP="00184FC8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Opcja B będzie realizowana w  oparciu o składki/stawki określone w formularzu ofertowym.  Składki/stawki muszą być tożsame z zamówieniem podstawowym za </w:t>
      </w:r>
      <w:r>
        <w:rPr>
          <w:rFonts w:asciiTheme="majorHAnsi" w:hAnsiTheme="majorHAnsi" w:cs="Calibri"/>
          <w:iCs/>
          <w:sz w:val="22"/>
          <w:szCs w:val="22"/>
        </w:rPr>
        <w:t>12</w:t>
      </w:r>
      <w:r w:rsidRPr="002F42BA">
        <w:rPr>
          <w:rFonts w:asciiTheme="majorHAnsi" w:hAnsiTheme="majorHAnsi" w:cs="Calibri"/>
          <w:iCs/>
          <w:sz w:val="22"/>
          <w:szCs w:val="22"/>
        </w:rPr>
        <w:t>-miesięczny okres ochrony ubezpieczeniowej.</w:t>
      </w:r>
    </w:p>
    <w:p w14:paraId="667790D6" w14:textId="77777777" w:rsidR="00184FC8" w:rsidRPr="002F42BA" w:rsidRDefault="00184FC8" w:rsidP="00184FC8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Zamawiający może złożyć jednostronne oświadczenie woli o wykonaniu Opcji, natomiast Wykonawca zobowiązany jest świadczyć usługi objęte Opcją.</w:t>
      </w:r>
    </w:p>
    <w:p w14:paraId="13FC3E95" w14:textId="77777777" w:rsidR="00184FC8" w:rsidRPr="002F42BA" w:rsidRDefault="00184FC8" w:rsidP="00184FC8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Zamawiający gwarantuje jedynie wykonanie zamówienia podstawowego. </w:t>
      </w:r>
    </w:p>
    <w:p w14:paraId="4EF98FA1" w14:textId="77777777" w:rsidR="00184FC8" w:rsidRPr="002F42BA" w:rsidRDefault="00184FC8" w:rsidP="00184FC8">
      <w:pPr>
        <w:pStyle w:val="Akapitzlist"/>
        <w:keepNext/>
        <w:numPr>
          <w:ilvl w:val="1"/>
          <w:numId w:val="7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Wykonawcy nie przysługuje wobec Zamawiającego roszczenie o realizację zamówienia opcjonalnego:</w:t>
      </w:r>
    </w:p>
    <w:p w14:paraId="5707E17D" w14:textId="77777777" w:rsidR="00184FC8" w:rsidRPr="002F42BA" w:rsidRDefault="00184FC8" w:rsidP="00184FC8">
      <w:pPr>
        <w:pStyle w:val="Akapitzlist"/>
        <w:numPr>
          <w:ilvl w:val="2"/>
          <w:numId w:val="73"/>
        </w:numPr>
        <w:suppressAutoHyphens/>
        <w:overflowPunct w:val="0"/>
        <w:spacing w:after="60" w:line="276" w:lineRule="auto"/>
        <w:ind w:left="1701" w:hanging="708"/>
        <w:jc w:val="both"/>
        <w:outlineLvl w:val="1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8"/>
        </w:rPr>
        <w:t xml:space="preserve">niezłożenie zlecenia przez Zamawiającego oznacza rezygnację z Opcji. Wykonawcy przysługuje wówczas jedynie wynagrodzenie za realizację zamówienia podstawowego objętego przedmiotem zamówienia. </w:t>
      </w:r>
    </w:p>
    <w:p w14:paraId="6462559E" w14:textId="77777777" w:rsidR="00184FC8" w:rsidRPr="002F42BA" w:rsidRDefault="00184FC8" w:rsidP="00184FC8">
      <w:pPr>
        <w:pStyle w:val="Akapitzlist"/>
        <w:numPr>
          <w:ilvl w:val="2"/>
          <w:numId w:val="73"/>
        </w:numPr>
        <w:suppressAutoHyphens/>
        <w:overflowPunct w:val="0"/>
        <w:spacing w:after="60" w:line="276" w:lineRule="auto"/>
        <w:ind w:left="1701" w:right="26" w:hanging="708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8"/>
        </w:rPr>
        <w:t>Wykonawca składając ofertę, wyraża zgodę na zawarcie Opcji w umowie nie będzie wnosił oraz zrzeka się jakichkolwiek roszczeń z tytułu braku skorzystania przez Zamawiającego z Opcji.</w:t>
      </w:r>
    </w:p>
    <w:p w14:paraId="01EA019F" w14:textId="732632AA" w:rsidR="00E93A1D" w:rsidRPr="002F42BA" w:rsidRDefault="007A2BAB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VI</w:t>
      </w:r>
      <w:r w:rsidR="001A7B0E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="003529FB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POSTANOWIENIA DOTYCZĄCE POSTĘPOWANIA.</w:t>
      </w:r>
    </w:p>
    <w:p w14:paraId="1FAA040C" w14:textId="534B2E5B" w:rsidR="001E7D1A" w:rsidRPr="002F42BA" w:rsidRDefault="005903A0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</w:t>
      </w:r>
      <w:r w:rsidR="00A106FE" w:rsidRPr="002F42BA">
        <w:rPr>
          <w:rFonts w:asciiTheme="majorHAnsi" w:hAnsiTheme="majorHAnsi" w:cs="Calibri"/>
          <w:sz w:val="22"/>
          <w:szCs w:val="22"/>
        </w:rPr>
        <w:t>y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nie dopuszcza składania ofert wariantowych.</w:t>
      </w:r>
    </w:p>
    <w:p w14:paraId="4B18B59C" w14:textId="2ACBB093" w:rsidR="006231E5" w:rsidRPr="002F42BA" w:rsidRDefault="006231E5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Z uwagi na charakter zamówienia Zamawiający nie określa wymagań dotyczących zatrudniania przez Wykonawcę lub Podwykonawcę na podstawie umowy o pracę osób wykonujących wskazane przez Zamawiającego czynności w zakresie realizacji zamówienia, o których to wymaganiach mowa w art. 95 ustawy </w:t>
      </w:r>
      <w:r w:rsidR="0047400B" w:rsidRPr="002F42BA">
        <w:rPr>
          <w:rFonts w:asciiTheme="majorHAnsi" w:hAnsiTheme="majorHAnsi" w:cs="Calibri"/>
          <w:sz w:val="22"/>
          <w:szCs w:val="22"/>
        </w:rPr>
        <w:t>PZP</w:t>
      </w:r>
      <w:r w:rsidRPr="002F42BA">
        <w:rPr>
          <w:rFonts w:asciiTheme="majorHAnsi" w:hAnsiTheme="majorHAnsi" w:cs="Calibri"/>
          <w:sz w:val="22"/>
          <w:szCs w:val="22"/>
        </w:rPr>
        <w:t xml:space="preserve">. Usługa ubezpieczenia polega na spełnieniu określonego świadczenia pieniężnego w razie zajścia przewidzianego w umowie wypadku, czynności prowadzone przez wykonawcę nie wymagają stałego zaangażowania osób a  jedynie jednostkowego wkładu, a tym samym czynności w zakresie realizacji zamówienia nie polegają na wykonywaniu pracy w sposób określony w art. 22 § 1 ustawy z dnia 26 czerwca 1974 r. – Kodeks pracy </w:t>
      </w:r>
      <w:r w:rsidRPr="002F42BA">
        <w:rPr>
          <w:rFonts w:asciiTheme="majorHAnsi" w:hAnsiTheme="majorHAnsi" w:cs="Arial"/>
          <w:sz w:val="22"/>
          <w:szCs w:val="22"/>
        </w:rPr>
        <w:t xml:space="preserve">(Dz. U. z 2020 r. poz. 1320 z </w:t>
      </w:r>
      <w:r w:rsidRPr="002F42BA">
        <w:rPr>
          <w:rFonts w:asciiTheme="majorHAnsi" w:hAnsiTheme="majorHAnsi" w:cs="Calibri"/>
          <w:sz w:val="22"/>
          <w:szCs w:val="22"/>
        </w:rPr>
        <w:t>późn. zm.).</w:t>
      </w:r>
    </w:p>
    <w:p w14:paraId="4C3AFE98" w14:textId="28A8C47E" w:rsidR="006231E5" w:rsidRPr="002F42BA" w:rsidRDefault="006231E5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Zamawiający nie określa dodatkowych wymagań związanych z zatrudnianiem osób, o których mowa w art. 96 ust. 2 pkt 2 </w:t>
      </w:r>
      <w:r w:rsidR="0047400B" w:rsidRPr="002F42BA">
        <w:rPr>
          <w:rFonts w:asciiTheme="majorHAnsi" w:hAnsiTheme="majorHAnsi" w:cs="Arial"/>
          <w:sz w:val="22"/>
          <w:szCs w:val="22"/>
        </w:rPr>
        <w:t>ustawy Pzp</w:t>
      </w:r>
      <w:r w:rsidRPr="002F42BA">
        <w:rPr>
          <w:rFonts w:asciiTheme="majorHAnsi" w:hAnsiTheme="majorHAnsi" w:cs="Arial"/>
          <w:sz w:val="22"/>
          <w:szCs w:val="22"/>
        </w:rPr>
        <w:t xml:space="preserve">. </w:t>
      </w:r>
    </w:p>
    <w:p w14:paraId="368E36A6" w14:textId="3388D62B" w:rsidR="006231E5" w:rsidRPr="002F42BA" w:rsidRDefault="006231E5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Zamawiający nie zastrzega możliwości ubiegania się o udzielenie zamówienia wyłącznie przez </w:t>
      </w:r>
      <w:r w:rsidR="0047400B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 xml:space="preserve">ykonawców, o których mowa w art. 94 </w:t>
      </w:r>
      <w:r w:rsidR="0047400B" w:rsidRPr="002F42BA">
        <w:rPr>
          <w:rFonts w:asciiTheme="majorHAnsi" w:hAnsiTheme="majorHAnsi" w:cs="Arial"/>
          <w:sz w:val="22"/>
          <w:szCs w:val="22"/>
        </w:rPr>
        <w:t>ustawy Pzp</w:t>
      </w:r>
      <w:r w:rsidR="00824677" w:rsidRPr="002F42BA">
        <w:rPr>
          <w:rFonts w:asciiTheme="majorHAnsi" w:hAnsiTheme="majorHAnsi" w:cs="Arial"/>
          <w:sz w:val="22"/>
          <w:szCs w:val="22"/>
        </w:rPr>
        <w:t>.</w:t>
      </w:r>
    </w:p>
    <w:p w14:paraId="2D70C60E" w14:textId="12E5DC2D" w:rsidR="006231E5" w:rsidRPr="0011487D" w:rsidRDefault="006231E5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11487D">
        <w:rPr>
          <w:rFonts w:asciiTheme="majorHAnsi" w:hAnsiTheme="majorHAnsi" w:cs="Arial"/>
          <w:sz w:val="22"/>
          <w:szCs w:val="22"/>
        </w:rPr>
        <w:t xml:space="preserve">Zamawiający nie przewiduje udzielania zamówień, o których mowa w art. 214 ust. 1 pkt 7 ustawy </w:t>
      </w:r>
      <w:r w:rsidR="00DE1FDE" w:rsidRPr="0011487D">
        <w:rPr>
          <w:rFonts w:asciiTheme="majorHAnsi" w:hAnsiTheme="majorHAnsi" w:cs="Arial"/>
          <w:sz w:val="22"/>
          <w:szCs w:val="22"/>
        </w:rPr>
        <w:t>Pzp</w:t>
      </w:r>
      <w:r w:rsidRPr="0011487D">
        <w:rPr>
          <w:rFonts w:asciiTheme="majorHAnsi" w:hAnsiTheme="majorHAnsi" w:cs="Arial"/>
          <w:sz w:val="22"/>
          <w:szCs w:val="22"/>
        </w:rPr>
        <w:t xml:space="preserve">. </w:t>
      </w:r>
    </w:p>
    <w:p w14:paraId="61F456AA" w14:textId="063E3BE5" w:rsidR="006231E5" w:rsidRPr="002F42BA" w:rsidRDefault="006231E5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Zamawiający nie przewiduje możliwości przeprowadzenia przez Wykonawców wizji lokalnej</w:t>
      </w:r>
      <w:r w:rsidR="00B66902" w:rsidRPr="002F42BA">
        <w:rPr>
          <w:rFonts w:asciiTheme="majorHAnsi" w:hAnsiTheme="majorHAnsi" w:cs="Arial"/>
          <w:sz w:val="22"/>
          <w:szCs w:val="22"/>
        </w:rPr>
        <w:t xml:space="preserve">. </w:t>
      </w:r>
    </w:p>
    <w:p w14:paraId="2393336A" w14:textId="77777777" w:rsidR="006231E5" w:rsidRPr="002F42BA" w:rsidRDefault="006231E5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Zamawiający nie przewiduje zwrotu kosztów udziału Wykonawców w postępowaniu.</w:t>
      </w:r>
    </w:p>
    <w:p w14:paraId="5B93EF1F" w14:textId="0880A5AE" w:rsidR="001E7D1A" w:rsidRPr="002F42BA" w:rsidRDefault="001E7D1A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lastRenderedPageBreak/>
        <w:t>Zamawiający nie przewiduje zawarcia umowy ramowej.</w:t>
      </w:r>
    </w:p>
    <w:p w14:paraId="260428A6" w14:textId="409558B5" w:rsidR="00B06F94" w:rsidRPr="002F42BA" w:rsidRDefault="00B06F94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Zamawiając</w:t>
      </w:r>
      <w:r w:rsidR="00A106FE" w:rsidRPr="002F42BA">
        <w:rPr>
          <w:rFonts w:asciiTheme="majorHAnsi" w:hAnsiTheme="majorHAnsi" w:cs="Arial"/>
          <w:sz w:val="22"/>
          <w:szCs w:val="22"/>
        </w:rPr>
        <w:t>y</w:t>
      </w:r>
      <w:r w:rsidRPr="002F42BA">
        <w:rPr>
          <w:rFonts w:asciiTheme="majorHAnsi" w:hAnsiTheme="majorHAnsi" w:cs="Arial"/>
          <w:sz w:val="22"/>
          <w:szCs w:val="22"/>
        </w:rPr>
        <w:t xml:space="preserve"> nie przewiduje aukcji elektronicznej.</w:t>
      </w:r>
    </w:p>
    <w:p w14:paraId="5A6ED314" w14:textId="77777777" w:rsidR="00211BD3" w:rsidRDefault="00B06F94" w:rsidP="00211BD3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Zamawiając</w:t>
      </w:r>
      <w:r w:rsidR="00A106FE" w:rsidRPr="002F42BA">
        <w:rPr>
          <w:rFonts w:asciiTheme="majorHAnsi" w:hAnsiTheme="majorHAnsi" w:cs="Arial"/>
          <w:sz w:val="22"/>
          <w:szCs w:val="22"/>
        </w:rPr>
        <w:t>y</w:t>
      </w:r>
      <w:r w:rsidRPr="002F42BA">
        <w:rPr>
          <w:rFonts w:asciiTheme="majorHAnsi" w:hAnsiTheme="majorHAnsi" w:cs="Arial"/>
          <w:sz w:val="22"/>
          <w:szCs w:val="22"/>
        </w:rPr>
        <w:t xml:space="preserve"> nie przewiduje złożenia oferty w postaci katalogów elektronicznych oraz dołączenia katalogów elektronicznych.</w:t>
      </w:r>
    </w:p>
    <w:p w14:paraId="3AB0E957" w14:textId="3F4879A0" w:rsidR="00211BD3" w:rsidRPr="00211BD3" w:rsidRDefault="00211BD3" w:rsidP="00211BD3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11BD3">
        <w:rPr>
          <w:rFonts w:asciiTheme="majorHAnsi" w:hAnsiTheme="majorHAnsi" w:cs="Calibri"/>
          <w:sz w:val="22"/>
          <w:szCs w:val="22"/>
          <w:lang w:eastAsia="en-US"/>
        </w:rPr>
        <w:t>Zamawiający nie wymaga od Wykonawców wniesienia wadium.</w:t>
      </w:r>
    </w:p>
    <w:p w14:paraId="31FF30E9" w14:textId="2715B419" w:rsidR="00B06F94" w:rsidRPr="002F42BA" w:rsidRDefault="00B06F94" w:rsidP="0088774C">
      <w:pPr>
        <w:pStyle w:val="Akapitzlist"/>
        <w:numPr>
          <w:ilvl w:val="0"/>
          <w:numId w:val="86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Zamawiający nie przewiduje zabezpieczenia należytego wykonania umowy.</w:t>
      </w:r>
    </w:p>
    <w:p w14:paraId="52F0A41C" w14:textId="7191938B" w:rsidR="00E93A1D" w:rsidRPr="002F42BA" w:rsidRDefault="007A2BAB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ROZDZ. </w:t>
      </w:r>
      <w:r w:rsidR="00B770B2" w:rsidRPr="002F42BA">
        <w:rPr>
          <w:rStyle w:val="Odwoanieintensywne"/>
          <w:rFonts w:cstheme="minorBidi"/>
          <w:b/>
          <w:bCs w:val="0"/>
          <w:color w:val="002060"/>
          <w:spacing w:val="0"/>
        </w:rPr>
        <w:t>IX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TERMIN WYKONANIA ZAMÓWIENIA.</w:t>
      </w:r>
    </w:p>
    <w:p w14:paraId="74D4A555" w14:textId="1738C75E" w:rsidR="00E93A1D" w:rsidRPr="002F42BA" w:rsidRDefault="00E93A1D" w:rsidP="0088774C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sz w:val="22"/>
          <w:szCs w:val="22"/>
          <w:lang w:eastAsia="en-US"/>
        </w:rPr>
        <w:t xml:space="preserve">Przewidywany okres ubezpieczenia:  </w:t>
      </w:r>
    </w:p>
    <w:p w14:paraId="1CD79296" w14:textId="302A89FC" w:rsidR="00E93A1D" w:rsidRPr="002F42BA" w:rsidRDefault="00E93A1D" w:rsidP="0088774C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color w:val="C00000"/>
          <w:sz w:val="22"/>
          <w:szCs w:val="22"/>
          <w:lang w:eastAsia="en-US"/>
        </w:rPr>
        <w:t>CZĘŚĆ I</w:t>
      </w:r>
      <w:r w:rsidR="00BF2EE2"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="000567AF" w:rsidRPr="002F42BA">
        <w:rPr>
          <w:rFonts w:asciiTheme="majorHAnsi" w:hAnsiTheme="majorHAnsi" w:cs="Calibri"/>
          <w:b/>
          <w:color w:val="C00000"/>
          <w:sz w:val="22"/>
          <w:szCs w:val="22"/>
          <w:lang w:eastAsia="en-US"/>
        </w:rPr>
        <w:t>zamówienia</w:t>
      </w:r>
      <w:r w:rsidR="000567AF"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="00BF2EE2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– </w:t>
      </w:r>
      <w:r w:rsidR="00C33A4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od 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18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.0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9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.2021</w:t>
      </w:r>
      <w:r w:rsidR="00BF2EE2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do</w:t>
      </w:r>
      <w:r w:rsidR="00C33A4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17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.0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9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.202</w:t>
      </w:r>
      <w:r w:rsidR="00EA0CB0">
        <w:rPr>
          <w:rFonts w:asciiTheme="majorHAnsi" w:hAnsiTheme="majorHAnsi" w:cs="Calibri"/>
          <w:bCs/>
          <w:sz w:val="22"/>
          <w:szCs w:val="22"/>
          <w:lang w:eastAsia="en-US"/>
        </w:rPr>
        <w:t>2</w:t>
      </w:r>
      <w:r w:rsidR="00BF2EE2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roku 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>(</w:t>
      </w:r>
      <w:r w:rsidR="00EA0CB0">
        <w:rPr>
          <w:rFonts w:asciiTheme="majorHAnsi" w:hAnsiTheme="majorHAnsi" w:cs="Calibri"/>
          <w:bCs/>
          <w:sz w:val="22"/>
          <w:szCs w:val="22"/>
          <w:lang w:eastAsia="en-US"/>
        </w:rPr>
        <w:t>12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miesięcy)</w:t>
      </w:r>
      <w:r w:rsidR="00EA0CB0">
        <w:rPr>
          <w:rFonts w:asciiTheme="majorHAnsi" w:hAnsiTheme="majorHAnsi" w:cs="Calibri"/>
          <w:bCs/>
          <w:sz w:val="22"/>
          <w:szCs w:val="22"/>
          <w:lang w:eastAsia="en-US"/>
        </w:rPr>
        <w:t>.</w:t>
      </w:r>
    </w:p>
    <w:p w14:paraId="0D7185EB" w14:textId="2C9B583A" w:rsidR="0076760B" w:rsidRPr="002F42BA" w:rsidRDefault="00E93A1D" w:rsidP="0088774C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color w:val="C00000"/>
          <w:sz w:val="22"/>
          <w:szCs w:val="22"/>
          <w:lang w:eastAsia="en-US"/>
        </w:rPr>
        <w:t>CZĘŚĆ II</w:t>
      </w:r>
      <w:r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="000567AF" w:rsidRPr="002F42BA">
        <w:rPr>
          <w:rFonts w:asciiTheme="majorHAnsi" w:hAnsiTheme="majorHAnsi" w:cs="Calibri"/>
          <w:b/>
          <w:color w:val="C00000"/>
          <w:sz w:val="22"/>
          <w:szCs w:val="22"/>
          <w:lang w:eastAsia="en-US"/>
        </w:rPr>
        <w:t xml:space="preserve">zamówienia 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–  od 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18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09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 xml:space="preserve">.2021 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roku do 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17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.0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9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.202</w:t>
      </w:r>
      <w:r w:rsidR="00EA0CB0">
        <w:rPr>
          <w:rFonts w:asciiTheme="majorHAnsi" w:hAnsiTheme="majorHAnsi" w:cs="Calibri"/>
          <w:bCs/>
          <w:sz w:val="22"/>
          <w:szCs w:val="22"/>
          <w:lang w:eastAsia="en-US"/>
        </w:rPr>
        <w:t>2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(</w:t>
      </w:r>
      <w:r w:rsidR="00EA0CB0">
        <w:rPr>
          <w:rFonts w:asciiTheme="majorHAnsi" w:hAnsiTheme="majorHAnsi" w:cs="Calibri"/>
          <w:bCs/>
          <w:sz w:val="22"/>
          <w:szCs w:val="22"/>
          <w:lang w:eastAsia="en-US"/>
        </w:rPr>
        <w:t>12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miesięcy) – z uwzględnieniem indywidualnych okresów ubezpieczenia pojazdów zgodnie </w:t>
      </w:r>
      <w:r w:rsidR="0076760B" w:rsidRPr="007073A2">
        <w:rPr>
          <w:rFonts w:asciiTheme="majorHAnsi" w:hAnsiTheme="majorHAnsi" w:cs="Calibri"/>
          <w:bCs/>
          <w:sz w:val="22"/>
          <w:szCs w:val="22"/>
          <w:lang w:eastAsia="en-US"/>
        </w:rPr>
        <w:t xml:space="preserve">z załącznikiem </w:t>
      </w:r>
      <w:r w:rsidR="0076760B" w:rsidRPr="001E38E3">
        <w:rPr>
          <w:rFonts w:asciiTheme="majorHAnsi" w:hAnsiTheme="majorHAnsi" w:cs="Calibri"/>
          <w:bCs/>
          <w:sz w:val="22"/>
          <w:szCs w:val="22"/>
          <w:lang w:eastAsia="en-US"/>
        </w:rPr>
        <w:t>nr</w:t>
      </w:r>
      <w:r w:rsidR="00E617FB" w:rsidRPr="001E38E3">
        <w:rPr>
          <w:rFonts w:asciiTheme="majorHAnsi" w:hAnsiTheme="majorHAnsi" w:cs="Calibri"/>
          <w:bCs/>
          <w:sz w:val="22"/>
          <w:szCs w:val="22"/>
          <w:lang w:eastAsia="en-US"/>
        </w:rPr>
        <w:t xml:space="preserve"> 10</w:t>
      </w:r>
      <w:r w:rsidR="00E617FB" w:rsidRPr="00E617FB">
        <w:rPr>
          <w:rFonts w:asciiTheme="majorHAnsi" w:hAnsiTheme="majorHAnsi" w:cs="Calibri"/>
          <w:bCs/>
          <w:sz w:val="22"/>
          <w:szCs w:val="22"/>
          <w:lang w:eastAsia="en-US"/>
        </w:rPr>
        <w:t xml:space="preserve"> </w:t>
      </w:r>
      <w:r w:rsidR="0011487D" w:rsidRPr="00E617FB">
        <w:rPr>
          <w:rFonts w:asciiTheme="majorHAnsi" w:hAnsiTheme="majorHAnsi" w:cs="Calibri"/>
          <w:bCs/>
          <w:sz w:val="22"/>
          <w:szCs w:val="22"/>
          <w:lang w:eastAsia="en-US"/>
        </w:rPr>
        <w:t>do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 xml:space="preserve"> opisu przedmiotu zamówienia.</w:t>
      </w:r>
    </w:p>
    <w:p w14:paraId="31953E1C" w14:textId="55B3D115" w:rsidR="0076760B" w:rsidRPr="002F42BA" w:rsidRDefault="006266C2" w:rsidP="0088774C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color w:val="C00000"/>
          <w:sz w:val="22"/>
          <w:szCs w:val="22"/>
          <w:lang w:eastAsia="en-US"/>
        </w:rPr>
        <w:t>CZĘŚĆ III</w:t>
      </w:r>
      <w:r w:rsidR="000567AF" w:rsidRPr="002F42BA">
        <w:rPr>
          <w:rFonts w:asciiTheme="majorHAnsi" w:hAnsiTheme="majorHAnsi" w:cs="Calibri"/>
          <w:b/>
          <w:bCs/>
          <w:color w:val="C00000"/>
          <w:sz w:val="22"/>
          <w:szCs w:val="22"/>
          <w:lang w:eastAsia="en-US"/>
        </w:rPr>
        <w:t xml:space="preserve"> zamówienia</w:t>
      </w:r>
      <w:r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– 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od 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1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8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.0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9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.2021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do 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17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.0</w:t>
      </w:r>
      <w:r w:rsidR="001845C7">
        <w:rPr>
          <w:rFonts w:asciiTheme="majorHAnsi" w:hAnsiTheme="majorHAnsi" w:cs="Calibri"/>
          <w:bCs/>
          <w:sz w:val="22"/>
          <w:szCs w:val="22"/>
          <w:lang w:eastAsia="en-US"/>
        </w:rPr>
        <w:t>9</w:t>
      </w:r>
      <w:r w:rsidR="0011487D">
        <w:rPr>
          <w:rFonts w:asciiTheme="majorHAnsi" w:hAnsiTheme="majorHAnsi" w:cs="Calibri"/>
          <w:bCs/>
          <w:sz w:val="22"/>
          <w:szCs w:val="22"/>
          <w:lang w:eastAsia="en-US"/>
        </w:rPr>
        <w:t>.202</w:t>
      </w:r>
      <w:r w:rsidR="00EA0CB0">
        <w:rPr>
          <w:rFonts w:asciiTheme="majorHAnsi" w:hAnsiTheme="majorHAnsi" w:cs="Calibri"/>
          <w:bCs/>
          <w:sz w:val="22"/>
          <w:szCs w:val="22"/>
          <w:lang w:eastAsia="en-US"/>
        </w:rPr>
        <w:t>2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(</w:t>
      </w:r>
      <w:r w:rsidR="00EA0CB0">
        <w:rPr>
          <w:rFonts w:asciiTheme="majorHAnsi" w:hAnsiTheme="majorHAnsi" w:cs="Calibri"/>
          <w:bCs/>
          <w:sz w:val="22"/>
          <w:szCs w:val="22"/>
          <w:lang w:eastAsia="en-US"/>
        </w:rPr>
        <w:t>12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miesięcy).</w:t>
      </w:r>
    </w:p>
    <w:p w14:paraId="317E1AC9" w14:textId="7294C73D" w:rsidR="00C33A4B" w:rsidRDefault="00C33A4B" w:rsidP="0088774C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>Wskazanie daty wykonania umowy jest uzasadnione obiektywną przyczyną związana z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koniecznością zapewnienia ciągłości ochrony ubezpieczeniowej (zgodnie z art. 436 ust. 1 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>ustawy Pzp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>)</w:t>
      </w:r>
      <w:r w:rsidR="0076760B" w:rsidRPr="002F42BA">
        <w:rPr>
          <w:rFonts w:asciiTheme="majorHAnsi" w:hAnsiTheme="majorHAnsi" w:cs="Calibri"/>
          <w:bCs/>
          <w:sz w:val="22"/>
          <w:szCs w:val="22"/>
          <w:lang w:eastAsia="en-US"/>
        </w:rPr>
        <w:t>.</w:t>
      </w:r>
    </w:p>
    <w:p w14:paraId="4A7DC141" w14:textId="77777777" w:rsidR="00D5241D" w:rsidRDefault="00D5241D" w:rsidP="00184FC8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/>
          <w:sz w:val="22"/>
          <w:szCs w:val="22"/>
          <w:lang w:eastAsia="en-US"/>
        </w:rPr>
      </w:pPr>
    </w:p>
    <w:p w14:paraId="00A98670" w14:textId="7FADD2D2" w:rsidR="00184FC8" w:rsidRPr="002F42BA" w:rsidRDefault="00184FC8" w:rsidP="00184FC8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sz w:val="22"/>
          <w:szCs w:val="22"/>
          <w:lang w:eastAsia="en-US"/>
        </w:rPr>
        <w:t>OPCJA B</w:t>
      </w:r>
      <w:r w:rsidR="00D5241D">
        <w:rPr>
          <w:rFonts w:asciiTheme="majorHAnsi" w:hAnsiTheme="majorHAnsi" w:cs="Calibri"/>
          <w:b/>
          <w:sz w:val="22"/>
          <w:szCs w:val="22"/>
          <w:lang w:eastAsia="en-US"/>
        </w:rPr>
        <w:t>:</w:t>
      </w:r>
    </w:p>
    <w:p w14:paraId="02972718" w14:textId="77777777" w:rsidR="00184FC8" w:rsidRPr="002F42BA" w:rsidRDefault="00184FC8" w:rsidP="00184FC8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W przypadku skorzystania przez Zamawiającego z Opcji B termin wykonania zamówienia zostanie wydłużony </w:t>
      </w:r>
      <w:r w:rsidRPr="002F42BA">
        <w:rPr>
          <w:rFonts w:asciiTheme="majorHAnsi" w:hAnsiTheme="majorHAnsi" w:cs="Segoe UI"/>
          <w:sz w:val="22"/>
          <w:szCs w:val="22"/>
        </w:rPr>
        <w:t xml:space="preserve">o kolejne </w:t>
      </w:r>
      <w:r w:rsidRPr="00184FC8">
        <w:rPr>
          <w:rFonts w:asciiTheme="majorHAnsi" w:hAnsiTheme="majorHAnsi" w:cs="Segoe UI"/>
          <w:sz w:val="22"/>
          <w:szCs w:val="22"/>
        </w:rPr>
        <w:t>12 miesięcy:</w:t>
      </w:r>
    </w:p>
    <w:p w14:paraId="613987CA" w14:textId="61B1D9CD" w:rsidR="00184FC8" w:rsidRPr="002F42BA" w:rsidRDefault="00184FC8" w:rsidP="00184FC8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color w:val="C00000"/>
          <w:sz w:val="22"/>
          <w:szCs w:val="22"/>
          <w:lang w:eastAsia="en-US"/>
        </w:rPr>
        <w:t>CZĘŚĆ I</w:t>
      </w:r>
      <w:r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b/>
          <w:color w:val="C00000"/>
          <w:sz w:val="22"/>
          <w:szCs w:val="22"/>
          <w:lang w:eastAsia="en-US"/>
        </w:rPr>
        <w:t>zamówienia</w:t>
      </w:r>
      <w:r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–  od 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18.09.2022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do 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17.09.2023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(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12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miesięcy)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.</w:t>
      </w:r>
    </w:p>
    <w:p w14:paraId="771B4A96" w14:textId="4508807F" w:rsidR="00184FC8" w:rsidRPr="002F42BA" w:rsidRDefault="00184FC8" w:rsidP="00184FC8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color w:val="C00000"/>
          <w:sz w:val="22"/>
          <w:szCs w:val="22"/>
          <w:lang w:eastAsia="en-US"/>
        </w:rPr>
        <w:t>CZĘŚĆ II</w:t>
      </w:r>
      <w:r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b/>
          <w:color w:val="C00000"/>
          <w:sz w:val="22"/>
          <w:szCs w:val="22"/>
          <w:lang w:eastAsia="en-US"/>
        </w:rPr>
        <w:t xml:space="preserve">zamówienia 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–  od 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 xml:space="preserve">18.09.2022 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roku do 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17.09.2023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(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12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miesięcy) – z uwzględnieniem indywidualnych okresów ubezpieczenia pojazdów zgodnie </w:t>
      </w:r>
      <w:r w:rsidRPr="007073A2">
        <w:rPr>
          <w:rFonts w:asciiTheme="majorHAnsi" w:hAnsiTheme="majorHAnsi" w:cs="Calibri"/>
          <w:bCs/>
          <w:sz w:val="22"/>
          <w:szCs w:val="22"/>
          <w:lang w:eastAsia="en-US"/>
        </w:rPr>
        <w:t xml:space="preserve">z załącznikiem </w:t>
      </w:r>
      <w:r w:rsidRPr="001E38E3">
        <w:rPr>
          <w:rFonts w:asciiTheme="majorHAnsi" w:hAnsiTheme="majorHAnsi" w:cs="Calibri"/>
          <w:bCs/>
          <w:sz w:val="22"/>
          <w:szCs w:val="22"/>
          <w:lang w:eastAsia="en-US"/>
        </w:rPr>
        <w:t>nr 10</w:t>
      </w:r>
      <w:r w:rsidRPr="00E617FB">
        <w:rPr>
          <w:rFonts w:asciiTheme="majorHAnsi" w:hAnsiTheme="majorHAnsi" w:cs="Calibri"/>
          <w:bCs/>
          <w:sz w:val="22"/>
          <w:szCs w:val="22"/>
          <w:lang w:eastAsia="en-US"/>
        </w:rPr>
        <w:t xml:space="preserve"> do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 xml:space="preserve"> opisu przedmiotu zamówienia.</w:t>
      </w:r>
    </w:p>
    <w:p w14:paraId="6D096682" w14:textId="4BA9CA3D" w:rsidR="00184FC8" w:rsidRPr="002F42BA" w:rsidRDefault="00184FC8" w:rsidP="00184FC8">
      <w:pPr>
        <w:widowControl w:val="0"/>
        <w:suppressAutoHyphens/>
        <w:spacing w:after="60" w:line="276" w:lineRule="auto"/>
        <w:jc w:val="both"/>
        <w:outlineLvl w:val="0"/>
        <w:rPr>
          <w:rFonts w:asciiTheme="majorHAnsi" w:hAnsiTheme="majorHAnsi" w:cs="Calibri"/>
          <w:bCs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color w:val="C00000"/>
          <w:sz w:val="22"/>
          <w:szCs w:val="22"/>
          <w:lang w:eastAsia="en-US"/>
        </w:rPr>
        <w:t>CZĘŚĆ III zamówienia</w:t>
      </w:r>
      <w:r w:rsidRPr="002F42BA">
        <w:rPr>
          <w:rFonts w:asciiTheme="majorHAnsi" w:hAnsiTheme="majorHAnsi" w:cs="Calibri"/>
          <w:bCs/>
          <w:color w:val="C00000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– od 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18.09.2022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do 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17.09.2023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roku (</w:t>
      </w:r>
      <w:r>
        <w:rPr>
          <w:rFonts w:asciiTheme="majorHAnsi" w:hAnsiTheme="majorHAnsi" w:cs="Calibri"/>
          <w:bCs/>
          <w:sz w:val="22"/>
          <w:szCs w:val="22"/>
          <w:lang w:eastAsia="en-US"/>
        </w:rPr>
        <w:t>12</w:t>
      </w:r>
      <w:r w:rsidRPr="002F42BA">
        <w:rPr>
          <w:rFonts w:asciiTheme="majorHAnsi" w:hAnsiTheme="majorHAnsi" w:cs="Calibri"/>
          <w:bCs/>
          <w:sz w:val="22"/>
          <w:szCs w:val="22"/>
          <w:lang w:eastAsia="en-US"/>
        </w:rPr>
        <w:t xml:space="preserve"> miesięcy).</w:t>
      </w:r>
    </w:p>
    <w:p w14:paraId="518B9FC8" w14:textId="2FFFCD3C" w:rsidR="00E93A1D" w:rsidRPr="002F42BA" w:rsidRDefault="007A2BAB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ROZDZ. </w:t>
      </w:r>
      <w:r w:rsidR="006F6A8E" w:rsidRPr="002F42BA">
        <w:rPr>
          <w:rStyle w:val="Odwoanieintensywne"/>
          <w:rFonts w:cstheme="minorBidi"/>
          <w:b/>
          <w:bCs w:val="0"/>
          <w:color w:val="002060"/>
          <w:spacing w:val="0"/>
        </w:rPr>
        <w:t>X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PODWYKONA</w:t>
      </w:r>
      <w:r w:rsidR="00595330" w:rsidRPr="002F42BA">
        <w:rPr>
          <w:rStyle w:val="Odwoanieintensywne"/>
          <w:rFonts w:cstheme="minorBidi"/>
          <w:b/>
          <w:bCs w:val="0"/>
          <w:color w:val="002060"/>
          <w:spacing w:val="0"/>
        </w:rPr>
        <w:t>STWO</w:t>
      </w:r>
      <w:r w:rsidR="00192B64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5886A29B" w14:textId="050A1E5C" w:rsidR="00F0309F" w:rsidRPr="002F42BA" w:rsidRDefault="00F0309F" w:rsidP="0088774C">
      <w:pPr>
        <w:pStyle w:val="Akapitzlist"/>
        <w:numPr>
          <w:ilvl w:val="0"/>
          <w:numId w:val="87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/>
        </w:rPr>
        <w:t>Zamawiając</w:t>
      </w:r>
      <w:r w:rsidR="00A106FE" w:rsidRPr="002F42BA">
        <w:rPr>
          <w:rFonts w:asciiTheme="majorHAnsi" w:hAnsiTheme="majorHAnsi"/>
        </w:rPr>
        <w:t>y</w:t>
      </w:r>
      <w:r w:rsidRPr="002F42BA">
        <w:rPr>
          <w:rFonts w:asciiTheme="majorHAnsi" w:hAnsiTheme="majorHAnsi"/>
        </w:rPr>
        <w:t xml:space="preserve"> żąda wskazania w ofercie części zamówienia (zadań), których wykonanie Wykonawca zamierza powierzyć podwykonawcy/om oraz podania (o ile są mu wiadome na tym etapie)  nazwy (firmy) tych  podwykonawców.</w:t>
      </w:r>
    </w:p>
    <w:p w14:paraId="5251779A" w14:textId="16687798" w:rsidR="005F7F74" w:rsidRPr="002F42BA" w:rsidRDefault="00E93A1D" w:rsidP="0088774C">
      <w:pPr>
        <w:pStyle w:val="Akapitzlist"/>
        <w:numPr>
          <w:ilvl w:val="0"/>
          <w:numId w:val="87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Zamawiający </w:t>
      </w:r>
      <w:r w:rsidR="006F6A8E" w:rsidRPr="002F42BA">
        <w:rPr>
          <w:rFonts w:asciiTheme="majorHAnsi" w:hAnsiTheme="majorHAnsi" w:cs="Calibri"/>
          <w:sz w:val="22"/>
          <w:szCs w:val="22"/>
        </w:rPr>
        <w:t xml:space="preserve">na podstawie art. 121 </w:t>
      </w:r>
      <w:r w:rsidR="00F0309F" w:rsidRPr="002F42BA">
        <w:rPr>
          <w:rFonts w:asciiTheme="majorHAnsi" w:hAnsiTheme="majorHAnsi" w:cs="Calibri"/>
          <w:sz w:val="22"/>
          <w:szCs w:val="22"/>
        </w:rPr>
        <w:t xml:space="preserve">ustawy </w:t>
      </w:r>
      <w:r w:rsidR="00192B64" w:rsidRPr="002F42BA">
        <w:rPr>
          <w:rFonts w:asciiTheme="majorHAnsi" w:hAnsiTheme="majorHAnsi" w:cs="Calibri"/>
          <w:sz w:val="22"/>
          <w:szCs w:val="22"/>
        </w:rPr>
        <w:t>Pzp</w:t>
      </w:r>
      <w:r w:rsidR="00F0309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zastrzega obowiązek osobistego wykonania przez Wykonawcę kl</w:t>
      </w:r>
      <w:r w:rsidR="00041E76" w:rsidRPr="002F42BA">
        <w:rPr>
          <w:rFonts w:asciiTheme="majorHAnsi" w:hAnsiTheme="majorHAnsi" w:cs="Calibri"/>
          <w:sz w:val="22"/>
          <w:szCs w:val="22"/>
        </w:rPr>
        <w:t xml:space="preserve">uczowych </w:t>
      </w:r>
      <w:r w:rsidR="006F6A8E" w:rsidRPr="002F42BA">
        <w:rPr>
          <w:rFonts w:asciiTheme="majorHAnsi" w:hAnsiTheme="majorHAnsi" w:cs="Calibri"/>
          <w:sz w:val="22"/>
          <w:szCs w:val="22"/>
        </w:rPr>
        <w:t xml:space="preserve">zadań </w:t>
      </w:r>
      <w:r w:rsidR="00041E76" w:rsidRPr="002F42BA">
        <w:rPr>
          <w:rFonts w:asciiTheme="majorHAnsi" w:hAnsiTheme="majorHAnsi" w:cs="Calibri"/>
          <w:sz w:val="22"/>
          <w:szCs w:val="22"/>
        </w:rPr>
        <w:t xml:space="preserve">zamówienia tj. </w:t>
      </w:r>
      <w:r w:rsidRPr="002F42BA">
        <w:rPr>
          <w:rFonts w:asciiTheme="majorHAnsi" w:hAnsiTheme="majorHAnsi" w:cs="Calibri"/>
          <w:sz w:val="22"/>
          <w:szCs w:val="22"/>
        </w:rPr>
        <w:t>czynności ubezpi</w:t>
      </w:r>
      <w:r w:rsidR="00DC0C46" w:rsidRPr="002F42BA">
        <w:rPr>
          <w:rFonts w:asciiTheme="majorHAnsi" w:hAnsiTheme="majorHAnsi" w:cs="Calibri"/>
          <w:sz w:val="22"/>
          <w:szCs w:val="22"/>
        </w:rPr>
        <w:t xml:space="preserve">eczeniowych, których zgodnie z </w:t>
      </w:r>
      <w:r w:rsidRPr="002F42BA">
        <w:rPr>
          <w:rFonts w:asciiTheme="majorHAnsi" w:hAnsiTheme="majorHAnsi" w:cs="Calibri"/>
          <w:sz w:val="22"/>
          <w:szCs w:val="22"/>
        </w:rPr>
        <w:t>ustawa o działalności ubezpieczeniowej i</w:t>
      </w:r>
      <w:r w:rsidR="005F7F74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reasekuracyjnej Wykonawca nie może powierzyć innym podmiotom tj.: </w:t>
      </w:r>
    </w:p>
    <w:p w14:paraId="552D8579" w14:textId="3D12934F" w:rsidR="005F7F74" w:rsidRPr="002F42BA" w:rsidRDefault="00E93A1D" w:rsidP="0088774C">
      <w:pPr>
        <w:pStyle w:val="Akapitzlist"/>
        <w:numPr>
          <w:ilvl w:val="1"/>
          <w:numId w:val="87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Czynności polegających na </w:t>
      </w:r>
      <w:r w:rsidRPr="002F42BA">
        <w:rPr>
          <w:rFonts w:asciiTheme="majorHAnsi" w:hAnsiTheme="majorHAnsi" w:cs="Calibri"/>
          <w:sz w:val="22"/>
          <w:szCs w:val="22"/>
        </w:rPr>
        <w:t>zawieraniu umów ubezpieczenia, umów gwarancji ubezpieczeniowych lub zlecaniu ich zawierania uprawnionym pośrednikom</w:t>
      </w:r>
      <w:r w:rsidR="00DC0C46" w:rsidRPr="002F42BA">
        <w:rPr>
          <w:rFonts w:asciiTheme="majorHAnsi" w:hAnsiTheme="majorHAnsi" w:cs="Calibri"/>
          <w:sz w:val="22"/>
          <w:szCs w:val="22"/>
        </w:rPr>
        <w:t xml:space="preserve"> ubezpieczeniowym w rozumieniu U</w:t>
      </w:r>
      <w:r w:rsidRPr="002F42BA">
        <w:rPr>
          <w:rFonts w:asciiTheme="majorHAnsi" w:hAnsiTheme="majorHAnsi" w:cs="Calibri"/>
          <w:sz w:val="22"/>
          <w:szCs w:val="22"/>
        </w:rPr>
        <w:t xml:space="preserve">stawy o dystrybucji ubezpieczeń, a także wykonywanie tych umów (zgodnie z art. 4 ust. 7 pkt. 1 </w:t>
      </w:r>
      <w:r w:rsidR="00192B64" w:rsidRPr="002F42BA">
        <w:rPr>
          <w:rFonts w:asciiTheme="majorHAnsi" w:hAnsiTheme="majorHAnsi" w:cs="Calibri"/>
          <w:sz w:val="22"/>
          <w:szCs w:val="22"/>
        </w:rPr>
        <w:t>u</w:t>
      </w:r>
      <w:r w:rsidRPr="002F42BA">
        <w:rPr>
          <w:rFonts w:asciiTheme="majorHAnsi" w:hAnsiTheme="majorHAnsi" w:cs="Calibri"/>
          <w:sz w:val="22"/>
          <w:szCs w:val="22"/>
        </w:rPr>
        <w:t>stawy o działalności ubezpieczeniowej i reasekuracyjnej).</w:t>
      </w:r>
    </w:p>
    <w:p w14:paraId="3EB24A2C" w14:textId="2E718056" w:rsidR="005F7F74" w:rsidRPr="002F42BA" w:rsidRDefault="00E93A1D" w:rsidP="0088774C">
      <w:pPr>
        <w:pStyle w:val="Akapitzlist"/>
        <w:numPr>
          <w:ilvl w:val="1"/>
          <w:numId w:val="87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Czynności polegających na </w:t>
      </w:r>
      <w:r w:rsidRPr="002F42BA">
        <w:rPr>
          <w:rFonts w:asciiTheme="majorHAnsi" w:hAnsiTheme="majorHAnsi" w:cs="Calibri"/>
          <w:sz w:val="22"/>
          <w:szCs w:val="22"/>
        </w:rPr>
        <w:t xml:space="preserve">ustalaniu składek i prowizji należnych z tytułu umów </w:t>
      </w:r>
      <w:r w:rsidRPr="002F42BA">
        <w:rPr>
          <w:rFonts w:asciiTheme="majorHAnsi" w:hAnsiTheme="majorHAnsi" w:cs="Calibri"/>
          <w:sz w:val="22"/>
          <w:szCs w:val="22"/>
        </w:rPr>
        <w:lastRenderedPageBreak/>
        <w:t xml:space="preserve">ubezpieczenia, umów gwarancji ubezpieczeniowych, umów reasekuracji (zgodnie z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art.</w:t>
      </w:r>
      <w:r w:rsidR="00192B64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4 ust. 7 pkt. 4 Ustawy o działalności ubezpieczeniowej i reasekuracyjnej).</w:t>
      </w:r>
    </w:p>
    <w:p w14:paraId="06797117" w14:textId="064934FF" w:rsidR="00E93A1D" w:rsidRPr="002F42BA" w:rsidRDefault="00E93A1D" w:rsidP="0088774C">
      <w:pPr>
        <w:pStyle w:val="Akapitzlist"/>
        <w:numPr>
          <w:ilvl w:val="1"/>
          <w:numId w:val="87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Czynności polegających na ustanawianiu, w drodze czynności cywilnoprawnych, zabezpieczeń rzeczowych lub osobistych, jeżeli są one bezpośrednio związane z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zawieraniem umów ubezpieczenia, umów gwarancji ubezpieczeniowych, umów reasekuracji (zgodnie z art. 4 ust. 7 pkt. 5 </w:t>
      </w:r>
      <w:r w:rsidR="00192B64" w:rsidRPr="002F42BA">
        <w:rPr>
          <w:rFonts w:asciiTheme="majorHAnsi" w:hAnsiTheme="majorHAnsi" w:cs="Calibri"/>
          <w:sz w:val="22"/>
          <w:szCs w:val="22"/>
        </w:rPr>
        <w:t>u</w:t>
      </w:r>
      <w:r w:rsidRPr="002F42BA">
        <w:rPr>
          <w:rFonts w:asciiTheme="majorHAnsi" w:hAnsiTheme="majorHAnsi" w:cs="Calibri"/>
          <w:sz w:val="22"/>
          <w:szCs w:val="22"/>
        </w:rPr>
        <w:t xml:space="preserve">stawy o działalności ubezpieczeniowej i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reasekuracyjnej).</w:t>
      </w:r>
    </w:p>
    <w:p w14:paraId="7BF43826" w14:textId="500D79A0" w:rsidR="00E93A1D" w:rsidRPr="002F42BA" w:rsidRDefault="00E93A1D" w:rsidP="0088774C">
      <w:pPr>
        <w:pStyle w:val="Akapitzlist"/>
        <w:numPr>
          <w:ilvl w:val="0"/>
          <w:numId w:val="87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Jeżeli powierzenie podwykonawcy wykonania części zamówienia</w:t>
      </w:r>
      <w:r w:rsidR="006F6A8E" w:rsidRPr="002F42BA">
        <w:rPr>
          <w:rFonts w:asciiTheme="majorHAnsi" w:hAnsiTheme="majorHAnsi" w:cs="Calibri"/>
          <w:sz w:val="22"/>
          <w:szCs w:val="22"/>
        </w:rPr>
        <w:t xml:space="preserve"> (zadania)</w:t>
      </w:r>
      <w:r w:rsidRPr="002F42BA">
        <w:rPr>
          <w:rFonts w:asciiTheme="majorHAnsi" w:hAnsiTheme="majorHAnsi" w:cs="Calibri"/>
          <w:sz w:val="22"/>
          <w:szCs w:val="22"/>
        </w:rPr>
        <w:t xml:space="preserve"> na usługi następuje 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trakcie jego realizacji,</w:t>
      </w:r>
      <w:r w:rsidR="00A22D80" w:rsidRPr="002F42BA">
        <w:rPr>
          <w:rFonts w:asciiTheme="majorHAnsi" w:hAnsiTheme="majorHAnsi" w:cs="Calibri"/>
          <w:sz w:val="22"/>
          <w:szCs w:val="22"/>
        </w:rPr>
        <w:t xml:space="preserve"> Wykonawca na żądanie Z</w:t>
      </w:r>
      <w:r w:rsidRPr="002F42BA">
        <w:rPr>
          <w:rFonts w:asciiTheme="majorHAnsi" w:hAnsiTheme="majorHAnsi" w:cs="Calibri"/>
          <w:sz w:val="22"/>
          <w:szCs w:val="22"/>
        </w:rPr>
        <w:t xml:space="preserve">amawiającego przedstawia oświadczenia lub dokumenty potwierdzające brak podstaw wykluczenia wobec tego podwykonawcy. </w:t>
      </w:r>
    </w:p>
    <w:p w14:paraId="631AFDDE" w14:textId="77777777" w:rsidR="00E93A1D" w:rsidRPr="002F42BA" w:rsidRDefault="00E93A1D" w:rsidP="0088774C">
      <w:pPr>
        <w:pStyle w:val="Akapitzlist"/>
        <w:numPr>
          <w:ilvl w:val="0"/>
          <w:numId w:val="87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Jeżeli Zamawiający stwierdzi, że wobec danego podwykonawcy </w:t>
      </w:r>
      <w:r w:rsidR="00A22D80" w:rsidRPr="002F42BA">
        <w:rPr>
          <w:rFonts w:asciiTheme="majorHAnsi" w:hAnsiTheme="majorHAnsi" w:cs="Calibri"/>
          <w:sz w:val="22"/>
          <w:szCs w:val="22"/>
        </w:rPr>
        <w:t>zachodzą podstawy wykluczenia, W</w:t>
      </w:r>
      <w:r w:rsidRPr="002F42BA">
        <w:rPr>
          <w:rFonts w:asciiTheme="majorHAnsi" w:hAnsiTheme="majorHAnsi" w:cs="Calibri"/>
          <w:sz w:val="22"/>
          <w:szCs w:val="22"/>
        </w:rPr>
        <w:t xml:space="preserve">ykonawca obowiązany jest zastąpić tego podwykonawcę lub zrezygnować z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powierzenia wykonania części zamówienia podwykonawcy.</w:t>
      </w:r>
    </w:p>
    <w:p w14:paraId="1D8A156D" w14:textId="7E61B211" w:rsidR="00E93A1D" w:rsidRPr="002F42BA" w:rsidRDefault="00E93A1D" w:rsidP="0088774C">
      <w:pPr>
        <w:pStyle w:val="Akapitzlist"/>
        <w:numPr>
          <w:ilvl w:val="0"/>
          <w:numId w:val="87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Powierzenie wykonania części zamówienia</w:t>
      </w:r>
      <w:r w:rsidR="0030289B" w:rsidRPr="002F42BA">
        <w:rPr>
          <w:rFonts w:asciiTheme="majorHAnsi" w:hAnsiTheme="majorHAnsi" w:cs="Calibri"/>
          <w:sz w:val="22"/>
          <w:szCs w:val="22"/>
        </w:rPr>
        <w:t xml:space="preserve"> (zadań)</w:t>
      </w:r>
      <w:r w:rsidRPr="002F42BA">
        <w:rPr>
          <w:rFonts w:asciiTheme="majorHAnsi" w:hAnsiTheme="majorHAnsi" w:cs="Calibri"/>
          <w:sz w:val="22"/>
          <w:szCs w:val="22"/>
        </w:rPr>
        <w:t xml:space="preserve"> podwykonawcom nie zwalnia Wykonawcy z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odpowiedzialności za należyte wykonanie tego zamówienia.</w:t>
      </w:r>
    </w:p>
    <w:p w14:paraId="3B262695" w14:textId="04F9235A" w:rsidR="006008F6" w:rsidRPr="002F42BA" w:rsidRDefault="006008F6" w:rsidP="00FC756C">
      <w:pPr>
        <w:pStyle w:val="Styl15"/>
        <w:rPr>
          <w:rStyle w:val="Odwoanieintensywne"/>
          <w:b/>
          <w:bCs w:val="0"/>
        </w:rPr>
      </w:pPr>
      <w:r w:rsidRPr="002F42BA">
        <w:rPr>
          <w:rStyle w:val="Odwoanieintensywne"/>
          <w:b/>
          <w:bCs w:val="0"/>
          <w:color w:val="002060"/>
        </w:rPr>
        <w:t>ROZDZ. X</w:t>
      </w:r>
      <w:r w:rsidR="0030289B" w:rsidRPr="002F42BA">
        <w:rPr>
          <w:rStyle w:val="Odwoanieintensywne"/>
          <w:b/>
          <w:bCs w:val="0"/>
          <w:color w:val="002060"/>
        </w:rPr>
        <w:t>I</w:t>
      </w:r>
      <w:r w:rsidRPr="002F42BA">
        <w:rPr>
          <w:rStyle w:val="Odwoanieintensywne"/>
          <w:b/>
          <w:bCs w:val="0"/>
          <w:color w:val="002060"/>
        </w:rPr>
        <w:tab/>
        <w:t>PODSTAWY WYKLUCZENIA WYKONAWCY Z POSTĘPOWANIA.</w:t>
      </w:r>
      <w:r w:rsidRPr="002F42BA">
        <w:rPr>
          <w:rStyle w:val="Odwoanieintensywne"/>
          <w:b/>
          <w:bCs w:val="0"/>
        </w:rPr>
        <w:tab/>
      </w:r>
    </w:p>
    <w:p w14:paraId="41A301F6" w14:textId="100FA73B" w:rsidR="006008F6" w:rsidRDefault="006008F6" w:rsidP="0054788F">
      <w:pPr>
        <w:pStyle w:val="Akapitzlist"/>
        <w:numPr>
          <w:ilvl w:val="0"/>
          <w:numId w:val="123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 postępowania o udzielenie zamówienia wyklucza się Wykonawc</w:t>
      </w:r>
      <w:r w:rsidR="005F7524" w:rsidRPr="002F42BA">
        <w:rPr>
          <w:rFonts w:asciiTheme="majorHAnsi" w:hAnsiTheme="majorHAnsi" w:cs="Calibri"/>
          <w:sz w:val="22"/>
          <w:szCs w:val="22"/>
        </w:rPr>
        <w:t>ę</w:t>
      </w:r>
      <w:r w:rsidRPr="002F42BA">
        <w:rPr>
          <w:rFonts w:asciiTheme="majorHAnsi" w:hAnsiTheme="majorHAnsi" w:cs="Calibri"/>
          <w:sz w:val="22"/>
          <w:szCs w:val="22"/>
        </w:rPr>
        <w:t xml:space="preserve"> w stosunku do którego zachodzi którakolwiek z okoliczności, o których mowa w art.</w:t>
      </w:r>
      <w:r w:rsidR="00E37FC6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796E91" w:rsidRPr="002F42BA">
        <w:rPr>
          <w:rFonts w:asciiTheme="majorHAnsi" w:hAnsiTheme="majorHAnsi" w:cs="Calibri"/>
          <w:sz w:val="22"/>
          <w:szCs w:val="22"/>
        </w:rPr>
        <w:t>1</w:t>
      </w:r>
      <w:r w:rsidR="00E37FC6" w:rsidRPr="002F42BA">
        <w:rPr>
          <w:rFonts w:asciiTheme="majorHAnsi" w:hAnsiTheme="majorHAnsi" w:cs="Calibri"/>
          <w:sz w:val="22"/>
          <w:szCs w:val="22"/>
        </w:rPr>
        <w:t>08</w:t>
      </w:r>
      <w:r w:rsidRPr="002F42BA">
        <w:rPr>
          <w:rFonts w:asciiTheme="majorHAnsi" w:hAnsiTheme="majorHAnsi" w:cs="Calibri"/>
          <w:sz w:val="22"/>
          <w:szCs w:val="22"/>
        </w:rPr>
        <w:t xml:space="preserve">  ust. 1 ustawy </w:t>
      </w:r>
      <w:r w:rsidR="00EE1F29" w:rsidRPr="002F42BA">
        <w:rPr>
          <w:rFonts w:asciiTheme="majorHAnsi" w:hAnsiTheme="majorHAnsi" w:cs="Calibri"/>
          <w:sz w:val="22"/>
          <w:szCs w:val="22"/>
        </w:rPr>
        <w:t>Pzp</w:t>
      </w:r>
      <w:r w:rsidR="00BA2126">
        <w:rPr>
          <w:rFonts w:asciiTheme="majorHAnsi" w:hAnsiTheme="majorHAnsi" w:cs="Calibri"/>
          <w:sz w:val="22"/>
          <w:szCs w:val="22"/>
        </w:rPr>
        <w:t>:</w:t>
      </w:r>
    </w:p>
    <w:p w14:paraId="7253F88A" w14:textId="77777777" w:rsidR="00BA2126" w:rsidRPr="00BA2126" w:rsidRDefault="00BA2126" w:rsidP="0054788F">
      <w:pPr>
        <w:pStyle w:val="Akapitzlist"/>
        <w:numPr>
          <w:ilvl w:val="1"/>
          <w:numId w:val="12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>art. 108 ust. 1 pkt 1 - będącego osobą fizyczną, którego prawomocnie skazano za przestępstwo:</w:t>
      </w:r>
    </w:p>
    <w:p w14:paraId="6210952B" w14:textId="52135D3D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>a) udziału w zorganizowanej grupie przestępczej albo związku mającym na celu  popełnienie  przestępstwa  lub  przestępstwa  skarbowego, o którym mowa w art. 258 Kodeksu karnego,</w:t>
      </w:r>
    </w:p>
    <w:p w14:paraId="306D6A6A" w14:textId="543B2C74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>b) handlu ludźmi, o którym mowa w art.189a Kodeksu karnego,</w:t>
      </w:r>
    </w:p>
    <w:p w14:paraId="17B906FB" w14:textId="6A734626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c) o którym mowa w art. 228–230a, art. 250a Kodeksu karnego lub w art. 46 lub art. 48 ustawy z dnia 25 czerwca 2010r. o sporcie, </w:t>
      </w:r>
    </w:p>
    <w:p w14:paraId="6E716965" w14:textId="77777777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>d) finansowania przestępstwa o charakterze terrorystycznym, o którym mowa wart.165a  Kodeksu  karnego,  lub  przestępstwo  udaremniania  lub utrudniania  stwierdzenia  przestępnego  pochodzenia  pieniędzy  lub ukrywania ich pochodzenia, o którym mowa w art. 299 Kodeksu karnego,</w:t>
      </w:r>
    </w:p>
    <w:p w14:paraId="564F0F1D" w14:textId="77777777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e) o charakterze terrorystycznym, o którym mowa w art. 115 § 20 Kodeksu karnego, lub mające na celu popełnienie tego przestępstwa, </w:t>
      </w:r>
    </w:p>
    <w:p w14:paraId="3203B389" w14:textId="77777777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530B6D1A" w14:textId="77777777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8657295" w14:textId="77777777" w:rsidR="00BA2126" w:rsidRP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h) o którym mowa w art. 9 ust. 1 i 3 lub art. 10 ustawy z dnia 15 czerwca 2012 r. o skutkach powierzania wykonywania pracy cudzoziemcom przebywającym wbrew przepisom na 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lastRenderedPageBreak/>
        <w:t xml:space="preserve">terytorium Rzeczypospolitej Polskiej </w:t>
      </w:r>
    </w:p>
    <w:p w14:paraId="1988F9D9" w14:textId="2A39C45B" w:rsidR="00BA2126" w:rsidRDefault="00BA2126" w:rsidP="00BA2126">
      <w:pPr>
        <w:pStyle w:val="Akapitzlist"/>
        <w:suppressAutoHyphens/>
        <w:overflowPunct w:val="0"/>
        <w:spacing w:after="60" w:line="276" w:lineRule="auto"/>
        <w:ind w:left="1276" w:hanging="283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>– lub za odpowiedni czyn zabroniony określony w przepisach prawa obcego;</w:t>
      </w:r>
    </w:p>
    <w:p w14:paraId="260211EE" w14:textId="153ADCED" w:rsidR="00BA2126" w:rsidRPr="00BA2126" w:rsidRDefault="00BA2126" w:rsidP="0054788F">
      <w:pPr>
        <w:pStyle w:val="Akapitzlist"/>
        <w:numPr>
          <w:ilvl w:val="1"/>
          <w:numId w:val="12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art. 108 ust. 1 pkt </w:t>
      </w:r>
      <w:r>
        <w:rPr>
          <w:rFonts w:asciiTheme="majorHAnsi" w:hAnsiTheme="majorHAnsi" w:cs="Calibri"/>
          <w:i/>
          <w:iCs/>
          <w:sz w:val="22"/>
          <w:szCs w:val="22"/>
        </w:rPr>
        <w:t>2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mowa w art. 108 ust. 1 pkt 1;</w:t>
      </w:r>
    </w:p>
    <w:p w14:paraId="3876A71C" w14:textId="1CB1C261" w:rsidR="00BA2126" w:rsidRPr="00BA2126" w:rsidRDefault="00BA2126" w:rsidP="0054788F">
      <w:pPr>
        <w:pStyle w:val="Akapitzlist"/>
        <w:numPr>
          <w:ilvl w:val="1"/>
          <w:numId w:val="12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art. 108 ust. 1 pkt </w:t>
      </w:r>
      <w:r>
        <w:rPr>
          <w:rFonts w:asciiTheme="majorHAnsi" w:hAnsiTheme="majorHAnsi" w:cs="Calibri"/>
          <w:i/>
          <w:iCs/>
          <w:sz w:val="22"/>
          <w:szCs w:val="22"/>
        </w:rPr>
        <w:t>3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52EA404" w14:textId="1035627B" w:rsidR="00BA2126" w:rsidRDefault="00BA2126" w:rsidP="0054788F">
      <w:pPr>
        <w:pStyle w:val="Akapitzlist"/>
        <w:numPr>
          <w:ilvl w:val="1"/>
          <w:numId w:val="12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art. 108 ust. 1 pkt </w:t>
      </w:r>
      <w:r>
        <w:rPr>
          <w:rFonts w:asciiTheme="majorHAnsi" w:hAnsiTheme="majorHAnsi" w:cs="Calibri"/>
          <w:i/>
          <w:iCs/>
          <w:sz w:val="22"/>
          <w:szCs w:val="22"/>
        </w:rPr>
        <w:t>4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 wobec którego prawomocnie orzeczono zakaz ubiegania się o zamówienia publiczne;</w:t>
      </w:r>
    </w:p>
    <w:p w14:paraId="1441CDD1" w14:textId="78B7BACF" w:rsidR="00BA2126" w:rsidRDefault="00BA2126" w:rsidP="0054788F">
      <w:pPr>
        <w:pStyle w:val="Akapitzlist"/>
        <w:numPr>
          <w:ilvl w:val="1"/>
          <w:numId w:val="12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art. 108 ust. 1 pkt </w:t>
      </w:r>
      <w:r w:rsidR="009930B6">
        <w:rPr>
          <w:rFonts w:asciiTheme="majorHAnsi" w:hAnsiTheme="majorHAnsi" w:cs="Calibri"/>
          <w:i/>
          <w:iCs/>
          <w:sz w:val="22"/>
          <w:szCs w:val="22"/>
        </w:rPr>
        <w:t xml:space="preserve">5 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t>jeżeli zamawiający może stwierdzić, na podstawie wiarygodnych przesłanek, że wykonawca zawarł z innymi wykonawcami porozumienie mające na celu zakłócenie konkurencji, w</w:t>
      </w:r>
      <w:r>
        <w:rPr>
          <w:rFonts w:asciiTheme="majorHAnsi" w:hAnsiTheme="majorHAnsi" w:cs="Calibri"/>
          <w:i/>
          <w:iCs/>
          <w:sz w:val="22"/>
          <w:szCs w:val="22"/>
        </w:rPr>
        <w:t> 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t>szczególności jeżeli należąc do tej samej grupy kapitałowej w rozumieniu ustawy z dnia 16 lutego 2007 r. o ochronie</w:t>
      </w:r>
      <w:r>
        <w:rPr>
          <w:rFonts w:asciiTheme="majorHAnsi" w:hAnsiTheme="majorHAnsi" w:cs="Calibri"/>
          <w:i/>
          <w:iCs/>
          <w:sz w:val="22"/>
          <w:szCs w:val="22"/>
        </w:rPr>
        <w:t xml:space="preserve"> 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t>konkurencji i konsumentów, złożyli odrębne oferty, oferty częściowe lub wnioski o dopuszczenie do udziału w postępowaniu, chyba że wykażą, że</w:t>
      </w:r>
      <w:r>
        <w:rPr>
          <w:rFonts w:asciiTheme="majorHAnsi" w:hAnsiTheme="majorHAnsi" w:cs="Calibri"/>
          <w:i/>
          <w:iCs/>
          <w:sz w:val="22"/>
          <w:szCs w:val="22"/>
        </w:rPr>
        <w:t> </w:t>
      </w:r>
      <w:r w:rsidRPr="00BA2126">
        <w:rPr>
          <w:rFonts w:asciiTheme="majorHAnsi" w:hAnsiTheme="majorHAnsi" w:cs="Calibri"/>
          <w:i/>
          <w:iCs/>
          <w:sz w:val="22"/>
          <w:szCs w:val="22"/>
        </w:rPr>
        <w:t>przygotowali te oferty lub wnioski niezależnie od siebie;</w:t>
      </w:r>
    </w:p>
    <w:p w14:paraId="7B49D7BC" w14:textId="4852BE1A" w:rsidR="00BA2126" w:rsidRPr="00BA2126" w:rsidRDefault="009930B6" w:rsidP="0054788F">
      <w:pPr>
        <w:pStyle w:val="Akapitzlist"/>
        <w:numPr>
          <w:ilvl w:val="1"/>
          <w:numId w:val="12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i/>
          <w:iCs/>
          <w:sz w:val="22"/>
          <w:szCs w:val="22"/>
        </w:rPr>
      </w:pPr>
      <w:r w:rsidRPr="00BA2126">
        <w:rPr>
          <w:rFonts w:asciiTheme="majorHAnsi" w:hAnsiTheme="majorHAnsi" w:cs="Calibri"/>
          <w:i/>
          <w:iCs/>
          <w:sz w:val="22"/>
          <w:szCs w:val="22"/>
        </w:rPr>
        <w:t xml:space="preserve">art. 108 ust. 1 pkt </w:t>
      </w:r>
      <w:r>
        <w:rPr>
          <w:rFonts w:asciiTheme="majorHAnsi" w:hAnsiTheme="majorHAnsi" w:cs="Calibri"/>
          <w:i/>
          <w:iCs/>
          <w:sz w:val="22"/>
          <w:szCs w:val="22"/>
        </w:rPr>
        <w:t xml:space="preserve">6 </w:t>
      </w:r>
      <w:r w:rsidR="00BA2126" w:rsidRPr="00BA2126">
        <w:rPr>
          <w:rFonts w:asciiTheme="majorHAnsi" w:hAnsiTheme="majorHAnsi" w:cs="Calibri"/>
          <w:i/>
          <w:iCs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</w:t>
      </w:r>
      <w:r w:rsidR="00BA2126">
        <w:rPr>
          <w:rFonts w:asciiTheme="majorHAnsi" w:hAnsiTheme="majorHAnsi" w:cs="Calibri"/>
          <w:i/>
          <w:iCs/>
          <w:sz w:val="22"/>
          <w:szCs w:val="22"/>
        </w:rPr>
        <w:t> </w:t>
      </w:r>
      <w:r w:rsidR="00BA2126" w:rsidRPr="00BA2126">
        <w:rPr>
          <w:rFonts w:asciiTheme="majorHAnsi" w:hAnsiTheme="majorHAnsi" w:cs="Calibri"/>
          <w:i/>
          <w:iCs/>
          <w:sz w:val="22"/>
          <w:szCs w:val="22"/>
        </w:rPr>
        <w:t>postępowaniu o udzielenie zamówienia.</w:t>
      </w:r>
    </w:p>
    <w:p w14:paraId="348F4633" w14:textId="7616C6BD" w:rsidR="005F7524" w:rsidRPr="002F42BA" w:rsidRDefault="006008F6" w:rsidP="0054788F">
      <w:pPr>
        <w:pStyle w:val="Akapitzlist"/>
        <w:numPr>
          <w:ilvl w:val="0"/>
          <w:numId w:val="123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</w:t>
      </w:r>
      <w:r w:rsidR="00A106FE" w:rsidRPr="002F42BA">
        <w:rPr>
          <w:rFonts w:asciiTheme="majorHAnsi" w:hAnsiTheme="majorHAnsi" w:cs="Calibri"/>
          <w:sz w:val="22"/>
          <w:szCs w:val="22"/>
        </w:rPr>
        <w:t>y</w:t>
      </w:r>
      <w:r w:rsidRPr="002F42BA">
        <w:rPr>
          <w:rFonts w:asciiTheme="majorHAnsi" w:hAnsiTheme="majorHAnsi" w:cs="Calibri"/>
          <w:sz w:val="22"/>
          <w:szCs w:val="22"/>
        </w:rPr>
        <w:t xml:space="preserve"> przewiduje również wykluczenie z postępowania Wykonawc</w:t>
      </w:r>
      <w:r w:rsidR="005F7524" w:rsidRPr="002F42BA">
        <w:rPr>
          <w:rFonts w:asciiTheme="majorHAnsi" w:hAnsiTheme="majorHAnsi" w:cs="Calibri"/>
          <w:sz w:val="22"/>
          <w:szCs w:val="22"/>
        </w:rPr>
        <w:t>ę w</w:t>
      </w:r>
      <w:r w:rsidR="00EE1F29" w:rsidRPr="002F42BA">
        <w:rPr>
          <w:rFonts w:asciiTheme="majorHAnsi" w:hAnsiTheme="majorHAnsi" w:cs="Calibri"/>
          <w:sz w:val="22"/>
          <w:szCs w:val="22"/>
        </w:rPr>
        <w:t> </w:t>
      </w:r>
      <w:r w:rsidR="005F7524" w:rsidRPr="002F42BA">
        <w:rPr>
          <w:rFonts w:asciiTheme="majorHAnsi" w:hAnsiTheme="majorHAnsi" w:cs="Calibri"/>
          <w:sz w:val="22"/>
          <w:szCs w:val="22"/>
        </w:rPr>
        <w:t>stosunku do którego zachodzi okoliczność, o której mowa:</w:t>
      </w:r>
    </w:p>
    <w:p w14:paraId="20E8EDA4" w14:textId="07EACFAB" w:rsidR="005F7524" w:rsidRPr="002F42BA" w:rsidRDefault="005F7524" w:rsidP="0054788F">
      <w:pPr>
        <w:pStyle w:val="Akapitzlist"/>
        <w:numPr>
          <w:ilvl w:val="1"/>
          <w:numId w:val="123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</w:t>
      </w:r>
      <w:r w:rsidR="006008F6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E37FC6" w:rsidRPr="002F42BA">
        <w:rPr>
          <w:rFonts w:asciiTheme="majorHAnsi" w:hAnsiTheme="majorHAnsi" w:cs="Arial"/>
          <w:sz w:val="22"/>
          <w:szCs w:val="22"/>
        </w:rPr>
        <w:t>art. 109 ust. 1 pkt. 4</w:t>
      </w:r>
      <w:r w:rsidRPr="002F42BA">
        <w:rPr>
          <w:rFonts w:asciiTheme="majorHAnsi" w:hAnsiTheme="majorHAnsi" w:cs="Arial"/>
          <w:sz w:val="22"/>
          <w:szCs w:val="22"/>
        </w:rPr>
        <w:t xml:space="preserve"> - </w:t>
      </w:r>
      <w:r w:rsidRPr="002F42BA">
        <w:rPr>
          <w:rFonts w:asciiTheme="majorHAnsi" w:hAnsiTheme="majorHAnsi"/>
          <w:i/>
          <w:iCs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procedury);</w:t>
      </w:r>
    </w:p>
    <w:p w14:paraId="09E34213" w14:textId="00614CA3" w:rsidR="005F7524" w:rsidRPr="002F42BA" w:rsidRDefault="005F7524" w:rsidP="0054788F">
      <w:pPr>
        <w:pStyle w:val="Akapitzlist"/>
        <w:numPr>
          <w:ilvl w:val="0"/>
          <w:numId w:val="123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Wykonawca nie podlega wykluczeniu w okolicznościach określonych w art. 108 ust. 1 pkt 1, 2, i 5  oraz art. 109 ust. 1 pkt 4 ustawy </w:t>
      </w:r>
      <w:r w:rsidR="00BC0193" w:rsidRPr="002F42BA">
        <w:rPr>
          <w:rFonts w:asciiTheme="majorHAnsi" w:hAnsiTheme="majorHAnsi" w:cs="Calibri"/>
          <w:sz w:val="22"/>
          <w:szCs w:val="22"/>
        </w:rPr>
        <w:t>Pzp</w:t>
      </w:r>
      <w:r w:rsidRPr="002F42BA">
        <w:rPr>
          <w:rFonts w:asciiTheme="majorHAnsi" w:hAnsiTheme="majorHAnsi" w:cs="Calibri"/>
          <w:sz w:val="22"/>
          <w:szCs w:val="22"/>
        </w:rPr>
        <w:t>, jeżeli udowodni Zamawiającemu, że spełnił łącznie przesłanki określone w art. 110 ust. 2 ustawy Pzp.</w:t>
      </w:r>
    </w:p>
    <w:p w14:paraId="10D80670" w14:textId="62D33B8A" w:rsidR="00BC0193" w:rsidRPr="002F42BA" w:rsidRDefault="005F7524" w:rsidP="0054788F">
      <w:pPr>
        <w:pStyle w:val="Akapitzlist"/>
        <w:numPr>
          <w:ilvl w:val="0"/>
          <w:numId w:val="123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Zamawiający oceni,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03D8DB42" w14:textId="212C4CB2" w:rsidR="00F51FD0" w:rsidRPr="002F42BA" w:rsidRDefault="00F51FD0" w:rsidP="0054788F">
      <w:pPr>
        <w:pStyle w:val="Akapitzlist"/>
        <w:numPr>
          <w:ilvl w:val="0"/>
          <w:numId w:val="123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Wykluczenie Wykonawcy następuje zgodnie z art. 111 ustawy </w:t>
      </w:r>
      <w:r w:rsidR="00BC0193" w:rsidRPr="002F42BA">
        <w:rPr>
          <w:rFonts w:asciiTheme="majorHAnsi" w:hAnsiTheme="majorHAnsi" w:cs="Arial"/>
          <w:sz w:val="22"/>
          <w:szCs w:val="22"/>
        </w:rPr>
        <w:t>Pzp</w:t>
      </w:r>
      <w:r w:rsidRPr="002F42BA">
        <w:rPr>
          <w:rFonts w:asciiTheme="majorHAnsi" w:hAnsiTheme="majorHAnsi" w:cs="Arial"/>
          <w:sz w:val="22"/>
          <w:szCs w:val="22"/>
        </w:rPr>
        <w:t>.</w:t>
      </w:r>
    </w:p>
    <w:p w14:paraId="51B04464" w14:textId="4895AC0C" w:rsidR="005F7524" w:rsidRPr="002F42BA" w:rsidRDefault="00BC0193" w:rsidP="0054788F">
      <w:pPr>
        <w:pStyle w:val="Akapitzlist"/>
        <w:numPr>
          <w:ilvl w:val="0"/>
          <w:numId w:val="123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</w:t>
      </w:r>
      <w:r w:rsidR="005F7524" w:rsidRPr="002F42BA">
        <w:rPr>
          <w:rFonts w:asciiTheme="majorHAnsi" w:hAnsiTheme="majorHAnsi" w:cs="Calibri"/>
          <w:sz w:val="22"/>
          <w:szCs w:val="22"/>
        </w:rPr>
        <w:t>ykonawca może zostać wykluczony przez Zamawiającego na każdym etapie postepowania o</w:t>
      </w:r>
      <w:r w:rsidRPr="002F42BA">
        <w:rPr>
          <w:rFonts w:asciiTheme="majorHAnsi" w:hAnsiTheme="majorHAnsi" w:cs="Calibri"/>
          <w:sz w:val="22"/>
          <w:szCs w:val="22"/>
        </w:rPr>
        <w:t> </w:t>
      </w:r>
      <w:r w:rsidR="005F7524" w:rsidRPr="002F42BA">
        <w:rPr>
          <w:rFonts w:asciiTheme="majorHAnsi" w:hAnsiTheme="majorHAnsi" w:cs="Calibri"/>
          <w:sz w:val="22"/>
          <w:szCs w:val="22"/>
        </w:rPr>
        <w:t>udzielenie zamówienia.</w:t>
      </w:r>
    </w:p>
    <w:p w14:paraId="7E043161" w14:textId="1021414B" w:rsidR="00E93A1D" w:rsidRPr="002F42BA" w:rsidRDefault="008D7F33" w:rsidP="00FC756C">
      <w:pPr>
        <w:pStyle w:val="Styl15"/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lastRenderedPageBreak/>
        <w:t>ROZDZ. X</w:t>
      </w:r>
      <w:r w:rsidR="00F51FD0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="005F7524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WARUNKI UDZIAŁU W POSTĘPOWANIU.</w:t>
      </w:r>
    </w:p>
    <w:p w14:paraId="57A8B735" w14:textId="6525406B" w:rsidR="007F1F09" w:rsidRPr="002B15F8" w:rsidRDefault="00BD764C" w:rsidP="0088774C">
      <w:pPr>
        <w:pStyle w:val="Akapitzlist"/>
        <w:numPr>
          <w:ilvl w:val="0"/>
          <w:numId w:val="88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Style w:val="TeksttreciPogrubienie"/>
          <w:rFonts w:asciiTheme="majorHAnsi" w:hAnsiTheme="majorHAnsi" w:cs="Calibri"/>
          <w:b w:val="0"/>
          <w:sz w:val="22"/>
          <w:szCs w:val="22"/>
          <w:shd w:val="clear" w:color="auto" w:fill="auto"/>
        </w:rPr>
      </w:pPr>
      <w:r w:rsidRPr="002F42BA">
        <w:rPr>
          <w:rFonts w:asciiTheme="majorHAnsi" w:hAnsiTheme="majorHAnsi" w:cs="Arial"/>
          <w:sz w:val="22"/>
          <w:szCs w:val="22"/>
        </w:rPr>
        <w:t>O udzielenie zamówienia mogą ubiegać się Wykonawcy, którzy nie podlegają wykluczeniu na zasadach określonych w Rozdziale X</w:t>
      </w:r>
      <w:r w:rsidR="007C16F6" w:rsidRPr="002F42BA">
        <w:rPr>
          <w:rFonts w:asciiTheme="majorHAnsi" w:hAnsiTheme="majorHAnsi" w:cs="Arial"/>
          <w:sz w:val="22"/>
          <w:szCs w:val="22"/>
        </w:rPr>
        <w:t>I</w:t>
      </w:r>
      <w:r w:rsidRPr="002F42BA">
        <w:rPr>
          <w:rFonts w:asciiTheme="majorHAnsi" w:hAnsiTheme="majorHAnsi" w:cs="Arial"/>
          <w:sz w:val="22"/>
          <w:szCs w:val="22"/>
        </w:rPr>
        <w:t xml:space="preserve"> SWZ oraz spełniają określone przez Zamawiającego warunki</w:t>
      </w:r>
      <w:r w:rsidRPr="002F42BA">
        <w:rPr>
          <w:rStyle w:val="TeksttreciPogrubienie"/>
          <w:rFonts w:asciiTheme="majorHAnsi" w:hAnsiTheme="majorHAnsi" w:cs="Arial"/>
          <w:bCs/>
          <w:sz w:val="22"/>
          <w:szCs w:val="22"/>
        </w:rPr>
        <w:t xml:space="preserve"> </w:t>
      </w:r>
      <w:r w:rsidRPr="002F42BA">
        <w:rPr>
          <w:rStyle w:val="TeksttreciPogrubienie"/>
          <w:rFonts w:asciiTheme="majorHAnsi" w:hAnsiTheme="majorHAnsi" w:cs="Arial"/>
          <w:b w:val="0"/>
          <w:bCs/>
          <w:sz w:val="22"/>
          <w:szCs w:val="22"/>
        </w:rPr>
        <w:t>udziału w postępowaniu.</w:t>
      </w:r>
    </w:p>
    <w:p w14:paraId="555E001D" w14:textId="77777777" w:rsidR="002B15F8" w:rsidRPr="0084260D" w:rsidRDefault="002B15F8" w:rsidP="002B15F8">
      <w:pPr>
        <w:pStyle w:val="Akapitzlist"/>
        <w:numPr>
          <w:ilvl w:val="0"/>
          <w:numId w:val="88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84260D">
        <w:rPr>
          <w:rFonts w:asciiTheme="majorHAnsi" w:hAnsiTheme="majorHAnsi" w:cs="Calibri"/>
          <w:sz w:val="22"/>
          <w:szCs w:val="22"/>
        </w:rPr>
        <w:t xml:space="preserve">O udzielenie zamówienia mogą ubiegać się Wykonawcy, którzy spełniają następujące warunki udziału w postępowaniu, dotyczące: </w:t>
      </w:r>
    </w:p>
    <w:p w14:paraId="12374CAD" w14:textId="77777777" w:rsidR="002B15F8" w:rsidRPr="0084260D" w:rsidRDefault="002B15F8" w:rsidP="002B15F8">
      <w:pPr>
        <w:pStyle w:val="Akapitzlist"/>
        <w:numPr>
          <w:ilvl w:val="1"/>
          <w:numId w:val="88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b/>
          <w:bCs/>
          <w:sz w:val="22"/>
          <w:szCs w:val="22"/>
        </w:rPr>
      </w:pPr>
      <w:r w:rsidRPr="0084260D">
        <w:rPr>
          <w:rFonts w:asciiTheme="majorHAnsi" w:hAnsiTheme="majorHAnsi" w:cs="Calibri"/>
          <w:b/>
          <w:bCs/>
          <w:sz w:val="22"/>
          <w:szCs w:val="22"/>
        </w:rPr>
        <w:t>Uprawnień do prowadzenia określonej działalności gospodarczej lub zawodowej          (o ile wynika to z odrębnych przepisów)</w:t>
      </w:r>
    </w:p>
    <w:p w14:paraId="6E855127" w14:textId="5B06606C" w:rsidR="002B15F8" w:rsidRDefault="002B15F8" w:rsidP="002B15F8">
      <w:pPr>
        <w:pStyle w:val="Akapitzlist"/>
        <w:suppressAutoHyphens/>
        <w:overflowPunct w:val="0"/>
        <w:spacing w:after="60" w:line="276" w:lineRule="auto"/>
        <w:ind w:left="993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FF7C2C">
        <w:rPr>
          <w:rFonts w:asciiTheme="majorHAnsi" w:hAnsiTheme="majorHAnsi" w:cs="Calibri"/>
          <w:bCs/>
          <w:sz w:val="22"/>
          <w:szCs w:val="22"/>
        </w:rPr>
        <w:t xml:space="preserve">posiadają odpowiednie zezwolenie, licencję, koncesję lub wpis do rejestru działalności regulowanej, jeżeli ich posiadanie jest niezbędne do świadczenia usług </w:t>
      </w:r>
      <w:r>
        <w:rPr>
          <w:rFonts w:asciiTheme="majorHAnsi" w:hAnsiTheme="majorHAnsi" w:cs="Calibri"/>
          <w:bCs/>
          <w:sz w:val="22"/>
          <w:szCs w:val="22"/>
        </w:rPr>
        <w:t xml:space="preserve">ubezpieczeniowych </w:t>
      </w:r>
      <w:r w:rsidRPr="00FF7C2C">
        <w:rPr>
          <w:rFonts w:asciiTheme="majorHAnsi" w:hAnsiTheme="majorHAnsi" w:cs="Calibri"/>
          <w:bCs/>
          <w:sz w:val="22"/>
          <w:szCs w:val="22"/>
        </w:rPr>
        <w:t xml:space="preserve">w kraju, w którym </w:t>
      </w:r>
      <w:r>
        <w:rPr>
          <w:rFonts w:asciiTheme="majorHAnsi" w:hAnsiTheme="majorHAnsi" w:cs="Calibri"/>
          <w:bCs/>
          <w:sz w:val="22"/>
          <w:szCs w:val="22"/>
        </w:rPr>
        <w:t>W</w:t>
      </w:r>
      <w:r w:rsidRPr="00FF7C2C">
        <w:rPr>
          <w:rFonts w:asciiTheme="majorHAnsi" w:hAnsiTheme="majorHAnsi" w:cs="Calibri"/>
          <w:bCs/>
          <w:sz w:val="22"/>
          <w:szCs w:val="22"/>
        </w:rPr>
        <w:t xml:space="preserve">ykonawca ma siedzibę lub miejsce zamieszkania, </w:t>
      </w:r>
      <w:r>
        <w:rPr>
          <w:rFonts w:asciiTheme="majorHAnsi" w:hAnsiTheme="majorHAnsi" w:cs="Calibri"/>
          <w:bCs/>
          <w:sz w:val="22"/>
          <w:szCs w:val="22"/>
        </w:rPr>
        <w:t>tj.</w:t>
      </w:r>
      <w:r w:rsidRPr="00FF7C2C">
        <w:rPr>
          <w:rFonts w:asciiTheme="majorHAnsi" w:hAnsiTheme="majorHAnsi" w:cs="Calibri"/>
          <w:bCs/>
          <w:sz w:val="22"/>
          <w:szCs w:val="22"/>
        </w:rPr>
        <w:t xml:space="preserve"> Wykonawc</w:t>
      </w:r>
      <w:r>
        <w:rPr>
          <w:rFonts w:asciiTheme="majorHAnsi" w:hAnsiTheme="majorHAnsi" w:cs="Calibri"/>
          <w:bCs/>
          <w:sz w:val="22"/>
          <w:szCs w:val="22"/>
        </w:rPr>
        <w:t>y</w:t>
      </w:r>
      <w:r w:rsidRPr="00FF7C2C">
        <w:rPr>
          <w:rFonts w:asciiTheme="majorHAnsi" w:hAnsiTheme="majorHAnsi" w:cs="Calibri"/>
          <w:bCs/>
          <w:sz w:val="22"/>
          <w:szCs w:val="22"/>
        </w:rPr>
        <w:t xml:space="preserve"> mających siedzibę na terenie RP </w:t>
      </w:r>
      <w:r>
        <w:rPr>
          <w:rFonts w:asciiTheme="majorHAnsi" w:hAnsiTheme="majorHAnsi" w:cs="Calibri"/>
          <w:bCs/>
          <w:sz w:val="22"/>
          <w:szCs w:val="22"/>
        </w:rPr>
        <w:t>muszą</w:t>
      </w:r>
      <w:r w:rsidRPr="00FF7C2C">
        <w:rPr>
          <w:rFonts w:asciiTheme="majorHAnsi" w:hAnsiTheme="majorHAnsi" w:cs="Calibri"/>
          <w:bCs/>
          <w:sz w:val="22"/>
          <w:szCs w:val="22"/>
        </w:rPr>
        <w:t xml:space="preserve"> posiada</w:t>
      </w:r>
      <w:r>
        <w:rPr>
          <w:rFonts w:asciiTheme="majorHAnsi" w:hAnsiTheme="majorHAnsi" w:cs="Calibri"/>
          <w:bCs/>
          <w:sz w:val="22"/>
          <w:szCs w:val="22"/>
        </w:rPr>
        <w:t>ć</w:t>
      </w:r>
      <w:r w:rsidRPr="00FF7C2C">
        <w:rPr>
          <w:rFonts w:asciiTheme="majorHAnsi" w:hAnsiTheme="majorHAnsi" w:cs="Calibri"/>
          <w:bCs/>
          <w:sz w:val="22"/>
          <w:szCs w:val="22"/>
        </w:rPr>
        <w:t xml:space="preserve"> zezwolenie na</w:t>
      </w:r>
      <w:r>
        <w:rPr>
          <w:rFonts w:asciiTheme="majorHAnsi" w:hAnsiTheme="majorHAnsi" w:cs="Calibri"/>
          <w:bCs/>
          <w:sz w:val="22"/>
          <w:szCs w:val="22"/>
        </w:rPr>
        <w:t> </w:t>
      </w:r>
      <w:r w:rsidRPr="00FF7C2C">
        <w:rPr>
          <w:rFonts w:asciiTheme="majorHAnsi" w:hAnsiTheme="majorHAnsi" w:cs="Calibri"/>
          <w:bCs/>
          <w:sz w:val="22"/>
          <w:szCs w:val="22"/>
        </w:rPr>
        <w:t>prowadzenie działalności ubezpieczeniowej w myśl ustawy z dnia 11 września 2015 r. o</w:t>
      </w:r>
      <w:r>
        <w:rPr>
          <w:rFonts w:asciiTheme="majorHAnsi" w:hAnsiTheme="majorHAnsi" w:cs="Calibri"/>
          <w:bCs/>
          <w:sz w:val="22"/>
          <w:szCs w:val="22"/>
        </w:rPr>
        <w:t> </w:t>
      </w:r>
      <w:r w:rsidRPr="00FF7C2C">
        <w:rPr>
          <w:rFonts w:asciiTheme="majorHAnsi" w:hAnsiTheme="majorHAnsi" w:cs="Calibri"/>
          <w:bCs/>
          <w:sz w:val="22"/>
          <w:szCs w:val="22"/>
        </w:rPr>
        <w:t>działalności ubezpieczeniowej i reasekuracyjnej w</w:t>
      </w:r>
      <w:r>
        <w:rPr>
          <w:rFonts w:asciiTheme="majorHAnsi" w:hAnsiTheme="majorHAnsi" w:cs="Calibri"/>
          <w:bCs/>
          <w:sz w:val="22"/>
          <w:szCs w:val="22"/>
        </w:rPr>
        <w:t> </w:t>
      </w:r>
      <w:r w:rsidRPr="00FF7C2C">
        <w:rPr>
          <w:rFonts w:asciiTheme="majorHAnsi" w:hAnsiTheme="majorHAnsi" w:cs="Calibri"/>
          <w:bCs/>
          <w:sz w:val="22"/>
          <w:szCs w:val="22"/>
        </w:rPr>
        <w:t>zakresie grup ryzyk objętych przedmiotem zamówienia</w:t>
      </w:r>
      <w:r w:rsidR="002F4CBB">
        <w:rPr>
          <w:rFonts w:asciiTheme="majorHAnsi" w:hAnsiTheme="majorHAnsi" w:cs="Calibri"/>
          <w:bCs/>
          <w:sz w:val="22"/>
          <w:szCs w:val="22"/>
        </w:rPr>
        <w:t xml:space="preserve"> w danej części zamówienia.</w:t>
      </w:r>
    </w:p>
    <w:p w14:paraId="1EAE0819" w14:textId="67131D6B" w:rsidR="00C045C7" w:rsidRPr="00FF7C2C" w:rsidRDefault="00C045C7" w:rsidP="002B15F8">
      <w:pPr>
        <w:pStyle w:val="Akapitzlist"/>
        <w:suppressAutoHyphens/>
        <w:overflowPunct w:val="0"/>
        <w:spacing w:after="60" w:line="276" w:lineRule="auto"/>
        <w:ind w:left="993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C045C7">
        <w:rPr>
          <w:rFonts w:asciiTheme="majorHAnsi" w:hAnsiTheme="majorHAnsi" w:cs="Calibri"/>
          <w:bCs/>
          <w:sz w:val="22"/>
          <w:szCs w:val="22"/>
        </w:rPr>
        <w:t>Jeżeli Wykonawca ma siedzibę poza terytorium Rzeczpospolitej Polskiej, musi posiadać potwierdzenie faktu notyfikacji otrzymane od organu nadzoru kraju siedziby Wykonawcy, a jeżeli organ nadzoru w kraju siedziby Wykonawcy takiego potwierdzenia nie wystawia, Wykonawca posiada oświadczenie organu uprawnionego do reprezentowania Wykonawcy, iż notyfikacja została dokonana i przyjęta przez polski organ nadzoru.</w:t>
      </w:r>
    </w:p>
    <w:p w14:paraId="0B8729E0" w14:textId="77777777" w:rsidR="002B15F8" w:rsidRPr="0084260D" w:rsidRDefault="002B15F8" w:rsidP="002B15F8">
      <w:pPr>
        <w:tabs>
          <w:tab w:val="left" w:pos="851"/>
        </w:tabs>
        <w:suppressAutoHyphens/>
        <w:overflowPunct w:val="0"/>
        <w:spacing w:after="60" w:line="276" w:lineRule="auto"/>
        <w:ind w:left="996"/>
        <w:contextualSpacing/>
        <w:jc w:val="both"/>
        <w:rPr>
          <w:rFonts w:asciiTheme="majorHAnsi" w:hAnsiTheme="majorHAnsi"/>
          <w:i/>
          <w:iCs/>
          <w:sz w:val="22"/>
          <w:szCs w:val="22"/>
        </w:rPr>
      </w:pPr>
      <w:r w:rsidRPr="0084260D">
        <w:rPr>
          <w:rFonts w:asciiTheme="majorHAnsi" w:hAnsiTheme="majorHAnsi"/>
          <w:i/>
          <w:iCs/>
          <w:sz w:val="22"/>
          <w:szCs w:val="22"/>
        </w:rPr>
        <w:t>Wykonawca ma obowiązek posiadania stosownych zezwoleń, pozwoleń, zgód, zgłoszeń, koncesji, licencji itp. zwanych dalej „zezwoleniami” przez cały okres trwania umowy oraz ich okazywania Zamawiającemu na każde jego wezwanie. W przypadku, gdyby którekolwiek z dotychczasowych zezwoleń wygasło lub zostało cofnięte w okresie obowiązywania niniejszej umowy, Wykonawca zobowiązany jest przedstawić nowe zezwolenie w tym zakresie, nie później niż w ostatnim dniu obowiązywania dotychczasowego.</w:t>
      </w:r>
    </w:p>
    <w:p w14:paraId="631FEBE5" w14:textId="57F4C65D" w:rsidR="00955E74" w:rsidRPr="002F42BA" w:rsidRDefault="00454A8C" w:rsidP="0088774C">
      <w:pPr>
        <w:pStyle w:val="Akapitzlist"/>
        <w:numPr>
          <w:ilvl w:val="0"/>
          <w:numId w:val="88"/>
        </w:numPr>
        <w:suppressAutoHyphens/>
        <w:overflowPunct w:val="0"/>
        <w:spacing w:after="60" w:line="276" w:lineRule="auto"/>
        <w:jc w:val="both"/>
        <w:outlineLvl w:val="1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 przypadku Wykonawców ubiegających się wspólnie o udzielenie zamówienia w odniesieniu do warunku określonego w ust. 2.</w:t>
      </w:r>
      <w:r w:rsidR="002B15F8">
        <w:rPr>
          <w:rFonts w:asciiTheme="majorHAnsi" w:hAnsiTheme="majorHAnsi" w:cs="Calibri"/>
          <w:sz w:val="22"/>
          <w:szCs w:val="22"/>
        </w:rPr>
        <w:t>1</w:t>
      </w:r>
      <w:r w:rsidRPr="002F42BA">
        <w:rPr>
          <w:rFonts w:asciiTheme="majorHAnsi" w:hAnsiTheme="majorHAnsi" w:cs="Calibri"/>
          <w:sz w:val="22"/>
          <w:szCs w:val="22"/>
        </w:rPr>
        <w:t>.</w:t>
      </w:r>
      <w:r w:rsidR="00955E74" w:rsidRPr="002F42BA">
        <w:rPr>
          <w:rFonts w:asciiTheme="majorHAnsi" w:hAnsiTheme="majorHAnsi" w:cs="Calibri"/>
          <w:sz w:val="22"/>
          <w:szCs w:val="22"/>
        </w:rPr>
        <w:t xml:space="preserve">: 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</w:p>
    <w:p w14:paraId="6F5E7455" w14:textId="46C2BF53" w:rsidR="00454A8C" w:rsidRPr="002F42BA" w:rsidRDefault="00454A8C" w:rsidP="0088774C">
      <w:pPr>
        <w:pStyle w:val="Akapitzlist"/>
        <w:numPr>
          <w:ilvl w:val="1"/>
          <w:numId w:val="88"/>
        </w:numPr>
        <w:suppressAutoHyphens/>
        <w:overflowPunct w:val="0"/>
        <w:spacing w:after="60" w:line="276" w:lineRule="auto"/>
        <w:jc w:val="both"/>
        <w:outlineLvl w:val="1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warunek </w:t>
      </w:r>
      <w:r w:rsidR="00955E74" w:rsidRPr="002F42BA">
        <w:rPr>
          <w:rFonts w:asciiTheme="majorHAnsi" w:hAnsiTheme="majorHAnsi" w:cs="Calibri"/>
          <w:sz w:val="22"/>
          <w:szCs w:val="22"/>
        </w:rPr>
        <w:t xml:space="preserve"> posiadania zezwolenia na prowadzenie działalności ubezpieczeniowej musi spełniać </w:t>
      </w:r>
      <w:r w:rsidRPr="002F42BA">
        <w:rPr>
          <w:rFonts w:asciiTheme="majorHAnsi" w:hAnsiTheme="majorHAnsi" w:cs="Calibri"/>
          <w:sz w:val="22"/>
          <w:szCs w:val="22"/>
        </w:rPr>
        <w:t>każdy z Wykonawców działających wspólnie</w:t>
      </w:r>
      <w:r w:rsidR="00955E74" w:rsidRPr="002F42BA">
        <w:rPr>
          <w:rFonts w:asciiTheme="majorHAnsi" w:hAnsiTheme="majorHAnsi" w:cs="Calibri"/>
          <w:sz w:val="22"/>
          <w:szCs w:val="22"/>
        </w:rPr>
        <w:t xml:space="preserve">, </w:t>
      </w:r>
    </w:p>
    <w:p w14:paraId="3832AEDE" w14:textId="238D1108" w:rsidR="00955E74" w:rsidRPr="002F42BA" w:rsidRDefault="00955E74" w:rsidP="0088774C">
      <w:pPr>
        <w:pStyle w:val="Akapitzlist"/>
        <w:numPr>
          <w:ilvl w:val="1"/>
          <w:numId w:val="88"/>
        </w:numPr>
        <w:suppressAutoHyphens/>
        <w:overflowPunct w:val="0"/>
        <w:spacing w:after="60" w:line="276" w:lineRule="auto"/>
        <w:jc w:val="both"/>
        <w:outlineLvl w:val="1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zakres grup ryzyk objętych przedmiotem zamówienia Wykonawcy ubiegających się wspólnie o udzielenie zamówienia muszą spełnić łącznie.   </w:t>
      </w:r>
    </w:p>
    <w:p w14:paraId="49ED2CEB" w14:textId="3D9D8F58" w:rsidR="00720FAB" w:rsidRPr="002F42BA" w:rsidRDefault="00720FAB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XII</w:t>
      </w:r>
      <w:r w:rsidR="005D7AA8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OŚWIADCZENIA I DOKUMENTY, JAKIE ZOBOWIĄZANI SĄ DOSTARCZYĆ WYKONAWCY W CELU POTWERDZENIA SPEŁNIENIA WARUNKÓW UDZIAŁU W POSTĘPOWANIU ORAZ WYKAZANIA BRAKU PODSTAW WYKLUCZENIA</w:t>
      </w:r>
      <w:r w:rsidR="00A152FC"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 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- PODMIOTOWE ŚRODKI DOWODOWE</w:t>
      </w:r>
      <w:r w:rsidR="00BD6A0A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2AE10B57" w14:textId="28308D28" w:rsidR="00720FAB" w:rsidRPr="002F42BA" w:rsidRDefault="00720FAB" w:rsidP="0088774C">
      <w:pPr>
        <w:pStyle w:val="Akapitzlist"/>
        <w:numPr>
          <w:ilvl w:val="0"/>
          <w:numId w:val="89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Do oferty Wykonawca zobowiązany jest dołączyć aktualne na dzień składania ofert oświadczenie o spełnianiu warunków udziału w postępowaniu oraz o braku podstaw do</w:t>
      </w:r>
      <w:r w:rsidR="00BD6A0A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wykluczenia z postępowania – </w:t>
      </w:r>
      <w:r w:rsidR="005D7AA8" w:rsidRPr="002F42BA">
        <w:rPr>
          <w:rFonts w:asciiTheme="majorHAnsi" w:hAnsiTheme="majorHAnsi" w:cs="Arial"/>
          <w:b/>
          <w:bCs/>
          <w:sz w:val="22"/>
          <w:szCs w:val="22"/>
        </w:rPr>
        <w:t>Wzór oświadczenia stanowi</w:t>
      </w:r>
      <w:r w:rsidR="005D7AA8" w:rsidRPr="002F42BA">
        <w:rPr>
          <w:rFonts w:asciiTheme="majorHAnsi" w:hAnsiTheme="majorHAnsi" w:cs="Arial"/>
          <w:sz w:val="22"/>
          <w:szCs w:val="22"/>
        </w:rPr>
        <w:t xml:space="preserve"> </w:t>
      </w:r>
      <w:r w:rsidRPr="002F42BA">
        <w:rPr>
          <w:rFonts w:asciiTheme="majorHAnsi" w:hAnsiTheme="majorHAnsi" w:cs="Arial"/>
          <w:b/>
          <w:bCs/>
          <w:sz w:val="22"/>
          <w:szCs w:val="22"/>
        </w:rPr>
        <w:t>Załączni</w:t>
      </w:r>
      <w:r w:rsidR="005D7AA8" w:rsidRPr="002F42BA">
        <w:rPr>
          <w:rFonts w:asciiTheme="majorHAnsi" w:hAnsiTheme="majorHAnsi" w:cs="Arial"/>
          <w:b/>
          <w:bCs/>
          <w:sz w:val="22"/>
          <w:szCs w:val="22"/>
        </w:rPr>
        <w:t>k</w:t>
      </w:r>
      <w:r w:rsidRPr="002F42BA">
        <w:rPr>
          <w:rFonts w:asciiTheme="majorHAnsi" w:hAnsiTheme="majorHAnsi" w:cs="Arial"/>
          <w:b/>
          <w:bCs/>
          <w:sz w:val="22"/>
          <w:szCs w:val="22"/>
        </w:rPr>
        <w:t xml:space="preserve"> nr 2 do SWZ.</w:t>
      </w:r>
    </w:p>
    <w:p w14:paraId="167CC586" w14:textId="5532C715" w:rsidR="00720FAB" w:rsidRPr="002F42BA" w:rsidRDefault="00720FAB" w:rsidP="0088774C">
      <w:pPr>
        <w:pStyle w:val="Akapitzlist"/>
        <w:numPr>
          <w:ilvl w:val="0"/>
          <w:numId w:val="89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Informacje zawarte w oświadczeniu, o którym mowa w </w:t>
      </w:r>
      <w:r w:rsidR="00CB1257" w:rsidRPr="002F42BA">
        <w:rPr>
          <w:rFonts w:asciiTheme="majorHAnsi" w:hAnsiTheme="majorHAnsi" w:cs="Arial"/>
          <w:sz w:val="22"/>
          <w:szCs w:val="22"/>
        </w:rPr>
        <w:t>ust.</w:t>
      </w:r>
      <w:r w:rsidRPr="002F42BA">
        <w:rPr>
          <w:rFonts w:asciiTheme="majorHAnsi" w:hAnsiTheme="majorHAnsi" w:cs="Arial"/>
          <w:sz w:val="22"/>
          <w:szCs w:val="22"/>
        </w:rPr>
        <w:t xml:space="preserve"> 1 stanowią wstępne </w:t>
      </w:r>
      <w:r w:rsidRPr="002F42BA">
        <w:rPr>
          <w:rFonts w:asciiTheme="majorHAnsi" w:hAnsiTheme="majorHAnsi" w:cs="Arial"/>
          <w:sz w:val="22"/>
          <w:szCs w:val="22"/>
        </w:rPr>
        <w:lastRenderedPageBreak/>
        <w:t>potwierdzenie, że Wykonawca nie podlega wykluczeniu oraz spełnia warunki udziału w</w:t>
      </w:r>
      <w:r w:rsidR="00BD6A0A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>postępowaniu.</w:t>
      </w:r>
    </w:p>
    <w:p w14:paraId="4BB27301" w14:textId="46048CD3" w:rsidR="00720FAB" w:rsidRPr="002F42BA" w:rsidRDefault="00720FAB" w:rsidP="0088774C">
      <w:pPr>
        <w:pStyle w:val="Akapitzlist"/>
        <w:numPr>
          <w:ilvl w:val="0"/>
          <w:numId w:val="89"/>
        </w:numPr>
        <w:tabs>
          <w:tab w:val="num" w:pos="426"/>
        </w:tabs>
        <w:suppressAutoHyphens/>
        <w:overflowPunct w:val="0"/>
        <w:spacing w:after="60" w:line="276" w:lineRule="auto"/>
        <w:ind w:left="425" w:hanging="425"/>
        <w:jc w:val="both"/>
        <w:outlineLvl w:val="1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Zamawiając</w:t>
      </w:r>
      <w:r w:rsidR="00A106FE" w:rsidRPr="002F42BA">
        <w:rPr>
          <w:rFonts w:asciiTheme="majorHAnsi" w:hAnsiTheme="majorHAnsi" w:cs="Arial"/>
          <w:sz w:val="22"/>
          <w:szCs w:val="22"/>
        </w:rPr>
        <w:t>y</w:t>
      </w:r>
      <w:r w:rsidR="005D7AA8" w:rsidRPr="002F42BA">
        <w:rPr>
          <w:rFonts w:asciiTheme="majorHAnsi" w:hAnsiTheme="majorHAnsi" w:cs="Arial"/>
          <w:sz w:val="22"/>
          <w:szCs w:val="22"/>
        </w:rPr>
        <w:t xml:space="preserve"> na podstawie art. 274 ust. 1 </w:t>
      </w:r>
      <w:r w:rsidR="00BD6A0A" w:rsidRPr="002F42BA">
        <w:rPr>
          <w:rFonts w:asciiTheme="majorHAnsi" w:hAnsiTheme="majorHAnsi" w:cs="Arial"/>
          <w:sz w:val="22"/>
          <w:szCs w:val="22"/>
        </w:rPr>
        <w:t>ustawy Pzp</w:t>
      </w:r>
      <w:r w:rsidRPr="002F42BA">
        <w:rPr>
          <w:rFonts w:asciiTheme="majorHAnsi" w:hAnsiTheme="majorHAnsi" w:cs="Arial"/>
          <w:sz w:val="22"/>
          <w:szCs w:val="22"/>
        </w:rPr>
        <w:t xml:space="preserve"> </w:t>
      </w:r>
      <w:r w:rsidR="005D7AA8" w:rsidRPr="002F42BA">
        <w:rPr>
          <w:rFonts w:asciiTheme="majorHAnsi" w:hAnsiTheme="majorHAnsi" w:cs="Arial"/>
          <w:sz w:val="22"/>
          <w:szCs w:val="22"/>
        </w:rPr>
        <w:t xml:space="preserve">przed wyborem najkorzystniejszej oferty  (w danej części zamówienia) wezwie </w:t>
      </w:r>
      <w:r w:rsidR="00CB1257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>ykonawcę, którego oferta została najwyżej oceniona, do złożenia w wyznaczonym terminie, nie krótszym niż 5 dni od</w:t>
      </w:r>
      <w:r w:rsidR="00BD6A0A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dnia wezwania, </w:t>
      </w:r>
      <w:r w:rsidR="005D7AA8" w:rsidRPr="002F42BA">
        <w:rPr>
          <w:rFonts w:asciiTheme="majorHAnsi" w:hAnsiTheme="majorHAnsi" w:cs="Arial"/>
          <w:sz w:val="22"/>
          <w:szCs w:val="22"/>
        </w:rPr>
        <w:t xml:space="preserve">aktualnych na dzień złożenia </w:t>
      </w:r>
      <w:r w:rsidRPr="002F42BA">
        <w:rPr>
          <w:rFonts w:asciiTheme="majorHAnsi" w:hAnsiTheme="majorHAnsi" w:cs="Arial"/>
          <w:b/>
          <w:bCs/>
          <w:sz w:val="22"/>
          <w:szCs w:val="22"/>
        </w:rPr>
        <w:t>podmiotowych środków dowodowych</w:t>
      </w:r>
      <w:r w:rsidR="005D7AA8" w:rsidRPr="002F42BA">
        <w:rPr>
          <w:rFonts w:asciiTheme="majorHAnsi" w:hAnsiTheme="majorHAnsi" w:cs="Arial"/>
          <w:sz w:val="22"/>
          <w:szCs w:val="22"/>
        </w:rPr>
        <w:t xml:space="preserve">: </w:t>
      </w:r>
    </w:p>
    <w:p w14:paraId="5A6BC98F" w14:textId="15CACBD7" w:rsidR="00720FAB" w:rsidRPr="002F42BA" w:rsidRDefault="00720FAB" w:rsidP="0088774C">
      <w:pPr>
        <w:pStyle w:val="Akapitzlist"/>
        <w:numPr>
          <w:ilvl w:val="1"/>
          <w:numId w:val="89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Oświadczenie </w:t>
      </w:r>
      <w:r w:rsidR="00824677" w:rsidRPr="002F42BA">
        <w:rPr>
          <w:rFonts w:asciiTheme="majorHAnsi" w:hAnsiTheme="majorHAnsi" w:cs="Calibri"/>
          <w:sz w:val="22"/>
          <w:szCs w:val="22"/>
        </w:rPr>
        <w:t>W</w:t>
      </w:r>
      <w:r w:rsidRPr="002F42BA">
        <w:rPr>
          <w:rFonts w:asciiTheme="majorHAnsi" w:hAnsiTheme="majorHAnsi" w:cs="Calibri"/>
          <w:sz w:val="22"/>
          <w:szCs w:val="22"/>
        </w:rPr>
        <w:t xml:space="preserve">ykonawcy, w zakresie art. 108 ust. 1 pkt 5 ustawy </w:t>
      </w:r>
      <w:r w:rsidR="00BD6A0A" w:rsidRPr="002F42BA">
        <w:rPr>
          <w:rFonts w:asciiTheme="majorHAnsi" w:hAnsiTheme="majorHAnsi" w:cs="Calibri"/>
          <w:sz w:val="22"/>
          <w:szCs w:val="22"/>
        </w:rPr>
        <w:t>Pzp</w:t>
      </w:r>
      <w:r w:rsidRPr="002F42BA">
        <w:rPr>
          <w:rFonts w:asciiTheme="majorHAnsi" w:hAnsiTheme="majorHAnsi" w:cs="Calibri"/>
          <w:sz w:val="22"/>
          <w:szCs w:val="22"/>
        </w:rPr>
        <w:t>, o braku przynależności do tej samej grupy kapitałowej, w rozumieniu ustawy z dnia 16 lutego 2007 r. o ochronie konkurencji i konsumentów (Dz. U.</w:t>
      </w:r>
      <w:r w:rsidR="0018027D">
        <w:rPr>
          <w:rFonts w:asciiTheme="majorHAnsi" w:hAnsiTheme="majorHAnsi" w:cs="Calibri"/>
          <w:sz w:val="22"/>
          <w:szCs w:val="22"/>
        </w:rPr>
        <w:t xml:space="preserve"> 2021,</w:t>
      </w:r>
      <w:r w:rsidRPr="002F42BA">
        <w:rPr>
          <w:rFonts w:asciiTheme="majorHAnsi" w:hAnsiTheme="majorHAnsi" w:cs="Calibri"/>
          <w:sz w:val="22"/>
          <w:szCs w:val="22"/>
        </w:rPr>
        <w:t xml:space="preserve"> poz. </w:t>
      </w:r>
      <w:r w:rsidR="0018027D">
        <w:rPr>
          <w:rFonts w:asciiTheme="majorHAnsi" w:hAnsiTheme="majorHAnsi" w:cs="Calibri"/>
          <w:sz w:val="22"/>
          <w:szCs w:val="22"/>
        </w:rPr>
        <w:t xml:space="preserve">275 </w:t>
      </w:r>
      <w:r w:rsidRPr="002F42BA">
        <w:rPr>
          <w:rFonts w:asciiTheme="majorHAnsi" w:hAnsiTheme="majorHAnsi" w:cs="Calibri"/>
          <w:sz w:val="22"/>
          <w:szCs w:val="22"/>
        </w:rPr>
        <w:t>z późń.</w:t>
      </w:r>
      <w:r w:rsidR="00D26758" w:rsidRPr="002F42BA">
        <w:rPr>
          <w:rFonts w:asciiTheme="majorHAnsi" w:hAnsiTheme="majorHAnsi" w:cs="Calibri"/>
          <w:sz w:val="22"/>
          <w:szCs w:val="22"/>
        </w:rPr>
        <w:t xml:space="preserve"> zm.</w:t>
      </w:r>
      <w:r w:rsidRPr="002F42BA">
        <w:rPr>
          <w:rFonts w:asciiTheme="majorHAnsi" w:hAnsiTheme="majorHAnsi" w:cs="Calibri"/>
          <w:sz w:val="22"/>
          <w:szCs w:val="22"/>
        </w:rPr>
        <w:t>), z</w:t>
      </w:r>
      <w:r w:rsidR="00BD6A0A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innym</w:t>
      </w:r>
      <w:r w:rsidR="00BD6A0A" w:rsidRPr="002F42BA">
        <w:rPr>
          <w:rFonts w:asciiTheme="majorHAnsi" w:hAnsiTheme="majorHAnsi" w:cs="Calibri"/>
          <w:sz w:val="22"/>
          <w:szCs w:val="22"/>
        </w:rPr>
        <w:t xml:space="preserve"> W</w:t>
      </w:r>
      <w:r w:rsidRPr="002F42BA">
        <w:rPr>
          <w:rFonts w:asciiTheme="majorHAnsi" w:hAnsiTheme="majorHAnsi" w:cs="Calibri"/>
          <w:sz w:val="22"/>
          <w:szCs w:val="22"/>
        </w:rPr>
        <w:t>ykonawcą, który złożył odrębną ofertę postępowaniu, albo oświadczenia o</w:t>
      </w:r>
      <w:r w:rsidR="00BD6A0A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przynależności do tej samej grupy kapitałowej wraz z dokumentami lub informacjami potwierdzającymi przygotowanie oferty niezależnie od innego wykonawcy należącego do tej samej grupy kapitałowej – </w:t>
      </w:r>
      <w:r w:rsidR="005D7AA8" w:rsidRPr="002F42BA">
        <w:rPr>
          <w:rFonts w:asciiTheme="majorHAnsi" w:hAnsiTheme="majorHAnsi" w:cs="Calibri"/>
          <w:b/>
          <w:bCs/>
          <w:sz w:val="22"/>
          <w:szCs w:val="22"/>
        </w:rPr>
        <w:t xml:space="preserve">Wzór oświadczenia stanowi Załącznik nr </w:t>
      </w:r>
      <w:r w:rsidR="00BD6A0A" w:rsidRPr="002F42BA">
        <w:rPr>
          <w:rFonts w:asciiTheme="majorHAnsi" w:hAnsiTheme="majorHAnsi" w:cs="Calibri"/>
          <w:b/>
          <w:bCs/>
          <w:sz w:val="22"/>
          <w:szCs w:val="22"/>
        </w:rPr>
        <w:t>3</w:t>
      </w:r>
      <w:r w:rsidR="005D7AA8" w:rsidRPr="002F42BA">
        <w:rPr>
          <w:rFonts w:asciiTheme="majorHAnsi" w:hAnsiTheme="majorHAnsi" w:cs="Calibri"/>
          <w:b/>
          <w:bCs/>
          <w:sz w:val="22"/>
          <w:szCs w:val="22"/>
        </w:rPr>
        <w:t xml:space="preserve"> do SWZ</w:t>
      </w:r>
      <w:r w:rsidR="005D7AA8" w:rsidRPr="002F42BA">
        <w:rPr>
          <w:rFonts w:asciiTheme="majorHAnsi" w:hAnsiTheme="majorHAnsi" w:cs="Calibri"/>
          <w:sz w:val="22"/>
          <w:szCs w:val="22"/>
        </w:rPr>
        <w:t>.</w:t>
      </w:r>
    </w:p>
    <w:p w14:paraId="21F4B01D" w14:textId="378FE135" w:rsidR="0046174B" w:rsidRPr="002F42BA" w:rsidRDefault="00B04DD7" w:rsidP="0088774C">
      <w:pPr>
        <w:pStyle w:val="Akapitzlist"/>
        <w:numPr>
          <w:ilvl w:val="1"/>
          <w:numId w:val="89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Odpis lub informacja z Krajowego Rejestru Sądowego lub z Centralnej Ewidencji i</w:t>
      </w:r>
      <w:r w:rsidR="00BD6A0A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Informacji o Działalności Gospodarczej, w zakresie art. 109 ust. 1 pkt 4 ustawy</w:t>
      </w:r>
      <w:r w:rsidR="00BD6A0A" w:rsidRPr="002F42BA">
        <w:rPr>
          <w:rFonts w:asciiTheme="majorHAnsi" w:hAnsiTheme="majorHAnsi" w:cs="Calibri"/>
          <w:sz w:val="22"/>
          <w:szCs w:val="22"/>
        </w:rPr>
        <w:t xml:space="preserve"> Pzp</w:t>
      </w:r>
      <w:r w:rsidRPr="002F42BA">
        <w:rPr>
          <w:rFonts w:asciiTheme="majorHAnsi" w:hAnsiTheme="majorHAnsi" w:cs="Calibri"/>
          <w:sz w:val="22"/>
          <w:szCs w:val="22"/>
        </w:rPr>
        <w:t>, sporządzonych nie wcześniej niż 3 miesiące przed jej złożeniem, jeżeli odrębne przepisy wymagają wpisu do rejestru lub ewidencji</w:t>
      </w:r>
      <w:r w:rsidR="00BD6A0A" w:rsidRPr="002F42BA">
        <w:rPr>
          <w:rFonts w:asciiTheme="majorHAnsi" w:hAnsiTheme="majorHAnsi" w:cs="Calibri"/>
          <w:sz w:val="22"/>
          <w:szCs w:val="22"/>
        </w:rPr>
        <w:t>.</w:t>
      </w:r>
    </w:p>
    <w:p w14:paraId="4138467C" w14:textId="77777777" w:rsidR="00D579CB" w:rsidRPr="007951B6" w:rsidRDefault="00D579CB" w:rsidP="00D579CB">
      <w:pPr>
        <w:pStyle w:val="Akapitzlist"/>
        <w:numPr>
          <w:ilvl w:val="0"/>
          <w:numId w:val="89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7951B6">
        <w:rPr>
          <w:rFonts w:asciiTheme="majorHAnsi" w:hAnsiTheme="majorHAnsi" w:cs="Calibri"/>
          <w:sz w:val="22"/>
          <w:szCs w:val="22"/>
        </w:rPr>
        <w:t>Jeżeli Wykonawca ma siedzibę lub miejsce zamieszkania poza terytorium Rzeczypospolitej Polskiej, zamiast dokumentu, o których mowa w ust. 3.2., składa dokument lub dokumenty wystawione w kraju, w którym Wykonawca ma siedzibę lub miejsce zamieszkania, potwierdzające odpowiednio, że: nie otwarto jego likwidacji, nie ogłoszono upadłości, jego aktywami nie zarządza likwidator lub sąd, nie zawarł układu z 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miesiące przed ich złożeniem.</w:t>
      </w:r>
    </w:p>
    <w:p w14:paraId="26F4DB64" w14:textId="77777777" w:rsidR="00D579CB" w:rsidRPr="00E55E61" w:rsidRDefault="00D579CB" w:rsidP="00D579CB">
      <w:pPr>
        <w:pStyle w:val="Akapitzlist"/>
        <w:numPr>
          <w:ilvl w:val="0"/>
          <w:numId w:val="89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E55E61">
        <w:rPr>
          <w:rFonts w:asciiTheme="majorHAnsi" w:hAnsiTheme="majorHAnsi" w:cs="Calibri"/>
          <w:sz w:val="22"/>
          <w:szCs w:val="22"/>
        </w:rPr>
        <w:t xml:space="preserve">Jeżeli </w:t>
      </w:r>
      <w:r w:rsidRPr="007951B6">
        <w:rPr>
          <w:rFonts w:asciiTheme="majorHAnsi" w:hAnsiTheme="majorHAnsi" w:cs="Calibri"/>
          <w:sz w:val="22"/>
          <w:szCs w:val="22"/>
        </w:rPr>
        <w:t>w kraju, w którym Wykonawca ma siedzibę lub miejsce zamieszkania, nie wydaje się dokumentów, o których mowa w ust. 4.,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951B6">
        <w:t xml:space="preserve"> </w:t>
      </w:r>
      <w:r w:rsidRPr="007951B6">
        <w:rPr>
          <w:rFonts w:asciiTheme="majorHAnsi" w:hAnsiTheme="majorHAnsi" w:cs="Calibri"/>
          <w:sz w:val="22"/>
          <w:szCs w:val="22"/>
        </w:rPr>
        <w:t>Dokument, o którym mowa powyżej, powinien być wystawiony nie wcześniej niż 3 miesiące przed ich złożeniem.</w:t>
      </w:r>
      <w:r w:rsidRPr="00E55E61">
        <w:rPr>
          <w:rFonts w:asciiTheme="majorHAnsi" w:hAnsiTheme="majorHAnsi" w:cs="Calibri"/>
          <w:sz w:val="22"/>
          <w:szCs w:val="22"/>
        </w:rPr>
        <w:t xml:space="preserve"> </w:t>
      </w:r>
    </w:p>
    <w:p w14:paraId="1A9144BA" w14:textId="02D81B97" w:rsidR="00D579CB" w:rsidRDefault="00D579CB" w:rsidP="00D579CB">
      <w:pPr>
        <w:pStyle w:val="Akapitzlist"/>
        <w:numPr>
          <w:ilvl w:val="0"/>
          <w:numId w:val="89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D92EE3">
        <w:rPr>
          <w:rFonts w:asciiTheme="majorHAnsi" w:hAnsiTheme="majorHAnsi" w:cs="Calibri"/>
          <w:sz w:val="22"/>
          <w:szCs w:val="22"/>
        </w:rPr>
        <w:t>Zamawiając</w:t>
      </w:r>
      <w:r w:rsidR="00012937">
        <w:rPr>
          <w:rFonts w:asciiTheme="majorHAnsi" w:hAnsiTheme="majorHAnsi" w:cs="Calibri"/>
          <w:sz w:val="22"/>
          <w:szCs w:val="22"/>
        </w:rPr>
        <w:t>y</w:t>
      </w:r>
      <w:r w:rsidRPr="00D92EE3">
        <w:rPr>
          <w:rFonts w:asciiTheme="majorHAnsi" w:hAnsiTheme="majorHAnsi" w:cs="Calibri"/>
          <w:sz w:val="22"/>
          <w:szCs w:val="22"/>
        </w:rPr>
        <w:t xml:space="preserve"> nie wzywa do złożenia podmiotowych środków dowodowych,</w:t>
      </w:r>
      <w:r w:rsidRPr="00D92EE3">
        <w:rPr>
          <w:rFonts w:asciiTheme="majorHAnsi" w:hAnsiTheme="majorHAnsi" w:cs="Arial"/>
          <w:sz w:val="22"/>
          <w:szCs w:val="22"/>
        </w:rPr>
        <w:t xml:space="preserve"> jeżeli</w:t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Pr="00D92EE3">
        <w:rPr>
          <w:rFonts w:asciiTheme="majorHAnsi" w:hAnsiTheme="majorHAnsi" w:cs="Arial"/>
          <w:sz w:val="22"/>
          <w:szCs w:val="22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</w:t>
      </w:r>
      <w:r>
        <w:rPr>
          <w:rFonts w:asciiTheme="majorHAnsi" w:hAnsiTheme="majorHAnsi" w:cs="Arial"/>
          <w:sz w:val="22"/>
          <w:szCs w:val="22"/>
        </w:rPr>
        <w:t>W</w:t>
      </w:r>
      <w:r w:rsidRPr="00D92EE3">
        <w:rPr>
          <w:rFonts w:asciiTheme="majorHAnsi" w:hAnsiTheme="majorHAnsi" w:cs="Arial"/>
          <w:sz w:val="22"/>
          <w:szCs w:val="22"/>
        </w:rPr>
        <w:t>ykonawca wskazał w</w:t>
      </w:r>
      <w:r>
        <w:rPr>
          <w:rFonts w:asciiTheme="majorHAnsi" w:hAnsiTheme="majorHAnsi" w:cs="Arial"/>
          <w:sz w:val="22"/>
          <w:szCs w:val="22"/>
        </w:rPr>
        <w:t> </w:t>
      </w:r>
      <w:r w:rsidRPr="00D92EE3">
        <w:rPr>
          <w:rFonts w:asciiTheme="majorHAnsi" w:hAnsiTheme="majorHAnsi" w:cs="Arial"/>
          <w:sz w:val="22"/>
          <w:szCs w:val="22"/>
        </w:rPr>
        <w:t xml:space="preserve">oświadczeniu, o którym mowa w art. 125 ust. 1 ustawy  Pzp  </w:t>
      </w:r>
      <w:r w:rsidRPr="00D92EE3">
        <w:rPr>
          <w:rFonts w:asciiTheme="majorHAnsi" w:hAnsiTheme="majorHAnsi" w:cs="Arial"/>
          <w:i/>
          <w:iCs/>
          <w:sz w:val="22"/>
          <w:szCs w:val="22"/>
        </w:rPr>
        <w:t xml:space="preserve">(oświadczenie o spełnianiu warunków udziału w postępowaniu oraz o braku podstaw do wykluczenia z postępowania – zgodnie z </w:t>
      </w:r>
      <w:r w:rsidRPr="00D92EE3">
        <w:rPr>
          <w:rFonts w:asciiTheme="majorHAnsi" w:hAnsiTheme="majorHAnsi" w:cs="Arial"/>
          <w:b/>
          <w:i/>
          <w:iCs/>
          <w:sz w:val="22"/>
          <w:szCs w:val="22"/>
        </w:rPr>
        <w:t>Załącznikiem nr 2 do SWZ)</w:t>
      </w:r>
      <w:r w:rsidRPr="00D92EE3">
        <w:rPr>
          <w:rFonts w:asciiTheme="majorHAnsi" w:hAnsiTheme="majorHAnsi" w:cs="Arial"/>
          <w:b/>
          <w:sz w:val="22"/>
          <w:szCs w:val="22"/>
        </w:rPr>
        <w:t xml:space="preserve"> </w:t>
      </w:r>
      <w:r w:rsidRPr="00D92EE3">
        <w:rPr>
          <w:rFonts w:asciiTheme="majorHAnsi" w:hAnsiTheme="majorHAnsi" w:cs="Arial"/>
          <w:sz w:val="22"/>
          <w:szCs w:val="22"/>
        </w:rPr>
        <w:t>dane umożliwiające dostęp do tych środków</w:t>
      </w:r>
      <w:r>
        <w:rPr>
          <w:rFonts w:asciiTheme="majorHAnsi" w:hAnsiTheme="majorHAnsi" w:cs="Arial"/>
          <w:sz w:val="22"/>
          <w:szCs w:val="22"/>
        </w:rPr>
        <w:t>.</w:t>
      </w:r>
    </w:p>
    <w:p w14:paraId="52064C4A" w14:textId="37A73192" w:rsidR="00D579CB" w:rsidRPr="00C52CF9" w:rsidRDefault="00D579CB" w:rsidP="00D579CB">
      <w:pPr>
        <w:pStyle w:val="Akapitzlist"/>
        <w:numPr>
          <w:ilvl w:val="0"/>
          <w:numId w:val="89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C52CF9">
        <w:rPr>
          <w:rFonts w:asciiTheme="majorHAnsi" w:hAnsiTheme="majorHAnsi" w:cs="Calibri"/>
          <w:sz w:val="22"/>
          <w:szCs w:val="22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6A99FFA" w14:textId="4B4C6F2D" w:rsidR="00D579CB" w:rsidRPr="00E85197" w:rsidRDefault="00D579CB" w:rsidP="00D579CB">
      <w:pPr>
        <w:pStyle w:val="Akapitzlist"/>
        <w:numPr>
          <w:ilvl w:val="0"/>
          <w:numId w:val="89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E85197">
        <w:rPr>
          <w:rFonts w:asciiTheme="majorHAnsi" w:hAnsiTheme="majorHAnsi"/>
          <w:sz w:val="22"/>
          <w:szCs w:val="22"/>
        </w:rPr>
        <w:lastRenderedPageBreak/>
        <w:t xml:space="preserve">Jeżeli zachodzą uzasadnione podstawy do uznania, że złożone uprzednio podmiotowe środki dowodowe nie są już aktualne, </w:t>
      </w:r>
      <w:r>
        <w:rPr>
          <w:rFonts w:asciiTheme="majorHAnsi" w:hAnsiTheme="majorHAnsi"/>
          <w:sz w:val="22"/>
          <w:szCs w:val="22"/>
        </w:rPr>
        <w:t>Z</w:t>
      </w:r>
      <w:r w:rsidRPr="00E85197">
        <w:rPr>
          <w:rFonts w:asciiTheme="majorHAnsi" w:hAnsiTheme="majorHAnsi"/>
          <w:sz w:val="22"/>
          <w:szCs w:val="22"/>
        </w:rPr>
        <w:t>amawiając</w:t>
      </w:r>
      <w:r w:rsidR="00012937">
        <w:rPr>
          <w:rFonts w:asciiTheme="majorHAnsi" w:hAnsiTheme="majorHAnsi"/>
          <w:sz w:val="22"/>
          <w:szCs w:val="22"/>
        </w:rPr>
        <w:t>y</w:t>
      </w:r>
      <w:r w:rsidRPr="00E85197">
        <w:rPr>
          <w:rFonts w:asciiTheme="majorHAnsi" w:hAnsiTheme="majorHAnsi"/>
          <w:sz w:val="22"/>
          <w:szCs w:val="22"/>
        </w:rPr>
        <w:t xml:space="preserve"> może w każdym czasie wezwać wykonawcę lub wykonawców do złożenia wszystkich lub niektórych podmiotowych środków dowodowych, aktualnych na dzień ich złożenia</w:t>
      </w:r>
      <w:r>
        <w:rPr>
          <w:rFonts w:asciiTheme="majorHAnsi" w:hAnsiTheme="majorHAnsi"/>
          <w:sz w:val="22"/>
          <w:szCs w:val="22"/>
        </w:rPr>
        <w:t>.</w:t>
      </w:r>
    </w:p>
    <w:p w14:paraId="446B25A4" w14:textId="77777777" w:rsidR="00D579CB" w:rsidRPr="0075104A" w:rsidRDefault="00D579CB" w:rsidP="00D579CB">
      <w:pPr>
        <w:pStyle w:val="Akapitzlist"/>
        <w:numPr>
          <w:ilvl w:val="0"/>
          <w:numId w:val="89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sz w:val="22"/>
          <w:szCs w:val="22"/>
        </w:rPr>
      </w:pPr>
      <w:r w:rsidRPr="00C52CF9">
        <w:rPr>
          <w:rFonts w:asciiTheme="majorHAnsi" w:hAnsiTheme="majorHAnsi" w:cs="Arial"/>
          <w:sz w:val="22"/>
          <w:szCs w:val="22"/>
        </w:rPr>
        <w:t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</w:t>
      </w:r>
      <w:r w:rsidRPr="00C52CF9">
        <w:rPr>
          <w:rFonts w:asciiTheme="majorHAnsi" w:hAnsiTheme="majorHAnsi"/>
          <w:sz w:val="22"/>
          <w:szCs w:val="22"/>
        </w:rPr>
        <w:t xml:space="preserve"> (Dz. U. z 2020 r. poz. 2415)</w:t>
      </w:r>
      <w:r w:rsidRPr="00C52CF9">
        <w:rPr>
          <w:rFonts w:asciiTheme="majorHAnsi" w:hAnsiTheme="majorHAnsi" w:cs="Arial"/>
          <w:sz w:val="22"/>
          <w:szCs w:val="22"/>
        </w:rPr>
        <w:t xml:space="preserve"> oraz przepisy rozporządzenia Prezesa Rady Ministrów z dnia 30</w:t>
      </w:r>
      <w:r w:rsidRPr="00C52CF9">
        <w:rPr>
          <w:rFonts w:asciiTheme="majorHAnsi" w:hAnsiTheme="majorHAnsi" w:cs="Arial"/>
          <w:caps/>
          <w:sz w:val="22"/>
          <w:szCs w:val="22"/>
        </w:rPr>
        <w:t xml:space="preserve"> </w:t>
      </w:r>
      <w:r w:rsidRPr="00C52CF9">
        <w:rPr>
          <w:rFonts w:asciiTheme="majorHAnsi" w:hAnsiTheme="majorHAnsi" w:cs="Arial"/>
          <w:sz w:val="22"/>
          <w:szCs w:val="22"/>
        </w:rPr>
        <w:t xml:space="preserve">grudnia 2020 r. w sprawie sposobu sporządzania i przekazywania informacji oraz wymagań technicznych dla dokumentów elektronicznych oraz środków komunikacji elektronicznej w postępowaniu o udzielenie zamówienia publicznego lub konkursie </w:t>
      </w:r>
      <w:r w:rsidRPr="00C52CF9">
        <w:rPr>
          <w:rFonts w:asciiTheme="majorHAnsi" w:hAnsiTheme="majorHAnsi"/>
          <w:sz w:val="22"/>
          <w:szCs w:val="22"/>
        </w:rPr>
        <w:t>(Dz.U. z 2020 r. poz. 2452).</w:t>
      </w:r>
    </w:p>
    <w:p w14:paraId="63EFA0E2" w14:textId="7A5AA87B" w:rsidR="00690408" w:rsidRPr="002F42BA" w:rsidRDefault="00690408" w:rsidP="00FC756C">
      <w:pPr>
        <w:pStyle w:val="Styl15"/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</w:t>
      </w:r>
      <w:r w:rsidR="00937CA3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INFORMACJA DLA WYKONAWCÓW WSPÓLNIE UBIEGAJĄCYCH SIĘ O</w:t>
      </w:r>
      <w:r w:rsidR="00F12A08" w:rsidRPr="002F42BA">
        <w:rPr>
          <w:rStyle w:val="Odwoanieintensywne"/>
          <w:rFonts w:cstheme="minorBidi"/>
          <w:b/>
          <w:bCs w:val="0"/>
          <w:color w:val="002060"/>
          <w:spacing w:val="0"/>
        </w:rPr>
        <w:t> 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UDZIELENIE ZAMÓWIENIA</w:t>
      </w:r>
      <w:r w:rsidR="00F12A08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04DE5501" w14:textId="19B18090" w:rsidR="00690408" w:rsidRPr="002F42BA" w:rsidRDefault="00690408" w:rsidP="0054788F">
      <w:pPr>
        <w:pStyle w:val="Akapitzlist"/>
        <w:widowControl/>
        <w:numPr>
          <w:ilvl w:val="0"/>
          <w:numId w:val="124"/>
        </w:numPr>
        <w:tabs>
          <w:tab w:val="clear" w:pos="1009"/>
        </w:tabs>
        <w:suppressAutoHyphens/>
        <w:autoSpaceDE/>
        <w:autoSpaceDN/>
        <w:adjustRightInd/>
        <w:spacing w:before="240" w:line="276" w:lineRule="auto"/>
        <w:ind w:left="425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Wykonawcy mogą wspólnie ubiegać się o udzielenie zamówienia. W takim przypadku Wykonawcy ustanawiają pełnomocnika do reprezentowania ich w postępowaniu albo do</w:t>
      </w:r>
      <w:r w:rsidR="00F12A08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reprezentowania i zawarcia umowy w sprawie zamówienia publicznego. Pełnomocnictwo winno być załączone do oferty. </w:t>
      </w:r>
    </w:p>
    <w:p w14:paraId="2F74B229" w14:textId="066AA2DF" w:rsidR="00690408" w:rsidRPr="002F42BA" w:rsidRDefault="00690408" w:rsidP="0054788F">
      <w:pPr>
        <w:pStyle w:val="Akapitzlist"/>
        <w:widowControl/>
        <w:numPr>
          <w:ilvl w:val="0"/>
          <w:numId w:val="124"/>
        </w:numPr>
        <w:tabs>
          <w:tab w:val="clear" w:pos="1009"/>
        </w:tabs>
        <w:suppressAutoHyphens/>
        <w:autoSpaceDE/>
        <w:autoSpaceDN/>
        <w:adjustRightInd/>
        <w:spacing w:before="240" w:line="276" w:lineRule="auto"/>
        <w:ind w:left="425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 przypadku Wykonawców wspólnie ubiegających się o udzielenie zamówienia, oświadczenia, o których mowa w Rozdziale XI</w:t>
      </w:r>
      <w:r w:rsidR="00E86951" w:rsidRPr="002F42BA">
        <w:rPr>
          <w:rFonts w:asciiTheme="majorHAnsi" w:hAnsiTheme="majorHAnsi" w:cs="Arial"/>
          <w:sz w:val="22"/>
          <w:szCs w:val="22"/>
        </w:rPr>
        <w:t>I</w:t>
      </w:r>
      <w:r w:rsidRPr="002F42BA">
        <w:rPr>
          <w:rFonts w:asciiTheme="majorHAnsi" w:hAnsiTheme="majorHAnsi" w:cs="Arial"/>
          <w:sz w:val="22"/>
          <w:szCs w:val="22"/>
        </w:rPr>
        <w:t xml:space="preserve">I ust. 1 SWZ, składa każdy z </w:t>
      </w:r>
      <w:r w:rsidR="00F12A08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>ykonawców. Oświadczenia te potwierdzają brak podstaw wykluczenia oraz spełnianie warunków udziału w zakresie, w</w:t>
      </w:r>
      <w:r w:rsidR="00F12A08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jakim każdy z </w:t>
      </w:r>
      <w:r w:rsidR="00F12A08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 xml:space="preserve">ykonawców wykazuje spełnianie warunków udziału w postępowaniu. </w:t>
      </w:r>
    </w:p>
    <w:p w14:paraId="18775250" w14:textId="511E72A1" w:rsidR="00690408" w:rsidRPr="002F42BA" w:rsidRDefault="00CB1257" w:rsidP="0054788F">
      <w:pPr>
        <w:pStyle w:val="Akapitzlist"/>
        <w:widowControl/>
        <w:numPr>
          <w:ilvl w:val="0"/>
          <w:numId w:val="124"/>
        </w:numPr>
        <w:tabs>
          <w:tab w:val="clear" w:pos="1009"/>
        </w:tabs>
        <w:suppressAutoHyphens/>
        <w:autoSpaceDE/>
        <w:autoSpaceDN/>
        <w:adjustRightInd/>
        <w:spacing w:before="240" w:line="276" w:lineRule="auto"/>
        <w:ind w:left="425" w:hanging="425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Podmiotowe środki dowodowe, o których mowa w Rozdziale XII</w:t>
      </w:r>
      <w:r w:rsidR="001B0B70" w:rsidRPr="002F42BA">
        <w:rPr>
          <w:rFonts w:asciiTheme="majorHAnsi" w:hAnsiTheme="majorHAnsi" w:cs="Arial"/>
          <w:sz w:val="22"/>
          <w:szCs w:val="22"/>
        </w:rPr>
        <w:t>I</w:t>
      </w:r>
      <w:r w:rsidRPr="002F42BA">
        <w:rPr>
          <w:rFonts w:asciiTheme="majorHAnsi" w:hAnsiTheme="majorHAnsi" w:cs="Arial"/>
          <w:sz w:val="22"/>
          <w:szCs w:val="22"/>
        </w:rPr>
        <w:t xml:space="preserve"> ust. </w:t>
      </w:r>
      <w:r w:rsidR="001B0B70" w:rsidRPr="002F42BA">
        <w:rPr>
          <w:rFonts w:asciiTheme="majorHAnsi" w:hAnsiTheme="majorHAnsi" w:cs="Arial"/>
          <w:sz w:val="22"/>
          <w:szCs w:val="22"/>
        </w:rPr>
        <w:t>3</w:t>
      </w:r>
      <w:r w:rsidRPr="002F42BA">
        <w:rPr>
          <w:rFonts w:asciiTheme="majorHAnsi" w:hAnsiTheme="majorHAnsi" w:cs="Arial"/>
          <w:sz w:val="22"/>
          <w:szCs w:val="22"/>
        </w:rPr>
        <w:t xml:space="preserve"> SWZ s</w:t>
      </w:r>
      <w:r w:rsidR="00690408" w:rsidRPr="002F42BA">
        <w:rPr>
          <w:rFonts w:asciiTheme="majorHAnsi" w:hAnsiTheme="majorHAnsi" w:cs="Arial"/>
          <w:sz w:val="22"/>
          <w:szCs w:val="22"/>
        </w:rPr>
        <w:t>kłada każdy z</w:t>
      </w:r>
      <w:r w:rsidR="00F12A08" w:rsidRPr="002F42BA">
        <w:rPr>
          <w:rFonts w:asciiTheme="majorHAnsi" w:hAnsiTheme="majorHAnsi" w:cs="Arial"/>
          <w:sz w:val="22"/>
          <w:szCs w:val="22"/>
        </w:rPr>
        <w:t> </w:t>
      </w:r>
      <w:r w:rsidR="00690408" w:rsidRPr="002F42BA">
        <w:rPr>
          <w:rFonts w:asciiTheme="majorHAnsi" w:hAnsiTheme="majorHAnsi" w:cs="Arial"/>
          <w:sz w:val="22"/>
          <w:szCs w:val="22"/>
        </w:rPr>
        <w:t>Wykonawców wspólnie ubiegających się o zamówienie.</w:t>
      </w:r>
    </w:p>
    <w:p w14:paraId="4D86EB7A" w14:textId="2FC5CC5A" w:rsidR="00824677" w:rsidRPr="002F42BA" w:rsidRDefault="00824677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XV PEŁNOMOCNI</w:t>
      </w:r>
      <w:r w:rsidR="008D446E">
        <w:rPr>
          <w:rStyle w:val="Odwoanieintensywne"/>
          <w:rFonts w:cstheme="minorBidi"/>
          <w:b/>
          <w:bCs w:val="0"/>
          <w:color w:val="002060"/>
          <w:spacing w:val="0"/>
        </w:rPr>
        <w:t>C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TWO.</w:t>
      </w:r>
    </w:p>
    <w:p w14:paraId="4C048D13" w14:textId="77777777" w:rsidR="00824677" w:rsidRPr="002F42BA" w:rsidRDefault="00824677" w:rsidP="0054788F">
      <w:pPr>
        <w:pStyle w:val="Akapitzlist"/>
        <w:numPr>
          <w:ilvl w:val="0"/>
          <w:numId w:val="140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 </w:t>
      </w:r>
    </w:p>
    <w:p w14:paraId="65A4DF00" w14:textId="77777777" w:rsidR="00824677" w:rsidRPr="002F42BA" w:rsidRDefault="00824677" w:rsidP="0054788F">
      <w:pPr>
        <w:pStyle w:val="Akapitzlist"/>
        <w:numPr>
          <w:ilvl w:val="0"/>
          <w:numId w:val="140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010BFFAF" w14:textId="77777777" w:rsidR="00824677" w:rsidRPr="002F42BA" w:rsidRDefault="00824677" w:rsidP="0054788F">
      <w:pPr>
        <w:pStyle w:val="Akapitzlist"/>
        <w:numPr>
          <w:ilvl w:val="0"/>
          <w:numId w:val="140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Jeżeli w imieniu Wykonawcy działa osoba, której umocowanie do jego reprezentowania nie wynika z dokumentów, o których mowa w ust. 1 Zamawiający żąda od Wykonawcy pełnomocnictwa lub innego dokumentu potwierdzającego umocowanie do reprezentowania Wykonawcy.</w:t>
      </w:r>
    </w:p>
    <w:p w14:paraId="445C99A4" w14:textId="3834D9C7" w:rsidR="00824677" w:rsidRPr="002F42BA" w:rsidRDefault="00824677" w:rsidP="0054788F">
      <w:pPr>
        <w:pStyle w:val="Akapitzlist"/>
        <w:numPr>
          <w:ilvl w:val="0"/>
          <w:numId w:val="140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Zapisy ust. 3 stosuje się odpowiednio do osoby działającej w imieniu Wykonawców wspólnie ubiegających się o udzielenie zamówienia publicznego.</w:t>
      </w:r>
    </w:p>
    <w:p w14:paraId="5B501A3D" w14:textId="7806CA11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lastRenderedPageBreak/>
        <w:t>ROZDZ. X</w:t>
      </w:r>
      <w:r w:rsidR="00EF1C95"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="000D5973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</w:r>
      <w:r w:rsidR="00F86A79" w:rsidRPr="002F42BA">
        <w:rPr>
          <w:rStyle w:val="Odwoanieintensywne"/>
          <w:rFonts w:cstheme="minorBidi"/>
          <w:b/>
          <w:bCs w:val="0"/>
          <w:color w:val="002060"/>
          <w:spacing w:val="0"/>
        </w:rPr>
        <w:t>INFORMACJE O ŚRODKACH KOMUNIKACJI ELEKTRONICZNEJ, PRZY UŻYCIU KTÓRYCH ZAMAWIAJĄC</w:t>
      </w:r>
      <w:r w:rsidR="00806FC0"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Y </w:t>
      </w:r>
      <w:r w:rsidR="00F86A79" w:rsidRPr="002F42BA">
        <w:rPr>
          <w:rStyle w:val="Odwoanieintensywne"/>
          <w:rFonts w:cstheme="minorBidi"/>
          <w:b/>
          <w:bCs w:val="0"/>
          <w:color w:val="002060"/>
          <w:spacing w:val="0"/>
        </w:rPr>
        <w:t>BĘDZIE KOMUNIKOWAŁ SIĘ Z</w:t>
      </w:r>
      <w:r w:rsidR="00F12A08" w:rsidRPr="002F42BA">
        <w:rPr>
          <w:rStyle w:val="Odwoanieintensywne"/>
          <w:rFonts w:cstheme="minorBidi"/>
          <w:b/>
          <w:bCs w:val="0"/>
          <w:color w:val="002060"/>
          <w:spacing w:val="0"/>
        </w:rPr>
        <w:t> </w:t>
      </w:r>
      <w:r w:rsidR="00F86A79"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WYKONAWCAMI ORAZ INFORMACJE O WYMAGANIACH TECHNICZNYCH </w:t>
      </w:r>
      <w:r w:rsidR="00806FC0"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I </w:t>
      </w:r>
      <w:r w:rsidR="00F86A79" w:rsidRPr="002F42BA">
        <w:rPr>
          <w:rStyle w:val="Odwoanieintensywne"/>
          <w:rFonts w:cstheme="minorBidi"/>
          <w:b/>
          <w:bCs w:val="0"/>
          <w:color w:val="002060"/>
          <w:spacing w:val="0"/>
        </w:rPr>
        <w:t>ORGANIZACYJNYCH SPORZĄDZANIA, WYSYŁANIA I ODBIERANIA KORESPONDENCJI ELEKTRONICZNEJ</w:t>
      </w:r>
      <w:r w:rsidR="00F12A08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593CBA5C" w14:textId="28692FEE" w:rsidR="00892509" w:rsidRPr="002F42BA" w:rsidRDefault="00892509" w:rsidP="0088774C">
      <w:pPr>
        <w:pStyle w:val="Akapitzlist"/>
        <w:numPr>
          <w:ilvl w:val="0"/>
          <w:numId w:val="90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Arial"/>
          <w:b/>
          <w:color w:val="002060"/>
          <w:sz w:val="22"/>
          <w:szCs w:val="22"/>
        </w:rPr>
      </w:pPr>
      <w:r w:rsidRPr="002F42BA">
        <w:rPr>
          <w:rFonts w:asciiTheme="majorHAnsi" w:hAnsiTheme="majorHAnsi" w:cs="Arial"/>
          <w:b/>
          <w:color w:val="002060"/>
          <w:sz w:val="22"/>
          <w:szCs w:val="22"/>
        </w:rPr>
        <w:t>Informacje ogólne</w:t>
      </w:r>
    </w:p>
    <w:p w14:paraId="5FC82AEC" w14:textId="07510985" w:rsidR="0077092F" w:rsidRPr="0077092F" w:rsidRDefault="00AA19EF" w:rsidP="0077092F">
      <w:pPr>
        <w:pStyle w:val="Akapitzlist"/>
        <w:numPr>
          <w:ilvl w:val="1"/>
          <w:numId w:val="90"/>
        </w:numPr>
        <w:suppressAutoHyphens/>
        <w:overflowPunct w:val="0"/>
        <w:spacing w:after="60"/>
        <w:ind w:left="993" w:hanging="567"/>
        <w:jc w:val="both"/>
        <w:outlineLvl w:val="1"/>
        <w:rPr>
          <w:b/>
          <w:bCs/>
        </w:rPr>
      </w:pPr>
      <w:r w:rsidRPr="0077092F">
        <w:rPr>
          <w:rFonts w:asciiTheme="majorHAnsi" w:hAnsiTheme="majorHAnsi" w:cs="CIDFont+F2"/>
          <w:color w:val="000000"/>
          <w:sz w:val="22"/>
          <w:szCs w:val="22"/>
        </w:rPr>
        <w:t xml:space="preserve">W postępowaniu o udzielenie zamówienia komunikacja między Zamawiającym a Wykonawcami odbywa się przy użyciu miniPortalu, który dostępny jest pod adresem: </w:t>
      </w:r>
      <w:r w:rsidRPr="0077092F">
        <w:rPr>
          <w:rFonts w:asciiTheme="majorHAnsi" w:hAnsiTheme="majorHAnsi" w:cs="CIDFont+F2"/>
          <w:color w:val="0563C2"/>
          <w:sz w:val="22"/>
          <w:szCs w:val="22"/>
        </w:rPr>
        <w:t>https://miniportal.uzp.gov.pl/</w:t>
      </w:r>
      <w:r w:rsidRPr="0077092F">
        <w:rPr>
          <w:rFonts w:asciiTheme="majorHAnsi" w:hAnsiTheme="majorHAnsi" w:cs="CIDFont+F2"/>
          <w:color w:val="000000"/>
          <w:sz w:val="22"/>
          <w:szCs w:val="22"/>
        </w:rPr>
        <w:t xml:space="preserve">, ePUAPu, dostępnego pod adresem: </w:t>
      </w:r>
      <w:r w:rsidRPr="0077092F">
        <w:rPr>
          <w:rFonts w:asciiTheme="majorHAnsi" w:hAnsiTheme="majorHAnsi" w:cs="CIDFont+F2"/>
          <w:color w:val="0563C2"/>
          <w:sz w:val="22"/>
          <w:szCs w:val="22"/>
        </w:rPr>
        <w:t xml:space="preserve">https://epuap.gov.pl/wps/portal </w:t>
      </w:r>
      <w:r w:rsidRPr="0077092F">
        <w:rPr>
          <w:rFonts w:asciiTheme="majorHAnsi" w:hAnsiTheme="majorHAnsi" w:cs="CIDFont+F2"/>
          <w:color w:val="000000"/>
          <w:sz w:val="22"/>
          <w:szCs w:val="22"/>
        </w:rPr>
        <w:t xml:space="preserve">oraz poczty elektronicznej </w:t>
      </w:r>
      <w:r w:rsidR="00153554" w:rsidRPr="0077092F">
        <w:rPr>
          <w:rFonts w:asciiTheme="majorHAnsi" w:hAnsiTheme="majorHAnsi" w:cs="CIDFont+F2"/>
          <w:color w:val="000000"/>
          <w:sz w:val="22"/>
          <w:szCs w:val="22"/>
        </w:rPr>
        <w:t xml:space="preserve">- </w:t>
      </w:r>
      <w:r w:rsidRPr="0077092F">
        <w:rPr>
          <w:rFonts w:asciiTheme="majorHAnsi" w:hAnsiTheme="majorHAnsi" w:cs="CIDFont+F2"/>
          <w:color w:val="000000"/>
          <w:sz w:val="22"/>
          <w:szCs w:val="22"/>
        </w:rPr>
        <w:t>adres mailowy</w:t>
      </w:r>
      <w:r w:rsidR="007073A2" w:rsidRPr="0077092F">
        <w:rPr>
          <w:rFonts w:asciiTheme="majorHAnsi" w:hAnsiTheme="majorHAnsi" w:cs="CIDFont+F2"/>
          <w:color w:val="000000"/>
          <w:sz w:val="22"/>
          <w:szCs w:val="22"/>
        </w:rPr>
        <w:t xml:space="preserve">: </w:t>
      </w:r>
      <w:hyperlink r:id="rId21" w:history="1">
        <w:r w:rsidR="0077092F" w:rsidRPr="0077092F">
          <w:rPr>
            <w:rStyle w:val="Hipercze"/>
            <w:rFonts w:asciiTheme="majorHAnsi" w:hAnsiTheme="majorHAnsi"/>
            <w:b/>
            <w:bCs/>
            <w:sz w:val="22"/>
            <w:szCs w:val="22"/>
          </w:rPr>
          <w:t>gmina@daleszyce.pl</w:t>
        </w:r>
      </w:hyperlink>
      <w:r w:rsidR="0077092F">
        <w:rPr>
          <w:rFonts w:asciiTheme="majorHAnsi" w:hAnsiTheme="majorHAnsi"/>
          <w:sz w:val="22"/>
          <w:szCs w:val="22"/>
        </w:rPr>
        <w:t>.</w:t>
      </w:r>
    </w:p>
    <w:p w14:paraId="0F751782" w14:textId="1D23900E" w:rsidR="00AA19EF" w:rsidRPr="0077092F" w:rsidRDefault="00AA19EF" w:rsidP="0083001E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IDFont+F4"/>
          <w:color w:val="000000"/>
          <w:sz w:val="22"/>
          <w:szCs w:val="22"/>
        </w:rPr>
      </w:pPr>
      <w:r w:rsidRPr="0077092F">
        <w:rPr>
          <w:rFonts w:asciiTheme="majorHAnsi" w:hAnsiTheme="majorHAnsi" w:cs="CIDFont+F2"/>
          <w:color w:val="000000"/>
          <w:sz w:val="22"/>
          <w:szCs w:val="22"/>
        </w:rPr>
        <w:t xml:space="preserve">Wykonawca zamierzający wziąć udział w postępowaniu o udzielenie zamówienia publicznego, musi posiadać konto na ePUAP. Wykonawca posiadający konto na ePUAP ma dostęp do następujących formularzy: </w:t>
      </w:r>
      <w:r w:rsidRPr="0077092F">
        <w:rPr>
          <w:rFonts w:asciiTheme="majorHAnsi" w:hAnsiTheme="majorHAnsi" w:cs="CIDFont+F4"/>
          <w:color w:val="000000"/>
          <w:sz w:val="22"/>
          <w:szCs w:val="22"/>
        </w:rPr>
        <w:t xml:space="preserve">„Formularz do złożenia, zmiany, wycofania oferty lub wniosku” </w:t>
      </w:r>
      <w:r w:rsidRPr="0077092F">
        <w:rPr>
          <w:rFonts w:asciiTheme="majorHAnsi" w:hAnsiTheme="majorHAnsi" w:cs="CIDFont+F2"/>
          <w:color w:val="000000"/>
          <w:sz w:val="22"/>
          <w:szCs w:val="22"/>
        </w:rPr>
        <w:t xml:space="preserve">oraz do </w:t>
      </w:r>
      <w:r w:rsidRPr="0077092F">
        <w:rPr>
          <w:rFonts w:asciiTheme="majorHAnsi" w:hAnsiTheme="majorHAnsi" w:cs="CIDFont+F4"/>
          <w:color w:val="000000"/>
          <w:sz w:val="22"/>
          <w:szCs w:val="22"/>
        </w:rPr>
        <w:t>„Formularza do komunikacji”.</w:t>
      </w:r>
    </w:p>
    <w:p w14:paraId="68DD80E7" w14:textId="77777777" w:rsidR="00AA19EF" w:rsidRPr="002F42BA" w:rsidRDefault="00AA19EF" w:rsidP="00AA19EF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IDFont+F4"/>
          <w:color w:val="000000"/>
          <w:sz w:val="22"/>
          <w:szCs w:val="22"/>
        </w:rPr>
      </w:pPr>
      <w:r w:rsidRPr="002F42BA">
        <w:rPr>
          <w:rFonts w:asciiTheme="majorHAnsi" w:hAnsiTheme="majorHAnsi" w:cs="CIDFont+F2"/>
          <w:color w:val="000000"/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zostały w </w:t>
      </w:r>
      <w:r w:rsidRPr="002F42BA">
        <w:rPr>
          <w:rFonts w:asciiTheme="majorHAnsi" w:hAnsiTheme="majorHAnsi" w:cs="CIDFont+F3"/>
          <w:color w:val="000000"/>
          <w:sz w:val="22"/>
          <w:szCs w:val="22"/>
        </w:rPr>
        <w:t xml:space="preserve">Regulaminie korzystania z systemu miniPortal </w:t>
      </w:r>
      <w:r w:rsidRPr="002F42BA">
        <w:rPr>
          <w:rFonts w:asciiTheme="majorHAnsi" w:hAnsiTheme="majorHAnsi" w:cs="CIDFont+F2"/>
          <w:color w:val="000000"/>
          <w:sz w:val="22"/>
          <w:szCs w:val="22"/>
        </w:rPr>
        <w:t xml:space="preserve">oraz </w:t>
      </w:r>
      <w:r w:rsidRPr="002F42BA">
        <w:rPr>
          <w:rFonts w:asciiTheme="majorHAnsi" w:hAnsiTheme="majorHAnsi" w:cs="CIDFont+F3"/>
          <w:color w:val="000000"/>
          <w:sz w:val="22"/>
          <w:szCs w:val="22"/>
        </w:rPr>
        <w:t>Warunkach korzystania z elektronicznej platformy usług administracji publicznej (ePUAP)</w:t>
      </w:r>
      <w:r w:rsidRPr="002F42BA">
        <w:rPr>
          <w:rFonts w:asciiTheme="majorHAnsi" w:hAnsiTheme="majorHAnsi" w:cs="CIDFont+F2"/>
          <w:color w:val="000000"/>
          <w:sz w:val="22"/>
          <w:szCs w:val="22"/>
        </w:rPr>
        <w:t>.</w:t>
      </w:r>
    </w:p>
    <w:p w14:paraId="31CCF6F6" w14:textId="77777777" w:rsidR="00AA19EF" w:rsidRPr="002F42BA" w:rsidRDefault="00AA19EF" w:rsidP="00AA19EF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IDFont+F2"/>
          <w:color w:val="000000"/>
          <w:sz w:val="22"/>
          <w:szCs w:val="22"/>
        </w:rPr>
      </w:pPr>
      <w:r w:rsidRPr="002F42BA">
        <w:rPr>
          <w:rFonts w:asciiTheme="majorHAnsi" w:hAnsiTheme="majorHAnsi" w:cs="CIDFont+F2"/>
          <w:color w:val="000000"/>
          <w:sz w:val="22"/>
          <w:szCs w:val="22"/>
        </w:rPr>
        <w:t xml:space="preserve">Maksymalny rozmiar plików przesyłanych za pośrednictwem dedykowanych formularzy: </w:t>
      </w:r>
      <w:r w:rsidRPr="002F42BA">
        <w:rPr>
          <w:rFonts w:asciiTheme="majorHAnsi" w:hAnsiTheme="majorHAnsi" w:cs="CIDFont+F4"/>
          <w:color w:val="000000"/>
          <w:sz w:val="22"/>
          <w:szCs w:val="22"/>
        </w:rPr>
        <w:t xml:space="preserve">„Formularz złożenia, zmiany, wycofania oferty lub wniosku” </w:t>
      </w:r>
      <w:r w:rsidRPr="002F42BA">
        <w:rPr>
          <w:rFonts w:asciiTheme="majorHAnsi" w:hAnsiTheme="majorHAnsi" w:cs="CIDFont+F3"/>
          <w:color w:val="000000"/>
          <w:sz w:val="22"/>
          <w:szCs w:val="22"/>
        </w:rPr>
        <w:t xml:space="preserve">i </w:t>
      </w:r>
      <w:r w:rsidRPr="002F42BA">
        <w:rPr>
          <w:rFonts w:asciiTheme="majorHAnsi" w:hAnsiTheme="majorHAnsi" w:cs="CIDFont+F4"/>
          <w:color w:val="000000"/>
          <w:sz w:val="22"/>
          <w:szCs w:val="22"/>
        </w:rPr>
        <w:t xml:space="preserve">„Formularza do komunikacji” </w:t>
      </w:r>
      <w:r w:rsidRPr="002F42BA">
        <w:rPr>
          <w:rFonts w:asciiTheme="majorHAnsi" w:hAnsiTheme="majorHAnsi" w:cs="CIDFont+F2"/>
          <w:color w:val="000000"/>
          <w:sz w:val="22"/>
          <w:szCs w:val="22"/>
        </w:rPr>
        <w:t>wynosi 150 MB.</w:t>
      </w:r>
    </w:p>
    <w:p w14:paraId="489F0344" w14:textId="77777777" w:rsidR="00AA19EF" w:rsidRPr="002F42BA" w:rsidRDefault="00AA19EF" w:rsidP="00AA19EF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IDFont+F2"/>
          <w:color w:val="000000"/>
          <w:sz w:val="22"/>
          <w:szCs w:val="22"/>
        </w:rPr>
      </w:pPr>
      <w:r w:rsidRPr="002F42BA">
        <w:rPr>
          <w:rFonts w:asciiTheme="majorHAnsi" w:hAnsiTheme="majorHAnsi" w:cs="CIDFont+F2"/>
          <w:color w:val="000000"/>
          <w:sz w:val="22"/>
          <w:szCs w:val="22"/>
        </w:rPr>
        <w:t>Za datę przekazania oferty, wniosków, zawiadomień, dokumentów elektronicznych, oświadczeń lub elektronicznych kopii dokumentów lub oświadczeń oraz innych informacji przyjmuje się datę ich przekazania na ePUAP.</w:t>
      </w:r>
    </w:p>
    <w:p w14:paraId="5369A82B" w14:textId="2E19B4C1" w:rsidR="00AA19EF" w:rsidRPr="002F42BA" w:rsidRDefault="00AA19EF" w:rsidP="00AA19EF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IDFont+F2"/>
          <w:color w:val="000000"/>
          <w:sz w:val="22"/>
          <w:szCs w:val="22"/>
        </w:rPr>
      </w:pPr>
      <w:r w:rsidRPr="002F42BA">
        <w:rPr>
          <w:rFonts w:asciiTheme="majorHAnsi" w:hAnsiTheme="majorHAnsi" w:cs="CIDFont+F2"/>
          <w:color w:val="000000"/>
          <w:sz w:val="22"/>
          <w:szCs w:val="22"/>
        </w:rPr>
        <w:t>Dane postępowanie można wyszukać również na Liście wszystkich postępowań w miniPortalu klikając wcześniej opcję „Dla Wykonawców” lub ze strony głównej z zakładki Postępowania.</w:t>
      </w:r>
    </w:p>
    <w:p w14:paraId="75694CE7" w14:textId="737F07CB" w:rsidR="00E93A1D" w:rsidRPr="002F42BA" w:rsidRDefault="00E93A1D" w:rsidP="0088774C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W przypadku przekazywania </w:t>
      </w:r>
      <w:r w:rsidR="00013A5E" w:rsidRPr="002F42BA">
        <w:rPr>
          <w:rFonts w:asciiTheme="majorHAnsi" w:hAnsiTheme="majorHAnsi" w:cs="Arial"/>
          <w:sz w:val="22"/>
          <w:szCs w:val="22"/>
        </w:rPr>
        <w:t xml:space="preserve">zawiadomień, </w:t>
      </w:r>
      <w:r w:rsidRPr="002F42BA">
        <w:rPr>
          <w:rFonts w:asciiTheme="majorHAnsi" w:hAnsiTheme="majorHAnsi" w:cs="Arial"/>
          <w:sz w:val="22"/>
          <w:szCs w:val="22"/>
        </w:rPr>
        <w:t>oświadczeń,</w:t>
      </w:r>
      <w:r w:rsidR="00013A5E" w:rsidRPr="002F42BA">
        <w:rPr>
          <w:rFonts w:asciiTheme="majorHAnsi" w:hAnsiTheme="majorHAnsi" w:cs="Arial"/>
          <w:sz w:val="22"/>
          <w:szCs w:val="22"/>
        </w:rPr>
        <w:t xml:space="preserve"> wniosków lub informacji </w:t>
      </w:r>
      <w:r w:rsidRPr="002F42BA">
        <w:rPr>
          <w:rFonts w:asciiTheme="majorHAnsi" w:hAnsiTheme="majorHAnsi" w:cs="Arial"/>
          <w:sz w:val="22"/>
          <w:szCs w:val="22"/>
        </w:rPr>
        <w:t xml:space="preserve"> przy użyciu środków komunikacji elektronicznej</w:t>
      </w:r>
      <w:r w:rsidR="00164F95" w:rsidRPr="002F42BA">
        <w:rPr>
          <w:rFonts w:asciiTheme="majorHAnsi" w:hAnsiTheme="majorHAnsi" w:cs="Arial"/>
          <w:sz w:val="22"/>
          <w:szCs w:val="22"/>
        </w:rPr>
        <w:t xml:space="preserve"> (wiadomość e-mail)</w:t>
      </w:r>
      <w:r w:rsidRPr="002F42BA">
        <w:rPr>
          <w:rFonts w:asciiTheme="majorHAnsi" w:hAnsiTheme="majorHAnsi" w:cs="Arial"/>
          <w:sz w:val="22"/>
          <w:szCs w:val="22"/>
        </w:rPr>
        <w:t xml:space="preserve">, </w:t>
      </w:r>
      <w:r w:rsidR="00FB0D09" w:rsidRPr="002F42BA">
        <w:rPr>
          <w:rFonts w:asciiTheme="majorHAnsi" w:hAnsiTheme="majorHAnsi" w:cs="Arial"/>
          <w:sz w:val="22"/>
          <w:szCs w:val="22"/>
        </w:rPr>
        <w:t>Zamawiając</w:t>
      </w:r>
      <w:r w:rsidR="00CA4757" w:rsidRPr="002F42BA">
        <w:rPr>
          <w:rFonts w:asciiTheme="majorHAnsi" w:hAnsiTheme="majorHAnsi" w:cs="Arial"/>
          <w:sz w:val="22"/>
          <w:szCs w:val="22"/>
        </w:rPr>
        <w:t>y</w:t>
      </w:r>
      <w:r w:rsidRPr="002F42BA">
        <w:rPr>
          <w:rFonts w:asciiTheme="majorHAnsi" w:hAnsiTheme="majorHAnsi" w:cs="Arial"/>
          <w:sz w:val="22"/>
          <w:szCs w:val="22"/>
        </w:rPr>
        <w:t xml:space="preserve"> żąda każdorazowo niezwłocznego potwierdzenia przez Wykonawcę faktu ich otrzymania, a</w:t>
      </w:r>
      <w:r w:rsidR="00B61C1C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>na</w:t>
      </w:r>
      <w:r w:rsidR="00B61C1C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żądanie Wykonawcy potwierdzi fakt ich otrzymania od niego. Dowodem wysłania oświadczeń, wniosków, zawiadomień oraz informacji drogą elektroniczną jest potwierdzenie transmisji danych. </w:t>
      </w:r>
    </w:p>
    <w:p w14:paraId="2B2CB4F4" w14:textId="0055EE3F" w:rsidR="00D474C3" w:rsidRPr="002F42BA" w:rsidRDefault="00D474C3" w:rsidP="0088774C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Nie będą udzielane wyjaśnienia na zapytania dotyczące niniejszej SWZ kierowane w formie </w:t>
      </w:r>
      <w:r w:rsidR="002D5508" w:rsidRPr="002F42BA">
        <w:rPr>
          <w:rFonts w:asciiTheme="majorHAnsi" w:hAnsiTheme="majorHAnsi" w:cs="Arial"/>
          <w:sz w:val="22"/>
          <w:szCs w:val="22"/>
        </w:rPr>
        <w:t>bezpośredniej, ustnej lub  drogą telefoniczną.</w:t>
      </w:r>
    </w:p>
    <w:p w14:paraId="6D26D020" w14:textId="05CCF8EB" w:rsidR="00D474C3" w:rsidRPr="002F42BA" w:rsidRDefault="00D474C3" w:rsidP="0088774C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Zamawiając</w:t>
      </w:r>
      <w:r w:rsidR="00CA4757" w:rsidRPr="002F42BA">
        <w:rPr>
          <w:rFonts w:asciiTheme="majorHAnsi" w:hAnsiTheme="majorHAnsi" w:cs="Arial"/>
          <w:sz w:val="22"/>
          <w:szCs w:val="22"/>
        </w:rPr>
        <w:t xml:space="preserve">y </w:t>
      </w:r>
      <w:r w:rsidRPr="002F42BA">
        <w:rPr>
          <w:rFonts w:asciiTheme="majorHAnsi" w:hAnsiTheme="majorHAnsi" w:cs="Arial"/>
          <w:sz w:val="22"/>
          <w:szCs w:val="22"/>
        </w:rPr>
        <w:t>nie przewiduje zwołania zebrania wszystkich Wykonawców, w</w:t>
      </w:r>
      <w:r w:rsidR="00B61C1C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celu wyjaśnienia </w:t>
      </w:r>
      <w:r w:rsidR="001209AB" w:rsidRPr="002F42BA">
        <w:rPr>
          <w:rFonts w:asciiTheme="majorHAnsi" w:hAnsiTheme="majorHAnsi" w:cs="Arial"/>
          <w:sz w:val="22"/>
          <w:szCs w:val="22"/>
        </w:rPr>
        <w:t>treści</w:t>
      </w:r>
      <w:r w:rsidRPr="002F42BA">
        <w:rPr>
          <w:rFonts w:asciiTheme="majorHAnsi" w:hAnsiTheme="majorHAnsi" w:cs="Arial"/>
          <w:sz w:val="22"/>
          <w:szCs w:val="22"/>
        </w:rPr>
        <w:t xml:space="preserve"> SWZ. </w:t>
      </w:r>
    </w:p>
    <w:p w14:paraId="050B5384" w14:textId="4E94A75C" w:rsidR="00D474C3" w:rsidRPr="002F42BA" w:rsidRDefault="00D474C3" w:rsidP="0088774C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Wykonawca może zwrócić się do Zamawiającego o wyjaśnienie treści SWZ. Zamawiając</w:t>
      </w:r>
      <w:r w:rsidR="00CA4757" w:rsidRPr="002F42BA">
        <w:rPr>
          <w:rFonts w:asciiTheme="majorHAnsi" w:hAnsiTheme="majorHAnsi" w:cs="Arial"/>
          <w:sz w:val="22"/>
          <w:szCs w:val="22"/>
        </w:rPr>
        <w:t>y</w:t>
      </w:r>
      <w:r w:rsidRPr="002F42BA">
        <w:rPr>
          <w:rFonts w:asciiTheme="majorHAnsi" w:hAnsiTheme="majorHAnsi" w:cs="Arial"/>
          <w:sz w:val="22"/>
          <w:szCs w:val="22"/>
        </w:rPr>
        <w:t xml:space="preserve"> udzieli wyjaśnień niezwłocznie, jednak nie później niż na </w:t>
      </w:r>
      <w:r w:rsidR="00A2405F" w:rsidRPr="002F42BA">
        <w:rPr>
          <w:rFonts w:asciiTheme="majorHAnsi" w:hAnsiTheme="majorHAnsi" w:cs="Arial"/>
          <w:sz w:val="22"/>
          <w:szCs w:val="22"/>
        </w:rPr>
        <w:t>2</w:t>
      </w:r>
      <w:r w:rsidRPr="002F42BA">
        <w:rPr>
          <w:rFonts w:asciiTheme="majorHAnsi" w:hAnsiTheme="majorHAnsi" w:cs="Arial"/>
          <w:sz w:val="22"/>
          <w:szCs w:val="22"/>
        </w:rPr>
        <w:t xml:space="preserve"> dni przed upływem terminu składania ofert, pod warunkiem, że wniosek o wyjaśnienie SWZ wpłynie do Zamawiającego nie później niż</w:t>
      </w:r>
      <w:r w:rsidR="00A2405F" w:rsidRPr="002F42BA">
        <w:rPr>
          <w:rFonts w:asciiTheme="majorHAnsi" w:hAnsiTheme="majorHAnsi" w:cs="Arial"/>
          <w:sz w:val="22"/>
          <w:szCs w:val="22"/>
        </w:rPr>
        <w:t xml:space="preserve"> na 4 dni przed upływem terminu składania ofert. </w:t>
      </w:r>
    </w:p>
    <w:p w14:paraId="267DBFE1" w14:textId="6C51EF38" w:rsidR="002E33BB" w:rsidRPr="002F42BA" w:rsidRDefault="002E33BB" w:rsidP="0088774C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Jeżeli Zamawiając</w:t>
      </w:r>
      <w:r w:rsidR="00CA4757" w:rsidRPr="002F42BA">
        <w:rPr>
          <w:rFonts w:asciiTheme="majorHAnsi" w:hAnsiTheme="majorHAnsi" w:cs="Arial"/>
          <w:sz w:val="22"/>
          <w:szCs w:val="22"/>
        </w:rPr>
        <w:t>y</w:t>
      </w:r>
      <w:r w:rsidRPr="002F42BA">
        <w:rPr>
          <w:rFonts w:asciiTheme="majorHAnsi" w:hAnsiTheme="majorHAnsi" w:cs="Arial"/>
          <w:sz w:val="22"/>
          <w:szCs w:val="22"/>
        </w:rPr>
        <w:t xml:space="preserve"> nie udzieli wyjaśnień w terminie, o którym mowa w ust. </w:t>
      </w:r>
      <w:r w:rsidR="00892509" w:rsidRPr="002F42BA">
        <w:rPr>
          <w:rFonts w:asciiTheme="majorHAnsi" w:hAnsiTheme="majorHAnsi" w:cs="Arial"/>
          <w:sz w:val="22"/>
          <w:szCs w:val="22"/>
        </w:rPr>
        <w:t>1.</w:t>
      </w:r>
      <w:r w:rsidRPr="002F42BA">
        <w:rPr>
          <w:rFonts w:asciiTheme="majorHAnsi" w:hAnsiTheme="majorHAnsi" w:cs="Arial"/>
          <w:sz w:val="22"/>
          <w:szCs w:val="22"/>
        </w:rPr>
        <w:t>1</w:t>
      </w:r>
      <w:r w:rsidR="00B8111F" w:rsidRPr="002F42BA">
        <w:rPr>
          <w:rFonts w:asciiTheme="majorHAnsi" w:hAnsiTheme="majorHAnsi" w:cs="Arial"/>
          <w:sz w:val="22"/>
          <w:szCs w:val="22"/>
        </w:rPr>
        <w:t>0</w:t>
      </w:r>
      <w:r w:rsidRPr="002F42BA">
        <w:rPr>
          <w:rFonts w:asciiTheme="majorHAnsi" w:hAnsiTheme="majorHAnsi" w:cs="Arial"/>
          <w:sz w:val="22"/>
          <w:szCs w:val="22"/>
        </w:rPr>
        <w:t xml:space="preserve">, przedłuża termin składania ofert o czas niezbędny do zapoznania się wszystkich zainteresowanych </w:t>
      </w:r>
      <w:r w:rsidR="004A3B56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 xml:space="preserve">ykonawców z wyjaśnieniami niezbędnymi do należytego </w:t>
      </w:r>
      <w:r w:rsidRPr="002F42BA">
        <w:rPr>
          <w:rFonts w:asciiTheme="majorHAnsi" w:hAnsiTheme="majorHAnsi" w:cs="Arial"/>
          <w:sz w:val="22"/>
          <w:szCs w:val="22"/>
        </w:rPr>
        <w:lastRenderedPageBreak/>
        <w:t>przygotowania i złożenia ofert. W przypadku gdy wniosek o wyjaśnienie treści SWZ nie wpłynął w terminie, o</w:t>
      </w:r>
      <w:r w:rsidR="004A3B56" w:rsidRPr="002F42BA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którym mowa w ust. </w:t>
      </w:r>
      <w:r w:rsidR="00892509" w:rsidRPr="002F42BA">
        <w:rPr>
          <w:rFonts w:asciiTheme="majorHAnsi" w:hAnsiTheme="majorHAnsi" w:cs="Arial"/>
          <w:sz w:val="22"/>
          <w:szCs w:val="22"/>
        </w:rPr>
        <w:t>1.</w:t>
      </w:r>
      <w:r w:rsidRPr="002F42BA">
        <w:rPr>
          <w:rFonts w:asciiTheme="majorHAnsi" w:hAnsiTheme="majorHAnsi" w:cs="Arial"/>
          <w:sz w:val="22"/>
          <w:szCs w:val="22"/>
        </w:rPr>
        <w:t>1</w:t>
      </w:r>
      <w:r w:rsidR="00B8111F" w:rsidRPr="002F42BA">
        <w:rPr>
          <w:rFonts w:asciiTheme="majorHAnsi" w:hAnsiTheme="majorHAnsi" w:cs="Arial"/>
          <w:sz w:val="22"/>
          <w:szCs w:val="22"/>
        </w:rPr>
        <w:t>0</w:t>
      </w:r>
      <w:r w:rsidRPr="002F42BA">
        <w:rPr>
          <w:rFonts w:asciiTheme="majorHAnsi" w:hAnsiTheme="majorHAnsi" w:cs="Arial"/>
          <w:sz w:val="22"/>
          <w:szCs w:val="22"/>
        </w:rPr>
        <w:t xml:space="preserve">, </w:t>
      </w:r>
      <w:r w:rsidR="004A3B56" w:rsidRPr="002F42BA">
        <w:rPr>
          <w:rFonts w:asciiTheme="majorHAnsi" w:hAnsiTheme="majorHAnsi" w:cs="Arial"/>
          <w:sz w:val="22"/>
          <w:szCs w:val="22"/>
        </w:rPr>
        <w:t>Z</w:t>
      </w:r>
      <w:r w:rsidRPr="002F42BA">
        <w:rPr>
          <w:rFonts w:asciiTheme="majorHAnsi" w:hAnsiTheme="majorHAnsi" w:cs="Arial"/>
          <w:sz w:val="22"/>
          <w:szCs w:val="22"/>
        </w:rPr>
        <w:t>amawiający nie ma obowiązku udzielania wyjaśnień SWZ oraz obowiązku przedłużenia terminu składania ofert.</w:t>
      </w:r>
    </w:p>
    <w:p w14:paraId="3796E9AD" w14:textId="780B58AD" w:rsidR="002E33BB" w:rsidRPr="002F42BA" w:rsidRDefault="002E33BB" w:rsidP="0088774C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Przedłużenie terminu składania ofert, o których mowa w ust. </w:t>
      </w:r>
      <w:r w:rsidR="00892509" w:rsidRPr="002F42BA">
        <w:rPr>
          <w:rFonts w:asciiTheme="majorHAnsi" w:hAnsiTheme="majorHAnsi" w:cs="Arial"/>
          <w:sz w:val="22"/>
          <w:szCs w:val="22"/>
        </w:rPr>
        <w:t>1.</w:t>
      </w:r>
      <w:r w:rsidRPr="002F42BA">
        <w:rPr>
          <w:rFonts w:asciiTheme="majorHAnsi" w:hAnsiTheme="majorHAnsi" w:cs="Arial"/>
          <w:sz w:val="22"/>
          <w:szCs w:val="22"/>
        </w:rPr>
        <w:t>1</w:t>
      </w:r>
      <w:r w:rsidR="00B8111F" w:rsidRPr="002F42BA">
        <w:rPr>
          <w:rFonts w:asciiTheme="majorHAnsi" w:hAnsiTheme="majorHAnsi" w:cs="Arial"/>
          <w:sz w:val="22"/>
          <w:szCs w:val="22"/>
        </w:rPr>
        <w:t>1</w:t>
      </w:r>
      <w:r w:rsidRPr="002F42BA">
        <w:rPr>
          <w:rFonts w:asciiTheme="majorHAnsi" w:hAnsiTheme="majorHAnsi" w:cs="Arial"/>
          <w:sz w:val="22"/>
          <w:szCs w:val="22"/>
        </w:rPr>
        <w:t>, nie wpływa na bieg terminu składania wniosku o wyjaśnienie treści SWZ.</w:t>
      </w:r>
    </w:p>
    <w:p w14:paraId="0D028EC4" w14:textId="77777777" w:rsidR="002C25B4" w:rsidRPr="002F42BA" w:rsidRDefault="002C25B4" w:rsidP="0088774C">
      <w:pPr>
        <w:widowControl w:val="0"/>
        <w:suppressAutoHyphens/>
        <w:spacing w:line="276" w:lineRule="auto"/>
        <w:jc w:val="both"/>
        <w:rPr>
          <w:rFonts w:asciiTheme="majorHAnsi" w:eastAsia="Calibri" w:hAnsiTheme="majorHAnsi" w:cs="Calibri"/>
          <w:b/>
          <w:bCs/>
          <w:color w:val="002060"/>
          <w:sz w:val="22"/>
          <w:szCs w:val="22"/>
        </w:rPr>
      </w:pPr>
    </w:p>
    <w:p w14:paraId="493403DC" w14:textId="6ECD5D07" w:rsidR="00892509" w:rsidRPr="002F42BA" w:rsidRDefault="008159D2" w:rsidP="0088774C">
      <w:pPr>
        <w:pStyle w:val="Akapitzlist"/>
        <w:numPr>
          <w:ilvl w:val="0"/>
          <w:numId w:val="90"/>
        </w:numPr>
        <w:suppressAutoHyphens/>
        <w:overflowPunct w:val="0"/>
        <w:spacing w:after="60" w:line="276" w:lineRule="auto"/>
        <w:ind w:left="426" w:hanging="426"/>
        <w:jc w:val="both"/>
        <w:outlineLvl w:val="1"/>
        <w:rPr>
          <w:rFonts w:asciiTheme="majorHAnsi" w:hAnsiTheme="majorHAnsi" w:cs="Calibri"/>
          <w:b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Informacje o sposobie porozumiewania się Zamawiającego z Wykonawcami oraz przekazywania oświadczeń lub dokumentów w formie </w:t>
      </w:r>
      <w:r w:rsidR="00A20F47"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lub postaci </w:t>
      </w: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>elektronicznej</w:t>
      </w:r>
      <w:r w:rsidR="00A20F47"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 </w:t>
      </w:r>
      <w:r w:rsidR="00334D33" w:rsidRPr="002F42BA">
        <w:rPr>
          <w:rFonts w:asciiTheme="majorHAnsi" w:hAnsiTheme="majorHAnsi" w:cs="Calibri"/>
          <w:b/>
          <w:color w:val="002060"/>
          <w:sz w:val="22"/>
          <w:szCs w:val="22"/>
        </w:rPr>
        <w:t>(nie dotyczy składania ofert)</w:t>
      </w:r>
    </w:p>
    <w:p w14:paraId="20F71F8A" w14:textId="4AE6EBBD" w:rsidR="00B82F58" w:rsidRPr="002F42BA" w:rsidRDefault="00334D33" w:rsidP="00B82F58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W postępowaniu o udzielenie zamówienia komunikacja pomiędzy Zamawiającym </w:t>
      </w:r>
      <w:r w:rsidR="0077092F">
        <w:rPr>
          <w:rFonts w:asciiTheme="majorHAnsi" w:hAnsiTheme="majorHAnsi" w:cs="Calibri"/>
          <w:bCs/>
          <w:sz w:val="22"/>
          <w:szCs w:val="22"/>
        </w:rPr>
        <w:br/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a Wykonawcami w szczególności składanie oświadczeń, wniosków (innych niż wskazanych w </w:t>
      </w:r>
      <w:r w:rsidR="00B82F58" w:rsidRPr="002F42BA">
        <w:rPr>
          <w:rFonts w:asciiTheme="majorHAnsi" w:hAnsiTheme="majorHAnsi" w:cs="Calibri"/>
          <w:bCs/>
          <w:sz w:val="22"/>
          <w:szCs w:val="22"/>
        </w:rPr>
        <w:t>Rozdz. XIII ust. 1</w:t>
      </w:r>
      <w:r w:rsidRPr="002F42BA">
        <w:rPr>
          <w:rFonts w:asciiTheme="majorHAnsi" w:hAnsiTheme="majorHAnsi" w:cs="Calibri"/>
          <w:bCs/>
          <w:sz w:val="22"/>
          <w:szCs w:val="22"/>
        </w:rPr>
        <w:t>), zawiadomień oraz przekazywanie informacji odbywa się elektronicznie za pośrednictwem dedykowanego formularza: „Formularz do komunikacji” dostępnego na ePUAP oraz udostępnionego przez miniPortal. We wszelkiej korespondencji związanej z niniejszym postępowaniem Zamawiający</w:t>
      </w:r>
      <w:r w:rsidR="00B82F58" w:rsidRPr="002F42BA">
        <w:rPr>
          <w:rFonts w:asciiTheme="majorHAnsi" w:hAnsiTheme="majorHAnsi" w:cs="Calibri"/>
          <w:bCs/>
          <w:sz w:val="22"/>
          <w:szCs w:val="22"/>
        </w:rPr>
        <w:t xml:space="preserve"> i Wykonawcy posługują się numerem ogłoszenia (BZP lub ID postępowania).</w:t>
      </w:r>
    </w:p>
    <w:p w14:paraId="40285257" w14:textId="20532F44" w:rsidR="00B82F58" w:rsidRPr="0077092F" w:rsidRDefault="00B82F58" w:rsidP="0083001E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77092F">
        <w:rPr>
          <w:rFonts w:asciiTheme="majorHAnsi" w:hAnsiTheme="majorHAnsi" w:cs="Calibri"/>
          <w:bCs/>
          <w:sz w:val="22"/>
          <w:szCs w:val="22"/>
        </w:rPr>
        <w:t>Zamawiający może również komunikować się z Wykonawcami za pomocą poczty elektronicznej, email</w:t>
      </w:r>
      <w:r w:rsidR="007073A2" w:rsidRPr="0077092F">
        <w:rPr>
          <w:rFonts w:asciiTheme="majorHAnsi" w:hAnsiTheme="majorHAnsi" w:cs="Calibri"/>
          <w:bCs/>
          <w:sz w:val="22"/>
          <w:szCs w:val="22"/>
        </w:rPr>
        <w:t>:</w:t>
      </w:r>
      <w:r w:rsidRPr="0077092F">
        <w:rPr>
          <w:rFonts w:asciiTheme="majorHAnsi" w:hAnsiTheme="majorHAnsi" w:cs="Calibri"/>
          <w:bCs/>
          <w:sz w:val="22"/>
          <w:szCs w:val="22"/>
        </w:rPr>
        <w:t xml:space="preserve"> </w:t>
      </w:r>
      <w:hyperlink r:id="rId22" w:history="1">
        <w:r w:rsidR="0077092F" w:rsidRPr="0077092F">
          <w:rPr>
            <w:rStyle w:val="Hipercze"/>
            <w:rFonts w:asciiTheme="majorHAnsi" w:hAnsiTheme="majorHAnsi" w:cs="Calibri"/>
            <w:sz w:val="22"/>
            <w:szCs w:val="22"/>
          </w:rPr>
          <w:t>gmina@daleszyce.pl</w:t>
        </w:r>
      </w:hyperlink>
    </w:p>
    <w:p w14:paraId="3141806A" w14:textId="697DB8A7" w:rsidR="00B82F58" w:rsidRPr="002F42BA" w:rsidRDefault="00B82F58" w:rsidP="00B82F58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Dokumenty elektroniczne, składane są przez Wykonawcę za pośrednictwem „Formularza do komunikacji” jako załączniki. Zamawiający dopuszcza również  możliwość składania dokumentów elektronicznych za pomocą poczty elektronicznej, na wskazany w pkt 2 adres email. Sposób sporządzenia dokumentów elektronicznych musi być zgody z wymaganiami określonymi w rozporządzeniu  Prezesa Rady Ministrów </w:t>
      </w:r>
      <w:r w:rsidR="0077092F">
        <w:rPr>
          <w:rFonts w:asciiTheme="majorHAnsi" w:hAnsiTheme="majorHAnsi" w:cs="Calibri"/>
          <w:bCs/>
          <w:sz w:val="22"/>
          <w:szCs w:val="22"/>
        </w:rPr>
        <w:br/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</w:t>
      </w:r>
      <w:r w:rsidR="0077092F">
        <w:rPr>
          <w:rFonts w:asciiTheme="majorHAnsi" w:hAnsiTheme="majorHAnsi" w:cs="Calibri"/>
          <w:bCs/>
          <w:sz w:val="22"/>
          <w:szCs w:val="22"/>
        </w:rPr>
        <w:br/>
      </w:r>
      <w:r w:rsidRPr="002F42BA">
        <w:rPr>
          <w:rFonts w:asciiTheme="majorHAnsi" w:hAnsiTheme="majorHAnsi" w:cs="Calibri"/>
          <w:bCs/>
          <w:sz w:val="22"/>
          <w:szCs w:val="22"/>
        </w:rPr>
        <w:t>i Technologii z dnia 23 grudnia 2020 r. w sprawie podmiotowych środków dowodowych oraz innych dokumentów lub oświadczeń, jakich może żądać zamawiający od wykonawcy (Dz. U. z 2020 poz. 2415).</w:t>
      </w:r>
    </w:p>
    <w:p w14:paraId="718197BD" w14:textId="4AD95F7F" w:rsidR="001E4B1D" w:rsidRPr="0011487D" w:rsidRDefault="001E4B1D" w:rsidP="0088774C">
      <w:pPr>
        <w:pStyle w:val="Akapitzlist"/>
        <w:numPr>
          <w:ilvl w:val="1"/>
          <w:numId w:val="90"/>
        </w:numPr>
        <w:suppressAutoHyphens/>
        <w:overflowPunct w:val="0"/>
        <w:spacing w:after="60" w:line="276" w:lineRule="auto"/>
        <w:ind w:left="993" w:hanging="567"/>
        <w:jc w:val="both"/>
        <w:outlineLvl w:val="1"/>
        <w:rPr>
          <w:rFonts w:asciiTheme="majorHAnsi" w:hAnsiTheme="majorHAnsi" w:cs="Calibri"/>
          <w:bCs/>
          <w:sz w:val="22"/>
          <w:szCs w:val="22"/>
        </w:rPr>
      </w:pPr>
      <w:r w:rsidRPr="0011487D">
        <w:rPr>
          <w:rFonts w:asciiTheme="majorHAnsi" w:hAnsiTheme="majorHAnsi" w:cs="Calibri Light"/>
          <w:sz w:val="22"/>
          <w:szCs w:val="22"/>
        </w:rPr>
        <w:t xml:space="preserve">Zmiany i wyjaśnienia treści SWZ oraz inne dokumenty zamówienia bezpośrednio związane z postepowaniem o udzielenie zamówienia o charakterze poufnym będą przesyłane na adres poczty elektronicznej wskazany przez Wykonawcę w złożonym wniosku </w:t>
      </w:r>
      <w:r w:rsidR="00B82F58" w:rsidRPr="0011487D">
        <w:rPr>
          <w:rFonts w:asciiTheme="majorHAnsi" w:hAnsiTheme="majorHAnsi" w:cs="Calibri Light"/>
          <w:sz w:val="22"/>
          <w:szCs w:val="22"/>
        </w:rPr>
        <w:t>o udostępnienie informacji poufnych.</w:t>
      </w:r>
    </w:p>
    <w:p w14:paraId="41377BF3" w14:textId="3782E936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bookmarkStart w:id="5" w:name="_heading=h.vokoyxp94cxw" w:colFirst="0" w:colLast="0"/>
      <w:bookmarkStart w:id="6" w:name="_heading=h.1fob9te" w:colFirst="0" w:colLast="0"/>
      <w:bookmarkEnd w:id="5"/>
      <w:bookmarkEnd w:id="6"/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</w:t>
      </w:r>
      <w:r w:rsidR="00BD2A0A"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="000D5973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="00B235BA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TERMIN ZWIĄZANIA OFERTĄ.</w:t>
      </w:r>
    </w:p>
    <w:p w14:paraId="05B17352" w14:textId="1306CA5A" w:rsidR="001C32A2" w:rsidRPr="00AC2C75" w:rsidRDefault="001C32A2" w:rsidP="001C32A2">
      <w:pPr>
        <w:widowControl w:val="0"/>
        <w:numPr>
          <w:ilvl w:val="3"/>
          <w:numId w:val="3"/>
        </w:numPr>
        <w:tabs>
          <w:tab w:val="clear" w:pos="2880"/>
          <w:tab w:val="left" w:pos="426"/>
        </w:tabs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bookmarkStart w:id="7" w:name="_Hlk66216093"/>
      <w:r w:rsidRPr="00AC2C75">
        <w:rPr>
          <w:rFonts w:asciiTheme="majorHAnsi" w:hAnsiTheme="majorHAnsi" w:cs="Arial"/>
          <w:sz w:val="22"/>
          <w:szCs w:val="22"/>
        </w:rPr>
        <w:t xml:space="preserve">Wykonawca będzie związany ofertą od dnia upływu terminu składania ofert, przy czym pierwszym dniem terminu związania ofertą jest dzień, w którym upływa termin składania ofert, przez okres </w:t>
      </w:r>
      <w:r>
        <w:rPr>
          <w:rFonts w:asciiTheme="majorHAnsi" w:hAnsiTheme="majorHAnsi" w:cs="Arial"/>
          <w:sz w:val="22"/>
          <w:szCs w:val="22"/>
        </w:rPr>
        <w:t>3</w:t>
      </w:r>
      <w:r w:rsidRPr="00AC2C75">
        <w:rPr>
          <w:rFonts w:asciiTheme="majorHAnsi" w:hAnsiTheme="majorHAnsi" w:cs="Arial"/>
          <w:sz w:val="22"/>
          <w:szCs w:val="22"/>
        </w:rPr>
        <w:t xml:space="preserve">0  dni, tj. do dnia </w:t>
      </w:r>
      <w:r w:rsidR="0083001E">
        <w:rPr>
          <w:rFonts w:asciiTheme="majorHAnsi" w:hAnsiTheme="majorHAnsi" w:cs="Arial"/>
          <w:b/>
          <w:bCs/>
          <w:sz w:val="22"/>
          <w:szCs w:val="22"/>
        </w:rPr>
        <w:t>07</w:t>
      </w:r>
      <w:r w:rsidR="000E739C" w:rsidRPr="000E739C">
        <w:rPr>
          <w:rFonts w:asciiTheme="majorHAnsi" w:hAnsiTheme="majorHAnsi" w:cs="Arial"/>
          <w:b/>
          <w:bCs/>
          <w:sz w:val="22"/>
          <w:szCs w:val="22"/>
        </w:rPr>
        <w:t>.10.2021r.</w:t>
      </w:r>
    </w:p>
    <w:bookmarkEnd w:id="7"/>
    <w:p w14:paraId="34CA3485" w14:textId="102DB17E" w:rsidR="00BD2A0A" w:rsidRPr="002F42BA" w:rsidRDefault="00BD2A0A" w:rsidP="0088774C">
      <w:pPr>
        <w:widowControl w:val="0"/>
        <w:numPr>
          <w:ilvl w:val="3"/>
          <w:numId w:val="3"/>
        </w:numPr>
        <w:tabs>
          <w:tab w:val="clear" w:pos="2880"/>
          <w:tab w:val="left" w:pos="426"/>
        </w:tabs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W przypadku gdy wybór najkorzystniejszej oferty nie nastąpi przed upływem terminu związania ofertą wskazanego w ust. 1, Zamawiający przed upływem terminu związania ofertą zwraca się jednokrotnie do </w:t>
      </w:r>
      <w:r w:rsidR="00742294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 xml:space="preserve">ykonawców o wyrażenie zgody na przedłużenie tego terminu </w:t>
      </w:r>
      <w:r w:rsidR="000E739C">
        <w:rPr>
          <w:rFonts w:asciiTheme="majorHAnsi" w:hAnsiTheme="majorHAnsi" w:cs="Arial"/>
          <w:sz w:val="22"/>
          <w:szCs w:val="22"/>
        </w:rPr>
        <w:br/>
      </w:r>
      <w:r w:rsidRPr="002F42BA">
        <w:rPr>
          <w:rFonts w:asciiTheme="majorHAnsi" w:hAnsiTheme="majorHAnsi" w:cs="Arial"/>
          <w:sz w:val="22"/>
          <w:szCs w:val="22"/>
        </w:rPr>
        <w:t xml:space="preserve">o wskazywany przez niego okres, nie dłuższy niż 30 dni. </w:t>
      </w:r>
      <w:r w:rsidRPr="002F42BA">
        <w:rPr>
          <w:rFonts w:asciiTheme="majorHAnsi" w:hAnsiTheme="majorHAnsi" w:cs="Arial"/>
          <w:sz w:val="22"/>
          <w:szCs w:val="22"/>
        </w:rPr>
        <w:tab/>
      </w:r>
    </w:p>
    <w:p w14:paraId="3460678E" w14:textId="61A85810" w:rsidR="00BD2A0A" w:rsidRPr="002F42BA" w:rsidRDefault="00BD2A0A" w:rsidP="0088774C">
      <w:pPr>
        <w:widowControl w:val="0"/>
        <w:numPr>
          <w:ilvl w:val="3"/>
          <w:numId w:val="3"/>
        </w:numPr>
        <w:tabs>
          <w:tab w:val="clear" w:pos="2880"/>
          <w:tab w:val="left" w:pos="426"/>
        </w:tabs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Przedłużenie terminu związania ofertą wymaga złożenia przez </w:t>
      </w:r>
      <w:r w:rsidR="00742294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>ykonawcę pisemnego oświadczenia o wyrażeniu zgody na przedłużenie terminu związania ofertą.</w:t>
      </w:r>
    </w:p>
    <w:p w14:paraId="3004257A" w14:textId="1C4CC64B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lastRenderedPageBreak/>
        <w:t>ROZDZ. X</w:t>
      </w:r>
      <w:r w:rsidR="00901701">
        <w:rPr>
          <w:rStyle w:val="Odwoanieintensywne"/>
          <w:rFonts w:cstheme="minorBidi"/>
          <w:b/>
          <w:bCs w:val="0"/>
          <w:color w:val="002060"/>
          <w:spacing w:val="0"/>
        </w:rPr>
        <w:t>VIII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OPIS SPOSOBU PRZYGOTOWANIA OFERTY</w:t>
      </w:r>
      <w:r w:rsidR="008C22BA"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 ORAZ WYMAGANIA FORMALNE DOTYCZĄCE SKŁADANYCH DOKUMENTÓW I OŚWIADCZEŃ</w:t>
      </w:r>
      <w:r w:rsidR="005172B9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  <w:r w:rsidR="000F7B68">
        <w:rPr>
          <w:rStyle w:val="Odwoanieintensywne"/>
          <w:rFonts w:cstheme="minorBidi"/>
          <w:b/>
          <w:bCs w:val="0"/>
          <w:color w:val="002060"/>
          <w:spacing w:val="0"/>
        </w:rPr>
        <w:t xml:space="preserve"> SPOSÓB SKŁADANIA OFERT.</w:t>
      </w:r>
    </w:p>
    <w:p w14:paraId="1C8E5364" w14:textId="1F9A3818" w:rsidR="00380304" w:rsidRPr="002F42BA" w:rsidRDefault="00380304" w:rsidP="0088774C">
      <w:pPr>
        <w:pStyle w:val="Akapitzlist"/>
        <w:numPr>
          <w:ilvl w:val="0"/>
          <w:numId w:val="59"/>
        </w:numPr>
        <w:tabs>
          <w:tab w:val="left" w:pos="142"/>
        </w:tabs>
        <w:suppressAutoHyphens/>
        <w:overflowPunct w:val="0"/>
        <w:spacing w:before="240"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Oferta – wymagania podstawowe:</w:t>
      </w:r>
    </w:p>
    <w:p w14:paraId="0C68DB25" w14:textId="70760EC4" w:rsidR="00930F58" w:rsidRPr="002F42BA" w:rsidRDefault="00E93A1D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Wykonawca może złożyć tylko jedną ofertę</w:t>
      </w:r>
      <w:r w:rsidR="00646A9F" w:rsidRPr="002F42BA">
        <w:rPr>
          <w:rFonts w:asciiTheme="majorHAnsi" w:hAnsiTheme="majorHAnsi" w:cs="Calibri"/>
          <w:sz w:val="22"/>
          <w:szCs w:val="22"/>
        </w:rPr>
        <w:t xml:space="preserve"> na daną część zamówienia.</w:t>
      </w:r>
    </w:p>
    <w:p w14:paraId="4B4614CA" w14:textId="77777777" w:rsidR="00930F58" w:rsidRPr="002F42BA" w:rsidRDefault="00E93A1D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Wykona</w:t>
      </w:r>
      <w:r w:rsidR="009D0559" w:rsidRPr="002F42BA">
        <w:rPr>
          <w:rFonts w:asciiTheme="majorHAnsi" w:hAnsiTheme="majorHAnsi" w:cs="Calibri"/>
          <w:sz w:val="22"/>
          <w:szCs w:val="22"/>
        </w:rPr>
        <w:t>w</w:t>
      </w:r>
      <w:r w:rsidR="008575C2" w:rsidRPr="002F42BA">
        <w:rPr>
          <w:rFonts w:asciiTheme="majorHAnsi" w:hAnsiTheme="majorHAnsi" w:cs="Calibri"/>
          <w:sz w:val="22"/>
          <w:szCs w:val="22"/>
        </w:rPr>
        <w:t xml:space="preserve">ca może złożyć ofertę na jedną lub dwie </w:t>
      </w:r>
      <w:r w:rsidR="00167E8B" w:rsidRPr="002F42BA">
        <w:rPr>
          <w:rFonts w:asciiTheme="majorHAnsi" w:hAnsiTheme="majorHAnsi" w:cs="Calibri"/>
          <w:sz w:val="22"/>
          <w:szCs w:val="22"/>
        </w:rPr>
        <w:t xml:space="preserve">lub trzy </w:t>
      </w:r>
      <w:r w:rsidRPr="002F42BA">
        <w:rPr>
          <w:rFonts w:asciiTheme="majorHAnsi" w:hAnsiTheme="majorHAnsi" w:cs="Calibri"/>
          <w:sz w:val="22"/>
          <w:szCs w:val="22"/>
        </w:rPr>
        <w:t>części zamówienia.</w:t>
      </w:r>
    </w:p>
    <w:p w14:paraId="1C485FB7" w14:textId="1B19106A" w:rsidR="00930F58" w:rsidRPr="002F42BA" w:rsidRDefault="00164F95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Treść oferty musi odpowiadać treści SWZ. W szczególności oferta musi uwzględniać wymagania Zamawiającego dotyczące sposobu obliczenia ceny oferty.</w:t>
      </w:r>
    </w:p>
    <w:p w14:paraId="2DCBC694" w14:textId="42385668" w:rsidR="008C22BA" w:rsidRPr="002F42BA" w:rsidRDefault="00164F95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Oferta musi być sporządzona zgodnie z treścią formularza oferty, którego wzór stanowi dla </w:t>
      </w:r>
      <w:r w:rsidR="00930F58" w:rsidRPr="002F42BA">
        <w:rPr>
          <w:rFonts w:asciiTheme="majorHAnsi" w:hAnsiTheme="majorHAnsi" w:cs="Calibri"/>
          <w:b/>
          <w:bCs/>
          <w:iCs/>
          <w:sz w:val="22"/>
          <w:szCs w:val="22"/>
        </w:rPr>
        <w:t xml:space="preserve">CZĘŚCI </w:t>
      </w: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 xml:space="preserve">I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zamówienia -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załącznik nr 1A do </w:t>
      </w:r>
      <w:r w:rsidR="00431023" w:rsidRPr="002F42BA">
        <w:rPr>
          <w:rFonts w:asciiTheme="majorHAnsi" w:hAnsiTheme="majorHAnsi" w:cs="Calibri"/>
          <w:b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 i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dla </w:t>
      </w:r>
      <w:r w:rsidR="00930F58" w:rsidRPr="002F42BA">
        <w:rPr>
          <w:rFonts w:asciiTheme="majorHAnsi" w:hAnsiTheme="majorHAnsi" w:cs="Calibri"/>
          <w:b/>
          <w:bCs/>
          <w:iCs/>
          <w:sz w:val="22"/>
          <w:szCs w:val="22"/>
        </w:rPr>
        <w:t>CZĘŚCI</w:t>
      </w: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 xml:space="preserve"> II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zamówienia -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załącznik nr 1B do </w:t>
      </w:r>
      <w:r w:rsidR="00431023" w:rsidRPr="002F42BA">
        <w:rPr>
          <w:rFonts w:asciiTheme="majorHAnsi" w:hAnsiTheme="majorHAnsi" w:cs="Calibri"/>
          <w:b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>i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dla </w:t>
      </w:r>
      <w:r w:rsidR="00930F58" w:rsidRPr="002F42BA">
        <w:rPr>
          <w:rFonts w:asciiTheme="majorHAnsi" w:hAnsiTheme="majorHAnsi" w:cs="Calibri"/>
          <w:b/>
          <w:bCs/>
          <w:iCs/>
          <w:sz w:val="22"/>
          <w:szCs w:val="22"/>
        </w:rPr>
        <w:t>CZĘŚCI III</w:t>
      </w:r>
      <w:r w:rsidR="00930F58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zamówienia -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>załącznik nr 1C do SWZ</w:t>
      </w:r>
      <w:r w:rsidRPr="002F42BA">
        <w:rPr>
          <w:rFonts w:asciiTheme="majorHAnsi" w:hAnsiTheme="majorHAnsi" w:cs="Calibri"/>
          <w:iCs/>
          <w:sz w:val="22"/>
          <w:szCs w:val="22"/>
        </w:rPr>
        <w:t>.</w:t>
      </w:r>
    </w:p>
    <w:p w14:paraId="2ED1CDE4" w14:textId="77777777" w:rsidR="001C4029" w:rsidRPr="002F42BA" w:rsidRDefault="008C22BA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Wraz z ofertą Wykonawca jest zobowiązany złożyć:</w:t>
      </w:r>
    </w:p>
    <w:p w14:paraId="1F1BB363" w14:textId="43FEF129" w:rsidR="001C4029" w:rsidRPr="002F42BA" w:rsidRDefault="008C22BA" w:rsidP="0054788F">
      <w:pPr>
        <w:pStyle w:val="Akapitzlist"/>
        <w:numPr>
          <w:ilvl w:val="2"/>
          <w:numId w:val="125"/>
        </w:numPr>
        <w:tabs>
          <w:tab w:val="left" w:pos="142"/>
        </w:tabs>
        <w:suppressAutoHyphens/>
        <w:overflowPunct w:val="0"/>
        <w:spacing w:after="60" w:line="276" w:lineRule="auto"/>
        <w:ind w:left="1560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oświadczenia, o których mowa w Rozdz</w:t>
      </w:r>
      <w:r w:rsidR="0035425C" w:rsidRPr="002F42BA">
        <w:rPr>
          <w:rFonts w:asciiTheme="majorHAnsi" w:hAnsiTheme="majorHAnsi" w:cs="Arial"/>
          <w:sz w:val="22"/>
          <w:szCs w:val="22"/>
        </w:rPr>
        <w:t>.</w:t>
      </w:r>
      <w:r w:rsidRPr="002F42BA">
        <w:rPr>
          <w:rFonts w:asciiTheme="majorHAnsi" w:hAnsiTheme="majorHAnsi" w:cs="Arial"/>
          <w:sz w:val="22"/>
          <w:szCs w:val="22"/>
        </w:rPr>
        <w:t xml:space="preserve"> X</w:t>
      </w:r>
      <w:r w:rsidR="001C4029" w:rsidRPr="002F42BA">
        <w:rPr>
          <w:rFonts w:asciiTheme="majorHAnsi" w:hAnsiTheme="majorHAnsi" w:cs="Arial"/>
          <w:sz w:val="22"/>
          <w:szCs w:val="22"/>
        </w:rPr>
        <w:t>II</w:t>
      </w:r>
      <w:r w:rsidR="0035425C" w:rsidRPr="002F42BA">
        <w:rPr>
          <w:rFonts w:asciiTheme="majorHAnsi" w:hAnsiTheme="majorHAnsi" w:cs="Arial"/>
          <w:sz w:val="22"/>
          <w:szCs w:val="22"/>
        </w:rPr>
        <w:t>I</w:t>
      </w:r>
      <w:r w:rsidRPr="002F42BA">
        <w:rPr>
          <w:rFonts w:asciiTheme="majorHAnsi" w:hAnsiTheme="majorHAnsi" w:cs="Arial"/>
          <w:sz w:val="22"/>
          <w:szCs w:val="22"/>
        </w:rPr>
        <w:t xml:space="preserve"> ust. 1 SWZ</w:t>
      </w:r>
      <w:r w:rsidR="001C4029" w:rsidRPr="002F42BA">
        <w:rPr>
          <w:rFonts w:asciiTheme="majorHAnsi" w:hAnsiTheme="majorHAnsi" w:cs="Arial"/>
          <w:sz w:val="22"/>
          <w:szCs w:val="22"/>
        </w:rPr>
        <w:t xml:space="preserve"> </w:t>
      </w:r>
      <w:r w:rsidR="001C4029" w:rsidRPr="002F42BA">
        <w:rPr>
          <w:rFonts w:asciiTheme="majorHAnsi" w:hAnsiTheme="majorHAnsi" w:cs="Arial"/>
          <w:i/>
          <w:iCs/>
          <w:sz w:val="22"/>
          <w:szCs w:val="22"/>
        </w:rPr>
        <w:t xml:space="preserve">(aktualne na dzień składania ofert oświadczenie o spełnianiu warunków udziału w postępowaniu oraz </w:t>
      </w:r>
      <w:r w:rsidR="000E739C">
        <w:rPr>
          <w:rFonts w:asciiTheme="majorHAnsi" w:hAnsiTheme="majorHAnsi" w:cs="Arial"/>
          <w:i/>
          <w:iCs/>
          <w:sz w:val="22"/>
          <w:szCs w:val="22"/>
        </w:rPr>
        <w:br/>
      </w:r>
      <w:r w:rsidR="001C4029" w:rsidRPr="002F42BA">
        <w:rPr>
          <w:rFonts w:asciiTheme="majorHAnsi" w:hAnsiTheme="majorHAnsi" w:cs="Arial"/>
          <w:i/>
          <w:iCs/>
          <w:sz w:val="22"/>
          <w:szCs w:val="22"/>
        </w:rPr>
        <w:t>o braku podstaw do wykluczenia z postępowania – zgodnie z Załącznikiem nr 2 do SWZ)</w:t>
      </w:r>
      <w:r w:rsidR="005354CB" w:rsidRPr="002F42BA">
        <w:rPr>
          <w:rFonts w:asciiTheme="majorHAnsi" w:hAnsiTheme="majorHAnsi" w:cs="Arial"/>
          <w:i/>
          <w:iCs/>
          <w:sz w:val="22"/>
          <w:szCs w:val="22"/>
        </w:rPr>
        <w:t>;</w:t>
      </w:r>
    </w:p>
    <w:p w14:paraId="4E78A13D" w14:textId="034F4024" w:rsidR="005354CB" w:rsidRPr="002F42BA" w:rsidRDefault="005354CB" w:rsidP="0054788F">
      <w:pPr>
        <w:pStyle w:val="Akapitzlist"/>
        <w:numPr>
          <w:ilvl w:val="2"/>
          <w:numId w:val="125"/>
        </w:numPr>
        <w:tabs>
          <w:tab w:val="left" w:pos="142"/>
        </w:tabs>
        <w:suppressAutoHyphens/>
        <w:overflowPunct w:val="0"/>
        <w:spacing w:after="60" w:line="276" w:lineRule="auto"/>
        <w:ind w:left="1560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dokumenty, z których wynika prawo do podpisania oferty; odpowiednie pełnomocnictwa (jeżeli dotyczy)</w:t>
      </w:r>
      <w:r w:rsidR="0035425C" w:rsidRPr="002F42BA">
        <w:rPr>
          <w:rFonts w:asciiTheme="majorHAnsi" w:hAnsiTheme="majorHAnsi" w:cs="Arial"/>
          <w:sz w:val="22"/>
          <w:szCs w:val="22"/>
        </w:rPr>
        <w:t>;</w:t>
      </w:r>
    </w:p>
    <w:p w14:paraId="6C9F54D9" w14:textId="4F9F3F22" w:rsidR="005354CB" w:rsidRPr="002F42BA" w:rsidRDefault="005354CB" w:rsidP="0054788F">
      <w:pPr>
        <w:pStyle w:val="Akapitzlist"/>
        <w:numPr>
          <w:ilvl w:val="2"/>
          <w:numId w:val="125"/>
        </w:numPr>
        <w:tabs>
          <w:tab w:val="left" w:pos="142"/>
        </w:tabs>
        <w:suppressAutoHyphens/>
        <w:overflowPunct w:val="0"/>
        <w:spacing w:after="60" w:line="276" w:lineRule="auto"/>
        <w:ind w:left="1560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pozostałe dokumenty zgodnie z SWZ (jeżeli dotyczy).</w:t>
      </w:r>
    </w:p>
    <w:p w14:paraId="38A0385C" w14:textId="77777777" w:rsidR="00A13A4B" w:rsidRPr="002F42BA" w:rsidRDefault="00A13A4B" w:rsidP="00A13A4B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6DF2211A" w14:textId="77777777" w:rsidR="004E073F" w:rsidRPr="002F42BA" w:rsidRDefault="004E073F" w:rsidP="004E073F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Do oferty należy załączyć Ogólne (Szczególne) Warunki Ubezpieczenia, karty produktu lub  inne wzorce umowne, które będą miały zastosowanie do poszczególnych ubezpieczeń lub w ofercie należy wyraźnie wskazać, które ze wzorców umownych stosowanych w  powszechnym obrocie przez Wykonawcę i możliwych do identyfikacji przez Zamawiającego mają zastosowanie do poszczególnych ubezpieczeń.</w:t>
      </w:r>
    </w:p>
    <w:p w14:paraId="58F2445A" w14:textId="4147A759" w:rsidR="005D12BD" w:rsidRPr="002F42BA" w:rsidRDefault="001C4029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Oferta </w:t>
      </w:r>
      <w:r w:rsidR="005D12BD" w:rsidRPr="002F42BA">
        <w:rPr>
          <w:rFonts w:asciiTheme="majorHAnsi" w:hAnsiTheme="majorHAnsi" w:cs="Arial"/>
          <w:sz w:val="22"/>
          <w:szCs w:val="22"/>
        </w:rPr>
        <w:t>musi</w:t>
      </w:r>
      <w:r w:rsidRPr="002F42BA">
        <w:rPr>
          <w:rFonts w:asciiTheme="majorHAnsi" w:hAnsiTheme="majorHAnsi" w:cs="Arial"/>
          <w:sz w:val="22"/>
          <w:szCs w:val="22"/>
        </w:rPr>
        <w:t xml:space="preserve">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6E9EB567" w14:textId="2BDBEAB6" w:rsidR="00930F58" w:rsidRPr="002F42BA" w:rsidRDefault="007F4316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color w:val="C00000"/>
          <w:sz w:val="22"/>
          <w:szCs w:val="22"/>
        </w:rPr>
      </w:pPr>
      <w:r w:rsidRPr="002F42BA">
        <w:rPr>
          <w:rFonts w:asciiTheme="majorHAnsi" w:hAnsiTheme="majorHAnsi" w:cs="Arial"/>
          <w:b/>
          <w:color w:val="C00000"/>
          <w:sz w:val="22"/>
          <w:szCs w:val="22"/>
        </w:rPr>
        <w:t xml:space="preserve">Ofertę składa się pod rygorem nieważności w </w:t>
      </w:r>
      <w:r w:rsidR="00D040E8" w:rsidRPr="002F42BA">
        <w:rPr>
          <w:rFonts w:asciiTheme="majorHAnsi" w:hAnsiTheme="majorHAnsi" w:cs="Arial"/>
          <w:b/>
          <w:color w:val="C00000"/>
          <w:sz w:val="22"/>
          <w:szCs w:val="22"/>
        </w:rPr>
        <w:t>formie</w:t>
      </w:r>
      <w:r w:rsidRPr="002F42BA">
        <w:rPr>
          <w:rFonts w:asciiTheme="majorHAnsi" w:hAnsiTheme="majorHAnsi" w:cs="Arial"/>
          <w:b/>
          <w:color w:val="C00000"/>
          <w:sz w:val="22"/>
          <w:szCs w:val="22"/>
        </w:rPr>
        <w:t xml:space="preserve"> elektronicznej opatrzonej </w:t>
      </w:r>
      <w:r w:rsidR="00EE30C7" w:rsidRPr="002F42BA">
        <w:rPr>
          <w:rFonts w:asciiTheme="majorHAnsi" w:hAnsiTheme="majorHAnsi" w:cs="Arial"/>
          <w:b/>
          <w:color w:val="C00000"/>
          <w:sz w:val="22"/>
          <w:szCs w:val="22"/>
        </w:rPr>
        <w:t xml:space="preserve">kwalifikowanym </w:t>
      </w:r>
      <w:r w:rsidR="005163BF" w:rsidRPr="002F42BA">
        <w:rPr>
          <w:rFonts w:asciiTheme="majorHAnsi" w:hAnsiTheme="majorHAnsi" w:cs="Arial"/>
          <w:b/>
          <w:color w:val="C00000"/>
          <w:sz w:val="22"/>
          <w:szCs w:val="22"/>
        </w:rPr>
        <w:t>podpisem</w:t>
      </w:r>
      <w:r w:rsidR="00EE30C7" w:rsidRPr="002F42BA">
        <w:rPr>
          <w:rFonts w:asciiTheme="majorHAnsi" w:hAnsiTheme="majorHAnsi" w:cs="Arial"/>
          <w:b/>
          <w:color w:val="C00000"/>
          <w:sz w:val="22"/>
          <w:szCs w:val="22"/>
        </w:rPr>
        <w:t xml:space="preserve"> elektronicznym</w:t>
      </w:r>
      <w:r w:rsidR="00641304" w:rsidRPr="002F42BA">
        <w:rPr>
          <w:rFonts w:asciiTheme="majorHAnsi" w:hAnsiTheme="majorHAnsi" w:cs="Arial"/>
          <w:b/>
          <w:color w:val="C00000"/>
          <w:sz w:val="22"/>
          <w:szCs w:val="22"/>
        </w:rPr>
        <w:t xml:space="preserve"> lub </w:t>
      </w:r>
      <w:r w:rsidR="00D040E8" w:rsidRPr="002F42BA">
        <w:rPr>
          <w:rFonts w:asciiTheme="majorHAnsi" w:hAnsiTheme="majorHAnsi" w:cs="Arial"/>
          <w:b/>
          <w:color w:val="C00000"/>
          <w:sz w:val="22"/>
          <w:szCs w:val="22"/>
        </w:rPr>
        <w:t xml:space="preserve">w postaci elektronicznej opatrzonej </w:t>
      </w:r>
      <w:r w:rsidRPr="002F42BA">
        <w:rPr>
          <w:rFonts w:asciiTheme="majorHAnsi" w:hAnsiTheme="majorHAnsi" w:cs="Arial"/>
          <w:b/>
          <w:color w:val="C00000"/>
          <w:sz w:val="22"/>
          <w:szCs w:val="22"/>
        </w:rPr>
        <w:t>podpisem zaufanym lub podpisem osobistym</w:t>
      </w:r>
      <w:r w:rsidR="004F3FA8" w:rsidRPr="002F42BA">
        <w:rPr>
          <w:rFonts w:asciiTheme="majorHAnsi" w:hAnsiTheme="majorHAnsi" w:cs="Arial"/>
          <w:b/>
          <w:color w:val="C00000"/>
          <w:sz w:val="22"/>
          <w:szCs w:val="22"/>
        </w:rPr>
        <w:t>.</w:t>
      </w:r>
      <w:r w:rsidRPr="002F42BA">
        <w:rPr>
          <w:rFonts w:asciiTheme="majorHAnsi" w:hAnsiTheme="majorHAnsi" w:cs="Arial"/>
          <w:b/>
          <w:color w:val="C00000"/>
          <w:sz w:val="22"/>
          <w:szCs w:val="22"/>
        </w:rPr>
        <w:t xml:space="preserve"> </w:t>
      </w:r>
    </w:p>
    <w:p w14:paraId="626C04ED" w14:textId="16EC11B3" w:rsidR="00930F58" w:rsidRPr="002F42BA" w:rsidRDefault="004B697D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Oferta musi być sporządzona w języku polskim.</w:t>
      </w:r>
      <w:r w:rsidR="00D5087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D5087F" w:rsidRPr="002F42BA">
        <w:rPr>
          <w:rFonts w:asciiTheme="majorHAnsi" w:hAnsiTheme="majorHAnsi" w:cs="Arial"/>
          <w:sz w:val="22"/>
          <w:szCs w:val="22"/>
        </w:rPr>
        <w:t>Każdy dokument składający się na ofertę powinien być czytelny.</w:t>
      </w:r>
    </w:p>
    <w:p w14:paraId="001F8BF7" w14:textId="63C055B3" w:rsidR="005163BF" w:rsidRPr="002F42BA" w:rsidRDefault="004B697D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Wszystkie dokumenty i oświadczenia sporządzone w języku obcym należy złożyć wraz</w:t>
      </w:r>
      <w:r w:rsidR="00930F58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z tłumaczeniem na język polski.</w:t>
      </w:r>
      <w:r w:rsidR="005163B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5163BF" w:rsidRPr="002F42BA">
        <w:rPr>
          <w:rFonts w:asciiTheme="majorHAnsi" w:hAnsiTheme="majorHAnsi" w:cs="Arial"/>
          <w:sz w:val="22"/>
          <w:szCs w:val="22"/>
        </w:rPr>
        <w:t>Podmiotowe środki dowodowe lub inne dokumenty, w tym dokumenty potwierdzające umocowanie do reprezentowania, sporządzone w języku obcym przekazuje się wraz z tłumaczeniem na język polski.</w:t>
      </w:r>
    </w:p>
    <w:p w14:paraId="4ABE9B9C" w14:textId="77777777" w:rsidR="00211BD3" w:rsidRDefault="004B697D" w:rsidP="00211BD3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Dopuszcza się używanie w oświadczeniach, ofercie oraz innych dokumentach określeń obcojęzycznych w zakresie określonym w art. 11 Ustawy z dnia 7 października 1999r. o  języku polskim (Dz. U. 2019, poz. 1480 z późn. zm.).</w:t>
      </w:r>
    </w:p>
    <w:p w14:paraId="6E8913E5" w14:textId="15B145D1" w:rsidR="00930F58" w:rsidRPr="00211BD3" w:rsidRDefault="00596288" w:rsidP="00211BD3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2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bookmarkStart w:id="8" w:name="_Hlk66080003"/>
      <w:r w:rsidRPr="00211BD3">
        <w:rPr>
          <w:rFonts w:asciiTheme="majorHAnsi" w:hAnsiTheme="majorHAnsi" w:cs="Arial"/>
          <w:sz w:val="22"/>
          <w:szCs w:val="22"/>
        </w:rPr>
        <w:t xml:space="preserve">Zgodnie z art. </w:t>
      </w:r>
      <w:r w:rsidR="00D71D7E" w:rsidRPr="00211BD3">
        <w:rPr>
          <w:rFonts w:asciiTheme="majorHAnsi" w:hAnsiTheme="majorHAnsi" w:cs="Arial"/>
          <w:sz w:val="22"/>
          <w:szCs w:val="22"/>
        </w:rPr>
        <w:t>1</w:t>
      </w:r>
      <w:r w:rsidRPr="00211BD3">
        <w:rPr>
          <w:rFonts w:asciiTheme="majorHAnsi" w:hAnsiTheme="majorHAnsi" w:cs="Arial"/>
          <w:sz w:val="22"/>
          <w:szCs w:val="22"/>
        </w:rPr>
        <w:t>8 ust. 3 ustawy Pzp, nie ujawnia się informacji stanowiących tajemnicę</w:t>
      </w:r>
      <w:r w:rsidRPr="00211BD3">
        <w:rPr>
          <w:rFonts w:asciiTheme="majorHAnsi" w:hAnsiTheme="majorHAnsi" w:cs="Calibri"/>
          <w:sz w:val="22"/>
          <w:szCs w:val="22"/>
        </w:rPr>
        <w:t xml:space="preserve"> </w:t>
      </w:r>
      <w:r w:rsidRPr="00211BD3">
        <w:rPr>
          <w:rFonts w:asciiTheme="majorHAnsi" w:hAnsiTheme="majorHAnsi" w:cs="Arial"/>
          <w:sz w:val="22"/>
          <w:szCs w:val="22"/>
        </w:rPr>
        <w:lastRenderedPageBreak/>
        <w:t>przedsiębiorstwa, w rozumieniu przepisów o zwalczaniu nieuczciwej konkurencji</w:t>
      </w:r>
      <w:r w:rsidR="00211BD3">
        <w:rPr>
          <w:rFonts w:asciiTheme="majorHAnsi" w:hAnsiTheme="majorHAnsi" w:cs="Arial"/>
          <w:sz w:val="22"/>
          <w:szCs w:val="22"/>
        </w:rPr>
        <w:t xml:space="preserve">, </w:t>
      </w:r>
      <w:r w:rsidR="00211BD3" w:rsidRPr="00211BD3">
        <w:rPr>
          <w:sz w:val="23"/>
          <w:szCs w:val="23"/>
        </w:rPr>
        <w:t xml:space="preserve">jeżeli </w:t>
      </w:r>
      <w:r w:rsidR="00211BD3">
        <w:rPr>
          <w:sz w:val="23"/>
          <w:szCs w:val="23"/>
        </w:rPr>
        <w:t>W</w:t>
      </w:r>
      <w:r w:rsidR="00211BD3" w:rsidRPr="00211BD3">
        <w:rPr>
          <w:sz w:val="23"/>
          <w:szCs w:val="23"/>
        </w:rPr>
        <w:t>ykonawca, wraz z przekazaniem takich informacji, zastrzegł, że nie mogą być one udostępniane oraz wykazał, że zastrzeżone informacje stanowią tajemnicę przedsiębiorstwa</w:t>
      </w:r>
      <w:r w:rsidR="00211BD3">
        <w:rPr>
          <w:rFonts w:asciiTheme="majorHAnsi" w:hAnsiTheme="majorHAnsi" w:cs="Calibri"/>
          <w:sz w:val="22"/>
          <w:szCs w:val="22"/>
        </w:rPr>
        <w:t xml:space="preserve"> </w:t>
      </w:r>
      <w:r w:rsidR="00D5087F" w:rsidRPr="00211BD3">
        <w:rPr>
          <w:rFonts w:asciiTheme="majorHAnsi" w:hAnsiTheme="majorHAnsi" w:cs="Arial"/>
          <w:sz w:val="22"/>
          <w:szCs w:val="22"/>
        </w:rPr>
        <w:t>Jeśli oferta zawiera informacje stanowiące tajemnicę przedsiębiorstwa w rozumieniu ustawy z</w:t>
      </w:r>
      <w:r w:rsidR="000C47AD" w:rsidRPr="00211BD3">
        <w:rPr>
          <w:rFonts w:asciiTheme="majorHAnsi" w:hAnsiTheme="majorHAnsi" w:cs="Arial"/>
          <w:sz w:val="22"/>
          <w:szCs w:val="22"/>
        </w:rPr>
        <w:t> </w:t>
      </w:r>
      <w:r w:rsidR="00D5087F" w:rsidRPr="00211BD3">
        <w:rPr>
          <w:rFonts w:asciiTheme="majorHAnsi" w:hAnsiTheme="majorHAnsi" w:cs="Arial"/>
          <w:sz w:val="22"/>
          <w:szCs w:val="22"/>
        </w:rPr>
        <w:t xml:space="preserve">dnia 16 kwietnia 1993 r. o zwalczaniu nieuczciwej konkurencji (Dz. U. </w:t>
      </w:r>
      <w:r w:rsidR="002F4CBB" w:rsidRPr="00211BD3">
        <w:rPr>
          <w:rFonts w:asciiTheme="majorHAnsi" w:hAnsiTheme="majorHAnsi" w:cs="Arial"/>
          <w:sz w:val="22"/>
          <w:szCs w:val="22"/>
        </w:rPr>
        <w:t>2020,</w:t>
      </w:r>
      <w:r w:rsidR="00D5087F" w:rsidRPr="00211BD3">
        <w:rPr>
          <w:rFonts w:asciiTheme="majorHAnsi" w:hAnsiTheme="majorHAnsi" w:cs="Arial"/>
          <w:sz w:val="22"/>
          <w:szCs w:val="22"/>
        </w:rPr>
        <w:t xml:space="preserve"> poz. </w:t>
      </w:r>
      <w:r w:rsidR="002F4CBB" w:rsidRPr="00211BD3">
        <w:rPr>
          <w:rFonts w:asciiTheme="majorHAnsi" w:hAnsiTheme="majorHAnsi" w:cs="Arial"/>
          <w:sz w:val="22"/>
          <w:szCs w:val="22"/>
        </w:rPr>
        <w:t>1913 z późn. zm.</w:t>
      </w:r>
      <w:r w:rsidR="00D5087F" w:rsidRPr="00211BD3">
        <w:rPr>
          <w:rFonts w:asciiTheme="majorHAnsi" w:hAnsiTheme="majorHAnsi" w:cs="Arial"/>
          <w:sz w:val="22"/>
          <w:szCs w:val="22"/>
        </w:rPr>
        <w:t>), Wykonawca powinien nie później niż w terminie składania ofert, zastrzec, że</w:t>
      </w:r>
      <w:r w:rsidR="002F4CBB" w:rsidRPr="00211BD3">
        <w:rPr>
          <w:rFonts w:asciiTheme="majorHAnsi" w:hAnsiTheme="majorHAnsi" w:cs="Arial"/>
          <w:sz w:val="22"/>
          <w:szCs w:val="22"/>
        </w:rPr>
        <w:t> </w:t>
      </w:r>
      <w:r w:rsidR="00D5087F" w:rsidRPr="00211BD3">
        <w:rPr>
          <w:rFonts w:asciiTheme="majorHAnsi" w:hAnsiTheme="majorHAnsi" w:cs="Arial"/>
          <w:sz w:val="22"/>
          <w:szCs w:val="22"/>
        </w:rPr>
        <w:t>nie mogą one być udostępnione oraz wykazać, iż zastrzeżone informacje stanowią tajemnicę przedsiębiorstwa</w:t>
      </w:r>
      <w:r w:rsidR="00F1420F" w:rsidRPr="00211BD3">
        <w:rPr>
          <w:rFonts w:asciiTheme="majorHAnsi" w:hAnsiTheme="majorHAnsi" w:cs="Calibri"/>
          <w:sz w:val="22"/>
          <w:szCs w:val="22"/>
        </w:rPr>
        <w:t>.</w:t>
      </w:r>
    </w:p>
    <w:bookmarkEnd w:id="8"/>
    <w:p w14:paraId="53A74831" w14:textId="28FD348C" w:rsidR="00F65548" w:rsidRPr="002F42BA" w:rsidRDefault="00F65548" w:rsidP="0088774C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Wykonawcy ponoszą wszelkie koszty związane z uczestnictwem w postępowaniu w</w:t>
      </w:r>
      <w:r w:rsidR="000C47AD" w:rsidRPr="002F42BA">
        <w:rPr>
          <w:rFonts w:asciiTheme="majorHAnsi" w:hAnsiTheme="majorHAnsi"/>
          <w:sz w:val="22"/>
          <w:szCs w:val="22"/>
        </w:rPr>
        <w:t> </w:t>
      </w:r>
      <w:r w:rsidRPr="002F42BA">
        <w:rPr>
          <w:rFonts w:asciiTheme="majorHAnsi" w:hAnsiTheme="majorHAnsi"/>
          <w:sz w:val="22"/>
          <w:szCs w:val="22"/>
        </w:rPr>
        <w:t>szczególności z przygotowaniem i złożeniem oferty. Zamawiający nie przewiduje zwrotu kosztów udziału w postępowaniu.</w:t>
      </w:r>
    </w:p>
    <w:p w14:paraId="5FFF94D9" w14:textId="1DECAAB4" w:rsidR="00AB7DF3" w:rsidRPr="002F42BA" w:rsidRDefault="00A13A4B" w:rsidP="0088774C">
      <w:pPr>
        <w:pStyle w:val="Akapitzlist"/>
        <w:numPr>
          <w:ilvl w:val="0"/>
          <w:numId w:val="59"/>
        </w:numPr>
        <w:tabs>
          <w:tab w:val="left" w:pos="142"/>
        </w:tabs>
        <w:suppressAutoHyphens/>
        <w:overflowPunct w:val="0"/>
        <w:spacing w:before="240"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Złożenie oferty w postępowaniu</w:t>
      </w:r>
      <w:r w:rsidR="000F7B68">
        <w:rPr>
          <w:rFonts w:asciiTheme="majorHAnsi" w:hAnsiTheme="majorHAnsi" w:cs="Calibri"/>
          <w:b/>
          <w:bCs/>
          <w:color w:val="002060"/>
          <w:sz w:val="22"/>
          <w:szCs w:val="22"/>
        </w:rPr>
        <w:t xml:space="preserve"> (sposób składania oferty)</w:t>
      </w:r>
    </w:p>
    <w:p w14:paraId="7EEE9CB7" w14:textId="2A3786FE" w:rsidR="004F3FA8" w:rsidRPr="002F42BA" w:rsidRDefault="000168E0" w:rsidP="000168E0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Wykonawca składa ofertę </w:t>
      </w:r>
      <w:r w:rsidR="004F3FA8" w:rsidRPr="002F42BA">
        <w:rPr>
          <w:rFonts w:asciiTheme="majorHAnsi" w:hAnsiTheme="majorHAnsi"/>
          <w:sz w:val="22"/>
          <w:szCs w:val="22"/>
        </w:rPr>
        <w:t xml:space="preserve">wraz z wymaganymi dokumentami i oświadczeniami </w:t>
      </w:r>
      <w:r w:rsidRPr="002F42BA">
        <w:rPr>
          <w:rFonts w:asciiTheme="majorHAnsi" w:hAnsiTheme="majorHAnsi"/>
          <w:sz w:val="22"/>
          <w:szCs w:val="22"/>
        </w:rPr>
        <w:t>w</w:t>
      </w:r>
      <w:r w:rsidR="002F4CBB">
        <w:rPr>
          <w:rFonts w:asciiTheme="majorHAnsi" w:hAnsiTheme="majorHAnsi"/>
          <w:sz w:val="22"/>
          <w:szCs w:val="22"/>
        </w:rPr>
        <w:t> </w:t>
      </w:r>
      <w:r w:rsidRPr="002F42BA">
        <w:rPr>
          <w:rFonts w:asciiTheme="majorHAnsi" w:hAnsiTheme="majorHAnsi"/>
          <w:sz w:val="22"/>
          <w:szCs w:val="22"/>
        </w:rPr>
        <w:t xml:space="preserve">postępowaniu, dalej „Ofertę” za  pośrednictwem „Formularza  do  złożenia,  zmiany,  wycofania  oferty lub  wniosku” dostępnego  na  ePUAP  i  udostępnionego  również  na  miniPortalu. Funkcjonalność  do  zaszyfrowania  oferty  przez  Wykonawcę  jest  dostępna  dla </w:t>
      </w:r>
      <w:r w:rsidR="004F3FA8" w:rsidRPr="002F42BA">
        <w:rPr>
          <w:rFonts w:asciiTheme="majorHAnsi" w:hAnsiTheme="majorHAnsi"/>
          <w:sz w:val="22"/>
          <w:szCs w:val="22"/>
        </w:rPr>
        <w:t>W</w:t>
      </w:r>
      <w:r w:rsidRPr="002F42BA">
        <w:rPr>
          <w:rFonts w:asciiTheme="majorHAnsi" w:hAnsiTheme="majorHAnsi"/>
          <w:sz w:val="22"/>
          <w:szCs w:val="22"/>
        </w:rPr>
        <w:t xml:space="preserve">ykonawców na miniPortalu, w szczegółach danego postępowania. </w:t>
      </w:r>
    </w:p>
    <w:p w14:paraId="4BEC7F42" w14:textId="26768930" w:rsidR="002D2E5D" w:rsidRPr="002F42BA" w:rsidRDefault="002D2E5D" w:rsidP="002D2E5D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Wykonawca zobowiązany jest podać w formularzu ofertowym adres e-mail oraz adres skrzynki ePUAP, na który </w:t>
      </w:r>
      <w:r w:rsidR="00874ECF" w:rsidRPr="00874ECF">
        <w:rPr>
          <w:rFonts w:asciiTheme="majorHAnsi" w:hAnsiTheme="majorHAnsi"/>
          <w:sz w:val="22"/>
          <w:szCs w:val="22"/>
        </w:rPr>
        <w:t xml:space="preserve">prowadzona będzie korespondencja związana </w:t>
      </w:r>
      <w:r w:rsidR="000E739C">
        <w:rPr>
          <w:rFonts w:asciiTheme="majorHAnsi" w:hAnsiTheme="majorHAnsi"/>
          <w:sz w:val="22"/>
          <w:szCs w:val="22"/>
        </w:rPr>
        <w:br/>
      </w:r>
      <w:r w:rsidR="00874ECF" w:rsidRPr="00874ECF">
        <w:rPr>
          <w:rFonts w:asciiTheme="majorHAnsi" w:hAnsiTheme="majorHAnsi"/>
          <w:sz w:val="22"/>
          <w:szCs w:val="22"/>
        </w:rPr>
        <w:t>z postępowaniem</w:t>
      </w:r>
      <w:r w:rsidR="00874ECF">
        <w:rPr>
          <w:rFonts w:asciiTheme="majorHAnsi" w:hAnsiTheme="majorHAnsi"/>
          <w:sz w:val="22"/>
          <w:szCs w:val="22"/>
        </w:rPr>
        <w:t>.</w:t>
      </w:r>
    </w:p>
    <w:p w14:paraId="66F108B1" w14:textId="419A53EE" w:rsidR="0050172E" w:rsidRPr="002F42BA" w:rsidRDefault="000168E0" w:rsidP="0050172E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Ofertę w postępowaniu  składa się, pod rygorem nieważności, w formie elektronicznej</w:t>
      </w:r>
      <w:r w:rsidR="00A13A4B" w:rsidRPr="002F42BA">
        <w:rPr>
          <w:rFonts w:asciiTheme="majorHAnsi" w:hAnsiTheme="majorHAnsi"/>
          <w:sz w:val="22"/>
          <w:szCs w:val="22"/>
        </w:rPr>
        <w:t xml:space="preserve"> opatrzonej kwalifikowanym podpisem elektronicznym</w:t>
      </w:r>
      <w:r w:rsidR="000D4D3C" w:rsidRPr="002F42BA">
        <w:rPr>
          <w:rFonts w:asciiTheme="majorHAnsi" w:hAnsiTheme="majorHAnsi"/>
          <w:sz w:val="22"/>
          <w:szCs w:val="22"/>
        </w:rPr>
        <w:t xml:space="preserve"> </w:t>
      </w:r>
      <w:r w:rsidRPr="002F42BA">
        <w:rPr>
          <w:rFonts w:asciiTheme="majorHAnsi" w:hAnsiTheme="majorHAnsi"/>
          <w:sz w:val="22"/>
          <w:szCs w:val="22"/>
        </w:rPr>
        <w:t xml:space="preserve">lub w postaci elektronicznej opatrzonej podpisem zaufanym lub podpisem osobistym.   </w:t>
      </w:r>
    </w:p>
    <w:p w14:paraId="109EC98B" w14:textId="13C48695" w:rsidR="0050172E" w:rsidRPr="002F42BA" w:rsidRDefault="000168E0" w:rsidP="0050172E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Sposób  złożenia  oferty,  w  tym  zaszyfrowania  oferty  opisany  został  w  „Instrukcji użytkownika”, dostępnej na stronie: </w:t>
      </w:r>
      <w:hyperlink r:id="rId23" w:history="1">
        <w:r w:rsidR="0050172E" w:rsidRPr="002F42BA">
          <w:rPr>
            <w:rStyle w:val="Hipercze"/>
            <w:rFonts w:asciiTheme="majorHAnsi" w:hAnsiTheme="majorHAnsi" w:cs="Calibri"/>
            <w:color w:val="auto"/>
            <w:sz w:val="22"/>
            <w:szCs w:val="22"/>
          </w:rPr>
          <w:t>https://miniportal.uzp.gov.pl/</w:t>
        </w:r>
      </w:hyperlink>
      <w:r w:rsidR="00A91E78" w:rsidRPr="002F42BA">
        <w:rPr>
          <w:rStyle w:val="Hipercze"/>
          <w:rFonts w:asciiTheme="majorHAnsi" w:hAnsiTheme="majorHAnsi" w:cs="Calibri"/>
          <w:color w:val="auto"/>
          <w:sz w:val="22"/>
          <w:szCs w:val="22"/>
        </w:rPr>
        <w:t xml:space="preserve">  </w:t>
      </w:r>
      <w:r w:rsidR="0050172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</w:p>
    <w:p w14:paraId="2DDDD86F" w14:textId="7E81A96F" w:rsidR="004F3FA8" w:rsidRPr="002F42BA" w:rsidRDefault="004F3FA8" w:rsidP="004F3FA8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Tajemnica przedsiębiorstwa – j</w:t>
      </w:r>
      <w:r w:rsidRPr="002F42BA">
        <w:rPr>
          <w:rFonts w:asciiTheme="majorHAnsi" w:hAnsiTheme="majorHAnsi"/>
          <w:sz w:val="22"/>
          <w:szCs w:val="22"/>
        </w:rPr>
        <w:t xml:space="preserve">eżeli  dokumenty  elektroniczne  zawierają  informacje  stanowiące  tajemnicę  przedsiębiorstwa Wykonawca, w celu utrzymania w poufności tych informacji, przekazuje je w wydzielonym i odpowiednio oznaczonym pliku, wraz z jednoczesnym zaznaczeniem polecenia „Załącznik stanowiący tajemnicę przedsiębiorstwa” a następnie wraz z plikami stanowiącymi jawną część należy ten plik zaszyfrować.   </w:t>
      </w:r>
    </w:p>
    <w:p w14:paraId="1BE117B1" w14:textId="2C79C15E" w:rsidR="0050172E" w:rsidRPr="002F42BA" w:rsidRDefault="000168E0" w:rsidP="0050172E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Do oferty należy dołączyć </w:t>
      </w:r>
      <w:r w:rsidR="00A13A4B" w:rsidRPr="002F42BA">
        <w:rPr>
          <w:rFonts w:asciiTheme="majorHAnsi" w:hAnsiTheme="majorHAnsi"/>
          <w:sz w:val="22"/>
          <w:szCs w:val="22"/>
        </w:rPr>
        <w:t xml:space="preserve">wszystkie </w:t>
      </w:r>
      <w:r w:rsidRPr="002F42BA">
        <w:rPr>
          <w:rFonts w:asciiTheme="majorHAnsi" w:hAnsiTheme="majorHAnsi"/>
          <w:sz w:val="22"/>
          <w:szCs w:val="22"/>
        </w:rPr>
        <w:t>oświadczeni</w:t>
      </w:r>
      <w:r w:rsidR="00A13A4B" w:rsidRPr="002F42BA">
        <w:rPr>
          <w:rFonts w:asciiTheme="majorHAnsi" w:hAnsiTheme="majorHAnsi"/>
          <w:sz w:val="22"/>
          <w:szCs w:val="22"/>
        </w:rPr>
        <w:t xml:space="preserve">a i dokumenty określone w ust. 1.5. </w:t>
      </w:r>
      <w:r w:rsidR="000E739C">
        <w:rPr>
          <w:rFonts w:asciiTheme="majorHAnsi" w:hAnsiTheme="majorHAnsi"/>
          <w:sz w:val="22"/>
          <w:szCs w:val="22"/>
        </w:rPr>
        <w:br/>
      </w:r>
      <w:r w:rsidRPr="002F42BA">
        <w:rPr>
          <w:rFonts w:asciiTheme="majorHAnsi" w:hAnsiTheme="majorHAnsi"/>
          <w:sz w:val="22"/>
          <w:szCs w:val="22"/>
        </w:rPr>
        <w:t xml:space="preserve">a </w:t>
      </w:r>
      <w:r w:rsidR="00A13A4B" w:rsidRPr="002F42BA">
        <w:rPr>
          <w:rFonts w:asciiTheme="majorHAnsi" w:hAnsiTheme="majorHAnsi"/>
          <w:sz w:val="22"/>
          <w:szCs w:val="22"/>
        </w:rPr>
        <w:t> </w:t>
      </w:r>
      <w:r w:rsidRPr="002F42BA">
        <w:rPr>
          <w:rFonts w:asciiTheme="majorHAnsi" w:hAnsiTheme="majorHAnsi"/>
          <w:sz w:val="22"/>
          <w:szCs w:val="22"/>
        </w:rPr>
        <w:t>następnie  zaszyfrować  wraz  z  plikami stanowiącymi ofertę.</w:t>
      </w:r>
    </w:p>
    <w:p w14:paraId="20A322D6" w14:textId="77777777" w:rsidR="0050172E" w:rsidRPr="002F42BA" w:rsidRDefault="000168E0" w:rsidP="0050172E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Oferta może być złożona tylko do upływu terminu składania ofert. </w:t>
      </w:r>
    </w:p>
    <w:p w14:paraId="6F1F6CC5" w14:textId="7B793C71" w:rsidR="0050172E" w:rsidRPr="002F42BA" w:rsidRDefault="000168E0" w:rsidP="0050172E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Wykonawca  może  przed  upływem  terminu  do  składania  ofert  wycofać  ofertę  za  pośrednictwem „Formularza  do  złożenia,  zmiany,  wycofania  oferty  lub  wniosku”</w:t>
      </w:r>
      <w:r w:rsidR="0050172E" w:rsidRPr="002F42BA">
        <w:rPr>
          <w:rFonts w:asciiTheme="majorHAnsi" w:hAnsiTheme="majorHAnsi"/>
          <w:sz w:val="22"/>
          <w:szCs w:val="22"/>
        </w:rPr>
        <w:t xml:space="preserve"> </w:t>
      </w:r>
      <w:r w:rsidRPr="002F42BA">
        <w:rPr>
          <w:rFonts w:asciiTheme="majorHAnsi" w:hAnsiTheme="majorHAnsi"/>
          <w:sz w:val="22"/>
          <w:szCs w:val="22"/>
        </w:rPr>
        <w:t xml:space="preserve">dostępnego na  ePUAP i udostępnionego również na miniPortalu. Sposób wycofania oferty został opisany w „Instrukcji użytkownika” dostępnej na miniPortalu </w:t>
      </w:r>
    </w:p>
    <w:p w14:paraId="0CE73BD7" w14:textId="6DA5BD2A" w:rsidR="000168E0" w:rsidRPr="002F42BA" w:rsidRDefault="000168E0" w:rsidP="0050172E">
      <w:pPr>
        <w:widowControl w:val="0"/>
        <w:numPr>
          <w:ilvl w:val="1"/>
          <w:numId w:val="5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Wykonawca  po  upływie  terminu  do  składania  ofert  nie  może  skutecznie wycofać złożonej oferty.</w:t>
      </w:r>
    </w:p>
    <w:p w14:paraId="01BB9A05" w14:textId="111CB231" w:rsidR="0009110E" w:rsidRPr="002F42BA" w:rsidRDefault="007829E2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 xml:space="preserve">Poświadczenia za zgodność z oryginałem dokonuje odpowiednio </w:t>
      </w:r>
      <w:r w:rsidR="0031551E" w:rsidRPr="002F42BA">
        <w:rPr>
          <w:rFonts w:asciiTheme="majorHAnsi" w:eastAsia="Calibri" w:hAnsiTheme="majorHAnsi" w:cs="Calibri"/>
          <w:sz w:val="22"/>
          <w:szCs w:val="22"/>
        </w:rPr>
        <w:t>W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ykonawca, </w:t>
      </w:r>
      <w:r w:rsidR="0031551E" w:rsidRPr="002F42BA">
        <w:rPr>
          <w:rFonts w:asciiTheme="majorHAnsi" w:eastAsia="Calibri" w:hAnsiTheme="majorHAnsi" w:cs="Calibri"/>
          <w:sz w:val="22"/>
          <w:szCs w:val="22"/>
        </w:rPr>
        <w:t>W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ykonawcy wspólnie ubiegający się o udzielenie zamówienia publicznego albo podwykonawca, w zakresie dokumentów, które każdego z nich dotyczą. </w:t>
      </w:r>
    </w:p>
    <w:p w14:paraId="4E4957E5" w14:textId="6829BF56" w:rsidR="007829E2" w:rsidRPr="002F42BA" w:rsidRDefault="007829E2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Poprzez oryginał należy rozumieć dokument podpisany</w:t>
      </w:r>
      <w:r w:rsidR="0009110E" w:rsidRPr="002F42BA">
        <w:rPr>
          <w:rFonts w:asciiTheme="majorHAnsi" w:eastAsia="Calibri" w:hAnsiTheme="majorHAnsi" w:cs="Calibri"/>
          <w:sz w:val="22"/>
          <w:szCs w:val="22"/>
        </w:rPr>
        <w:t xml:space="preserve"> </w:t>
      </w:r>
      <w:r w:rsidRPr="002F42BA">
        <w:rPr>
          <w:rFonts w:asciiTheme="majorHAnsi" w:eastAsia="Calibri" w:hAnsiTheme="majorHAnsi" w:cs="Calibri"/>
          <w:b/>
          <w:bCs/>
          <w:sz w:val="22"/>
          <w:szCs w:val="22"/>
        </w:rPr>
        <w:t>kwalifikowanym podpisem elektronicznym lub podpisem zaufanym lub podpisem osobistym</w:t>
      </w:r>
      <w:r w:rsidR="0009110E" w:rsidRPr="002F42BA">
        <w:rPr>
          <w:rFonts w:asciiTheme="majorHAnsi" w:eastAsia="Calibri" w:hAnsiTheme="majorHAnsi" w:cs="Calibri"/>
          <w:sz w:val="22"/>
          <w:szCs w:val="22"/>
        </w:rPr>
        <w:t xml:space="preserve"> 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przez </w:t>
      </w:r>
      <w:r w:rsidRPr="002F42BA">
        <w:rPr>
          <w:rFonts w:asciiTheme="majorHAnsi" w:eastAsia="Calibri" w:hAnsiTheme="majorHAnsi" w:cs="Calibri"/>
          <w:sz w:val="22"/>
          <w:szCs w:val="22"/>
        </w:rPr>
        <w:lastRenderedPageBreak/>
        <w:t>osobę/osoby upoważnioną/upoważnione. Poświadczenie za zgodność z oryginałem</w:t>
      </w:r>
      <w:r w:rsidR="0009110E" w:rsidRPr="002F42BA">
        <w:rPr>
          <w:rFonts w:asciiTheme="majorHAnsi" w:eastAsia="Calibri" w:hAnsiTheme="majorHAnsi" w:cs="Calibri"/>
          <w:sz w:val="22"/>
          <w:szCs w:val="22"/>
        </w:rPr>
        <w:t xml:space="preserve"> 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następuje w formie elektronicznej </w:t>
      </w:r>
      <w:r w:rsidR="00641304" w:rsidRPr="002F42BA">
        <w:rPr>
          <w:rFonts w:asciiTheme="majorHAnsi" w:eastAsia="Calibri" w:hAnsiTheme="majorHAnsi" w:cs="Calibri"/>
          <w:sz w:val="22"/>
          <w:szCs w:val="22"/>
        </w:rPr>
        <w:t xml:space="preserve">opatrzonej </w:t>
      </w:r>
      <w:r w:rsidRPr="002F42BA">
        <w:rPr>
          <w:rFonts w:asciiTheme="majorHAnsi" w:eastAsia="Calibri" w:hAnsiTheme="majorHAnsi" w:cs="Calibri"/>
          <w:sz w:val="22"/>
          <w:szCs w:val="22"/>
        </w:rPr>
        <w:t>kwalifikowanym podpisem elektronicznym lub</w:t>
      </w:r>
      <w:r w:rsidR="0009110E" w:rsidRPr="002F42BA">
        <w:rPr>
          <w:rFonts w:asciiTheme="majorHAnsi" w:eastAsia="Calibri" w:hAnsiTheme="majorHAnsi" w:cs="Calibri"/>
          <w:sz w:val="22"/>
          <w:szCs w:val="22"/>
        </w:rPr>
        <w:t xml:space="preserve"> </w:t>
      </w:r>
      <w:r w:rsidR="00641304" w:rsidRPr="002F42BA">
        <w:rPr>
          <w:rFonts w:asciiTheme="majorHAnsi" w:eastAsia="Calibri" w:hAnsiTheme="majorHAnsi" w:cs="Calibri"/>
          <w:sz w:val="22"/>
          <w:szCs w:val="22"/>
        </w:rPr>
        <w:t xml:space="preserve"> postaci elektronicznej opatrzonej </w:t>
      </w:r>
      <w:r w:rsidRPr="002F42BA">
        <w:rPr>
          <w:rFonts w:asciiTheme="majorHAnsi" w:eastAsia="Calibri" w:hAnsiTheme="majorHAnsi" w:cs="Calibri"/>
          <w:sz w:val="22"/>
          <w:szCs w:val="22"/>
        </w:rPr>
        <w:t>podpisem zaufanym lub podpisem osobistym przez osobę/osoby</w:t>
      </w:r>
      <w:r w:rsidR="0009110E" w:rsidRPr="002F42BA">
        <w:rPr>
          <w:rFonts w:asciiTheme="majorHAnsi" w:eastAsia="Calibri" w:hAnsiTheme="majorHAnsi" w:cs="Calibri"/>
          <w:sz w:val="22"/>
          <w:szCs w:val="22"/>
        </w:rPr>
        <w:t xml:space="preserve"> </w:t>
      </w:r>
      <w:r w:rsidRPr="002F42BA">
        <w:rPr>
          <w:rFonts w:asciiTheme="majorHAnsi" w:eastAsia="Calibri" w:hAnsiTheme="majorHAnsi" w:cs="Calibri"/>
          <w:sz w:val="22"/>
          <w:szCs w:val="22"/>
        </w:rPr>
        <w:t>upoważnioną/upoważnione.</w:t>
      </w:r>
    </w:p>
    <w:p w14:paraId="5062254C" w14:textId="4084C088" w:rsidR="00596288" w:rsidRPr="002F42BA" w:rsidRDefault="00596288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eastAsia="Calibri" w:hAnsiTheme="majorHAnsi" w:cs="Calibri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 xml:space="preserve">Podpisy kwalifikowane wykorzystywane przez wykonawców do podpisywania wszelkich plików muszą spełniać “Rozporządzenie Parlamentu Europejskiego i Rady </w:t>
      </w:r>
      <w:r w:rsidR="00D918B3">
        <w:rPr>
          <w:rFonts w:asciiTheme="majorHAnsi" w:eastAsia="Calibri" w:hAnsiTheme="majorHAnsi" w:cs="Calibri"/>
          <w:sz w:val="22"/>
          <w:szCs w:val="22"/>
        </w:rPr>
        <w:br/>
      </w:r>
      <w:r w:rsidRPr="002F42BA">
        <w:rPr>
          <w:rFonts w:asciiTheme="majorHAnsi" w:eastAsia="Calibri" w:hAnsiTheme="majorHAnsi" w:cs="Calibri"/>
          <w:sz w:val="22"/>
          <w:szCs w:val="22"/>
        </w:rPr>
        <w:t>w sprawie identyfikacji elektronicznej i usług zaufania w odniesieniu do transakcji elektronicznych na rynku wewnętrznym (eIDAS) (UE) nr 910/2014 - od 1 lipca 2016 roku”.</w:t>
      </w:r>
    </w:p>
    <w:p w14:paraId="0DB09DBC" w14:textId="41EEEEDD" w:rsidR="00AB7DF3" w:rsidRPr="002F42BA" w:rsidRDefault="00050914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 xml:space="preserve">W przypadku wykorzystania formatu podpisu XAdES zewnętrzny </w:t>
      </w:r>
      <w:r w:rsidR="00596288" w:rsidRPr="002F42BA">
        <w:rPr>
          <w:rFonts w:asciiTheme="majorHAnsi" w:eastAsia="Calibri" w:hAnsiTheme="majorHAnsi" w:cs="Calibri"/>
          <w:sz w:val="22"/>
          <w:szCs w:val="22"/>
        </w:rPr>
        <w:t>Zamawiający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 wymaga dołączenia odpowiedniej ilości plików, podpisywanych plików z danymi oraz plików XAdES.</w:t>
      </w:r>
    </w:p>
    <w:p w14:paraId="6E49C498" w14:textId="3165026B" w:rsidR="00AB7DF3" w:rsidRPr="002F42BA" w:rsidRDefault="00050914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</w:t>
      </w:r>
      <w:r w:rsidR="00AB7DF3" w:rsidRPr="002F42BA">
        <w:rPr>
          <w:rFonts w:asciiTheme="majorHAnsi" w:eastAsia="Calibri" w:hAnsiTheme="majorHAnsi" w:cs="Calibri"/>
          <w:sz w:val="22"/>
          <w:szCs w:val="22"/>
        </w:rPr>
        <w:t> 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podpisaniem oryginału dokumentu, z wyjątkiem kopii poświadczonych odpowiednio przez innego </w:t>
      </w:r>
      <w:r w:rsidR="00A13A4B" w:rsidRPr="002F42BA">
        <w:rPr>
          <w:rFonts w:asciiTheme="majorHAnsi" w:eastAsia="Calibri" w:hAnsiTheme="majorHAnsi" w:cs="Calibri"/>
          <w:sz w:val="22"/>
          <w:szCs w:val="22"/>
        </w:rPr>
        <w:t>W</w:t>
      </w:r>
      <w:r w:rsidRPr="002F42BA">
        <w:rPr>
          <w:rFonts w:asciiTheme="majorHAnsi" w:eastAsia="Calibri" w:hAnsiTheme="majorHAnsi" w:cs="Calibri"/>
          <w:sz w:val="22"/>
          <w:szCs w:val="22"/>
        </w:rPr>
        <w:t>ykonawcę ubiegającego się wspólnie z nim o udzielenie zamówienia</w:t>
      </w:r>
      <w:r w:rsidR="00C1790A">
        <w:rPr>
          <w:rFonts w:asciiTheme="majorHAnsi" w:eastAsia="Calibri" w:hAnsiTheme="majorHAnsi" w:cs="Calibri"/>
          <w:sz w:val="22"/>
          <w:szCs w:val="22"/>
        </w:rPr>
        <w:t>.</w:t>
      </w:r>
    </w:p>
    <w:p w14:paraId="4992767A" w14:textId="04549F01" w:rsidR="00AB7DF3" w:rsidRPr="002F42BA" w:rsidRDefault="002440DA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 xml:space="preserve">Rozszerzenia plików 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 xml:space="preserve">wykorzystywanych przez </w:t>
      </w:r>
      <w:r w:rsidR="00E1599A" w:rsidRPr="002F42BA">
        <w:rPr>
          <w:rFonts w:asciiTheme="majorHAnsi" w:eastAsia="Calibri" w:hAnsiTheme="majorHAnsi" w:cs="Calibri"/>
          <w:sz w:val="22"/>
          <w:szCs w:val="22"/>
        </w:rPr>
        <w:t>W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>ykonawców powinny być zgodne z</w:t>
      </w:r>
      <w:r w:rsidR="00AB7DF3" w:rsidRPr="002F42BA">
        <w:rPr>
          <w:rFonts w:asciiTheme="majorHAnsi" w:eastAsia="Calibri" w:hAnsiTheme="majorHAnsi" w:cs="Calibri"/>
          <w:sz w:val="22"/>
          <w:szCs w:val="22"/>
        </w:rPr>
        <w:t> </w:t>
      </w:r>
      <w:r w:rsidRPr="002F42BA">
        <w:rPr>
          <w:rFonts w:asciiTheme="majorHAnsi" w:eastAsia="Calibri" w:hAnsiTheme="majorHAnsi" w:cs="Calibri"/>
          <w:sz w:val="22"/>
          <w:szCs w:val="22"/>
        </w:rPr>
        <w:t>Załącznikiem nr 2 do R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>ozporządzenia Rady Ministrów w sprawie Krajowych Ram Interoperacyjności, minimalnych wymagań dla rejestrów publicznych i wymiany informacji w postaci elektronicznej oraz minimalnych wymagań dla systemów teleinformatycznych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 (Dz. U. 2017, poz. 2247)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>.</w:t>
      </w:r>
    </w:p>
    <w:p w14:paraId="4086929D" w14:textId="1880FC43" w:rsidR="00AB7DF3" w:rsidRPr="002F42BA" w:rsidRDefault="00DC1BEC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Zamawiając</w:t>
      </w:r>
      <w:r w:rsidR="00B92DB0" w:rsidRPr="002F42BA">
        <w:rPr>
          <w:rFonts w:asciiTheme="majorHAnsi" w:eastAsia="Calibri" w:hAnsiTheme="majorHAnsi" w:cs="Calibri"/>
          <w:sz w:val="22"/>
          <w:szCs w:val="22"/>
        </w:rPr>
        <w:t>y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 rekomenduje wykorzystanie formatów: .pdf .doc .xls .jpg (.jpeg) ze</w:t>
      </w:r>
      <w:r w:rsidR="00AB7DF3" w:rsidRPr="002F42BA">
        <w:rPr>
          <w:rFonts w:asciiTheme="majorHAnsi" w:eastAsia="Calibri" w:hAnsiTheme="majorHAnsi" w:cs="Calibri"/>
          <w:sz w:val="22"/>
          <w:szCs w:val="22"/>
        </w:rPr>
        <w:t> </w:t>
      </w:r>
      <w:r w:rsidRPr="002F42BA">
        <w:rPr>
          <w:rFonts w:asciiTheme="majorHAnsi" w:eastAsia="Calibri" w:hAnsiTheme="majorHAnsi" w:cs="Calibri"/>
          <w:sz w:val="22"/>
          <w:szCs w:val="22"/>
        </w:rPr>
        <w:t>szczególnym wskazaniem na .pdf</w:t>
      </w:r>
    </w:p>
    <w:p w14:paraId="49C88A06" w14:textId="0B9275B3" w:rsidR="002440DA" w:rsidRPr="002F42BA" w:rsidRDefault="00002475" w:rsidP="002440DA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eastAsia="Calibri" w:hAnsiTheme="majorHAnsi" w:cs="Calibri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Zamawiając</w:t>
      </w:r>
      <w:r w:rsidR="00B92DB0" w:rsidRPr="002F42BA">
        <w:rPr>
          <w:rFonts w:asciiTheme="majorHAnsi" w:eastAsia="Calibri" w:hAnsiTheme="majorHAnsi" w:cs="Calibri"/>
          <w:sz w:val="22"/>
          <w:szCs w:val="22"/>
        </w:rPr>
        <w:t>y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4A453F87" w14:textId="77777777" w:rsidR="002440DA" w:rsidRPr="002F42BA" w:rsidRDefault="002440DA" w:rsidP="002440DA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eastAsia="Calibri" w:hAnsiTheme="majorHAnsi" w:cs="Calibri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W przypadku stosowania przez wykonawcę kwalifikowanego podpisu elektronicznego:</w:t>
      </w:r>
    </w:p>
    <w:p w14:paraId="6D0416BA" w14:textId="623E8A1E" w:rsidR="002440DA" w:rsidRPr="002F42BA" w:rsidRDefault="00DC1BEC" w:rsidP="002440DA">
      <w:pPr>
        <w:pStyle w:val="Akapitzlist"/>
        <w:numPr>
          <w:ilvl w:val="2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1701" w:hanging="708"/>
        <w:jc w:val="both"/>
        <w:textAlignment w:val="baseline"/>
        <w:rPr>
          <w:rFonts w:asciiTheme="majorHAnsi" w:eastAsia="Calibri" w:hAnsiTheme="majorHAnsi" w:cs="Calibri"/>
          <w:b/>
          <w:bCs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 xml:space="preserve">Ze względu na niskie ryzyko naruszenia integralności pliku oraz łatwiejszą weryfikację podpisu, </w:t>
      </w:r>
      <w:r w:rsidR="00002475" w:rsidRPr="002F42BA">
        <w:rPr>
          <w:rFonts w:asciiTheme="majorHAnsi" w:eastAsia="Calibri" w:hAnsiTheme="majorHAnsi" w:cs="Calibri"/>
          <w:sz w:val="22"/>
          <w:szCs w:val="22"/>
        </w:rPr>
        <w:t>Z</w:t>
      </w:r>
      <w:r w:rsidRPr="002F42BA">
        <w:rPr>
          <w:rFonts w:asciiTheme="majorHAnsi" w:eastAsia="Calibri" w:hAnsiTheme="majorHAnsi" w:cs="Calibri"/>
          <w:sz w:val="22"/>
          <w:szCs w:val="22"/>
        </w:rPr>
        <w:t>amawiając</w:t>
      </w:r>
      <w:r w:rsidR="00B92DB0" w:rsidRPr="002F42BA">
        <w:rPr>
          <w:rFonts w:asciiTheme="majorHAnsi" w:eastAsia="Calibri" w:hAnsiTheme="majorHAnsi" w:cs="Calibri"/>
          <w:sz w:val="22"/>
          <w:szCs w:val="22"/>
        </w:rPr>
        <w:t>y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 zaleca, w miarę możliwości, </w:t>
      </w:r>
      <w:r w:rsidRPr="002F42BA">
        <w:rPr>
          <w:rFonts w:asciiTheme="majorHAnsi" w:eastAsia="Calibri" w:hAnsiTheme="majorHAnsi" w:cs="Calibri"/>
          <w:b/>
          <w:bCs/>
          <w:sz w:val="22"/>
          <w:szCs w:val="22"/>
        </w:rPr>
        <w:t xml:space="preserve">przekonwertowanie plików składających się na ofertę na format .pdf i opatrzenie ich podpisem kwalifikowanym PAdES. </w:t>
      </w:r>
    </w:p>
    <w:p w14:paraId="14BA4EB4" w14:textId="77777777" w:rsidR="002440DA" w:rsidRPr="002F42BA" w:rsidRDefault="00DC1BEC" w:rsidP="002440DA">
      <w:pPr>
        <w:pStyle w:val="Akapitzlist"/>
        <w:numPr>
          <w:ilvl w:val="2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1701" w:hanging="708"/>
        <w:jc w:val="both"/>
        <w:textAlignment w:val="baseline"/>
        <w:rPr>
          <w:rFonts w:asciiTheme="majorHAnsi" w:eastAsia="Calibri" w:hAnsiTheme="majorHAnsi" w:cs="Calibri"/>
          <w:b/>
          <w:bCs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 xml:space="preserve">Pliki w innych formatach niż PDF zaleca się opatrzyć zewnętrznym podpisem XAdES. Wykonawca powinien pamiętać, aby plik z podpisem przekazywać łącznie </w:t>
      </w:r>
      <w:r w:rsidRPr="002F42BA">
        <w:rPr>
          <w:rFonts w:asciiTheme="majorHAnsi" w:eastAsia="Calibri" w:hAnsiTheme="majorHAnsi"/>
        </w:rPr>
        <w:t>z</w:t>
      </w:r>
      <w:r w:rsidR="008B1C68" w:rsidRPr="002F42BA">
        <w:rPr>
          <w:rFonts w:asciiTheme="majorHAnsi" w:eastAsia="Calibri" w:hAnsiTheme="majorHAnsi"/>
        </w:rPr>
        <w:t> </w:t>
      </w:r>
      <w:r w:rsidRPr="002F42BA">
        <w:rPr>
          <w:rFonts w:asciiTheme="majorHAnsi" w:eastAsia="Calibri" w:hAnsiTheme="majorHAnsi"/>
        </w:rPr>
        <w:t>dokumentem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 podpisywanym.</w:t>
      </w:r>
    </w:p>
    <w:p w14:paraId="240A832A" w14:textId="3FB89F30" w:rsidR="002440DA" w:rsidRPr="002F42BA" w:rsidRDefault="002440DA" w:rsidP="002440DA">
      <w:pPr>
        <w:pStyle w:val="Akapitzlist"/>
        <w:numPr>
          <w:ilvl w:val="2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1701" w:hanging="708"/>
        <w:jc w:val="both"/>
        <w:textAlignment w:val="baseline"/>
        <w:rPr>
          <w:rFonts w:asciiTheme="majorHAnsi" w:eastAsia="Calibri" w:hAnsiTheme="majorHAnsi" w:cs="Calibri"/>
          <w:b/>
          <w:bCs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Zamawiając</w:t>
      </w:r>
      <w:r w:rsidR="00B92DB0" w:rsidRPr="002F42BA">
        <w:rPr>
          <w:rFonts w:asciiTheme="majorHAnsi" w:eastAsia="Calibri" w:hAnsiTheme="majorHAnsi" w:cs="Calibri"/>
          <w:sz w:val="22"/>
          <w:szCs w:val="22"/>
        </w:rPr>
        <w:t>y</w:t>
      </w:r>
      <w:r w:rsidRPr="002F42BA">
        <w:rPr>
          <w:rFonts w:asciiTheme="majorHAnsi" w:eastAsia="Calibri" w:hAnsiTheme="majorHAnsi" w:cs="Calibri"/>
          <w:sz w:val="22"/>
          <w:szCs w:val="22"/>
        </w:rPr>
        <w:t xml:space="preserve"> rekomenduje wykorzystanie podpisu z kwalifikowanym znacznikiem czasu.</w:t>
      </w:r>
    </w:p>
    <w:p w14:paraId="00F102D5" w14:textId="4513D974" w:rsidR="005163BF" w:rsidRPr="002F42BA" w:rsidRDefault="005163BF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eastAsia="Calibri" w:hAnsiTheme="majorHAnsi" w:cs="Calibri"/>
          <w:sz w:val="22"/>
          <w:szCs w:val="22"/>
        </w:rPr>
      </w:pPr>
      <w:r w:rsidRPr="002F42BA">
        <w:rPr>
          <w:rFonts w:asciiTheme="majorHAnsi" w:hAnsiTheme="majorHAnsi"/>
          <w:color w:val="000000"/>
          <w:sz w:val="22"/>
          <w:szCs w:val="22"/>
        </w:rPr>
        <w:t>Zamawiając</w:t>
      </w:r>
      <w:r w:rsidR="00B92DB0" w:rsidRPr="002F42BA">
        <w:rPr>
          <w:rFonts w:asciiTheme="majorHAnsi" w:hAnsiTheme="majorHAnsi"/>
          <w:color w:val="000000"/>
          <w:sz w:val="22"/>
          <w:szCs w:val="22"/>
        </w:rPr>
        <w:t>y</w:t>
      </w:r>
      <w:r w:rsidRPr="002F42BA">
        <w:rPr>
          <w:rFonts w:asciiTheme="majorHAnsi" w:hAnsiTheme="majorHAnsi"/>
          <w:color w:val="000000"/>
          <w:sz w:val="22"/>
          <w:szCs w:val="22"/>
        </w:rPr>
        <w:t xml:space="preserve">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6468BD6E" w14:textId="444787B5" w:rsidR="00DC1BEC" w:rsidRPr="002F42BA" w:rsidRDefault="00DC1BEC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eastAsia="Calibri" w:hAnsiTheme="majorHAnsi" w:cs="Calibri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 xml:space="preserve">Ofertę należy przygotować z należytą starannością i zachowaniem odpowiedniego odstępu czasu do zakończenia przyjmowania ofert. </w:t>
      </w:r>
      <w:r w:rsidR="00E41C5B" w:rsidRPr="002F42BA">
        <w:rPr>
          <w:rFonts w:asciiTheme="majorHAnsi" w:eastAsia="Calibri" w:hAnsiTheme="majorHAnsi" w:cs="Calibri"/>
          <w:sz w:val="22"/>
          <w:szCs w:val="22"/>
        </w:rPr>
        <w:t xml:space="preserve">Zaleca się </w:t>
      </w:r>
      <w:r w:rsidRPr="002F42BA">
        <w:rPr>
          <w:rFonts w:asciiTheme="majorHAnsi" w:eastAsia="Calibri" w:hAnsiTheme="majorHAnsi" w:cs="Calibri"/>
          <w:sz w:val="22"/>
          <w:szCs w:val="22"/>
        </w:rPr>
        <w:t>złożenie oferty na 24 godziny przed terminem składania ofer</w:t>
      </w:r>
      <w:r w:rsidR="00002475" w:rsidRPr="002F42BA">
        <w:rPr>
          <w:rFonts w:asciiTheme="majorHAnsi" w:eastAsia="Calibri" w:hAnsiTheme="majorHAnsi" w:cs="Calibri"/>
          <w:sz w:val="22"/>
          <w:szCs w:val="22"/>
        </w:rPr>
        <w:t>t</w:t>
      </w:r>
      <w:r w:rsidRPr="002F42BA">
        <w:rPr>
          <w:rFonts w:asciiTheme="majorHAnsi" w:eastAsia="Calibri" w:hAnsiTheme="majorHAnsi" w:cs="Calibri"/>
          <w:sz w:val="22"/>
          <w:szCs w:val="22"/>
        </w:rPr>
        <w:t>.</w:t>
      </w:r>
    </w:p>
    <w:p w14:paraId="20920E46" w14:textId="274D26FC" w:rsidR="007D0C6B" w:rsidRPr="002F42BA" w:rsidRDefault="00B92DB0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eastAsia="Calibri" w:hAnsiTheme="majorHAnsi" w:cs="Calibri"/>
          <w:sz w:val="22"/>
          <w:szCs w:val="22"/>
        </w:rPr>
      </w:pPr>
      <w:r w:rsidRPr="002F42BA">
        <w:rPr>
          <w:rFonts w:asciiTheme="majorHAnsi" w:eastAsia="Calibri" w:hAnsiTheme="majorHAnsi" w:cs="Calibri"/>
          <w:sz w:val="22"/>
          <w:szCs w:val="22"/>
        </w:rPr>
        <w:t>Z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>amawiając</w:t>
      </w:r>
      <w:r w:rsidRPr="002F42BA">
        <w:rPr>
          <w:rFonts w:asciiTheme="majorHAnsi" w:eastAsia="Calibri" w:hAnsiTheme="majorHAnsi" w:cs="Calibri"/>
          <w:sz w:val="22"/>
          <w:szCs w:val="22"/>
        </w:rPr>
        <w:t>y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 xml:space="preserve"> zaleca aby nie wprowadzać jakichkolwiek zmian w plikach po</w:t>
      </w:r>
      <w:r w:rsidR="00A84882" w:rsidRPr="002F42BA">
        <w:rPr>
          <w:rFonts w:asciiTheme="majorHAnsi" w:eastAsia="Calibri" w:hAnsiTheme="majorHAnsi" w:cs="Calibri"/>
          <w:sz w:val="22"/>
          <w:szCs w:val="22"/>
        </w:rPr>
        <w:t xml:space="preserve"> ich 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 xml:space="preserve"> 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lastRenderedPageBreak/>
        <w:t>podpisaniu</w:t>
      </w:r>
      <w:r w:rsidR="00A84882" w:rsidRPr="002F42BA">
        <w:rPr>
          <w:rFonts w:asciiTheme="majorHAnsi" w:eastAsia="Calibri" w:hAnsiTheme="majorHAnsi" w:cs="Calibri"/>
          <w:sz w:val="22"/>
          <w:szCs w:val="22"/>
        </w:rPr>
        <w:t xml:space="preserve">. </w:t>
      </w:r>
      <w:r w:rsidR="00DC1BEC" w:rsidRPr="002F42BA">
        <w:rPr>
          <w:rFonts w:asciiTheme="majorHAnsi" w:eastAsia="Calibri" w:hAnsiTheme="majorHAnsi" w:cs="Calibri"/>
          <w:sz w:val="22"/>
          <w:szCs w:val="22"/>
        </w:rPr>
        <w:t>Może to skutkować brakiem integralności plików.</w:t>
      </w:r>
    </w:p>
    <w:p w14:paraId="3057A937" w14:textId="50B43CBD" w:rsidR="007D0C6B" w:rsidRPr="00EC6F08" w:rsidRDefault="007D0C6B" w:rsidP="0088774C">
      <w:pPr>
        <w:pStyle w:val="Akapitzlist"/>
        <w:numPr>
          <w:ilvl w:val="1"/>
          <w:numId w:val="59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eastAsia="Calibri" w:hAnsiTheme="majorHAnsi" w:cs="Calibri"/>
          <w:sz w:val="22"/>
          <w:szCs w:val="22"/>
        </w:rPr>
      </w:pPr>
      <w:r w:rsidRPr="00EC6F08">
        <w:rPr>
          <w:rFonts w:asciiTheme="majorHAnsi" w:eastAsia="Calibri" w:hAnsiTheme="majorHAnsi" w:cs="Calibri"/>
          <w:sz w:val="22"/>
          <w:szCs w:val="22"/>
        </w:rPr>
        <w:t xml:space="preserve">Zamawiający nie ponosi odpowiedzialności za złożenie oferty w sposób niezgodny </w:t>
      </w:r>
      <w:r w:rsidR="00D918B3">
        <w:rPr>
          <w:rFonts w:asciiTheme="majorHAnsi" w:eastAsia="Calibri" w:hAnsiTheme="majorHAnsi" w:cs="Calibri"/>
          <w:sz w:val="22"/>
          <w:szCs w:val="22"/>
        </w:rPr>
        <w:br/>
      </w:r>
      <w:r w:rsidRPr="00EC6F08">
        <w:rPr>
          <w:rFonts w:asciiTheme="majorHAnsi" w:eastAsia="Calibri" w:hAnsiTheme="majorHAnsi" w:cs="Calibri"/>
          <w:sz w:val="22"/>
          <w:szCs w:val="22"/>
        </w:rPr>
        <w:t>z Instrukcją zamieszczoną na </w:t>
      </w:r>
      <w:hyperlink r:id="rId24" w:history="1">
        <w:r w:rsidR="00E270FA" w:rsidRPr="00EC6F08">
          <w:rPr>
            <w:rStyle w:val="Hipercze"/>
            <w:rFonts w:asciiTheme="majorHAnsi" w:hAnsiTheme="majorHAnsi"/>
            <w:sz w:val="22"/>
            <w:szCs w:val="22"/>
          </w:rPr>
          <w:t>https://miniportal.uzp.gov.pl/Instrukcje</w:t>
        </w:r>
      </w:hyperlink>
      <w:r w:rsidR="00E270FA" w:rsidRPr="00EC6F08">
        <w:rPr>
          <w:rFonts w:asciiTheme="majorHAnsi" w:hAnsiTheme="majorHAnsi"/>
          <w:sz w:val="22"/>
          <w:szCs w:val="22"/>
        </w:rPr>
        <w:t xml:space="preserve"> </w:t>
      </w:r>
      <w:r w:rsidRPr="00EC6F08">
        <w:rPr>
          <w:rFonts w:asciiTheme="majorHAnsi" w:eastAsia="Calibri" w:hAnsiTheme="majorHAnsi" w:cs="Calibri"/>
          <w:sz w:val="22"/>
          <w:szCs w:val="22"/>
        </w:rPr>
        <w:t xml:space="preserve">w szczególności za sytuację, gdy Zamawiający zapozna się z treścią oferty przed upływem terminu składania ofert. Taka oferta zostanie uznana przez Zamawiającego za ofertę handlową </w:t>
      </w:r>
      <w:r w:rsidR="00D918B3">
        <w:rPr>
          <w:rFonts w:asciiTheme="majorHAnsi" w:eastAsia="Calibri" w:hAnsiTheme="majorHAnsi" w:cs="Calibri"/>
          <w:sz w:val="22"/>
          <w:szCs w:val="22"/>
        </w:rPr>
        <w:br/>
      </w:r>
      <w:r w:rsidRPr="00EC6F08">
        <w:rPr>
          <w:rFonts w:asciiTheme="majorHAnsi" w:eastAsia="Calibri" w:hAnsiTheme="majorHAnsi" w:cs="Calibri"/>
          <w:sz w:val="22"/>
          <w:szCs w:val="22"/>
        </w:rPr>
        <w:t xml:space="preserve">i nie będzie brana pod uwagę. </w:t>
      </w:r>
    </w:p>
    <w:p w14:paraId="7AA90699" w14:textId="1B5D7BFB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</w:t>
      </w:r>
      <w:r w:rsidR="00901701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="000D5973" w:rsidRPr="002F42BA">
        <w:rPr>
          <w:rStyle w:val="Odwoanieintensywne"/>
          <w:rFonts w:cstheme="minorBidi"/>
          <w:b/>
          <w:bCs w:val="0"/>
          <w:color w:val="002060"/>
          <w:spacing w:val="0"/>
        </w:rPr>
        <w:t>X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</w:r>
      <w:r w:rsidR="000D291E" w:rsidRPr="002F42BA">
        <w:rPr>
          <w:rStyle w:val="Odwoanieintensywne"/>
          <w:rFonts w:cstheme="minorBidi"/>
          <w:b/>
          <w:bCs w:val="0"/>
          <w:color w:val="002060"/>
          <w:spacing w:val="0"/>
        </w:rPr>
        <w:t>TERMIN SKŁADANIA I OTWARCIA OFERT</w:t>
      </w:r>
      <w:r w:rsidR="007D0C6B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026E02FB" w14:textId="760255AE" w:rsidR="003A12A0" w:rsidRPr="002F42BA" w:rsidRDefault="00DD41FC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Termin złożenia oferty:</w:t>
      </w:r>
      <w:r w:rsidRPr="002F42BA">
        <w:rPr>
          <w:rFonts w:asciiTheme="majorHAnsi" w:hAnsiTheme="majorHAnsi" w:cs="Calibri"/>
          <w:sz w:val="22"/>
          <w:szCs w:val="22"/>
        </w:rPr>
        <w:t xml:space="preserve"> do dnia </w:t>
      </w:r>
      <w:r w:rsidR="00D918B3" w:rsidRPr="00D918B3">
        <w:rPr>
          <w:rFonts w:asciiTheme="majorHAnsi" w:hAnsiTheme="majorHAnsi" w:cs="Calibri"/>
          <w:b/>
          <w:bCs/>
          <w:sz w:val="22"/>
          <w:szCs w:val="22"/>
        </w:rPr>
        <w:t>0</w:t>
      </w:r>
      <w:r w:rsidR="0083001E">
        <w:rPr>
          <w:rFonts w:asciiTheme="majorHAnsi" w:hAnsiTheme="majorHAnsi" w:cs="Calibri"/>
          <w:b/>
          <w:bCs/>
          <w:sz w:val="22"/>
          <w:szCs w:val="22"/>
        </w:rPr>
        <w:t>8</w:t>
      </w:r>
      <w:r w:rsidR="00D918B3" w:rsidRPr="00D918B3">
        <w:rPr>
          <w:rFonts w:asciiTheme="majorHAnsi" w:hAnsiTheme="majorHAnsi" w:cs="Calibri"/>
          <w:b/>
          <w:bCs/>
          <w:sz w:val="22"/>
          <w:szCs w:val="22"/>
        </w:rPr>
        <w:t>.</w:t>
      </w:r>
      <w:r w:rsidR="00EC6F08" w:rsidRPr="00D918B3">
        <w:rPr>
          <w:rFonts w:asciiTheme="majorHAnsi" w:hAnsiTheme="majorHAnsi" w:cs="Calibri"/>
          <w:b/>
          <w:bCs/>
          <w:sz w:val="22"/>
          <w:szCs w:val="22"/>
        </w:rPr>
        <w:t>09.2021</w:t>
      </w:r>
      <w:r w:rsidRPr="002F42BA">
        <w:rPr>
          <w:rFonts w:asciiTheme="majorHAnsi" w:hAnsiTheme="majorHAnsi" w:cs="Calibri"/>
          <w:sz w:val="22"/>
          <w:szCs w:val="22"/>
        </w:rPr>
        <w:t xml:space="preserve">  do godziny </w:t>
      </w:r>
      <w:r w:rsidR="00D918B3" w:rsidRPr="00D918B3">
        <w:rPr>
          <w:rFonts w:asciiTheme="majorHAnsi" w:hAnsiTheme="majorHAnsi" w:cs="Calibri"/>
          <w:b/>
          <w:bCs/>
          <w:sz w:val="22"/>
          <w:szCs w:val="22"/>
        </w:rPr>
        <w:t>09:00</w:t>
      </w:r>
    </w:p>
    <w:p w14:paraId="7A4A6FE3" w14:textId="474A0471" w:rsidR="003A12A0" w:rsidRPr="002F42BA" w:rsidRDefault="003A12A0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Otwarcie ofert</w:t>
      </w:r>
      <w:r w:rsidRPr="002F42BA">
        <w:rPr>
          <w:rFonts w:asciiTheme="majorHAnsi" w:hAnsiTheme="majorHAnsi" w:cs="Calibri"/>
          <w:sz w:val="22"/>
          <w:szCs w:val="22"/>
        </w:rPr>
        <w:t xml:space="preserve"> nastąpi  w dniu </w:t>
      </w:r>
      <w:r w:rsidR="00D918B3" w:rsidRPr="00D918B3">
        <w:rPr>
          <w:rFonts w:asciiTheme="majorHAnsi" w:hAnsiTheme="majorHAnsi" w:cs="Calibri"/>
          <w:b/>
          <w:bCs/>
          <w:sz w:val="22"/>
          <w:szCs w:val="22"/>
        </w:rPr>
        <w:t>0</w:t>
      </w:r>
      <w:r w:rsidR="0083001E">
        <w:rPr>
          <w:rFonts w:asciiTheme="majorHAnsi" w:hAnsiTheme="majorHAnsi" w:cs="Calibri"/>
          <w:b/>
          <w:bCs/>
          <w:sz w:val="22"/>
          <w:szCs w:val="22"/>
        </w:rPr>
        <w:t>8</w:t>
      </w:r>
      <w:r w:rsidR="00D918B3" w:rsidRPr="00D918B3">
        <w:rPr>
          <w:rFonts w:asciiTheme="majorHAnsi" w:hAnsiTheme="majorHAnsi" w:cs="Calibri"/>
          <w:b/>
          <w:bCs/>
          <w:sz w:val="22"/>
          <w:szCs w:val="22"/>
        </w:rPr>
        <w:t>.0</w:t>
      </w:r>
      <w:r w:rsidR="00EC6F08" w:rsidRPr="00D918B3">
        <w:rPr>
          <w:rFonts w:asciiTheme="majorHAnsi" w:hAnsiTheme="majorHAnsi" w:cs="Calibri"/>
          <w:b/>
          <w:bCs/>
          <w:sz w:val="22"/>
          <w:szCs w:val="22"/>
        </w:rPr>
        <w:t>9.2021</w:t>
      </w:r>
      <w:r w:rsidRPr="002F42BA">
        <w:rPr>
          <w:rFonts w:asciiTheme="majorHAnsi" w:hAnsiTheme="majorHAnsi" w:cs="Calibri"/>
          <w:sz w:val="22"/>
          <w:szCs w:val="22"/>
        </w:rPr>
        <w:t xml:space="preserve">  o godzin</w:t>
      </w:r>
      <w:r w:rsidR="00167802" w:rsidRPr="002F42BA">
        <w:rPr>
          <w:rFonts w:asciiTheme="majorHAnsi" w:hAnsiTheme="majorHAnsi" w:cs="Calibri"/>
          <w:sz w:val="22"/>
          <w:szCs w:val="22"/>
        </w:rPr>
        <w:t>ie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D918B3" w:rsidRPr="00D918B3">
        <w:rPr>
          <w:rFonts w:asciiTheme="majorHAnsi" w:hAnsiTheme="majorHAnsi" w:cs="Calibri"/>
          <w:b/>
          <w:bCs/>
          <w:sz w:val="22"/>
          <w:szCs w:val="22"/>
        </w:rPr>
        <w:t>11:00</w:t>
      </w:r>
    </w:p>
    <w:p w14:paraId="7E1C2623" w14:textId="4CF8A7CE" w:rsidR="003A12A0" w:rsidRPr="002F42BA" w:rsidRDefault="003A12A0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Otwarcie  ofert  następuje  poprzez  użycie  mechanizmu  do  odszyfrowania  ofert dostępnego po zalogowaniu w zakładce Deszyfrowanie na miniPortalu i następuje poprzez wskazanie pliku do odszyfrowania.  </w:t>
      </w:r>
    </w:p>
    <w:p w14:paraId="41CDA926" w14:textId="0697E155" w:rsidR="00EF3683" w:rsidRPr="002F42BA" w:rsidRDefault="00DD41FC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/>
          <w:color w:val="000000"/>
          <w:sz w:val="22"/>
          <w:szCs w:val="22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niezwłocznie po usunięciu awarii. </w:t>
      </w:r>
    </w:p>
    <w:p w14:paraId="7178CF20" w14:textId="00387C6D" w:rsidR="00DD41FC" w:rsidRPr="002F42BA" w:rsidRDefault="00DD41FC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/>
          <w:color w:val="000000"/>
          <w:sz w:val="22"/>
          <w:szCs w:val="22"/>
        </w:rPr>
        <w:t>Zamawiając</w:t>
      </w:r>
      <w:r w:rsidR="00B92DB0" w:rsidRPr="002F42BA">
        <w:rPr>
          <w:rFonts w:asciiTheme="majorHAnsi" w:hAnsiTheme="majorHAnsi"/>
          <w:color w:val="000000"/>
          <w:sz w:val="22"/>
          <w:szCs w:val="22"/>
        </w:rPr>
        <w:t>y</w:t>
      </w:r>
      <w:r w:rsidRPr="002F42BA">
        <w:rPr>
          <w:rFonts w:asciiTheme="majorHAnsi" w:hAnsiTheme="majorHAnsi"/>
          <w:color w:val="000000"/>
          <w:sz w:val="22"/>
          <w:szCs w:val="22"/>
        </w:rPr>
        <w:t xml:space="preserve"> poinformuje o zmianie terminu otwarcia ofert na stronie internetowej prowadzonego postępowania. </w:t>
      </w:r>
    </w:p>
    <w:p w14:paraId="7A2EDCCB" w14:textId="25043A35" w:rsidR="003A12A0" w:rsidRPr="002F42BA" w:rsidRDefault="003A12A0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48A90F0B" w14:textId="4D42ECFD" w:rsidR="00C52F4E" w:rsidRPr="002F42BA" w:rsidRDefault="00C52F4E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Otwarcie ofert jest niejawne.</w:t>
      </w:r>
    </w:p>
    <w:p w14:paraId="0973ABBF" w14:textId="232F85D3" w:rsidR="006A266E" w:rsidRPr="002F42BA" w:rsidRDefault="00E93A1D" w:rsidP="0054788F">
      <w:pPr>
        <w:pStyle w:val="Akapitzlist"/>
        <w:numPr>
          <w:ilvl w:val="0"/>
          <w:numId w:val="9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Niezwłocznie po otwarciu ofert </w:t>
      </w:r>
      <w:r w:rsidR="001D6C9A" w:rsidRPr="002F42BA">
        <w:rPr>
          <w:rFonts w:asciiTheme="majorHAnsi" w:hAnsiTheme="majorHAnsi" w:cs="Calibri"/>
          <w:sz w:val="22"/>
          <w:szCs w:val="22"/>
        </w:rPr>
        <w:t>Zamawiając</w:t>
      </w:r>
      <w:r w:rsidR="00B92DB0" w:rsidRPr="002F42BA">
        <w:rPr>
          <w:rFonts w:asciiTheme="majorHAnsi" w:hAnsiTheme="majorHAnsi" w:cs="Calibri"/>
          <w:sz w:val="22"/>
          <w:szCs w:val="22"/>
        </w:rPr>
        <w:t>y</w:t>
      </w:r>
      <w:r w:rsidRPr="002F42BA">
        <w:rPr>
          <w:rFonts w:asciiTheme="majorHAnsi" w:hAnsiTheme="majorHAnsi" w:cs="Calibri"/>
          <w:sz w:val="22"/>
          <w:szCs w:val="22"/>
        </w:rPr>
        <w:t xml:space="preserve"> zamieści</w:t>
      </w:r>
      <w:r w:rsidR="00A84882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3A12A0" w:rsidRPr="002F42BA">
        <w:rPr>
          <w:rFonts w:asciiTheme="majorHAnsi" w:hAnsiTheme="majorHAnsi" w:cs="Calibri"/>
          <w:sz w:val="22"/>
          <w:szCs w:val="22"/>
        </w:rPr>
        <w:t xml:space="preserve">na stronie internetowej prowadzonego postępowania </w:t>
      </w:r>
      <w:r w:rsidRPr="002F42BA">
        <w:rPr>
          <w:rFonts w:asciiTheme="majorHAnsi" w:hAnsiTheme="majorHAnsi" w:cs="Calibri"/>
          <w:sz w:val="22"/>
          <w:szCs w:val="22"/>
        </w:rPr>
        <w:t xml:space="preserve">informacje </w:t>
      </w:r>
      <w:r w:rsidR="00A67F7F" w:rsidRPr="002F42BA">
        <w:rPr>
          <w:rFonts w:asciiTheme="majorHAnsi" w:hAnsiTheme="majorHAnsi" w:cs="Calibri"/>
          <w:sz w:val="22"/>
          <w:szCs w:val="22"/>
        </w:rPr>
        <w:t>o:</w:t>
      </w:r>
    </w:p>
    <w:p w14:paraId="3F2C84CF" w14:textId="6FA1F656" w:rsidR="006A266E" w:rsidRPr="002F42BA" w:rsidRDefault="00A67F7F" w:rsidP="0054788F">
      <w:pPr>
        <w:pStyle w:val="Akapitzlist"/>
        <w:numPr>
          <w:ilvl w:val="1"/>
          <w:numId w:val="92"/>
        </w:numPr>
        <w:tabs>
          <w:tab w:val="left" w:pos="284"/>
        </w:tabs>
        <w:suppressAutoHyphens/>
        <w:spacing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nazwach albo imionach i nazwiskach oraz siedzibach lub miejscach prowadzonej działalności gospodarczej albo miejscach zamieszkania wykonawców, których oferty zostały otwarte</w:t>
      </w:r>
      <w:r w:rsidR="00C52F4E" w:rsidRPr="002F42BA">
        <w:rPr>
          <w:rFonts w:asciiTheme="majorHAnsi" w:hAnsiTheme="majorHAnsi"/>
          <w:sz w:val="22"/>
          <w:szCs w:val="22"/>
        </w:rPr>
        <w:t>;</w:t>
      </w:r>
    </w:p>
    <w:p w14:paraId="396DCD64" w14:textId="7BD79BF7" w:rsidR="00A67F7F" w:rsidRPr="002F42BA" w:rsidRDefault="00A67F7F" w:rsidP="0054788F">
      <w:pPr>
        <w:pStyle w:val="Akapitzlist"/>
        <w:numPr>
          <w:ilvl w:val="1"/>
          <w:numId w:val="92"/>
        </w:numPr>
        <w:tabs>
          <w:tab w:val="left" w:pos="284"/>
        </w:tabs>
        <w:suppressAutoHyphens/>
        <w:spacing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cenach lub kosztach zawartych w ofertach.</w:t>
      </w:r>
    </w:p>
    <w:p w14:paraId="2E09A272" w14:textId="4DB86F6D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</w:t>
      </w:r>
      <w:r w:rsidR="000D5973" w:rsidRPr="002F42BA">
        <w:rPr>
          <w:rStyle w:val="Odwoanieintensywne"/>
          <w:rFonts w:cstheme="minorBidi"/>
          <w:b/>
          <w:bCs w:val="0"/>
          <w:color w:val="002060"/>
          <w:spacing w:val="0"/>
        </w:rPr>
        <w:t>X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</w:r>
      <w:r w:rsidR="00C52F4E" w:rsidRPr="002F42BA">
        <w:rPr>
          <w:rStyle w:val="Odwoanieintensywne"/>
          <w:rFonts w:cstheme="minorBidi"/>
          <w:b/>
          <w:bCs w:val="0"/>
          <w:color w:val="002060"/>
          <w:spacing w:val="0"/>
        </w:rPr>
        <w:t>SPOSÓB OBLICZENIA CENY OFERTY</w:t>
      </w:r>
      <w:r w:rsidR="008257C3"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6374342F" w14:textId="053FDFDD" w:rsidR="00707203" w:rsidRPr="002F42BA" w:rsidRDefault="00E93A1D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bookmarkStart w:id="9" w:name="_Hlk61804045"/>
      <w:r w:rsidRPr="002F42BA">
        <w:rPr>
          <w:rFonts w:asciiTheme="majorHAnsi" w:hAnsiTheme="majorHAnsi" w:cs="Calibri"/>
          <w:iCs/>
          <w:sz w:val="22"/>
          <w:szCs w:val="22"/>
        </w:rPr>
        <w:t xml:space="preserve">Wykonawca </w:t>
      </w:r>
      <w:r w:rsidR="0076361E" w:rsidRPr="002F42BA">
        <w:rPr>
          <w:rFonts w:asciiTheme="majorHAnsi" w:hAnsiTheme="majorHAnsi" w:cs="Calibri"/>
          <w:iCs/>
          <w:sz w:val="22"/>
          <w:szCs w:val="22"/>
        </w:rPr>
        <w:t>podaje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w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>formularzu oferty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,  którego wzór stanowi dla 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CZĘŚCI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I zamówienia - </w:t>
      </w:r>
      <w:r w:rsidR="000748B0" w:rsidRPr="002F42BA">
        <w:rPr>
          <w:rFonts w:asciiTheme="majorHAnsi" w:hAnsiTheme="majorHAnsi" w:cs="Calibri"/>
          <w:b/>
          <w:iCs/>
          <w:sz w:val="22"/>
          <w:szCs w:val="22"/>
        </w:rPr>
        <w:t xml:space="preserve">załącznik nr 1A do </w:t>
      </w:r>
      <w:r w:rsidR="00431023" w:rsidRPr="002F42BA">
        <w:rPr>
          <w:rFonts w:asciiTheme="majorHAnsi" w:hAnsiTheme="majorHAnsi" w:cs="Calibri"/>
          <w:b/>
          <w:iCs/>
          <w:sz w:val="22"/>
          <w:szCs w:val="22"/>
        </w:rPr>
        <w:t>SWZ</w:t>
      </w:r>
      <w:r w:rsidR="000748B0" w:rsidRPr="002F42BA">
        <w:rPr>
          <w:rFonts w:asciiTheme="majorHAnsi" w:hAnsiTheme="majorHAnsi" w:cs="Calibri"/>
          <w:b/>
          <w:iCs/>
          <w:sz w:val="22"/>
          <w:szCs w:val="22"/>
        </w:rPr>
        <w:t xml:space="preserve"> i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dla 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CZĘŚCI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II zamówienia -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załącznik nr 1B do </w:t>
      </w:r>
      <w:r w:rsidR="00431023" w:rsidRPr="002F42BA">
        <w:rPr>
          <w:rFonts w:asciiTheme="majorHAnsi" w:hAnsiTheme="majorHAnsi" w:cs="Calibri"/>
          <w:b/>
          <w:iCs/>
          <w:sz w:val="22"/>
          <w:szCs w:val="22"/>
        </w:rPr>
        <w:t>SWZ</w:t>
      </w:r>
      <w:r w:rsidR="00D8109C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="00D8109C" w:rsidRPr="002F42BA">
        <w:rPr>
          <w:rFonts w:asciiTheme="majorHAnsi" w:hAnsiTheme="majorHAnsi" w:cs="Calibri"/>
          <w:b/>
          <w:iCs/>
          <w:sz w:val="22"/>
          <w:szCs w:val="22"/>
        </w:rPr>
        <w:t>i</w:t>
      </w:r>
      <w:r w:rsidR="00D8109C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="00707203" w:rsidRPr="002F42BA">
        <w:rPr>
          <w:rFonts w:asciiTheme="majorHAnsi" w:hAnsiTheme="majorHAnsi" w:cs="Calibri"/>
          <w:b/>
          <w:iCs/>
          <w:sz w:val="22"/>
          <w:szCs w:val="22"/>
        </w:rPr>
        <w:t> </w:t>
      </w:r>
      <w:r w:rsidR="00D8109C" w:rsidRPr="002F42BA">
        <w:rPr>
          <w:rFonts w:asciiTheme="majorHAnsi" w:hAnsiTheme="majorHAnsi" w:cs="Calibri"/>
          <w:iCs/>
          <w:sz w:val="22"/>
          <w:szCs w:val="22"/>
        </w:rPr>
        <w:t>dla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 CZĘŚCI </w:t>
      </w:r>
      <w:r w:rsidR="00D8109C" w:rsidRPr="002F42BA">
        <w:rPr>
          <w:rFonts w:asciiTheme="majorHAnsi" w:hAnsiTheme="majorHAnsi" w:cs="Calibri"/>
          <w:iCs/>
          <w:sz w:val="22"/>
          <w:szCs w:val="22"/>
        </w:rPr>
        <w:t xml:space="preserve">III zamówienia - </w:t>
      </w:r>
      <w:r w:rsidR="00D8109C" w:rsidRPr="002F42BA">
        <w:rPr>
          <w:rFonts w:asciiTheme="majorHAnsi" w:hAnsiTheme="majorHAnsi" w:cs="Calibri"/>
          <w:b/>
          <w:iCs/>
          <w:sz w:val="22"/>
          <w:szCs w:val="22"/>
        </w:rPr>
        <w:t xml:space="preserve">załącznik nr 1C do </w:t>
      </w:r>
      <w:r w:rsidR="00431023" w:rsidRPr="002F42BA">
        <w:rPr>
          <w:rFonts w:asciiTheme="majorHAnsi" w:hAnsiTheme="majorHAnsi" w:cs="Calibri"/>
          <w:b/>
          <w:iCs/>
          <w:sz w:val="22"/>
          <w:szCs w:val="22"/>
        </w:rPr>
        <w:t>SWZ</w:t>
      </w:r>
      <w:r w:rsidR="003A4DB2" w:rsidRPr="002F42BA">
        <w:rPr>
          <w:rFonts w:asciiTheme="majorHAnsi" w:hAnsiTheme="majorHAnsi" w:cs="Calibri"/>
          <w:iCs/>
          <w:sz w:val="22"/>
          <w:szCs w:val="22"/>
        </w:rPr>
        <w:t xml:space="preserve"> cenę tj. całkowitą wysokość składki </w:t>
      </w:r>
      <w:r w:rsidR="003A4DB2" w:rsidRPr="00D5241D">
        <w:rPr>
          <w:rFonts w:asciiTheme="majorHAnsi" w:hAnsiTheme="majorHAnsi" w:cs="Calibri"/>
          <w:iCs/>
          <w:sz w:val="22"/>
          <w:szCs w:val="22"/>
        </w:rPr>
        <w:t xml:space="preserve">ubezpieczeniowej za okres zamówienia podstawowego </w:t>
      </w:r>
      <w:r w:rsidR="00D5241D" w:rsidRPr="00D5241D">
        <w:rPr>
          <w:rFonts w:asciiTheme="majorHAnsi" w:hAnsiTheme="majorHAnsi" w:cs="Calibri"/>
          <w:iCs/>
          <w:sz w:val="22"/>
          <w:szCs w:val="22"/>
        </w:rPr>
        <w:t>oraz</w:t>
      </w:r>
      <w:r w:rsidR="003A4DB2" w:rsidRPr="00D5241D">
        <w:rPr>
          <w:rFonts w:asciiTheme="majorHAnsi" w:hAnsiTheme="majorHAnsi" w:cs="Calibri"/>
          <w:iCs/>
          <w:sz w:val="22"/>
          <w:szCs w:val="22"/>
        </w:rPr>
        <w:t xml:space="preserve"> opcji</w:t>
      </w:r>
      <w:r w:rsidR="00D5241D">
        <w:rPr>
          <w:rFonts w:asciiTheme="majorHAnsi" w:hAnsiTheme="majorHAnsi" w:cs="Calibri"/>
          <w:iCs/>
          <w:sz w:val="22"/>
          <w:szCs w:val="22"/>
        </w:rPr>
        <w:t xml:space="preserve"> A i B</w:t>
      </w:r>
      <w:r w:rsidR="003A4DB2" w:rsidRPr="002F42BA">
        <w:rPr>
          <w:rFonts w:asciiTheme="majorHAnsi" w:hAnsiTheme="majorHAnsi" w:cs="Calibri"/>
          <w:iCs/>
          <w:sz w:val="22"/>
          <w:szCs w:val="22"/>
        </w:rPr>
        <w:t xml:space="preserve"> w PLN, zgodną ze Szczegółowym formularzem cenowym (na Część, na którą składa ofertę). </w:t>
      </w:r>
    </w:p>
    <w:p w14:paraId="7B2E7B72" w14:textId="6B2A8ECF" w:rsidR="00707203" w:rsidRPr="002F42BA" w:rsidRDefault="003A4DB2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bookmarkStart w:id="10" w:name="_Hlk61803500"/>
      <w:r w:rsidRPr="002F42BA">
        <w:rPr>
          <w:rFonts w:asciiTheme="majorHAnsi" w:hAnsiTheme="majorHAnsi" w:cs="Calibri"/>
          <w:iCs/>
          <w:sz w:val="22"/>
          <w:szCs w:val="22"/>
        </w:rPr>
        <w:t>Cenę oferty należy określić z należytą starannością, na podstawie przedmiotu zamówienia z uwzględnieniem wszystkich kosztów związanych z realizacją zamówienia wynikających z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zakresu usługi oraz realizacji Umowy 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 xml:space="preserve">określonymi w SWZ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(załącznik nr </w:t>
      </w:r>
      <w:r w:rsidR="004155B5" w:rsidRPr="002F42BA">
        <w:rPr>
          <w:rFonts w:asciiTheme="majorHAnsi" w:hAnsiTheme="majorHAnsi" w:cs="Calibri"/>
          <w:iCs/>
          <w:sz w:val="22"/>
          <w:szCs w:val="22"/>
        </w:rPr>
        <w:t>4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A 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>do 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– wzór umowy – 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CZĘŚĆ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I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 zamówienia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, załącznik nr </w:t>
      </w:r>
      <w:r w:rsidR="004155B5" w:rsidRPr="002F42BA">
        <w:rPr>
          <w:rFonts w:asciiTheme="majorHAnsi" w:hAnsiTheme="majorHAnsi" w:cs="Calibri"/>
          <w:iCs/>
          <w:sz w:val="22"/>
          <w:szCs w:val="22"/>
        </w:rPr>
        <w:t>4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B 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– wzór umowy – 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CZĘŚĆ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II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 zamówienia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, załącznik nr </w:t>
      </w:r>
      <w:r w:rsidR="004155B5" w:rsidRPr="002F42BA">
        <w:rPr>
          <w:rFonts w:asciiTheme="majorHAnsi" w:hAnsiTheme="majorHAnsi" w:cs="Calibri"/>
          <w:iCs/>
          <w:sz w:val="22"/>
          <w:szCs w:val="22"/>
        </w:rPr>
        <w:t>4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C 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– wzór umowy – 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 xml:space="preserve">CZĘŚĆ </w:t>
      </w:r>
      <w:r w:rsidRPr="002F42BA">
        <w:rPr>
          <w:rFonts w:asciiTheme="majorHAnsi" w:hAnsiTheme="majorHAnsi" w:cs="Calibri"/>
          <w:iCs/>
          <w:sz w:val="22"/>
          <w:szCs w:val="22"/>
        </w:rPr>
        <w:t>III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 xml:space="preserve"> zamówienia</w:t>
      </w:r>
      <w:r w:rsidRPr="002F42BA">
        <w:rPr>
          <w:rFonts w:asciiTheme="majorHAnsi" w:hAnsiTheme="majorHAnsi" w:cs="Calibri"/>
          <w:iCs/>
          <w:sz w:val="22"/>
          <w:szCs w:val="22"/>
        </w:rPr>
        <w:t>), w tym koszty likwidacji szkód, koszty dostarczenia dokumentacji ubezpieczeniowej do Zamawiającego oraz doliczyć wszystkie inne elementy cenotwórcze, opłaty i podatki i inne składniki wpływające na ostateczną cenę związane z realizacją zamówienia niezbędnych do wykonania usługi ubezpieczeniowej. Cena powinna zawierać w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sobie ewentualne opusty proponowane przez </w:t>
      </w:r>
      <w:r w:rsidRPr="002F42BA">
        <w:rPr>
          <w:rFonts w:asciiTheme="majorHAnsi" w:hAnsiTheme="majorHAnsi" w:cs="Calibri"/>
          <w:iCs/>
          <w:sz w:val="22"/>
          <w:szCs w:val="22"/>
        </w:rPr>
        <w:lastRenderedPageBreak/>
        <w:t>Wykonawcę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>.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(nie</w:t>
      </w:r>
      <w:r w:rsidR="0081644F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dopuszczalne są żadne negocjacje cenowe).</w:t>
      </w:r>
    </w:p>
    <w:p w14:paraId="4C0736E8" w14:textId="77777777" w:rsidR="00972337" w:rsidRPr="002F42BA" w:rsidRDefault="00972337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bookmarkStart w:id="11" w:name="_Hlk61803568"/>
      <w:bookmarkEnd w:id="10"/>
      <w:r w:rsidRPr="002F42BA">
        <w:rPr>
          <w:rFonts w:asciiTheme="majorHAnsi" w:hAnsiTheme="majorHAnsi" w:cs="Calibri"/>
          <w:iCs/>
          <w:sz w:val="22"/>
          <w:szCs w:val="22"/>
        </w:rPr>
        <w:t xml:space="preserve">Podana cena oferty będzie służyć do oceny złożonych ofert i do rozliczenia w trakcie realizacji zamówienia. </w:t>
      </w:r>
    </w:p>
    <w:p w14:paraId="71848588" w14:textId="5621069A" w:rsidR="00707203" w:rsidRPr="002F42BA" w:rsidRDefault="00E93A1D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Cena oferty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>, składki,</w:t>
      </w:r>
      <w:r w:rsidR="003A4DB2" w:rsidRPr="002F42BA">
        <w:rPr>
          <w:rFonts w:asciiTheme="majorHAnsi" w:hAnsiTheme="majorHAnsi" w:cs="Calibri"/>
          <w:iCs/>
          <w:sz w:val="22"/>
          <w:szCs w:val="22"/>
        </w:rPr>
        <w:t xml:space="preserve"> stawki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podane przez Wykonawcę będą stałe przez okres realizacji umowy i nie będą mogły podlegać zmianie (z zastrzeżeniem postanowień zawartych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>we wzorze umowy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 xml:space="preserve"> dla danej części zamówienia</w:t>
      </w:r>
      <w:r w:rsidRPr="002F42BA">
        <w:rPr>
          <w:rFonts w:asciiTheme="majorHAnsi" w:hAnsiTheme="majorHAnsi" w:cs="Calibri"/>
          <w:iCs/>
          <w:sz w:val="22"/>
          <w:szCs w:val="22"/>
        </w:rPr>
        <w:t>).</w:t>
      </w:r>
    </w:p>
    <w:bookmarkEnd w:id="11"/>
    <w:p w14:paraId="5468DC15" w14:textId="53191306" w:rsidR="00707203" w:rsidRPr="002F42BA" w:rsidRDefault="000C3F34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zobowiązany jest do zdobycia wszelkich informacji, które mogą być konieczne do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prawidłowej oceny ryzyka i wyceny wartości przedmiotu zamówienia, gdyż wyklucza się możliwość roszczeń Wykonawcy związanych z błędnym skalkulowaniem ceny lub pominięciem elementów niezbędnych do prawidłowej realizacji umowy.</w:t>
      </w:r>
    </w:p>
    <w:p w14:paraId="147FC902" w14:textId="5E757F1C" w:rsidR="00707203" w:rsidRPr="002F42BA" w:rsidRDefault="00206D3A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określi cenę oferty brutto w złotych polskich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 xml:space="preserve"> (PLN)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, z dokładnością do 1 grosza (z dokładnością do dwóch miejsc po przecinku) z zastrzeżeniem postanowień 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>ust.</w:t>
      </w:r>
      <w:r w:rsidR="00707203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="00972337" w:rsidRPr="002F42BA">
        <w:rPr>
          <w:rFonts w:asciiTheme="majorHAnsi" w:hAnsiTheme="majorHAnsi" w:cs="Calibri"/>
          <w:iCs/>
          <w:sz w:val="22"/>
          <w:szCs w:val="22"/>
        </w:rPr>
        <w:t>8</w:t>
      </w:r>
      <w:r w:rsidRPr="002F42BA">
        <w:rPr>
          <w:rFonts w:asciiTheme="majorHAnsi" w:hAnsiTheme="majorHAnsi" w:cs="Calibri"/>
          <w:iCs/>
          <w:sz w:val="22"/>
          <w:szCs w:val="22"/>
        </w:rPr>
        <w:t>.</w:t>
      </w:r>
    </w:p>
    <w:p w14:paraId="6BB1E0E1" w14:textId="6297B056" w:rsidR="00E24ADB" w:rsidRPr="002F42BA" w:rsidRDefault="00B76580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Jeżeli w postępowaniu złożona będzie oferta</w:t>
      </w:r>
      <w:r w:rsidR="00E24ADB" w:rsidRPr="002F42BA">
        <w:rPr>
          <w:rFonts w:asciiTheme="majorHAnsi" w:hAnsiTheme="majorHAnsi" w:cs="Calibri"/>
          <w:iCs/>
          <w:sz w:val="22"/>
          <w:szCs w:val="22"/>
        </w:rPr>
        <w:t>, której wybór prowadziłby do powstania u Zamawiającego obowiązku podatkowego zgodnie z ustawą z dnia 11 marca 2004 r. o podatku od towarów i usług (Dz. U. z 20</w:t>
      </w:r>
      <w:r w:rsidR="00972337" w:rsidRPr="002F42BA">
        <w:rPr>
          <w:rFonts w:asciiTheme="majorHAnsi" w:hAnsiTheme="majorHAnsi" w:cs="Calibri"/>
          <w:iCs/>
          <w:sz w:val="22"/>
          <w:szCs w:val="22"/>
        </w:rPr>
        <w:t>20</w:t>
      </w:r>
      <w:r w:rsidR="00E24ADB" w:rsidRPr="002F42BA">
        <w:rPr>
          <w:rFonts w:asciiTheme="majorHAnsi" w:hAnsiTheme="majorHAnsi" w:cs="Calibri"/>
          <w:iCs/>
          <w:sz w:val="22"/>
          <w:szCs w:val="22"/>
        </w:rPr>
        <w:t xml:space="preserve"> r. poz. </w:t>
      </w:r>
      <w:r w:rsidR="00972337" w:rsidRPr="002F42BA">
        <w:rPr>
          <w:rFonts w:asciiTheme="majorHAnsi" w:hAnsiTheme="majorHAnsi" w:cs="Calibri"/>
          <w:iCs/>
          <w:sz w:val="22"/>
          <w:szCs w:val="22"/>
        </w:rPr>
        <w:t>106</w:t>
      </w:r>
      <w:r w:rsidR="00E24ADB" w:rsidRPr="002F42BA">
        <w:rPr>
          <w:rFonts w:asciiTheme="majorHAnsi" w:hAnsiTheme="majorHAnsi" w:cs="Calibri"/>
          <w:iCs/>
          <w:sz w:val="22"/>
          <w:szCs w:val="22"/>
        </w:rPr>
        <w:t xml:space="preserve"> z późn. zm.), dla celów zastosowania kryterium ceny </w:t>
      </w:r>
      <w:r w:rsidRPr="002F42BA">
        <w:rPr>
          <w:rFonts w:asciiTheme="majorHAnsi" w:hAnsiTheme="majorHAnsi" w:cs="Calibri"/>
          <w:iCs/>
          <w:sz w:val="22"/>
          <w:szCs w:val="22"/>
        </w:rPr>
        <w:t>Z</w:t>
      </w:r>
      <w:r w:rsidR="00E24ADB" w:rsidRPr="002F42BA">
        <w:rPr>
          <w:rFonts w:asciiTheme="majorHAnsi" w:hAnsiTheme="majorHAnsi" w:cs="Calibri"/>
          <w:iCs/>
          <w:sz w:val="22"/>
          <w:szCs w:val="22"/>
        </w:rPr>
        <w:t>amawiający dolicza do przedstawionej w tej ofercie ceny kwotę podatku od towarów i usług, którą miałby obowiązek rozliczyć. W formularzu oferty, o którym mowa w ust. 1, Wykonawca ma obowiązek:</w:t>
      </w:r>
    </w:p>
    <w:p w14:paraId="50280B8F" w14:textId="33726A34" w:rsidR="00E24ADB" w:rsidRPr="002F42BA" w:rsidRDefault="00E24ADB" w:rsidP="0054788F">
      <w:pPr>
        <w:pStyle w:val="Akapitzlist"/>
        <w:numPr>
          <w:ilvl w:val="1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ind w:left="993" w:hanging="59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poinformowania 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>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amawiającego, że wybór jego oferty będzie prowadził do powstania </w:t>
      </w:r>
      <w:r w:rsidR="00D918B3">
        <w:rPr>
          <w:rFonts w:asciiTheme="majorHAnsi" w:hAnsiTheme="majorHAnsi" w:cs="Calibri"/>
          <w:iCs/>
          <w:sz w:val="22"/>
          <w:szCs w:val="22"/>
        </w:rPr>
        <w:br/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u 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>Z</w:t>
      </w:r>
      <w:r w:rsidRPr="002F42BA">
        <w:rPr>
          <w:rFonts w:asciiTheme="majorHAnsi" w:hAnsiTheme="majorHAnsi" w:cs="Calibri"/>
          <w:iCs/>
          <w:sz w:val="22"/>
          <w:szCs w:val="22"/>
        </w:rPr>
        <w:t>amawiającego obowiązku podatkowego;</w:t>
      </w:r>
    </w:p>
    <w:p w14:paraId="24E2BC29" w14:textId="77777777" w:rsidR="00E24ADB" w:rsidRPr="002F42BA" w:rsidRDefault="00E24ADB" w:rsidP="0054788F">
      <w:pPr>
        <w:pStyle w:val="Akapitzlist"/>
        <w:numPr>
          <w:ilvl w:val="1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ind w:left="993" w:hanging="59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00AAB673" w14:textId="1D3CB483" w:rsidR="00E24ADB" w:rsidRPr="002F42BA" w:rsidRDefault="00E24ADB" w:rsidP="0054788F">
      <w:pPr>
        <w:pStyle w:val="Akapitzlist"/>
        <w:numPr>
          <w:ilvl w:val="1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ind w:left="993" w:hanging="59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wskazania wartości towaru lub usługi objętego obowiązkiem podatkowym 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>Z</w:t>
      </w:r>
      <w:r w:rsidRPr="002F42BA">
        <w:rPr>
          <w:rFonts w:asciiTheme="majorHAnsi" w:hAnsiTheme="majorHAnsi" w:cs="Calibri"/>
          <w:iCs/>
          <w:sz w:val="22"/>
          <w:szCs w:val="22"/>
        </w:rPr>
        <w:t>amawiającego, bez kwoty podatku;</w:t>
      </w:r>
    </w:p>
    <w:p w14:paraId="46719247" w14:textId="578BA9B9" w:rsidR="00E24ADB" w:rsidRPr="002F42BA" w:rsidRDefault="00E24ADB" w:rsidP="0054788F">
      <w:pPr>
        <w:pStyle w:val="Akapitzlist"/>
        <w:numPr>
          <w:ilvl w:val="1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ind w:left="993" w:hanging="59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wskazania stawki podatku od towarów i usług, która zgodnie z wiedzą </w:t>
      </w:r>
      <w:r w:rsidR="00B76580" w:rsidRPr="002F42BA">
        <w:rPr>
          <w:rFonts w:asciiTheme="majorHAnsi" w:hAnsiTheme="majorHAnsi" w:cs="Calibri"/>
          <w:iCs/>
          <w:sz w:val="22"/>
          <w:szCs w:val="22"/>
        </w:rPr>
        <w:t>W</w:t>
      </w:r>
      <w:r w:rsidRPr="002F42BA">
        <w:rPr>
          <w:rFonts w:asciiTheme="majorHAnsi" w:hAnsiTheme="majorHAnsi" w:cs="Calibri"/>
          <w:iCs/>
          <w:sz w:val="22"/>
          <w:szCs w:val="22"/>
        </w:rPr>
        <w:t>ykonawcy, będzie miała zastosowanie.</w:t>
      </w:r>
    </w:p>
    <w:p w14:paraId="7D34ACC7" w14:textId="12E198B6" w:rsidR="00707203" w:rsidRPr="002F42BA" w:rsidRDefault="00E93A1D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Zamawiający nie przewiduje możliwości prowadzenia rozliczeń w walutach obcych. Rozliczenia między Wykonawcą, a Zamawiającym będą dokonywane w złotych polskich.</w:t>
      </w:r>
    </w:p>
    <w:p w14:paraId="7E680E09" w14:textId="2F407A0A" w:rsidR="00707203" w:rsidRPr="002F42BA" w:rsidRDefault="001D6C9A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Zamawiając</w:t>
      </w:r>
      <w:r w:rsidR="00B92DB0" w:rsidRPr="002F42BA">
        <w:rPr>
          <w:rFonts w:asciiTheme="majorHAnsi" w:hAnsiTheme="majorHAnsi" w:cs="Calibri"/>
          <w:iCs/>
          <w:sz w:val="22"/>
          <w:szCs w:val="22"/>
        </w:rPr>
        <w:t>y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 xml:space="preserve"> poprawi oczywiste omyłki pisarskie, oczywiste omyłki rachunkowe 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oraz </w:t>
      </w:r>
      <w:r w:rsidR="00CD0ABE" w:rsidRPr="002F42BA">
        <w:rPr>
          <w:rFonts w:asciiTheme="majorHAnsi" w:hAnsiTheme="majorHAnsi" w:cs="Calibri"/>
          <w:sz w:val="22"/>
          <w:szCs w:val="22"/>
        </w:rPr>
        <w:t xml:space="preserve">inne </w:t>
      </w:r>
      <w:r w:rsidR="00E93A1D" w:rsidRPr="002F42BA">
        <w:rPr>
          <w:rFonts w:asciiTheme="majorHAnsi" w:hAnsiTheme="majorHAnsi" w:cs="Calibri"/>
          <w:sz w:val="22"/>
          <w:szCs w:val="22"/>
        </w:rPr>
        <w:t>omyłki polegające na niezgodności oferty z</w:t>
      </w:r>
      <w:r w:rsidR="00CD0ABE" w:rsidRPr="002F42BA">
        <w:rPr>
          <w:rFonts w:asciiTheme="majorHAnsi" w:hAnsiTheme="majorHAnsi" w:cs="Calibri"/>
          <w:sz w:val="22"/>
          <w:szCs w:val="22"/>
        </w:rPr>
        <w:t xml:space="preserve"> dokumentacją zamówienia,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niepowodujące istotnych zmian w treści oferty i uwzględni konsekwencje rachunkowe dokonanych poprawek, w następujący sposób:</w:t>
      </w:r>
    </w:p>
    <w:p w14:paraId="344A96C6" w14:textId="0FC6F1F0" w:rsidR="00707203" w:rsidRPr="002F42BA" w:rsidRDefault="00E93A1D" w:rsidP="0054788F">
      <w:pPr>
        <w:pStyle w:val="Akapitzlist"/>
        <w:numPr>
          <w:ilvl w:val="1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ind w:left="993" w:hanging="59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 przypadku, gdy Wykonawca poda cenę oferty, ceny jednostkowe, wartości brutto z dokładnością większą niż do drugiego miejsca po przecinku lub dokonał ich nieprawidłowego zaokrąglenia, to ten sposób wyliczenia ceny zostanie uznany za</w:t>
      </w:r>
      <w:r w:rsidR="00707203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oczywistą omyłkę rachunkową. </w:t>
      </w:r>
      <w:r w:rsidR="001D6C9A" w:rsidRPr="002F42BA">
        <w:rPr>
          <w:rFonts w:asciiTheme="majorHAnsi" w:hAnsiTheme="majorHAnsi" w:cs="Calibri"/>
          <w:sz w:val="22"/>
          <w:szCs w:val="22"/>
        </w:rPr>
        <w:t>Zamawiając</w:t>
      </w:r>
      <w:r w:rsidR="00806FC0" w:rsidRPr="002F42BA">
        <w:rPr>
          <w:rFonts w:asciiTheme="majorHAnsi" w:hAnsiTheme="majorHAnsi" w:cs="Calibri"/>
          <w:sz w:val="22"/>
          <w:szCs w:val="22"/>
        </w:rPr>
        <w:t>y</w:t>
      </w:r>
      <w:r w:rsidRPr="002F42BA">
        <w:rPr>
          <w:rFonts w:asciiTheme="majorHAnsi" w:hAnsiTheme="majorHAnsi" w:cs="Calibri"/>
          <w:sz w:val="22"/>
          <w:szCs w:val="22"/>
        </w:rPr>
        <w:t xml:space="preserve"> dokona przeliczenia podanych w ofercie cen do dwóch miejsc po przecinku, stosując następującą zasadę: podane w ofercie kwoty zostaną zaokrąglone do pełnych groszy, przy czym końcówki poniżej 0,5 grosza zostaną pominięte, a końcówki 0,5 grosza i wyższe zostaną zaokrąglone do 1 grosza.</w:t>
      </w:r>
    </w:p>
    <w:p w14:paraId="09272CE2" w14:textId="18BD614D" w:rsidR="00E93A1D" w:rsidRPr="002F42BA" w:rsidRDefault="00E93A1D" w:rsidP="0054788F">
      <w:pPr>
        <w:pStyle w:val="Akapitzlist"/>
        <w:numPr>
          <w:ilvl w:val="0"/>
          <w:numId w:val="93"/>
        </w:numPr>
        <w:tabs>
          <w:tab w:val="left" w:pos="142"/>
        </w:tabs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Zamawiający informuje, że nie przewiduje możliwości udzielenia Wykonawcy zaliczek na poczet wykonania zamówienia.</w:t>
      </w:r>
    </w:p>
    <w:bookmarkEnd w:id="9"/>
    <w:p w14:paraId="3EF19A2A" w14:textId="37977540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</w:t>
      </w:r>
      <w:r w:rsidR="00CD0ABE" w:rsidRPr="002F42BA">
        <w:rPr>
          <w:rStyle w:val="Odwoanieintensywne"/>
          <w:rFonts w:cstheme="minorBidi"/>
          <w:b/>
          <w:bCs w:val="0"/>
          <w:color w:val="002060"/>
          <w:spacing w:val="0"/>
        </w:rPr>
        <w:t>X</w:t>
      </w:r>
      <w:r w:rsidR="000D5973" w:rsidRPr="002F42BA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</w:r>
      <w:r w:rsidR="00CD0ABE" w:rsidRPr="002F42BA">
        <w:rPr>
          <w:rStyle w:val="Odwoanieintensywne"/>
          <w:rFonts w:cstheme="minorBidi"/>
          <w:b/>
          <w:bCs w:val="0"/>
          <w:color w:val="002060"/>
          <w:spacing w:val="0"/>
        </w:rPr>
        <w:t>OPIS KRYTERIÓW OCENY OFERT, WRAZ Z PODANIEM WAG TYCH KRYTERIÓW I SPOSOBU OCENY OFERT.</w:t>
      </w:r>
    </w:p>
    <w:p w14:paraId="0E3689A4" w14:textId="466E9E78" w:rsidR="00892509" w:rsidRPr="002F42BA" w:rsidRDefault="00892509" w:rsidP="0088774C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bookmarkStart w:id="12" w:name="_Hlk61804910"/>
      <w:r w:rsidRPr="002F42BA">
        <w:rPr>
          <w:rFonts w:asciiTheme="majorHAnsi" w:hAnsiTheme="majorHAnsi" w:cs="Cambria"/>
          <w:color w:val="000000"/>
          <w:sz w:val="22"/>
          <w:szCs w:val="22"/>
        </w:rPr>
        <w:lastRenderedPageBreak/>
        <w:t xml:space="preserve">Zgodnie z dyspozycją art. 246 ust. 2 ustawy Pzp Zamawiający określił w opisie przedmiotu zamówienia </w:t>
      </w:r>
      <w:r w:rsidR="00762522" w:rsidRPr="002F42BA">
        <w:rPr>
          <w:rFonts w:asciiTheme="majorHAnsi" w:hAnsiTheme="majorHAnsi" w:cs="Cambria"/>
          <w:color w:val="000000"/>
          <w:sz w:val="22"/>
          <w:szCs w:val="22"/>
        </w:rPr>
        <w:t>wymagania</w:t>
      </w: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 jakościowe odnoszące się do głównych elementów składających się na przedmiot zamówienia, którymi są</w:t>
      </w:r>
      <w:r w:rsidR="00A84882" w:rsidRPr="002F42BA">
        <w:rPr>
          <w:rFonts w:asciiTheme="majorHAnsi" w:hAnsiTheme="majorHAnsi" w:cs="Cambria"/>
          <w:color w:val="000000"/>
          <w:sz w:val="22"/>
          <w:szCs w:val="22"/>
        </w:rPr>
        <w:t xml:space="preserve"> m.in.</w:t>
      </w: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: </w:t>
      </w:r>
    </w:p>
    <w:p w14:paraId="77944617" w14:textId="393ADC80" w:rsidR="00762522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okres ubezpieczenia,</w:t>
      </w:r>
    </w:p>
    <w:p w14:paraId="2C36234A" w14:textId="4BBF16C9" w:rsidR="00762522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obowiązki ubezpieczającego i ubezpieczonego, </w:t>
      </w:r>
    </w:p>
    <w:p w14:paraId="13D6DE23" w14:textId="73125D05" w:rsidR="00F514DF" w:rsidRPr="002F42BA" w:rsidRDefault="00F514DF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warunki ubezpieczenia,</w:t>
      </w:r>
    </w:p>
    <w:p w14:paraId="3FFF6EB9" w14:textId="52409D14" w:rsidR="00762522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definicje ryzyk,</w:t>
      </w:r>
    </w:p>
    <w:p w14:paraId="0AE6965F" w14:textId="2229FDEF" w:rsidR="00892509" w:rsidRPr="002F42BA" w:rsidRDefault="00892509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przedmiot ubezpieczenia, </w:t>
      </w:r>
    </w:p>
    <w:p w14:paraId="4DA151DB" w14:textId="712DF372" w:rsidR="00762522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zakres ubezpieczenia,  ryzyka ubezpieczeniowe objęte ochroną, </w:t>
      </w:r>
      <w:r w:rsidRPr="002F42BA">
        <w:rPr>
          <w:rFonts w:asciiTheme="majorHAnsi" w:hAnsiTheme="majorHAnsi" w:cs="Cambria"/>
          <w:sz w:val="22"/>
          <w:szCs w:val="22"/>
        </w:rPr>
        <w:t>ograniczenia i wyłączenia odpowiedzialności Wykonawcy,</w:t>
      </w:r>
    </w:p>
    <w:p w14:paraId="4B236E5D" w14:textId="71084F0C" w:rsidR="00892509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system ubezpieczenia, sposób ustalania oraz </w:t>
      </w:r>
      <w:r w:rsidR="00892509" w:rsidRPr="002F42BA">
        <w:rPr>
          <w:rFonts w:asciiTheme="majorHAnsi" w:hAnsiTheme="majorHAnsi" w:cs="Cambria"/>
          <w:color w:val="000000"/>
          <w:sz w:val="22"/>
          <w:szCs w:val="22"/>
        </w:rPr>
        <w:t>sumy ubezpieczenia</w:t>
      </w:r>
      <w:r w:rsidRPr="002F42BA">
        <w:rPr>
          <w:rFonts w:asciiTheme="majorHAnsi" w:hAnsiTheme="majorHAnsi" w:cs="Cambria"/>
          <w:color w:val="000000"/>
          <w:sz w:val="22"/>
          <w:szCs w:val="22"/>
        </w:rPr>
        <w:t>/ sumy gwarancje/ limity odpowiedzialności,</w:t>
      </w:r>
    </w:p>
    <w:p w14:paraId="565FD338" w14:textId="43713F4A" w:rsidR="00762522" w:rsidRPr="002F42BA" w:rsidRDefault="00F37305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zasady </w:t>
      </w:r>
      <w:r w:rsidR="00762522" w:rsidRPr="002F42BA">
        <w:rPr>
          <w:rFonts w:asciiTheme="majorHAnsi" w:hAnsiTheme="majorHAnsi" w:cs="Cambria"/>
          <w:color w:val="000000"/>
          <w:sz w:val="22"/>
          <w:szCs w:val="22"/>
        </w:rPr>
        <w:t>likwidacj</w:t>
      </w:r>
      <w:r w:rsidRPr="002F42BA">
        <w:rPr>
          <w:rFonts w:asciiTheme="majorHAnsi" w:hAnsiTheme="majorHAnsi" w:cs="Cambria"/>
          <w:color w:val="000000"/>
          <w:sz w:val="22"/>
          <w:szCs w:val="22"/>
        </w:rPr>
        <w:t>i</w:t>
      </w:r>
      <w:r w:rsidR="00762522" w:rsidRPr="002F42BA">
        <w:rPr>
          <w:rFonts w:asciiTheme="majorHAnsi" w:hAnsiTheme="majorHAnsi" w:cs="Cambria"/>
          <w:color w:val="000000"/>
          <w:sz w:val="22"/>
          <w:szCs w:val="22"/>
        </w:rPr>
        <w:t xml:space="preserve"> szkód w tym sposób </w:t>
      </w:r>
      <w:r w:rsidRPr="002F42BA">
        <w:rPr>
          <w:rFonts w:asciiTheme="majorHAnsi" w:hAnsiTheme="majorHAnsi" w:cs="Cambria"/>
          <w:color w:val="000000"/>
          <w:sz w:val="22"/>
          <w:szCs w:val="22"/>
        </w:rPr>
        <w:t>ustalania</w:t>
      </w:r>
      <w:r w:rsidR="00762522" w:rsidRPr="002F42BA">
        <w:rPr>
          <w:rFonts w:asciiTheme="majorHAnsi" w:hAnsiTheme="majorHAnsi" w:cs="Cambria"/>
          <w:color w:val="000000"/>
          <w:sz w:val="22"/>
          <w:szCs w:val="22"/>
        </w:rPr>
        <w:t xml:space="preserve"> wypłaty odszkodowań,</w:t>
      </w:r>
    </w:p>
    <w:p w14:paraId="0D72567A" w14:textId="65641AB6" w:rsidR="00762522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miejsce ubezpieczenia,</w:t>
      </w:r>
    </w:p>
    <w:p w14:paraId="36330299" w14:textId="30150B27" w:rsidR="00762522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franszyzy i udziały własne,</w:t>
      </w:r>
    </w:p>
    <w:p w14:paraId="2C092064" w14:textId="50C87B67" w:rsidR="00762522" w:rsidRPr="002F42BA" w:rsidRDefault="00762522" w:rsidP="0054788F">
      <w:pPr>
        <w:pStyle w:val="Akapitzlist"/>
        <w:numPr>
          <w:ilvl w:val="0"/>
          <w:numId w:val="128"/>
        </w:numPr>
        <w:suppressAutoHyphens/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klauzule dodatkowe</w:t>
      </w:r>
    </w:p>
    <w:p w14:paraId="56DA91F9" w14:textId="009633AB" w:rsidR="003F7C20" w:rsidRPr="002F42BA" w:rsidRDefault="003F7C20" w:rsidP="0088774C">
      <w:pPr>
        <w:widowControl w:val="0"/>
        <w:suppressAutoHyphens/>
        <w:spacing w:line="276" w:lineRule="auto"/>
        <w:contextualSpacing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Szczegółowe warunki określone w opisie przedmiotu zamówienia zostały rozszerzone postanowieniami zawartymi w projekcie umowy odnoszącymi się, m.in. do zasad likwidacji szkód, obowiązków stron wynikających z  zawartej umowy generalnej ubezpieczenia.</w:t>
      </w:r>
    </w:p>
    <w:p w14:paraId="6A3E5151" w14:textId="197E9EE7" w:rsidR="00892509" w:rsidRPr="002F42BA" w:rsidRDefault="00762522" w:rsidP="0088774C">
      <w:pPr>
        <w:widowControl w:val="0"/>
        <w:suppressAutoHyphens/>
        <w:spacing w:line="276" w:lineRule="auto"/>
        <w:contextualSpacing/>
        <w:jc w:val="both"/>
        <w:rPr>
          <w:rFonts w:asciiTheme="majorHAnsi" w:hAnsiTheme="majorHAnsi" w:cs="Cambria"/>
          <w:color w:val="000000"/>
          <w:sz w:val="22"/>
          <w:szCs w:val="22"/>
        </w:rPr>
      </w:pPr>
      <w:r w:rsidRPr="002F42BA">
        <w:rPr>
          <w:rFonts w:asciiTheme="majorHAnsi" w:hAnsiTheme="majorHAnsi" w:cs="Cambria"/>
          <w:color w:val="000000"/>
          <w:sz w:val="22"/>
          <w:szCs w:val="22"/>
        </w:rPr>
        <w:t>Powyższe spełnia</w:t>
      </w:r>
      <w:r w:rsidR="00892509" w:rsidRPr="002F42BA">
        <w:rPr>
          <w:rFonts w:asciiTheme="majorHAnsi" w:hAnsiTheme="majorHAnsi" w:cs="Cambria"/>
          <w:color w:val="000000"/>
          <w:sz w:val="22"/>
          <w:szCs w:val="22"/>
        </w:rPr>
        <w:t xml:space="preserve"> wymóg niezbędny do nadania kryterium ceny</w:t>
      </w:r>
      <w:r w:rsidRPr="002F42BA">
        <w:rPr>
          <w:rFonts w:asciiTheme="majorHAnsi" w:hAnsiTheme="majorHAnsi" w:cs="Cambria"/>
          <w:color w:val="000000"/>
          <w:sz w:val="22"/>
          <w:szCs w:val="22"/>
        </w:rPr>
        <w:t xml:space="preserve"> za zamówienie podstawowe oraz opcje</w:t>
      </w:r>
      <w:r w:rsidR="00892509" w:rsidRPr="002F42BA">
        <w:rPr>
          <w:rFonts w:asciiTheme="majorHAnsi" w:hAnsiTheme="majorHAnsi" w:cs="Cambria"/>
          <w:color w:val="000000"/>
          <w:sz w:val="22"/>
          <w:szCs w:val="22"/>
        </w:rPr>
        <w:t xml:space="preserve"> wagi przekraczającej 60%.</w:t>
      </w:r>
    </w:p>
    <w:p w14:paraId="7AA477B5" w14:textId="2B7A7A33" w:rsidR="00E93A1D" w:rsidRPr="002F42BA" w:rsidRDefault="00E93A1D" w:rsidP="0088774C">
      <w:pPr>
        <w:widowControl w:val="0"/>
        <w:suppressAutoHyphens/>
        <w:spacing w:before="360" w:line="276" w:lineRule="auto"/>
        <w:contextualSpacing/>
        <w:jc w:val="center"/>
        <w:rPr>
          <w:rFonts w:asciiTheme="majorHAnsi" w:hAnsiTheme="majorHAnsi" w:cs="Calibri"/>
          <w:b/>
          <w:i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i/>
          <w:color w:val="C00000"/>
          <w:sz w:val="22"/>
          <w:szCs w:val="22"/>
        </w:rPr>
        <w:t>CZĘŚĆ I ZAMÓWIENIA</w:t>
      </w:r>
    </w:p>
    <w:p w14:paraId="1291418F" w14:textId="17390471" w:rsidR="00E93A1D" w:rsidRPr="002F42BA" w:rsidRDefault="00E93A1D" w:rsidP="0088774C">
      <w:pPr>
        <w:widowControl w:val="0"/>
        <w:suppressAutoHyphens/>
        <w:spacing w:after="120" w:line="276" w:lineRule="auto"/>
        <w:jc w:val="center"/>
        <w:rPr>
          <w:rFonts w:asciiTheme="majorHAnsi" w:hAnsiTheme="majorHAnsi" w:cs="Calibri"/>
          <w:b/>
          <w:i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i/>
          <w:color w:val="C00000"/>
          <w:sz w:val="22"/>
          <w:szCs w:val="22"/>
        </w:rPr>
        <w:t xml:space="preserve">ubezpieczenie mienia i odpowiedzialności cywilnej </w:t>
      </w:r>
    </w:p>
    <w:p w14:paraId="58A89F4D" w14:textId="77777777" w:rsidR="00E93A1D" w:rsidRPr="002F42BA" w:rsidRDefault="00E93A1D" w:rsidP="0054788F">
      <w:pPr>
        <w:pStyle w:val="Akapitzlist"/>
        <w:numPr>
          <w:ilvl w:val="0"/>
          <w:numId w:val="94"/>
        </w:numPr>
        <w:tabs>
          <w:tab w:val="left" w:pos="426"/>
          <w:tab w:val="left" w:pos="949"/>
          <w:tab w:val="left" w:pos="1295"/>
          <w:tab w:val="left" w:pos="2438"/>
        </w:tabs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Przy wyborze najkorzystniejszej oferty Zamawiający będzie kierował się niżej opisanym kryteriami i ich wagą: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1"/>
        <w:gridCol w:w="1417"/>
      </w:tblGrid>
      <w:tr w:rsidR="00E93A1D" w:rsidRPr="002F42BA" w14:paraId="16BA85D0" w14:textId="77777777" w:rsidTr="00707203">
        <w:tc>
          <w:tcPr>
            <w:tcW w:w="7371" w:type="dxa"/>
            <w:shd w:val="clear" w:color="auto" w:fill="002060"/>
            <w:vAlign w:val="center"/>
          </w:tcPr>
          <w:p w14:paraId="4EBAF1A1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Kryterium</w:t>
            </w:r>
          </w:p>
        </w:tc>
        <w:tc>
          <w:tcPr>
            <w:tcW w:w="1417" w:type="dxa"/>
            <w:shd w:val="clear" w:color="auto" w:fill="002060"/>
            <w:vAlign w:val="center"/>
          </w:tcPr>
          <w:p w14:paraId="74D47C89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contextualSpacing/>
              <w:jc w:val="center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Waga</w:t>
            </w:r>
          </w:p>
        </w:tc>
      </w:tr>
      <w:tr w:rsidR="00E93A1D" w:rsidRPr="002F42BA" w14:paraId="1ADD44ED" w14:textId="77777777" w:rsidTr="00707203">
        <w:tc>
          <w:tcPr>
            <w:tcW w:w="7371" w:type="dxa"/>
          </w:tcPr>
          <w:p w14:paraId="0CAC41BA" w14:textId="35BD6485" w:rsidR="00E93A1D" w:rsidRPr="002F42BA" w:rsidRDefault="00E93A1D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Cena za zamówienie podstawowe oraz opcj</w:t>
            </w:r>
            <w:r w:rsidR="006C3328" w:rsidRPr="002F42BA">
              <w:rPr>
                <w:rFonts w:asciiTheme="majorHAnsi" w:hAnsiTheme="majorHAnsi" w:cs="Calibri"/>
                <w:sz w:val="22"/>
                <w:szCs w:val="22"/>
              </w:rPr>
              <w:t>e</w:t>
            </w:r>
            <w:r w:rsidR="00AC0789">
              <w:rPr>
                <w:rFonts w:asciiTheme="majorHAnsi" w:hAnsiTheme="majorHAnsi" w:cs="Calibri"/>
                <w:sz w:val="22"/>
                <w:szCs w:val="22"/>
              </w:rPr>
              <w:t xml:space="preserve"> A i B</w:t>
            </w:r>
          </w:p>
        </w:tc>
        <w:tc>
          <w:tcPr>
            <w:tcW w:w="1417" w:type="dxa"/>
            <w:vAlign w:val="center"/>
          </w:tcPr>
          <w:p w14:paraId="476222C9" w14:textId="13031E95" w:rsidR="00E93A1D" w:rsidRPr="002F42BA" w:rsidRDefault="00CD0A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8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0%</w:t>
            </w:r>
          </w:p>
        </w:tc>
      </w:tr>
      <w:tr w:rsidR="00E93A1D" w:rsidRPr="002F42BA" w14:paraId="7B1D742E" w14:textId="77777777" w:rsidTr="00707203">
        <w:tc>
          <w:tcPr>
            <w:tcW w:w="7371" w:type="dxa"/>
          </w:tcPr>
          <w:p w14:paraId="35A9EBA6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Fakultatywne warunki ubezpieczenia</w:t>
            </w:r>
          </w:p>
        </w:tc>
        <w:tc>
          <w:tcPr>
            <w:tcW w:w="1417" w:type="dxa"/>
            <w:vAlign w:val="center"/>
          </w:tcPr>
          <w:p w14:paraId="52C217F2" w14:textId="47045F08" w:rsidR="00E93A1D" w:rsidRPr="002F42BA" w:rsidRDefault="00CD0A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2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0%</w:t>
            </w:r>
          </w:p>
        </w:tc>
      </w:tr>
    </w:tbl>
    <w:p w14:paraId="33FEFDAD" w14:textId="77777777" w:rsidR="00E93A1D" w:rsidRPr="002F42BA" w:rsidRDefault="00E93A1D" w:rsidP="0088774C">
      <w:pPr>
        <w:widowControl w:val="0"/>
        <w:suppressAutoHyphens/>
        <w:spacing w:line="276" w:lineRule="auto"/>
        <w:ind w:left="426"/>
        <w:contextualSpacing/>
        <w:jc w:val="both"/>
        <w:rPr>
          <w:rFonts w:asciiTheme="majorHAnsi" w:hAnsiTheme="majorHAnsi" w:cs="Calibri"/>
          <w:sz w:val="22"/>
          <w:szCs w:val="22"/>
        </w:rPr>
      </w:pPr>
    </w:p>
    <w:p w14:paraId="58569E27" w14:textId="4D7A001A" w:rsidR="00E93A1D" w:rsidRPr="002F42BA" w:rsidRDefault="00E93A1D" w:rsidP="0054788F">
      <w:pPr>
        <w:pStyle w:val="Akapitzlist"/>
        <w:numPr>
          <w:ilvl w:val="0"/>
          <w:numId w:val="94"/>
        </w:numPr>
        <w:tabs>
          <w:tab w:val="left" w:pos="426"/>
          <w:tab w:val="left" w:pos="949"/>
          <w:tab w:val="left" w:pos="1295"/>
          <w:tab w:val="left" w:pos="2438"/>
        </w:tabs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Oferty będą oceniane w odniesieniu do warunków przedstawionych przez Wykonawców </w:t>
      </w:r>
      <w:r w:rsidR="00417BF9">
        <w:rPr>
          <w:rFonts w:asciiTheme="majorHAnsi" w:hAnsiTheme="majorHAnsi" w:cs="Calibri"/>
          <w:sz w:val="22"/>
          <w:szCs w:val="22"/>
        </w:rPr>
        <w:br/>
      </w:r>
      <w:r w:rsidRPr="002F42BA">
        <w:rPr>
          <w:rFonts w:asciiTheme="majorHAnsi" w:hAnsiTheme="majorHAnsi" w:cs="Calibri"/>
          <w:sz w:val="22"/>
          <w:szCs w:val="22"/>
        </w:rPr>
        <w:t xml:space="preserve">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zakresie każdego kryterium, wg następującego wzoru:</w:t>
      </w:r>
    </w:p>
    <w:p w14:paraId="0DFE22E0" w14:textId="77777777" w:rsidR="00E93A1D" w:rsidRPr="002F42BA" w:rsidRDefault="00E93A1D" w:rsidP="0088774C">
      <w:pPr>
        <w:widowControl w:val="0"/>
        <w:tabs>
          <w:tab w:val="left" w:pos="426"/>
          <w:tab w:val="left" w:pos="949"/>
          <w:tab w:val="left" w:pos="1295"/>
          <w:tab w:val="left" w:pos="2438"/>
        </w:tabs>
        <w:suppressAutoHyphens/>
        <w:spacing w:line="276" w:lineRule="auto"/>
        <w:ind w:left="426"/>
        <w:contextualSpacing/>
        <w:jc w:val="both"/>
        <w:rPr>
          <w:rFonts w:asciiTheme="majorHAnsi" w:hAnsiTheme="maj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</w:tblGrid>
      <w:tr w:rsidR="00E93A1D" w:rsidRPr="002F42BA" w14:paraId="3AC8B2D6" w14:textId="77777777" w:rsidTr="00EE0060">
        <w:trPr>
          <w:trHeight w:val="742"/>
          <w:jc w:val="center"/>
        </w:trPr>
        <w:tc>
          <w:tcPr>
            <w:tcW w:w="4395" w:type="dxa"/>
            <w:vAlign w:val="center"/>
          </w:tcPr>
          <w:p w14:paraId="698CA3A5" w14:textId="6A092F18" w:rsidR="00E93A1D" w:rsidRPr="002F42BA" w:rsidRDefault="00E93A1D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          </w:t>
            </w:r>
            <w:r w:rsidR="00A57870"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C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>n</w:t>
            </w:r>
          </w:p>
          <w:p w14:paraId="536EDA97" w14:textId="61F04982" w:rsidR="00E93A1D" w:rsidRPr="002F42BA" w:rsidRDefault="00E93A1D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center"/>
              <w:textAlignment w:val="baseline"/>
              <w:outlineLvl w:val="5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P= ––––– x 100 x </w:t>
            </w:r>
            <w:r w:rsidR="00CD0ABE" w:rsidRPr="002F42BA">
              <w:rPr>
                <w:rFonts w:asciiTheme="majorHAnsi" w:hAnsiTheme="majorHAnsi" w:cs="Calibri"/>
                <w:b/>
                <w:sz w:val="22"/>
                <w:szCs w:val="22"/>
              </w:rPr>
              <w:t>8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0% + Wf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 xml:space="preserve"> </w:t>
            </w:r>
          </w:p>
          <w:p w14:paraId="5EC4B10A" w14:textId="764F75B7" w:rsidR="00E93A1D" w:rsidRPr="002F42BA" w:rsidRDefault="00E93A1D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ajorHAnsi" w:hAnsiTheme="majorHAnsi" w:cs="Calibri"/>
                <w:b/>
                <w:bCs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        </w:t>
            </w:r>
            <w:r w:rsidR="00A57870"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C</w:t>
            </w:r>
            <w:r w:rsidR="006C3328"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>o</w:t>
            </w:r>
          </w:p>
        </w:tc>
      </w:tr>
    </w:tbl>
    <w:p w14:paraId="40818C4A" w14:textId="77777777" w:rsidR="00E93A1D" w:rsidRPr="002F42BA" w:rsidRDefault="00E93A1D" w:rsidP="0088774C">
      <w:pPr>
        <w:widowControl w:val="0"/>
        <w:suppressAutoHyphens/>
        <w:adjustRightInd w:val="0"/>
        <w:spacing w:line="276" w:lineRule="auto"/>
        <w:ind w:firstLine="284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  <w:u w:val="single"/>
        </w:rPr>
      </w:pPr>
    </w:p>
    <w:p w14:paraId="44EFD6D6" w14:textId="77777777" w:rsidR="00E93A1D" w:rsidRPr="002F42BA" w:rsidRDefault="00E93A1D" w:rsidP="0088774C">
      <w:pPr>
        <w:widowControl w:val="0"/>
        <w:suppressAutoHyphens/>
        <w:adjustRightInd w:val="0"/>
        <w:spacing w:line="276" w:lineRule="auto"/>
        <w:ind w:firstLine="284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  <w:u w:val="single"/>
        </w:rPr>
      </w:pPr>
      <w:r w:rsidRPr="002F42BA">
        <w:rPr>
          <w:rFonts w:asciiTheme="majorHAnsi" w:hAnsiTheme="majorHAnsi" w:cs="Calibri"/>
          <w:sz w:val="22"/>
          <w:szCs w:val="22"/>
          <w:u w:val="single"/>
        </w:rPr>
        <w:t>gdzie:</w:t>
      </w:r>
    </w:p>
    <w:p w14:paraId="0DD6BA02" w14:textId="1040F2B5" w:rsidR="006C3328" w:rsidRPr="002F42BA" w:rsidRDefault="00E93A1D" w:rsidP="0088774C">
      <w:pPr>
        <w:widowControl w:val="0"/>
        <w:tabs>
          <w:tab w:val="left" w:pos="709"/>
        </w:tabs>
        <w:suppressAutoHyphens/>
        <w:adjustRightInd w:val="0"/>
        <w:spacing w:line="276" w:lineRule="auto"/>
        <w:ind w:left="851" w:hanging="567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P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 xml:space="preserve">suma </w:t>
      </w:r>
      <w:r w:rsidR="006C3328" w:rsidRPr="002F42BA">
        <w:rPr>
          <w:rFonts w:asciiTheme="majorHAnsi" w:hAnsiTheme="majorHAnsi" w:cs="Calibri"/>
          <w:b/>
          <w:sz w:val="22"/>
          <w:szCs w:val="22"/>
        </w:rPr>
        <w:t xml:space="preserve">punktów, </w:t>
      </w:r>
      <w:r w:rsidR="006C3328" w:rsidRPr="002F42BA">
        <w:rPr>
          <w:rFonts w:asciiTheme="majorHAnsi" w:hAnsiTheme="majorHAnsi" w:cs="Calibri"/>
          <w:sz w:val="22"/>
          <w:szCs w:val="22"/>
        </w:rPr>
        <w:t xml:space="preserve">jakie Wykonawca uzyskał w poszczególnych kryteriach (Cena oferty za zamówienie podstawowe </w:t>
      </w:r>
      <w:r w:rsidR="00AC0789">
        <w:rPr>
          <w:rFonts w:asciiTheme="majorHAnsi" w:hAnsiTheme="majorHAnsi" w:cs="Calibri"/>
          <w:sz w:val="22"/>
          <w:szCs w:val="22"/>
        </w:rPr>
        <w:t>oraz opcje</w:t>
      </w:r>
      <w:r w:rsidR="00AC0789" w:rsidRPr="002F42BA">
        <w:rPr>
          <w:rFonts w:asciiTheme="majorHAnsi" w:hAnsiTheme="majorHAnsi" w:cs="Calibri"/>
          <w:sz w:val="22"/>
          <w:szCs w:val="22"/>
        </w:rPr>
        <w:t xml:space="preserve"> A i B</w:t>
      </w:r>
      <w:r w:rsidR="006C3328" w:rsidRPr="002F42BA">
        <w:rPr>
          <w:rFonts w:asciiTheme="majorHAnsi" w:hAnsiTheme="majorHAnsi" w:cs="Calibri"/>
          <w:sz w:val="22"/>
          <w:szCs w:val="22"/>
        </w:rPr>
        <w:t xml:space="preserve"> oraz fakultatywne warunki ubezpieczenia) z dokładnością do dwóch miejsc po przecinku, zgodnie z ogólnie przyjętymi zasadami matematyki;</w:t>
      </w:r>
    </w:p>
    <w:p w14:paraId="0269B65F" w14:textId="61C22BF0" w:rsidR="00E93A1D" w:rsidRPr="002F42BA" w:rsidRDefault="00E93A1D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C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n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 cena najniższej oferty za zamówienie podstawowe i opcj</w:t>
      </w:r>
      <w:r w:rsidR="006C3328" w:rsidRPr="002F42BA">
        <w:rPr>
          <w:rFonts w:asciiTheme="majorHAnsi" w:hAnsiTheme="majorHAnsi" w:cs="Calibri"/>
          <w:b/>
          <w:sz w:val="22"/>
          <w:szCs w:val="22"/>
        </w:rPr>
        <w:t>e</w:t>
      </w:r>
      <w:r w:rsidR="00AC0789">
        <w:rPr>
          <w:rFonts w:asciiTheme="majorHAnsi" w:hAnsiTheme="majorHAnsi" w:cs="Calibri"/>
          <w:b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b/>
          <w:sz w:val="22"/>
          <w:szCs w:val="22"/>
        </w:rPr>
        <w:t>;</w:t>
      </w:r>
    </w:p>
    <w:p w14:paraId="2C860E97" w14:textId="434C9BD8" w:rsidR="00E93A1D" w:rsidRPr="002F42BA" w:rsidRDefault="00E93A1D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C</w:t>
      </w:r>
      <w:r w:rsidR="006C3328" w:rsidRPr="002F42BA">
        <w:rPr>
          <w:rFonts w:asciiTheme="majorHAnsi" w:hAnsiTheme="majorHAnsi" w:cs="Calibri"/>
          <w:b/>
          <w:sz w:val="22"/>
          <w:szCs w:val="22"/>
          <w:vertAlign w:val="subscript"/>
        </w:rPr>
        <w:t>o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 xml:space="preserve">- cena oferty </w:t>
      </w:r>
      <w:r w:rsidR="006C3328" w:rsidRPr="002F42BA">
        <w:rPr>
          <w:rFonts w:asciiTheme="majorHAnsi" w:hAnsiTheme="majorHAnsi" w:cs="Calibri"/>
          <w:b/>
          <w:sz w:val="22"/>
          <w:szCs w:val="22"/>
        </w:rPr>
        <w:t>ocenianej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 za zamówienie podstawowe i opcj</w:t>
      </w:r>
      <w:r w:rsidR="006C3328" w:rsidRPr="002F42BA">
        <w:rPr>
          <w:rFonts w:asciiTheme="majorHAnsi" w:hAnsiTheme="majorHAnsi" w:cs="Calibri"/>
          <w:b/>
          <w:sz w:val="22"/>
          <w:szCs w:val="22"/>
        </w:rPr>
        <w:t>e</w:t>
      </w:r>
      <w:r w:rsidR="00AC0789">
        <w:rPr>
          <w:rFonts w:asciiTheme="majorHAnsi" w:hAnsiTheme="majorHAnsi" w:cs="Calibri"/>
          <w:b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; </w:t>
      </w:r>
    </w:p>
    <w:p w14:paraId="7E14E571" w14:textId="77777777" w:rsidR="006C3328" w:rsidRPr="002F42BA" w:rsidRDefault="006C3328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Wf   - ilość punktów za fakultatywne warunki ubezpieczenia.</w:t>
      </w:r>
    </w:p>
    <w:p w14:paraId="165FB7A6" w14:textId="77777777" w:rsidR="00E93A1D" w:rsidRPr="002F42BA" w:rsidRDefault="00E93A1D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</w:p>
    <w:p w14:paraId="71152375" w14:textId="77777777" w:rsidR="00E93A1D" w:rsidRPr="002F42BA" w:rsidRDefault="00E93A1D" w:rsidP="0088774C">
      <w:pPr>
        <w:widowControl w:val="0"/>
        <w:suppressAutoHyphens/>
        <w:spacing w:line="276" w:lineRule="auto"/>
        <w:ind w:left="709"/>
        <w:contextualSpacing/>
        <w:jc w:val="both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Fakultatywne warunki ubezpieczenia podkryteria:</w:t>
      </w:r>
    </w:p>
    <w:p w14:paraId="52FE3CA2" w14:textId="4431CD13" w:rsidR="00E93A1D" w:rsidRPr="002F42BA" w:rsidRDefault="00E93A1D" w:rsidP="0088774C">
      <w:pPr>
        <w:widowControl w:val="0"/>
        <w:numPr>
          <w:ilvl w:val="0"/>
          <w:numId w:val="66"/>
        </w:numPr>
        <w:suppressAutoHyphens/>
        <w:spacing w:line="276" w:lineRule="auto"/>
        <w:ind w:left="993" w:right="-284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ubezpieczenie mienia od wszystkich ryzyk – </w:t>
      </w:r>
      <w:r w:rsidR="006C3328" w:rsidRPr="002F42BA">
        <w:rPr>
          <w:rFonts w:asciiTheme="majorHAnsi" w:hAnsiTheme="majorHAnsi" w:cs="Calibri"/>
          <w:sz w:val="22"/>
          <w:szCs w:val="22"/>
        </w:rPr>
        <w:t>8</w:t>
      </w:r>
      <w:r w:rsidRPr="002F42BA">
        <w:rPr>
          <w:rFonts w:asciiTheme="majorHAnsi" w:hAnsiTheme="majorHAnsi" w:cs="Calibri"/>
          <w:sz w:val="22"/>
          <w:szCs w:val="22"/>
        </w:rPr>
        <w:t>%</w:t>
      </w:r>
    </w:p>
    <w:p w14:paraId="7E68F9E0" w14:textId="45952140" w:rsidR="00E93A1D" w:rsidRPr="002F42BA" w:rsidRDefault="00E93A1D" w:rsidP="0088774C">
      <w:pPr>
        <w:widowControl w:val="0"/>
        <w:numPr>
          <w:ilvl w:val="0"/>
          <w:numId w:val="66"/>
        </w:numPr>
        <w:suppressAutoHyphens/>
        <w:spacing w:line="276" w:lineRule="auto"/>
        <w:ind w:left="993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lastRenderedPageBreak/>
        <w:t>ubezpieczenie sprzętu elektro</w:t>
      </w:r>
      <w:r w:rsidR="00B02B28" w:rsidRPr="002F42BA">
        <w:rPr>
          <w:rFonts w:asciiTheme="majorHAnsi" w:hAnsiTheme="majorHAnsi" w:cs="Calibri"/>
          <w:sz w:val="22"/>
          <w:szCs w:val="22"/>
        </w:rPr>
        <w:t xml:space="preserve">nicznego od wszystkich ryzyk – </w:t>
      </w:r>
      <w:r w:rsidR="006C3328" w:rsidRPr="002F42BA">
        <w:rPr>
          <w:rFonts w:asciiTheme="majorHAnsi" w:hAnsiTheme="majorHAnsi" w:cs="Calibri"/>
          <w:sz w:val="22"/>
          <w:szCs w:val="22"/>
        </w:rPr>
        <w:t>2</w:t>
      </w:r>
      <w:r w:rsidRPr="002F42BA">
        <w:rPr>
          <w:rFonts w:asciiTheme="majorHAnsi" w:hAnsiTheme="majorHAnsi" w:cs="Calibri"/>
          <w:sz w:val="22"/>
          <w:szCs w:val="22"/>
        </w:rPr>
        <w:t>%</w:t>
      </w:r>
    </w:p>
    <w:p w14:paraId="1C46FD37" w14:textId="3945A609" w:rsidR="00E93A1D" w:rsidRPr="002F42BA" w:rsidRDefault="00E93A1D" w:rsidP="0088774C">
      <w:pPr>
        <w:widowControl w:val="0"/>
        <w:numPr>
          <w:ilvl w:val="0"/>
          <w:numId w:val="66"/>
        </w:numPr>
        <w:suppressAutoHyphens/>
        <w:spacing w:line="276" w:lineRule="auto"/>
        <w:ind w:left="993" w:right="-284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ubezpieczenie</w:t>
      </w:r>
      <w:r w:rsidR="005E619E" w:rsidRPr="002F42BA">
        <w:rPr>
          <w:rFonts w:asciiTheme="majorHAnsi" w:hAnsiTheme="majorHAnsi" w:cs="Calibri"/>
          <w:sz w:val="22"/>
          <w:szCs w:val="22"/>
        </w:rPr>
        <w:t xml:space="preserve"> odpowiedzialności cywilnej – </w:t>
      </w:r>
      <w:r w:rsidR="006C3328" w:rsidRPr="002F42BA">
        <w:rPr>
          <w:rFonts w:asciiTheme="majorHAnsi" w:hAnsiTheme="majorHAnsi" w:cs="Calibri"/>
          <w:sz w:val="22"/>
          <w:szCs w:val="22"/>
        </w:rPr>
        <w:t>8</w:t>
      </w:r>
      <w:r w:rsidRPr="002F42BA">
        <w:rPr>
          <w:rFonts w:asciiTheme="majorHAnsi" w:hAnsiTheme="majorHAnsi" w:cs="Calibri"/>
          <w:sz w:val="22"/>
          <w:szCs w:val="22"/>
        </w:rPr>
        <w:t>%</w:t>
      </w:r>
    </w:p>
    <w:p w14:paraId="6A6CDDC0" w14:textId="6FDF233C" w:rsidR="00E93A1D" w:rsidRPr="002F42BA" w:rsidRDefault="00E93A1D" w:rsidP="0088774C">
      <w:pPr>
        <w:widowControl w:val="0"/>
        <w:numPr>
          <w:ilvl w:val="0"/>
          <w:numId w:val="66"/>
        </w:numPr>
        <w:suppressAutoHyphens/>
        <w:spacing w:line="276" w:lineRule="auto"/>
        <w:ind w:left="993" w:right="-284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klau</w:t>
      </w:r>
      <w:r w:rsidR="00B02B28" w:rsidRPr="002F42BA">
        <w:rPr>
          <w:rFonts w:asciiTheme="majorHAnsi" w:hAnsiTheme="majorHAnsi" w:cs="Calibri"/>
          <w:sz w:val="22"/>
          <w:szCs w:val="22"/>
        </w:rPr>
        <w:t xml:space="preserve">zula funduszu prewencyjnego – </w:t>
      </w:r>
      <w:r w:rsidR="00CD0ABE" w:rsidRPr="002F42BA">
        <w:rPr>
          <w:rFonts w:asciiTheme="majorHAnsi" w:hAnsiTheme="majorHAnsi" w:cs="Calibri"/>
          <w:sz w:val="22"/>
          <w:szCs w:val="22"/>
        </w:rPr>
        <w:t>2</w:t>
      </w:r>
      <w:r w:rsidRPr="002F42BA">
        <w:rPr>
          <w:rFonts w:asciiTheme="majorHAnsi" w:hAnsiTheme="majorHAnsi" w:cs="Calibri"/>
          <w:sz w:val="22"/>
          <w:szCs w:val="22"/>
        </w:rPr>
        <w:t>%</w:t>
      </w:r>
    </w:p>
    <w:p w14:paraId="6D84067C" w14:textId="77777777" w:rsidR="00E93A1D" w:rsidRPr="002F42BA" w:rsidRDefault="00E93A1D" w:rsidP="0088774C">
      <w:pPr>
        <w:widowControl w:val="0"/>
        <w:suppressAutoHyphens/>
        <w:spacing w:line="276" w:lineRule="auto"/>
        <w:ind w:left="709"/>
        <w:contextualSpacing/>
        <w:jc w:val="both"/>
        <w:rPr>
          <w:rFonts w:asciiTheme="majorHAnsi" w:hAnsiTheme="majorHAnsi" w:cs="Calibri"/>
          <w:b/>
          <w:sz w:val="22"/>
          <w:szCs w:val="22"/>
        </w:rPr>
      </w:pPr>
    </w:p>
    <w:p w14:paraId="7CF9A6EC" w14:textId="7D4B9853" w:rsidR="00E93A1D" w:rsidRPr="002F42BA" w:rsidRDefault="00E93A1D" w:rsidP="0088774C">
      <w:pPr>
        <w:widowControl w:val="0"/>
        <w:suppressAutoHyphens/>
        <w:spacing w:line="276" w:lineRule="auto"/>
        <w:ind w:left="425"/>
        <w:jc w:val="center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Wf =(X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a</w:t>
      </w:r>
      <w:r w:rsidR="00B02B28" w:rsidRPr="002F42BA">
        <w:rPr>
          <w:rFonts w:asciiTheme="majorHAnsi" w:hAnsiTheme="majorHAnsi" w:cs="Calibri"/>
          <w:b/>
          <w:sz w:val="22"/>
          <w:szCs w:val="22"/>
        </w:rPr>
        <w:t xml:space="preserve"> x </w:t>
      </w:r>
      <w:r w:rsidR="006C3328" w:rsidRPr="002F42BA">
        <w:rPr>
          <w:rFonts w:asciiTheme="majorHAnsi" w:hAnsiTheme="majorHAnsi" w:cs="Calibri"/>
          <w:b/>
          <w:sz w:val="22"/>
          <w:szCs w:val="22"/>
        </w:rPr>
        <w:t>8</w:t>
      </w:r>
      <w:r w:rsidRPr="002F42BA">
        <w:rPr>
          <w:rFonts w:asciiTheme="majorHAnsi" w:hAnsiTheme="majorHAnsi" w:cs="Calibri"/>
          <w:b/>
          <w:sz w:val="22"/>
          <w:szCs w:val="22"/>
        </w:rPr>
        <w:t>%) + (X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b</w:t>
      </w:r>
      <w:r w:rsidR="00B02B28" w:rsidRPr="002F42BA">
        <w:rPr>
          <w:rFonts w:asciiTheme="majorHAnsi" w:hAnsiTheme="majorHAnsi" w:cs="Calibri"/>
          <w:b/>
          <w:sz w:val="22"/>
          <w:szCs w:val="22"/>
        </w:rPr>
        <w:t xml:space="preserve"> x </w:t>
      </w:r>
      <w:r w:rsidR="006C3328" w:rsidRPr="002F42BA">
        <w:rPr>
          <w:rFonts w:asciiTheme="majorHAnsi" w:hAnsiTheme="majorHAnsi" w:cs="Calibri"/>
          <w:b/>
          <w:sz w:val="22"/>
          <w:szCs w:val="22"/>
        </w:rPr>
        <w:t>2</w:t>
      </w:r>
      <w:r w:rsidRPr="002F42BA">
        <w:rPr>
          <w:rFonts w:asciiTheme="majorHAnsi" w:hAnsiTheme="majorHAnsi" w:cs="Calibri"/>
          <w:b/>
          <w:sz w:val="22"/>
          <w:szCs w:val="22"/>
        </w:rPr>
        <w:t>%) + (X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c</w:t>
      </w:r>
      <w:r w:rsidR="00F1126A" w:rsidRPr="002F42BA">
        <w:rPr>
          <w:rFonts w:asciiTheme="majorHAnsi" w:hAnsiTheme="majorHAnsi" w:cs="Calibri"/>
          <w:b/>
          <w:sz w:val="22"/>
          <w:szCs w:val="22"/>
        </w:rPr>
        <w:t xml:space="preserve"> x </w:t>
      </w:r>
      <w:r w:rsidR="006C3328" w:rsidRPr="002F42BA">
        <w:rPr>
          <w:rFonts w:asciiTheme="majorHAnsi" w:hAnsiTheme="majorHAnsi" w:cs="Calibri"/>
          <w:b/>
          <w:sz w:val="22"/>
          <w:szCs w:val="22"/>
        </w:rPr>
        <w:t>8</w:t>
      </w:r>
      <w:r w:rsidRPr="002F42BA">
        <w:rPr>
          <w:rFonts w:asciiTheme="majorHAnsi" w:hAnsiTheme="majorHAnsi" w:cs="Calibri"/>
          <w:b/>
          <w:sz w:val="22"/>
          <w:szCs w:val="22"/>
        </w:rPr>
        <w:t>%) + (X</w:t>
      </w:r>
      <w:r w:rsidR="006942C3" w:rsidRPr="002F42BA">
        <w:rPr>
          <w:rFonts w:asciiTheme="majorHAnsi" w:hAnsiTheme="majorHAnsi" w:cs="Calibri"/>
          <w:b/>
          <w:sz w:val="22"/>
          <w:szCs w:val="22"/>
          <w:vertAlign w:val="subscript"/>
        </w:rPr>
        <w:t>d</w:t>
      </w:r>
      <w:r w:rsidR="00B02B28" w:rsidRPr="002F42BA">
        <w:rPr>
          <w:rFonts w:asciiTheme="majorHAnsi" w:hAnsiTheme="majorHAnsi" w:cs="Calibri"/>
          <w:b/>
          <w:sz w:val="22"/>
          <w:szCs w:val="22"/>
        </w:rPr>
        <w:t xml:space="preserve"> x </w:t>
      </w:r>
      <w:r w:rsidR="00CD0ABE" w:rsidRPr="002F42BA">
        <w:rPr>
          <w:rFonts w:asciiTheme="majorHAnsi" w:hAnsiTheme="majorHAnsi" w:cs="Calibri"/>
          <w:b/>
          <w:sz w:val="22"/>
          <w:szCs w:val="22"/>
        </w:rPr>
        <w:t>2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%) = max </w:t>
      </w:r>
      <w:r w:rsidR="00CD0ABE" w:rsidRPr="002F42BA">
        <w:rPr>
          <w:rFonts w:asciiTheme="majorHAnsi" w:hAnsiTheme="majorHAnsi" w:cs="Calibri"/>
          <w:b/>
          <w:sz w:val="22"/>
          <w:szCs w:val="22"/>
        </w:rPr>
        <w:t>2</w:t>
      </w:r>
      <w:r w:rsidRPr="002F42BA">
        <w:rPr>
          <w:rFonts w:asciiTheme="majorHAnsi" w:hAnsiTheme="majorHAnsi" w:cs="Calibri"/>
          <w:b/>
          <w:sz w:val="22"/>
          <w:szCs w:val="22"/>
        </w:rPr>
        <w:t>0 pkt</w:t>
      </w:r>
    </w:p>
    <w:p w14:paraId="1085B0E3" w14:textId="77777777" w:rsidR="00E93A1D" w:rsidRPr="002F42BA" w:rsidRDefault="00E93A1D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Przy czym:</w:t>
      </w:r>
    </w:p>
    <w:p w14:paraId="73DF9F65" w14:textId="77777777" w:rsidR="00E93A1D" w:rsidRPr="002F42BA" w:rsidRDefault="00E93A1D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0"/>
        </w:rPr>
      </w:pPr>
      <w:r w:rsidRPr="002F42BA">
        <w:rPr>
          <w:rFonts w:asciiTheme="majorHAnsi" w:hAnsiTheme="majorHAnsi" w:cs="Calibri"/>
          <w:sz w:val="20"/>
        </w:rPr>
        <w:t>X</w:t>
      </w:r>
      <w:r w:rsidRPr="002F42BA">
        <w:rPr>
          <w:rFonts w:asciiTheme="majorHAnsi" w:hAnsiTheme="majorHAnsi" w:cs="Calibri"/>
          <w:sz w:val="20"/>
          <w:vertAlign w:val="subscript"/>
        </w:rPr>
        <w:t>a</w:t>
      </w:r>
      <w:r w:rsidRPr="002F42BA">
        <w:rPr>
          <w:rFonts w:asciiTheme="majorHAnsi" w:hAnsiTheme="majorHAnsi" w:cs="Calibri"/>
          <w:sz w:val="20"/>
        </w:rPr>
        <w:t xml:space="preserve"> – ilość uzyskanych punktów dla ubezpieczenia mienia od wszystkich ryzyk</w:t>
      </w:r>
    </w:p>
    <w:p w14:paraId="64F2E8F7" w14:textId="77777777" w:rsidR="00E93A1D" w:rsidRPr="002F42BA" w:rsidRDefault="00E93A1D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0"/>
        </w:rPr>
      </w:pPr>
      <w:r w:rsidRPr="002F42BA">
        <w:rPr>
          <w:rFonts w:asciiTheme="majorHAnsi" w:hAnsiTheme="majorHAnsi" w:cs="Calibri"/>
          <w:sz w:val="20"/>
        </w:rPr>
        <w:t>X</w:t>
      </w:r>
      <w:r w:rsidRPr="002F42BA">
        <w:rPr>
          <w:rFonts w:asciiTheme="majorHAnsi" w:hAnsiTheme="majorHAnsi" w:cs="Calibri"/>
          <w:sz w:val="20"/>
          <w:vertAlign w:val="subscript"/>
        </w:rPr>
        <w:t>b</w:t>
      </w:r>
      <w:r w:rsidRPr="002F42BA">
        <w:rPr>
          <w:rFonts w:asciiTheme="majorHAnsi" w:hAnsiTheme="majorHAnsi" w:cs="Calibri"/>
          <w:sz w:val="20"/>
        </w:rPr>
        <w:t xml:space="preserve"> – ilość uzyskanych punktów dla ubezpieczenia sprzętu elektronicznego od wszystkich ryzyk</w:t>
      </w:r>
    </w:p>
    <w:p w14:paraId="55E02E8F" w14:textId="77777777" w:rsidR="00E93A1D" w:rsidRPr="002F42BA" w:rsidRDefault="00E93A1D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0"/>
        </w:rPr>
      </w:pPr>
      <w:r w:rsidRPr="002F42BA">
        <w:rPr>
          <w:rFonts w:asciiTheme="majorHAnsi" w:hAnsiTheme="majorHAnsi" w:cs="Calibri"/>
          <w:sz w:val="20"/>
        </w:rPr>
        <w:t>X</w:t>
      </w:r>
      <w:r w:rsidRPr="002F42BA">
        <w:rPr>
          <w:rFonts w:asciiTheme="majorHAnsi" w:hAnsiTheme="majorHAnsi" w:cs="Calibri"/>
          <w:sz w:val="20"/>
          <w:vertAlign w:val="subscript"/>
        </w:rPr>
        <w:t>c</w:t>
      </w:r>
      <w:r w:rsidRPr="002F42BA">
        <w:rPr>
          <w:rFonts w:asciiTheme="majorHAnsi" w:hAnsiTheme="majorHAnsi" w:cs="Calibri"/>
          <w:sz w:val="20"/>
        </w:rPr>
        <w:t xml:space="preserve"> – ilość uzyskanych punktów dla ubezpieczenia odpowiedzialności cywilnej</w:t>
      </w:r>
    </w:p>
    <w:p w14:paraId="14671432" w14:textId="77777777" w:rsidR="00E93A1D" w:rsidRPr="002F42BA" w:rsidRDefault="00E93A1D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0"/>
        </w:rPr>
      </w:pPr>
      <w:r w:rsidRPr="002F42BA">
        <w:rPr>
          <w:rFonts w:asciiTheme="majorHAnsi" w:hAnsiTheme="majorHAnsi" w:cs="Calibri"/>
          <w:sz w:val="22"/>
          <w:szCs w:val="22"/>
        </w:rPr>
        <w:t>X</w:t>
      </w:r>
      <w:r w:rsidR="006E1554" w:rsidRPr="002F42BA">
        <w:rPr>
          <w:rFonts w:asciiTheme="majorHAnsi" w:hAnsiTheme="majorHAnsi" w:cs="Calibri"/>
          <w:sz w:val="22"/>
          <w:szCs w:val="22"/>
          <w:vertAlign w:val="subscript"/>
        </w:rPr>
        <w:t>d</w:t>
      </w:r>
      <w:r w:rsidRPr="002F42BA">
        <w:rPr>
          <w:rFonts w:asciiTheme="majorHAnsi" w:hAnsiTheme="majorHAnsi" w:cs="Calibri"/>
          <w:sz w:val="20"/>
        </w:rPr>
        <w:t>– ilość uzyskanych punktów dla klauzuli funduszu prewencyjnego</w:t>
      </w:r>
    </w:p>
    <w:p w14:paraId="517E7963" w14:textId="77777777" w:rsidR="00E93A1D" w:rsidRPr="002F42BA" w:rsidRDefault="00E93A1D" w:rsidP="0088774C">
      <w:pPr>
        <w:pStyle w:val="Akapitzlist"/>
        <w:suppressAutoHyphens/>
        <w:autoSpaceDE/>
        <w:autoSpaceDN/>
        <w:adjustRightInd/>
        <w:spacing w:line="276" w:lineRule="auto"/>
        <w:ind w:left="1134"/>
        <w:jc w:val="both"/>
        <w:rPr>
          <w:rFonts w:asciiTheme="majorHAnsi" w:hAnsiTheme="majorHAnsi" w:cs="Calibri"/>
          <w:i/>
          <w:sz w:val="22"/>
          <w:szCs w:val="22"/>
        </w:rPr>
      </w:pPr>
    </w:p>
    <w:p w14:paraId="0F0626F9" w14:textId="2EB24B15" w:rsidR="00E57B1E" w:rsidRPr="002F42BA" w:rsidRDefault="00E57B1E" w:rsidP="0054788F">
      <w:pPr>
        <w:pStyle w:val="Akapitzlist"/>
        <w:numPr>
          <w:ilvl w:val="0"/>
          <w:numId w:val="94"/>
        </w:numPr>
        <w:tabs>
          <w:tab w:val="left" w:pos="426"/>
          <w:tab w:val="left" w:pos="949"/>
          <w:tab w:val="left" w:pos="1295"/>
          <w:tab w:val="left" w:pos="2438"/>
        </w:tabs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Kryterium „Cena za zamówienie podstawowe oraz opcj</w:t>
      </w:r>
      <w:r w:rsidR="00A259E9">
        <w:rPr>
          <w:rFonts w:asciiTheme="majorHAnsi" w:hAnsiTheme="majorHAnsi" w:cs="Calibri"/>
          <w:sz w:val="22"/>
          <w:szCs w:val="22"/>
        </w:rPr>
        <w:t>e</w:t>
      </w:r>
      <w:r w:rsidR="00AC0789">
        <w:rPr>
          <w:rFonts w:asciiTheme="majorHAnsi" w:hAnsiTheme="majorHAnsi" w:cs="Calibri"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sz w:val="22"/>
          <w:szCs w:val="22"/>
        </w:rPr>
        <w:t xml:space="preserve">” rozpatrywane będzie na podstawie ceny ofertowej dla CZĘŚCI I zamówienia za wykonanie zamówienia podstawowego oraz opcji </w:t>
      </w:r>
      <w:r w:rsidR="00AC0789">
        <w:rPr>
          <w:rFonts w:asciiTheme="majorHAnsi" w:hAnsiTheme="majorHAnsi" w:cs="Calibri"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sz w:val="22"/>
          <w:szCs w:val="22"/>
        </w:rPr>
        <w:t xml:space="preserve">za cały okres zamówienia podanej przez Wykonawcę w Formularzu ofertowym – CZĘŚĆ I zamówienia - załącznik nr 1A. Wykonawca, który przedstawi w Formularzu ofertowym najniższą cenę za wykonanie zamówienia podstawowego oraz opcji </w:t>
      </w:r>
      <w:r w:rsidR="00AC0789">
        <w:rPr>
          <w:rFonts w:asciiTheme="majorHAnsi" w:hAnsiTheme="majorHAnsi" w:cs="Calibri"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sz w:val="22"/>
          <w:szCs w:val="22"/>
        </w:rPr>
        <w:t>za cały okres zamówienia otrzyma maksymalnie 80 pkt.</w:t>
      </w:r>
    </w:p>
    <w:p w14:paraId="3215AD2C" w14:textId="68E7D679" w:rsidR="00E93A1D" w:rsidRPr="002F42BA" w:rsidRDefault="00E93A1D" w:rsidP="0054788F">
      <w:pPr>
        <w:pStyle w:val="Akapitzlist"/>
        <w:numPr>
          <w:ilvl w:val="0"/>
          <w:numId w:val="94"/>
        </w:numPr>
        <w:tabs>
          <w:tab w:val="left" w:pos="426"/>
          <w:tab w:val="left" w:pos="949"/>
          <w:tab w:val="left" w:pos="1295"/>
          <w:tab w:val="left" w:pos="2438"/>
        </w:tabs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Fakultatywne warunki ubezpieczenia zostały okre</w:t>
      </w:r>
      <w:r w:rsidR="000C3175" w:rsidRPr="002F42BA">
        <w:rPr>
          <w:rFonts w:asciiTheme="majorHAnsi" w:hAnsiTheme="majorHAnsi" w:cs="Calibri"/>
          <w:sz w:val="22"/>
          <w:szCs w:val="22"/>
        </w:rPr>
        <w:t xml:space="preserve">ślone w formularzu ofertowym – </w:t>
      </w:r>
      <w:r w:rsidR="00D551E9" w:rsidRPr="002F42BA">
        <w:rPr>
          <w:rFonts w:asciiTheme="majorHAnsi" w:hAnsiTheme="majorHAnsi" w:cs="Calibri"/>
          <w:sz w:val="22"/>
          <w:szCs w:val="22"/>
        </w:rPr>
        <w:t>CZĘŚĆ</w:t>
      </w:r>
      <w:r w:rsidRPr="002F42BA">
        <w:rPr>
          <w:rFonts w:asciiTheme="majorHAnsi" w:hAnsiTheme="majorHAnsi" w:cs="Calibri"/>
          <w:sz w:val="22"/>
          <w:szCs w:val="22"/>
        </w:rPr>
        <w:t xml:space="preserve"> I </w:t>
      </w:r>
      <w:r w:rsidR="00D551E9" w:rsidRPr="002F42BA">
        <w:rPr>
          <w:rFonts w:asciiTheme="majorHAnsi" w:hAnsiTheme="majorHAnsi" w:cs="Calibri"/>
          <w:sz w:val="22"/>
          <w:szCs w:val="22"/>
        </w:rPr>
        <w:t xml:space="preserve">zamówienia - załącznik nr 1A. </w:t>
      </w:r>
      <w:r w:rsidRPr="002F42BA">
        <w:rPr>
          <w:rFonts w:asciiTheme="majorHAnsi" w:hAnsiTheme="majorHAnsi" w:cs="Calibri"/>
          <w:sz w:val="22"/>
          <w:szCs w:val="22"/>
        </w:rPr>
        <w:t xml:space="preserve">Wykonawca może otrzymać w kryterium „Fakultatywne warunki ubezpieczenia” maksymalnie  </w:t>
      </w:r>
      <w:r w:rsidR="00CD0ABE" w:rsidRPr="002F42BA">
        <w:rPr>
          <w:rFonts w:asciiTheme="majorHAnsi" w:hAnsiTheme="majorHAnsi" w:cs="Calibri"/>
          <w:sz w:val="22"/>
          <w:szCs w:val="22"/>
        </w:rPr>
        <w:t>20</w:t>
      </w:r>
      <w:r w:rsidRPr="002F42BA">
        <w:rPr>
          <w:rFonts w:asciiTheme="majorHAnsi" w:hAnsiTheme="majorHAnsi" w:cs="Calibri"/>
          <w:sz w:val="22"/>
          <w:szCs w:val="22"/>
        </w:rPr>
        <w:t xml:space="preserve"> pkt</w:t>
      </w:r>
      <w:r w:rsidR="000C3175" w:rsidRPr="002F42BA">
        <w:rPr>
          <w:rFonts w:asciiTheme="majorHAnsi" w:hAnsiTheme="majorHAnsi" w:cs="Calibri"/>
          <w:sz w:val="22"/>
          <w:szCs w:val="22"/>
        </w:rPr>
        <w:t>.</w:t>
      </w:r>
    </w:p>
    <w:p w14:paraId="04A15205" w14:textId="2A3EA2C7" w:rsidR="00E93A1D" w:rsidRPr="002F42BA" w:rsidRDefault="001D6C9A" w:rsidP="0054788F">
      <w:pPr>
        <w:pStyle w:val="Akapitzlist"/>
        <w:numPr>
          <w:ilvl w:val="0"/>
          <w:numId w:val="94"/>
        </w:numPr>
        <w:tabs>
          <w:tab w:val="left" w:pos="426"/>
          <w:tab w:val="left" w:pos="949"/>
          <w:tab w:val="left" w:pos="1295"/>
          <w:tab w:val="left" w:pos="2438"/>
        </w:tabs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</w:t>
      </w:r>
      <w:r w:rsidR="00B92DB0" w:rsidRPr="002F42BA">
        <w:rPr>
          <w:rFonts w:asciiTheme="majorHAnsi" w:hAnsiTheme="majorHAnsi" w:cs="Calibri"/>
          <w:sz w:val="22"/>
          <w:szCs w:val="22"/>
        </w:rPr>
        <w:t>y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>jako najkorzystniejszą ofertę uzna ofertę Wykonawcy, która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="00E93A1D" w:rsidRPr="002F42BA">
        <w:rPr>
          <w:rFonts w:asciiTheme="majorHAnsi" w:hAnsiTheme="majorHAnsi" w:cs="Calibri"/>
          <w:sz w:val="22"/>
          <w:szCs w:val="22"/>
        </w:rPr>
        <w:t>uzyska najwyższą ilość punktów w ramach kryteriów oceny ofert.</w:t>
      </w:r>
    </w:p>
    <w:p w14:paraId="598AC90B" w14:textId="77777777" w:rsidR="00E93A1D" w:rsidRPr="002F42BA" w:rsidRDefault="00E93A1D" w:rsidP="0088774C">
      <w:pPr>
        <w:widowControl w:val="0"/>
        <w:suppressAutoHyphens/>
        <w:spacing w:before="360" w:line="276" w:lineRule="auto"/>
        <w:jc w:val="center"/>
        <w:rPr>
          <w:rFonts w:asciiTheme="majorHAnsi" w:hAnsiTheme="majorHAnsi" w:cs="Calibri"/>
          <w:b/>
          <w:i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i/>
          <w:color w:val="C00000"/>
          <w:sz w:val="22"/>
          <w:szCs w:val="22"/>
        </w:rPr>
        <w:t>CZĘŚĆ II ZAMÓWIENIA</w:t>
      </w:r>
    </w:p>
    <w:p w14:paraId="3C4F9D30" w14:textId="016C2345" w:rsidR="00E93A1D" w:rsidRPr="002F42BA" w:rsidRDefault="00E93A1D" w:rsidP="0088774C">
      <w:pPr>
        <w:widowControl w:val="0"/>
        <w:suppressAutoHyphens/>
        <w:spacing w:after="120" w:line="276" w:lineRule="auto"/>
        <w:ind w:left="425" w:hanging="425"/>
        <w:jc w:val="center"/>
        <w:rPr>
          <w:rFonts w:asciiTheme="majorHAnsi" w:hAnsiTheme="majorHAnsi" w:cs="Calibri"/>
          <w:b/>
          <w:bCs/>
          <w:i/>
          <w:color w:val="C00000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i/>
          <w:color w:val="C00000"/>
          <w:sz w:val="22"/>
          <w:szCs w:val="22"/>
          <w:lang w:eastAsia="en-US"/>
        </w:rPr>
        <w:t xml:space="preserve">ubezpieczenia komunikacyjne </w:t>
      </w:r>
    </w:p>
    <w:p w14:paraId="2E64455D" w14:textId="77777777" w:rsidR="00E93A1D" w:rsidRPr="002F42BA" w:rsidRDefault="00E93A1D" w:rsidP="0088774C">
      <w:pPr>
        <w:pStyle w:val="Akapitzlist"/>
        <w:numPr>
          <w:ilvl w:val="1"/>
          <w:numId w:val="61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Przy wyborze najkorzystniejszej oferty Zamawiający będzie kierował się niżej opisanym kryteriami i ich wagą:</w:t>
      </w:r>
    </w:p>
    <w:p w14:paraId="57C5D5AE" w14:textId="77777777" w:rsidR="00E93A1D" w:rsidRPr="002F42BA" w:rsidRDefault="00E93A1D" w:rsidP="0088774C">
      <w:pPr>
        <w:widowControl w:val="0"/>
        <w:suppressAutoHyphens/>
        <w:adjustRightInd w:val="0"/>
        <w:spacing w:line="276" w:lineRule="auto"/>
        <w:ind w:left="426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1"/>
        <w:gridCol w:w="1417"/>
      </w:tblGrid>
      <w:tr w:rsidR="00E93A1D" w:rsidRPr="002F42BA" w14:paraId="780AD357" w14:textId="77777777" w:rsidTr="00522223">
        <w:tc>
          <w:tcPr>
            <w:tcW w:w="7371" w:type="dxa"/>
            <w:shd w:val="clear" w:color="auto" w:fill="002060"/>
            <w:vAlign w:val="center"/>
          </w:tcPr>
          <w:p w14:paraId="5BA34655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Kryterium</w:t>
            </w:r>
          </w:p>
        </w:tc>
        <w:tc>
          <w:tcPr>
            <w:tcW w:w="1417" w:type="dxa"/>
            <w:shd w:val="clear" w:color="auto" w:fill="002060"/>
            <w:vAlign w:val="center"/>
          </w:tcPr>
          <w:p w14:paraId="21CE07B8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Waga</w:t>
            </w:r>
          </w:p>
        </w:tc>
      </w:tr>
      <w:tr w:rsidR="00E93A1D" w:rsidRPr="002F42BA" w14:paraId="5990B78C" w14:textId="77777777" w:rsidTr="00522223">
        <w:tc>
          <w:tcPr>
            <w:tcW w:w="7371" w:type="dxa"/>
          </w:tcPr>
          <w:p w14:paraId="525AA4F8" w14:textId="695730A8" w:rsidR="00E93A1D" w:rsidRPr="002F42BA" w:rsidRDefault="00E93A1D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Cena za zamówienie podstawowe oraz opcj</w:t>
            </w:r>
            <w:r w:rsidR="00E57B1E" w:rsidRPr="002F42BA">
              <w:rPr>
                <w:rFonts w:asciiTheme="majorHAnsi" w:hAnsiTheme="majorHAnsi" w:cs="Calibri"/>
                <w:sz w:val="22"/>
                <w:szCs w:val="22"/>
              </w:rPr>
              <w:t>e</w:t>
            </w:r>
            <w:r w:rsidR="00AC0789">
              <w:rPr>
                <w:rFonts w:asciiTheme="majorHAnsi" w:hAnsiTheme="majorHAnsi" w:cs="Calibri"/>
                <w:sz w:val="22"/>
                <w:szCs w:val="22"/>
              </w:rPr>
              <w:t xml:space="preserve"> A i B</w:t>
            </w:r>
          </w:p>
        </w:tc>
        <w:tc>
          <w:tcPr>
            <w:tcW w:w="1417" w:type="dxa"/>
            <w:vAlign w:val="center"/>
          </w:tcPr>
          <w:p w14:paraId="7A779B60" w14:textId="7150909F" w:rsidR="00E93A1D" w:rsidRPr="007073A2" w:rsidRDefault="00CD0A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7073A2">
              <w:rPr>
                <w:rFonts w:asciiTheme="majorHAnsi" w:hAnsiTheme="majorHAnsi" w:cs="Calibri"/>
                <w:sz w:val="22"/>
                <w:szCs w:val="22"/>
              </w:rPr>
              <w:t>85</w:t>
            </w:r>
            <w:r w:rsidR="00E93A1D" w:rsidRPr="007073A2">
              <w:rPr>
                <w:rFonts w:asciiTheme="majorHAnsi" w:hAnsiTheme="majorHAnsi" w:cs="Calibri"/>
                <w:sz w:val="22"/>
                <w:szCs w:val="22"/>
              </w:rPr>
              <w:t>%</w:t>
            </w:r>
          </w:p>
        </w:tc>
      </w:tr>
      <w:tr w:rsidR="00E93A1D" w:rsidRPr="002F42BA" w14:paraId="485F34CB" w14:textId="77777777" w:rsidTr="00522223">
        <w:tc>
          <w:tcPr>
            <w:tcW w:w="7371" w:type="dxa"/>
          </w:tcPr>
          <w:p w14:paraId="1FDE5180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Fakultatywne warunki ubezpieczenia</w:t>
            </w:r>
          </w:p>
        </w:tc>
        <w:tc>
          <w:tcPr>
            <w:tcW w:w="1417" w:type="dxa"/>
            <w:vAlign w:val="center"/>
          </w:tcPr>
          <w:p w14:paraId="2EE95499" w14:textId="473A40F7" w:rsidR="00E93A1D" w:rsidRPr="007073A2" w:rsidRDefault="00CD0A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7073A2">
              <w:rPr>
                <w:rFonts w:asciiTheme="majorHAnsi" w:hAnsiTheme="majorHAnsi" w:cs="Calibri"/>
                <w:sz w:val="22"/>
                <w:szCs w:val="22"/>
              </w:rPr>
              <w:t>15%</w:t>
            </w:r>
          </w:p>
        </w:tc>
      </w:tr>
    </w:tbl>
    <w:p w14:paraId="077926F7" w14:textId="77777777" w:rsidR="00E93A1D" w:rsidRPr="002F42BA" w:rsidRDefault="00E93A1D" w:rsidP="0088774C">
      <w:pPr>
        <w:widowControl w:val="0"/>
        <w:suppressAutoHyphens/>
        <w:spacing w:line="276" w:lineRule="auto"/>
        <w:ind w:left="426"/>
        <w:contextualSpacing/>
        <w:jc w:val="both"/>
        <w:rPr>
          <w:rFonts w:asciiTheme="majorHAnsi" w:hAnsiTheme="majorHAnsi" w:cs="Calibri"/>
          <w:sz w:val="22"/>
          <w:szCs w:val="22"/>
        </w:rPr>
      </w:pPr>
    </w:p>
    <w:p w14:paraId="3D63F396" w14:textId="77777777" w:rsidR="006C3328" w:rsidRPr="002F42BA" w:rsidRDefault="006C3328" w:rsidP="0088774C">
      <w:pPr>
        <w:pStyle w:val="Akapitzlist"/>
        <w:numPr>
          <w:ilvl w:val="1"/>
          <w:numId w:val="61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Oferty będą oceniane w odniesieniu do warunków przedstawionych przez Wykonawców w  zakresie każdego kryterium, wg następującego wzoru:</w:t>
      </w:r>
    </w:p>
    <w:p w14:paraId="3E8498EF" w14:textId="77777777" w:rsidR="006C3328" w:rsidRPr="002F42BA" w:rsidRDefault="006C3328" w:rsidP="0088774C">
      <w:pPr>
        <w:widowControl w:val="0"/>
        <w:tabs>
          <w:tab w:val="left" w:pos="426"/>
          <w:tab w:val="left" w:pos="949"/>
          <w:tab w:val="left" w:pos="1295"/>
          <w:tab w:val="left" w:pos="2438"/>
        </w:tabs>
        <w:suppressAutoHyphens/>
        <w:spacing w:line="276" w:lineRule="auto"/>
        <w:ind w:left="426"/>
        <w:contextualSpacing/>
        <w:jc w:val="both"/>
        <w:rPr>
          <w:rFonts w:asciiTheme="majorHAnsi" w:hAnsiTheme="maj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</w:tblGrid>
      <w:tr w:rsidR="006C3328" w:rsidRPr="002F42BA" w14:paraId="3E1E4628" w14:textId="77777777" w:rsidTr="003826F1">
        <w:trPr>
          <w:trHeight w:val="742"/>
          <w:jc w:val="center"/>
        </w:trPr>
        <w:tc>
          <w:tcPr>
            <w:tcW w:w="4395" w:type="dxa"/>
            <w:vAlign w:val="center"/>
          </w:tcPr>
          <w:p w14:paraId="7FEBE1B0" w14:textId="77777777" w:rsidR="006C3328" w:rsidRPr="002F42BA" w:rsidRDefault="006C3328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                   C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>n</w:t>
            </w:r>
          </w:p>
          <w:p w14:paraId="173E071D" w14:textId="2FED1EAA" w:rsidR="006C3328" w:rsidRPr="002F42BA" w:rsidRDefault="006C3328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center"/>
              <w:textAlignment w:val="baseline"/>
              <w:outlineLvl w:val="5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P= ––––– x 100 x 85% + Wf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 xml:space="preserve"> </w:t>
            </w:r>
          </w:p>
          <w:p w14:paraId="41A3A5D9" w14:textId="77777777" w:rsidR="006C3328" w:rsidRPr="002F42BA" w:rsidRDefault="006C3328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ajorHAnsi" w:hAnsiTheme="majorHAnsi" w:cs="Calibri"/>
                <w:b/>
                <w:bCs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                   C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>o</w:t>
            </w:r>
          </w:p>
        </w:tc>
      </w:tr>
    </w:tbl>
    <w:p w14:paraId="2A763B95" w14:textId="77777777" w:rsidR="006C3328" w:rsidRPr="002F42BA" w:rsidRDefault="006C3328" w:rsidP="0088774C">
      <w:pPr>
        <w:widowControl w:val="0"/>
        <w:suppressAutoHyphens/>
        <w:adjustRightInd w:val="0"/>
        <w:spacing w:line="276" w:lineRule="auto"/>
        <w:ind w:firstLine="284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  <w:u w:val="single"/>
        </w:rPr>
      </w:pPr>
    </w:p>
    <w:p w14:paraId="14D88ECF" w14:textId="77777777" w:rsidR="006C3328" w:rsidRPr="002F42BA" w:rsidRDefault="006C3328" w:rsidP="0088774C">
      <w:pPr>
        <w:widowControl w:val="0"/>
        <w:suppressAutoHyphens/>
        <w:adjustRightInd w:val="0"/>
        <w:spacing w:line="276" w:lineRule="auto"/>
        <w:ind w:firstLine="284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  <w:u w:val="single"/>
        </w:rPr>
      </w:pPr>
      <w:r w:rsidRPr="002F42BA">
        <w:rPr>
          <w:rFonts w:asciiTheme="majorHAnsi" w:hAnsiTheme="majorHAnsi" w:cs="Calibri"/>
          <w:sz w:val="22"/>
          <w:szCs w:val="22"/>
          <w:u w:val="single"/>
        </w:rPr>
        <w:t>gdzie:</w:t>
      </w:r>
    </w:p>
    <w:p w14:paraId="52EB6035" w14:textId="3FD3A5EB" w:rsidR="006C3328" w:rsidRPr="002F42BA" w:rsidRDefault="006C3328" w:rsidP="0088774C">
      <w:pPr>
        <w:widowControl w:val="0"/>
        <w:tabs>
          <w:tab w:val="left" w:pos="709"/>
        </w:tabs>
        <w:suppressAutoHyphens/>
        <w:adjustRightInd w:val="0"/>
        <w:spacing w:line="276" w:lineRule="auto"/>
        <w:ind w:left="851" w:hanging="567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P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 xml:space="preserve">suma punktów, </w:t>
      </w:r>
      <w:r w:rsidRPr="002F42BA">
        <w:rPr>
          <w:rFonts w:asciiTheme="majorHAnsi" w:hAnsiTheme="majorHAnsi" w:cs="Calibri"/>
          <w:sz w:val="22"/>
          <w:szCs w:val="22"/>
        </w:rPr>
        <w:t>jakie Wykonawca uzyskał w poszczególnych kryteriach (Cena oferty za zamówienie podstawowe oraz opcj</w:t>
      </w:r>
      <w:r w:rsidR="00E57B1E" w:rsidRPr="002F42BA">
        <w:rPr>
          <w:rFonts w:asciiTheme="majorHAnsi" w:hAnsiTheme="majorHAnsi" w:cs="Calibri"/>
          <w:sz w:val="22"/>
          <w:szCs w:val="22"/>
        </w:rPr>
        <w:t>e</w:t>
      </w:r>
      <w:r w:rsidR="00AC0789">
        <w:rPr>
          <w:rFonts w:asciiTheme="majorHAnsi" w:hAnsiTheme="majorHAnsi" w:cs="Calibri"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sz w:val="22"/>
          <w:szCs w:val="22"/>
        </w:rPr>
        <w:t xml:space="preserve"> oraz fakultatywne warunki ubezpieczenia) z dokładnością do dwóch miejsc po przecinku, zgodnie z ogólnie przyjętymi zasadami matematyki;</w:t>
      </w:r>
    </w:p>
    <w:p w14:paraId="2AD6B642" w14:textId="4C2BD7BC" w:rsidR="006C3328" w:rsidRPr="002F42BA" w:rsidRDefault="006C3328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C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n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 cena najniższej oferty za zamówienie podstawowe i opcje</w:t>
      </w:r>
      <w:r w:rsidR="00AC0789">
        <w:rPr>
          <w:rFonts w:asciiTheme="majorHAnsi" w:hAnsiTheme="majorHAnsi" w:cs="Calibri"/>
          <w:b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b/>
          <w:sz w:val="22"/>
          <w:szCs w:val="22"/>
        </w:rPr>
        <w:t>;</w:t>
      </w:r>
    </w:p>
    <w:p w14:paraId="0A1AD620" w14:textId="5FB7A80D" w:rsidR="006C3328" w:rsidRPr="002F42BA" w:rsidRDefault="006C3328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C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o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 cena oferty ocenianej za zamówienie podstawowe i opcje</w:t>
      </w:r>
      <w:r w:rsidR="00AC0789">
        <w:rPr>
          <w:rFonts w:asciiTheme="majorHAnsi" w:hAnsiTheme="majorHAnsi" w:cs="Calibri"/>
          <w:b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; </w:t>
      </w:r>
    </w:p>
    <w:p w14:paraId="42953C6D" w14:textId="07D56B06" w:rsidR="006C3328" w:rsidRPr="002F42BA" w:rsidRDefault="006C3328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Wf   - ilość punktów za fakultatywne warunki ubezpieczenia.</w:t>
      </w:r>
    </w:p>
    <w:p w14:paraId="723C0147" w14:textId="77777777" w:rsidR="006C3328" w:rsidRPr="002F42BA" w:rsidRDefault="006C3328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</w:p>
    <w:p w14:paraId="6A54BC56" w14:textId="77777777" w:rsidR="003A07DC" w:rsidRPr="002F42BA" w:rsidRDefault="003A07DC" w:rsidP="0088774C">
      <w:pPr>
        <w:widowControl w:val="0"/>
        <w:suppressAutoHyphens/>
        <w:spacing w:line="276" w:lineRule="auto"/>
        <w:ind w:left="709"/>
        <w:contextualSpacing/>
        <w:jc w:val="both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Fakultatywne warunki ubezpieczenia podkryteria:</w:t>
      </w:r>
    </w:p>
    <w:p w14:paraId="4FCA2973" w14:textId="7F380228" w:rsidR="003A07DC" w:rsidRPr="002F42BA" w:rsidRDefault="003A07DC" w:rsidP="0088774C">
      <w:pPr>
        <w:widowControl w:val="0"/>
        <w:numPr>
          <w:ilvl w:val="0"/>
          <w:numId w:val="66"/>
        </w:numPr>
        <w:suppressAutoHyphens/>
        <w:spacing w:line="276" w:lineRule="auto"/>
        <w:ind w:left="993" w:right="-284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ubezpieczenie komunikacyjne – </w:t>
      </w:r>
      <w:r w:rsidR="003457F9" w:rsidRPr="002F42BA">
        <w:rPr>
          <w:rFonts w:asciiTheme="majorHAnsi" w:hAnsiTheme="majorHAnsi" w:cs="Calibri"/>
          <w:sz w:val="22"/>
          <w:szCs w:val="22"/>
        </w:rPr>
        <w:t>1</w:t>
      </w:r>
      <w:r w:rsidR="00E57B1E" w:rsidRPr="002F42BA">
        <w:rPr>
          <w:rFonts w:asciiTheme="majorHAnsi" w:hAnsiTheme="majorHAnsi" w:cs="Calibri"/>
          <w:sz w:val="22"/>
          <w:szCs w:val="22"/>
        </w:rPr>
        <w:t>2</w:t>
      </w:r>
      <w:r w:rsidRPr="002F42BA">
        <w:rPr>
          <w:rFonts w:asciiTheme="majorHAnsi" w:hAnsiTheme="majorHAnsi" w:cs="Calibri"/>
          <w:sz w:val="22"/>
          <w:szCs w:val="22"/>
        </w:rPr>
        <w:t xml:space="preserve">%, </w:t>
      </w:r>
    </w:p>
    <w:p w14:paraId="19A5046F" w14:textId="79F53B8C" w:rsidR="003A07DC" w:rsidRPr="002F42BA" w:rsidRDefault="003A07DC" w:rsidP="0088774C">
      <w:pPr>
        <w:widowControl w:val="0"/>
        <w:numPr>
          <w:ilvl w:val="0"/>
          <w:numId w:val="66"/>
        </w:numPr>
        <w:suppressAutoHyphens/>
        <w:spacing w:line="276" w:lineRule="auto"/>
        <w:ind w:left="993" w:right="-284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klauzula funduszu prewencyjnego – </w:t>
      </w:r>
      <w:r w:rsidR="00E57B1E" w:rsidRPr="002F42BA">
        <w:rPr>
          <w:rFonts w:asciiTheme="majorHAnsi" w:hAnsiTheme="majorHAnsi" w:cs="Calibri"/>
          <w:sz w:val="22"/>
          <w:szCs w:val="22"/>
        </w:rPr>
        <w:t>3</w:t>
      </w:r>
      <w:r w:rsidRPr="002F42BA">
        <w:rPr>
          <w:rFonts w:asciiTheme="majorHAnsi" w:hAnsiTheme="majorHAnsi" w:cs="Calibri"/>
          <w:sz w:val="22"/>
          <w:szCs w:val="22"/>
        </w:rPr>
        <w:t>%</w:t>
      </w:r>
    </w:p>
    <w:p w14:paraId="6AA7E020" w14:textId="77777777" w:rsidR="003A07DC" w:rsidRPr="002F42BA" w:rsidRDefault="003A07DC" w:rsidP="0088774C">
      <w:pPr>
        <w:widowControl w:val="0"/>
        <w:suppressAutoHyphens/>
        <w:spacing w:line="276" w:lineRule="auto"/>
        <w:ind w:left="709"/>
        <w:contextualSpacing/>
        <w:jc w:val="both"/>
        <w:rPr>
          <w:rFonts w:asciiTheme="majorHAnsi" w:hAnsiTheme="majorHAnsi" w:cs="Calibri"/>
          <w:b/>
          <w:sz w:val="22"/>
          <w:szCs w:val="22"/>
        </w:rPr>
      </w:pPr>
    </w:p>
    <w:p w14:paraId="454E289B" w14:textId="3BAD178E" w:rsidR="003A07DC" w:rsidRPr="002F42BA" w:rsidRDefault="003A07DC" w:rsidP="0088774C">
      <w:pPr>
        <w:widowControl w:val="0"/>
        <w:suppressAutoHyphens/>
        <w:spacing w:line="276" w:lineRule="auto"/>
        <w:ind w:left="425"/>
        <w:jc w:val="center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Wf =(X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a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 x </w:t>
      </w:r>
      <w:r w:rsidR="003457F9" w:rsidRPr="002F42BA">
        <w:rPr>
          <w:rFonts w:asciiTheme="majorHAnsi" w:hAnsiTheme="majorHAnsi" w:cs="Calibri"/>
          <w:b/>
          <w:sz w:val="22"/>
          <w:szCs w:val="22"/>
        </w:rPr>
        <w:t>1</w:t>
      </w:r>
      <w:r w:rsidR="00E57B1E" w:rsidRPr="002F42BA">
        <w:rPr>
          <w:rFonts w:asciiTheme="majorHAnsi" w:hAnsiTheme="majorHAnsi" w:cs="Calibri"/>
          <w:b/>
          <w:sz w:val="22"/>
          <w:szCs w:val="22"/>
        </w:rPr>
        <w:t>2</w:t>
      </w:r>
      <w:r w:rsidRPr="002F42BA">
        <w:rPr>
          <w:rFonts w:asciiTheme="majorHAnsi" w:hAnsiTheme="majorHAnsi" w:cs="Calibri"/>
          <w:b/>
          <w:sz w:val="22"/>
          <w:szCs w:val="22"/>
        </w:rPr>
        <w:t>%) + (X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b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 x </w:t>
      </w:r>
      <w:r w:rsidR="00E57B1E" w:rsidRPr="002F42BA">
        <w:rPr>
          <w:rFonts w:asciiTheme="majorHAnsi" w:hAnsiTheme="majorHAnsi" w:cs="Calibri"/>
          <w:b/>
          <w:sz w:val="22"/>
          <w:szCs w:val="22"/>
        </w:rPr>
        <w:t>3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%) = max </w:t>
      </w:r>
      <w:r w:rsidR="003457F9" w:rsidRPr="002F42BA">
        <w:rPr>
          <w:rFonts w:asciiTheme="majorHAnsi" w:hAnsiTheme="majorHAnsi" w:cs="Calibri"/>
          <w:b/>
          <w:sz w:val="22"/>
          <w:szCs w:val="22"/>
        </w:rPr>
        <w:t>15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 pkt</w:t>
      </w:r>
    </w:p>
    <w:p w14:paraId="62789B3F" w14:textId="77777777" w:rsidR="003A07DC" w:rsidRPr="002F42BA" w:rsidRDefault="003A07DC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Przy czym:</w:t>
      </w:r>
    </w:p>
    <w:p w14:paraId="47E8B107" w14:textId="77777777" w:rsidR="003A07DC" w:rsidRPr="002F42BA" w:rsidRDefault="003A07DC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0"/>
        </w:rPr>
      </w:pPr>
      <w:r w:rsidRPr="002F42BA">
        <w:rPr>
          <w:rFonts w:asciiTheme="majorHAnsi" w:hAnsiTheme="majorHAnsi" w:cs="Calibri"/>
          <w:sz w:val="20"/>
        </w:rPr>
        <w:t>X</w:t>
      </w:r>
      <w:r w:rsidRPr="002F42BA">
        <w:rPr>
          <w:rFonts w:asciiTheme="majorHAnsi" w:hAnsiTheme="majorHAnsi" w:cs="Calibri"/>
          <w:sz w:val="20"/>
          <w:vertAlign w:val="subscript"/>
        </w:rPr>
        <w:t>a</w:t>
      </w:r>
      <w:r w:rsidRPr="002F42BA">
        <w:rPr>
          <w:rFonts w:asciiTheme="majorHAnsi" w:hAnsiTheme="majorHAnsi" w:cs="Calibri"/>
          <w:sz w:val="20"/>
        </w:rPr>
        <w:t xml:space="preserve"> – ilość uzyskanych punktów dla ubezpieczenia </w:t>
      </w:r>
      <w:r w:rsidR="005B3209" w:rsidRPr="002F42BA">
        <w:rPr>
          <w:rFonts w:asciiTheme="majorHAnsi" w:hAnsiTheme="majorHAnsi" w:cs="Calibri"/>
          <w:sz w:val="20"/>
        </w:rPr>
        <w:t>komunikacyjnego</w:t>
      </w:r>
    </w:p>
    <w:p w14:paraId="44DC3E06" w14:textId="77777777" w:rsidR="003A07DC" w:rsidRPr="002F42BA" w:rsidRDefault="003A07DC" w:rsidP="0088774C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0"/>
        </w:rPr>
      </w:pPr>
      <w:r w:rsidRPr="002F42BA">
        <w:rPr>
          <w:rFonts w:asciiTheme="majorHAnsi" w:hAnsiTheme="majorHAnsi" w:cs="Calibri"/>
          <w:sz w:val="22"/>
          <w:szCs w:val="22"/>
        </w:rPr>
        <w:t>X</w:t>
      </w:r>
      <w:r w:rsidR="005B3209" w:rsidRPr="002F42BA">
        <w:rPr>
          <w:rFonts w:asciiTheme="majorHAnsi" w:hAnsiTheme="majorHAnsi" w:cs="Calibri"/>
          <w:sz w:val="22"/>
          <w:szCs w:val="22"/>
          <w:vertAlign w:val="subscript"/>
        </w:rPr>
        <w:t>b</w:t>
      </w:r>
      <w:r w:rsidRPr="002F42BA">
        <w:rPr>
          <w:rFonts w:asciiTheme="majorHAnsi" w:hAnsiTheme="majorHAnsi" w:cs="Calibri"/>
          <w:sz w:val="20"/>
        </w:rPr>
        <w:t>– ilość uzyskanych punktów dla klauzuli funduszu prewencyjnego</w:t>
      </w:r>
    </w:p>
    <w:p w14:paraId="504435E9" w14:textId="77777777" w:rsidR="003A07DC" w:rsidRPr="002F42BA" w:rsidRDefault="003A07DC" w:rsidP="0088774C">
      <w:pPr>
        <w:widowControl w:val="0"/>
        <w:suppressAutoHyphens/>
        <w:spacing w:line="276" w:lineRule="auto"/>
        <w:contextualSpacing/>
        <w:jc w:val="both"/>
        <w:rPr>
          <w:rFonts w:asciiTheme="majorHAnsi" w:hAnsiTheme="majorHAnsi" w:cs="Tahoma"/>
          <w:b/>
          <w:sz w:val="20"/>
        </w:rPr>
      </w:pPr>
    </w:p>
    <w:p w14:paraId="63D4FB4B" w14:textId="28471222" w:rsidR="00E93A1D" w:rsidRPr="002F42BA" w:rsidRDefault="00E93A1D" w:rsidP="0088774C">
      <w:pPr>
        <w:pStyle w:val="Akapitzlist"/>
        <w:numPr>
          <w:ilvl w:val="1"/>
          <w:numId w:val="61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Kryterium „Cena za zamówienie podstawowe oraz opcj</w:t>
      </w:r>
      <w:r w:rsidR="007073A2">
        <w:rPr>
          <w:rFonts w:asciiTheme="majorHAnsi" w:hAnsiTheme="majorHAnsi" w:cs="Calibri"/>
          <w:sz w:val="22"/>
          <w:szCs w:val="22"/>
        </w:rPr>
        <w:t>e</w:t>
      </w:r>
      <w:r w:rsidR="00AC0789">
        <w:rPr>
          <w:rFonts w:asciiTheme="majorHAnsi" w:hAnsiTheme="majorHAnsi" w:cs="Calibri"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sz w:val="22"/>
          <w:szCs w:val="22"/>
        </w:rPr>
        <w:t>” rozpatrywane będzie na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podstawie ceny ofertowej dla </w:t>
      </w:r>
      <w:r w:rsidR="00D551E9" w:rsidRPr="002F42BA">
        <w:rPr>
          <w:rFonts w:asciiTheme="majorHAnsi" w:hAnsiTheme="majorHAnsi" w:cs="Calibri"/>
          <w:sz w:val="22"/>
          <w:szCs w:val="22"/>
        </w:rPr>
        <w:t>CZĘŚCI</w:t>
      </w:r>
      <w:r w:rsidRPr="002F42BA">
        <w:rPr>
          <w:rFonts w:asciiTheme="majorHAnsi" w:hAnsiTheme="majorHAnsi" w:cs="Calibri"/>
          <w:sz w:val="22"/>
          <w:szCs w:val="22"/>
        </w:rPr>
        <w:t xml:space="preserve"> II zamówienia za wykonanie zamówienia podstawowego oraz opcji </w:t>
      </w:r>
      <w:r w:rsidR="00AC0789">
        <w:rPr>
          <w:rFonts w:asciiTheme="majorHAnsi" w:hAnsiTheme="majorHAnsi" w:cs="Calibri"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sz w:val="22"/>
          <w:szCs w:val="22"/>
        </w:rPr>
        <w:t>za cały okres zamówienia podanej przez Wykonawcę w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Formularzu ofertowym</w:t>
      </w:r>
      <w:r w:rsidR="00D551E9" w:rsidRPr="002F42BA">
        <w:rPr>
          <w:rFonts w:asciiTheme="majorHAnsi" w:hAnsiTheme="majorHAnsi" w:cs="Calibri"/>
          <w:sz w:val="22"/>
          <w:szCs w:val="22"/>
        </w:rPr>
        <w:t xml:space="preserve"> – CZĘŚĆ II zamówienia - załącznik nr 1B</w:t>
      </w:r>
      <w:r w:rsidRPr="002F42BA">
        <w:rPr>
          <w:rFonts w:asciiTheme="majorHAnsi" w:hAnsiTheme="majorHAnsi" w:cs="Calibri"/>
          <w:sz w:val="22"/>
          <w:szCs w:val="22"/>
        </w:rPr>
        <w:t>. Wykonawca, który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przedstawi w Formularzu ofertowym najniższą cenę za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wykonanie zamówienia podstawowego oraz opcji </w:t>
      </w:r>
      <w:r w:rsidR="00AC0789">
        <w:rPr>
          <w:rFonts w:asciiTheme="majorHAnsi" w:hAnsiTheme="majorHAnsi" w:cs="Calibri"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sz w:val="22"/>
          <w:szCs w:val="22"/>
        </w:rPr>
        <w:t xml:space="preserve">za cały okres zamówienia otrzyma maksymalnie </w:t>
      </w:r>
      <w:r w:rsidR="003457F9" w:rsidRPr="002F42BA">
        <w:rPr>
          <w:rFonts w:asciiTheme="majorHAnsi" w:hAnsiTheme="majorHAnsi" w:cs="Calibri"/>
          <w:sz w:val="22"/>
          <w:szCs w:val="22"/>
        </w:rPr>
        <w:t>85</w:t>
      </w:r>
      <w:r w:rsidRPr="002F42BA">
        <w:rPr>
          <w:rFonts w:asciiTheme="majorHAnsi" w:hAnsiTheme="majorHAnsi" w:cs="Calibri"/>
          <w:sz w:val="22"/>
          <w:szCs w:val="22"/>
        </w:rPr>
        <w:t xml:space="preserve"> pkt.</w:t>
      </w:r>
    </w:p>
    <w:p w14:paraId="7CB9494E" w14:textId="4EC2E96A" w:rsidR="00E93A1D" w:rsidRPr="002F42BA" w:rsidRDefault="00E93A1D" w:rsidP="0088774C">
      <w:pPr>
        <w:pStyle w:val="Akapitzlist"/>
        <w:numPr>
          <w:ilvl w:val="1"/>
          <w:numId w:val="61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Fakultatywne warunki ubezpieczenia zostały okre</w:t>
      </w:r>
      <w:r w:rsidR="00B108E8" w:rsidRPr="002F42BA">
        <w:rPr>
          <w:rFonts w:asciiTheme="majorHAnsi" w:hAnsiTheme="majorHAnsi" w:cs="Calibri"/>
          <w:sz w:val="22"/>
          <w:szCs w:val="22"/>
        </w:rPr>
        <w:t xml:space="preserve">ślone w formularzu ofertowym – </w:t>
      </w:r>
      <w:r w:rsidR="00D551E9" w:rsidRPr="002F42BA">
        <w:rPr>
          <w:rFonts w:asciiTheme="majorHAnsi" w:hAnsiTheme="majorHAnsi" w:cs="Calibri"/>
          <w:sz w:val="22"/>
          <w:szCs w:val="22"/>
        </w:rPr>
        <w:t>CZĘŚĆ</w:t>
      </w:r>
      <w:r w:rsidRPr="002F42BA">
        <w:rPr>
          <w:rFonts w:asciiTheme="majorHAnsi" w:hAnsiTheme="majorHAnsi" w:cs="Calibri"/>
          <w:sz w:val="22"/>
          <w:szCs w:val="22"/>
        </w:rPr>
        <w:t xml:space="preserve"> II</w:t>
      </w:r>
      <w:r w:rsidR="00D551E9" w:rsidRPr="002F42BA">
        <w:rPr>
          <w:rFonts w:asciiTheme="majorHAnsi" w:hAnsiTheme="majorHAnsi" w:cs="Calibri"/>
          <w:sz w:val="22"/>
          <w:szCs w:val="22"/>
        </w:rPr>
        <w:t xml:space="preserve"> zamówienia -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nr 1B. Wykonawca może otrzymać w kryterium „Fakultatywne warunki ubezpieczenia” maksymalnie  </w:t>
      </w:r>
      <w:r w:rsidR="003457F9" w:rsidRPr="002F42BA">
        <w:rPr>
          <w:rFonts w:asciiTheme="majorHAnsi" w:hAnsiTheme="majorHAnsi" w:cs="Calibri"/>
          <w:sz w:val="22"/>
          <w:szCs w:val="22"/>
        </w:rPr>
        <w:t>15</w:t>
      </w:r>
      <w:r w:rsidRPr="002F42BA">
        <w:rPr>
          <w:rFonts w:asciiTheme="majorHAnsi" w:hAnsiTheme="majorHAnsi" w:cs="Calibri"/>
          <w:sz w:val="22"/>
          <w:szCs w:val="22"/>
        </w:rPr>
        <w:t xml:space="preserve"> pkt</w:t>
      </w:r>
      <w:r w:rsidR="00B108E8" w:rsidRPr="002F42BA">
        <w:rPr>
          <w:rFonts w:asciiTheme="majorHAnsi" w:hAnsiTheme="majorHAnsi" w:cs="Calibri"/>
          <w:sz w:val="22"/>
          <w:szCs w:val="22"/>
        </w:rPr>
        <w:t>.</w:t>
      </w:r>
    </w:p>
    <w:p w14:paraId="6B3E261A" w14:textId="0B5E6259" w:rsidR="00E93A1D" w:rsidRPr="002F42BA" w:rsidRDefault="00B92DB0" w:rsidP="0088774C">
      <w:pPr>
        <w:pStyle w:val="Akapitzlist"/>
        <w:numPr>
          <w:ilvl w:val="1"/>
          <w:numId w:val="61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</w:t>
      </w:r>
      <w:r w:rsidR="001D6C9A" w:rsidRPr="002F42BA">
        <w:rPr>
          <w:rFonts w:asciiTheme="majorHAnsi" w:hAnsiTheme="majorHAnsi" w:cs="Calibri"/>
          <w:sz w:val="22"/>
          <w:szCs w:val="22"/>
        </w:rPr>
        <w:t>amawiając</w:t>
      </w:r>
      <w:r w:rsidRPr="002F42BA">
        <w:rPr>
          <w:rFonts w:asciiTheme="majorHAnsi" w:hAnsiTheme="majorHAnsi" w:cs="Calibri"/>
          <w:sz w:val="22"/>
          <w:szCs w:val="22"/>
        </w:rPr>
        <w:t>y</w:t>
      </w:r>
      <w:r w:rsidR="001D6C9A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>jako najkorzystniejszą ofertę uzna ofertę Wykonawcy, która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="00E93A1D" w:rsidRPr="002F42BA">
        <w:rPr>
          <w:rFonts w:asciiTheme="majorHAnsi" w:hAnsiTheme="majorHAnsi" w:cs="Calibri"/>
          <w:sz w:val="22"/>
          <w:szCs w:val="22"/>
        </w:rPr>
        <w:t>uzyska najwyższą ilość punktów w ramach kryteriów oceny ofert.</w:t>
      </w:r>
    </w:p>
    <w:p w14:paraId="22A03DEA" w14:textId="44E5159A" w:rsidR="005833BE" w:rsidRPr="002F42BA" w:rsidRDefault="005833BE" w:rsidP="0088774C">
      <w:pPr>
        <w:widowControl w:val="0"/>
        <w:suppressAutoHyphens/>
        <w:spacing w:before="360" w:line="276" w:lineRule="auto"/>
        <w:jc w:val="center"/>
        <w:rPr>
          <w:rFonts w:asciiTheme="majorHAnsi" w:hAnsiTheme="majorHAnsi" w:cs="Calibri"/>
          <w:b/>
          <w:i/>
          <w:color w:val="C00000"/>
          <w:sz w:val="22"/>
          <w:szCs w:val="22"/>
        </w:rPr>
      </w:pPr>
      <w:r w:rsidRPr="002F42BA">
        <w:rPr>
          <w:rFonts w:asciiTheme="majorHAnsi" w:hAnsiTheme="majorHAnsi" w:cs="Calibri"/>
          <w:b/>
          <w:i/>
          <w:color w:val="C00000"/>
          <w:sz w:val="22"/>
          <w:szCs w:val="22"/>
        </w:rPr>
        <w:t>CZĘŚĆ III ZAMÓWIENIA</w:t>
      </w:r>
    </w:p>
    <w:p w14:paraId="787410B2" w14:textId="30F2ED45" w:rsidR="005833BE" w:rsidRPr="002F42BA" w:rsidRDefault="005833BE" w:rsidP="0088774C">
      <w:pPr>
        <w:widowControl w:val="0"/>
        <w:suppressAutoHyphens/>
        <w:spacing w:after="120" w:line="276" w:lineRule="auto"/>
        <w:ind w:left="425" w:hanging="425"/>
        <w:jc w:val="center"/>
        <w:rPr>
          <w:rFonts w:asciiTheme="majorHAnsi" w:hAnsiTheme="majorHAnsi" w:cs="Calibri"/>
          <w:b/>
          <w:bCs/>
          <w:i/>
          <w:color w:val="C00000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b/>
          <w:bCs/>
          <w:i/>
          <w:color w:val="C00000"/>
          <w:sz w:val="22"/>
          <w:szCs w:val="22"/>
          <w:lang w:eastAsia="en-US"/>
        </w:rPr>
        <w:t>Ubezpieczenie NNW członków OSP</w:t>
      </w:r>
    </w:p>
    <w:p w14:paraId="0FF8F7D9" w14:textId="77777777" w:rsidR="005833BE" w:rsidRPr="002F42BA" w:rsidRDefault="005833BE" w:rsidP="0088774C">
      <w:pPr>
        <w:pStyle w:val="Akapitzlist"/>
        <w:numPr>
          <w:ilvl w:val="0"/>
          <w:numId w:val="79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Przy wyborze najkorzystniejszej oferty Zamawiający będzie kierował się niżej opisanym kryteriami i ich wagą:</w:t>
      </w:r>
    </w:p>
    <w:p w14:paraId="5D48FE52" w14:textId="77777777" w:rsidR="005833BE" w:rsidRPr="002F42BA" w:rsidRDefault="005833BE" w:rsidP="0088774C">
      <w:pPr>
        <w:widowControl w:val="0"/>
        <w:suppressAutoHyphens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1"/>
        <w:gridCol w:w="1417"/>
      </w:tblGrid>
      <w:tr w:rsidR="005833BE" w:rsidRPr="002F42BA" w14:paraId="499EC1F3" w14:textId="77777777" w:rsidTr="00522223">
        <w:tc>
          <w:tcPr>
            <w:tcW w:w="7371" w:type="dxa"/>
            <w:shd w:val="clear" w:color="auto" w:fill="002060"/>
            <w:vAlign w:val="center"/>
          </w:tcPr>
          <w:p w14:paraId="54517C5C" w14:textId="77777777" w:rsidR="005833BE" w:rsidRPr="002F42BA" w:rsidRDefault="005833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Kryterium</w:t>
            </w:r>
          </w:p>
        </w:tc>
        <w:tc>
          <w:tcPr>
            <w:tcW w:w="1417" w:type="dxa"/>
            <w:shd w:val="clear" w:color="auto" w:fill="002060"/>
            <w:vAlign w:val="center"/>
          </w:tcPr>
          <w:p w14:paraId="551CB6D4" w14:textId="77777777" w:rsidR="005833BE" w:rsidRPr="002F42BA" w:rsidRDefault="005833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Waga</w:t>
            </w:r>
          </w:p>
        </w:tc>
      </w:tr>
      <w:tr w:rsidR="005833BE" w:rsidRPr="002F42BA" w14:paraId="169851AB" w14:textId="77777777" w:rsidTr="00522223">
        <w:tc>
          <w:tcPr>
            <w:tcW w:w="7371" w:type="dxa"/>
          </w:tcPr>
          <w:p w14:paraId="6A83666F" w14:textId="6BC24BC5" w:rsidR="005833BE" w:rsidRPr="002F42BA" w:rsidRDefault="005833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Cena za zamówienie podstawowe oraz opcj</w:t>
            </w:r>
            <w:r w:rsidR="00E57B1E" w:rsidRPr="002F42BA">
              <w:rPr>
                <w:rFonts w:asciiTheme="majorHAnsi" w:hAnsiTheme="majorHAnsi" w:cs="Calibri"/>
                <w:sz w:val="22"/>
                <w:szCs w:val="22"/>
              </w:rPr>
              <w:t>e</w:t>
            </w:r>
            <w:r w:rsidR="00AC0789">
              <w:rPr>
                <w:rFonts w:asciiTheme="majorHAnsi" w:hAnsiTheme="majorHAnsi" w:cs="Calibri"/>
                <w:sz w:val="22"/>
                <w:szCs w:val="22"/>
              </w:rPr>
              <w:t xml:space="preserve"> A i B</w:t>
            </w:r>
          </w:p>
        </w:tc>
        <w:tc>
          <w:tcPr>
            <w:tcW w:w="1417" w:type="dxa"/>
            <w:vAlign w:val="center"/>
          </w:tcPr>
          <w:p w14:paraId="4DFDA463" w14:textId="4E7D2E1D" w:rsidR="005833BE" w:rsidRPr="002F42BA" w:rsidRDefault="003457F9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8</w:t>
            </w:r>
            <w:r w:rsidR="005833BE" w:rsidRPr="002F42BA">
              <w:rPr>
                <w:rFonts w:asciiTheme="majorHAnsi" w:hAnsiTheme="majorHAnsi" w:cs="Calibri"/>
                <w:sz w:val="22"/>
                <w:szCs w:val="22"/>
              </w:rPr>
              <w:t>0%</w:t>
            </w:r>
          </w:p>
        </w:tc>
      </w:tr>
      <w:tr w:rsidR="005833BE" w:rsidRPr="002F42BA" w14:paraId="290F7449" w14:textId="77777777" w:rsidTr="00522223">
        <w:tc>
          <w:tcPr>
            <w:tcW w:w="7371" w:type="dxa"/>
          </w:tcPr>
          <w:p w14:paraId="6C81CF95" w14:textId="77777777" w:rsidR="005833BE" w:rsidRPr="002F42BA" w:rsidRDefault="005833BE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Fakultatywne warunki ubezpieczenia</w:t>
            </w:r>
          </w:p>
        </w:tc>
        <w:tc>
          <w:tcPr>
            <w:tcW w:w="1417" w:type="dxa"/>
            <w:vAlign w:val="center"/>
          </w:tcPr>
          <w:p w14:paraId="4B056563" w14:textId="5AE01E3A" w:rsidR="005833BE" w:rsidRPr="002F42BA" w:rsidRDefault="003457F9" w:rsidP="0088774C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2</w:t>
            </w:r>
            <w:r w:rsidR="005833BE" w:rsidRPr="002F42BA">
              <w:rPr>
                <w:rFonts w:asciiTheme="majorHAnsi" w:hAnsiTheme="majorHAnsi" w:cs="Calibri"/>
                <w:sz w:val="22"/>
                <w:szCs w:val="22"/>
              </w:rPr>
              <w:t>0%</w:t>
            </w:r>
          </w:p>
        </w:tc>
      </w:tr>
    </w:tbl>
    <w:p w14:paraId="50ECEEE2" w14:textId="77777777" w:rsidR="005833BE" w:rsidRPr="002F42BA" w:rsidRDefault="005833BE" w:rsidP="0088774C">
      <w:pPr>
        <w:widowControl w:val="0"/>
        <w:suppressAutoHyphens/>
        <w:spacing w:line="276" w:lineRule="auto"/>
        <w:ind w:left="426"/>
        <w:contextualSpacing/>
        <w:jc w:val="both"/>
        <w:rPr>
          <w:rFonts w:asciiTheme="majorHAnsi" w:hAnsiTheme="majorHAnsi" w:cs="Calibri"/>
          <w:sz w:val="22"/>
          <w:szCs w:val="22"/>
        </w:rPr>
      </w:pPr>
    </w:p>
    <w:p w14:paraId="2C953031" w14:textId="77777777" w:rsidR="005833BE" w:rsidRPr="002F42BA" w:rsidRDefault="005833BE" w:rsidP="0088774C">
      <w:pPr>
        <w:pStyle w:val="Akapitzlist"/>
        <w:numPr>
          <w:ilvl w:val="0"/>
          <w:numId w:val="79"/>
        </w:numPr>
        <w:suppressAutoHyphens/>
        <w:spacing w:line="276" w:lineRule="auto"/>
        <w:ind w:left="284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Oferty będą oceniane w odniesieniu do warunków przedstawionych przez Wykonawców w  zakresie każdego kryterium, wg następującego wzoru:</w:t>
      </w:r>
    </w:p>
    <w:p w14:paraId="72668457" w14:textId="77777777" w:rsidR="005833BE" w:rsidRPr="002F42BA" w:rsidRDefault="005833BE" w:rsidP="0088774C">
      <w:pPr>
        <w:widowControl w:val="0"/>
        <w:tabs>
          <w:tab w:val="left" w:pos="426"/>
          <w:tab w:val="left" w:pos="949"/>
          <w:tab w:val="left" w:pos="1295"/>
          <w:tab w:val="left" w:pos="2438"/>
        </w:tabs>
        <w:suppressAutoHyphens/>
        <w:spacing w:line="276" w:lineRule="auto"/>
        <w:ind w:left="426"/>
        <w:contextualSpacing/>
        <w:jc w:val="both"/>
        <w:rPr>
          <w:rFonts w:asciiTheme="majorHAnsi" w:hAnsiTheme="maj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1"/>
      </w:tblGrid>
      <w:tr w:rsidR="005833BE" w:rsidRPr="002F42BA" w14:paraId="0644BA35" w14:textId="77777777" w:rsidTr="00020747">
        <w:trPr>
          <w:trHeight w:val="771"/>
          <w:jc w:val="center"/>
        </w:trPr>
        <w:tc>
          <w:tcPr>
            <w:tcW w:w="4261" w:type="dxa"/>
            <w:vAlign w:val="center"/>
          </w:tcPr>
          <w:p w14:paraId="61EFF4D1" w14:textId="7A89BC40" w:rsidR="005833BE" w:rsidRPr="002F42BA" w:rsidRDefault="005833BE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           </w:t>
            </w:r>
            <w:r w:rsidR="00D201C9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C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>n</w:t>
            </w:r>
          </w:p>
          <w:p w14:paraId="4D8FCF77" w14:textId="46275BFB" w:rsidR="005833BE" w:rsidRPr="002F42BA" w:rsidRDefault="005833BE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center"/>
              <w:textAlignment w:val="baseline"/>
              <w:outlineLvl w:val="5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P= ––––– x 100 x </w:t>
            </w:r>
            <w:r w:rsidR="003457F9" w:rsidRPr="002F42BA">
              <w:rPr>
                <w:rFonts w:asciiTheme="majorHAnsi" w:hAnsiTheme="majorHAnsi" w:cs="Calibri"/>
                <w:b/>
                <w:sz w:val="22"/>
                <w:szCs w:val="22"/>
              </w:rPr>
              <w:t>80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% + Wf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 xml:space="preserve"> </w:t>
            </w:r>
          </w:p>
          <w:p w14:paraId="2116E465" w14:textId="072D456F" w:rsidR="005833BE" w:rsidRPr="002F42BA" w:rsidRDefault="005833BE" w:rsidP="0088774C">
            <w:pPr>
              <w:widowControl w:val="0"/>
              <w:suppressAutoHyphens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Theme="majorHAnsi" w:hAnsiTheme="majorHAnsi" w:cs="Calibri"/>
                <w:b/>
                <w:bCs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             </w:t>
            </w:r>
            <w:r w:rsidR="00D201C9">
              <w:rPr>
                <w:rFonts w:asciiTheme="majorHAnsi" w:hAnsiTheme="majorHAnsi" w:cs="Calibri"/>
                <w:b/>
                <w:sz w:val="22"/>
                <w:szCs w:val="22"/>
              </w:rPr>
              <w:t xml:space="preserve">   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C</w:t>
            </w:r>
            <w:r w:rsidR="005172B9" w:rsidRPr="002F42BA">
              <w:rPr>
                <w:rFonts w:asciiTheme="majorHAnsi" w:hAnsiTheme="majorHAnsi" w:cs="Calibri"/>
                <w:b/>
                <w:sz w:val="22"/>
                <w:szCs w:val="22"/>
                <w:vertAlign w:val="subscript"/>
              </w:rPr>
              <w:t>o</w:t>
            </w:r>
          </w:p>
        </w:tc>
      </w:tr>
    </w:tbl>
    <w:p w14:paraId="05549D60" w14:textId="77777777" w:rsidR="00E57B1E" w:rsidRPr="002F42BA" w:rsidRDefault="00E57B1E" w:rsidP="0088774C">
      <w:pPr>
        <w:widowControl w:val="0"/>
        <w:suppressAutoHyphens/>
        <w:adjustRightInd w:val="0"/>
        <w:spacing w:line="276" w:lineRule="auto"/>
        <w:ind w:firstLine="284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  <w:u w:val="single"/>
        </w:rPr>
      </w:pPr>
    </w:p>
    <w:p w14:paraId="60D97F40" w14:textId="53F8A812" w:rsidR="00E57B1E" w:rsidRPr="002F42BA" w:rsidRDefault="00E57B1E" w:rsidP="0088774C">
      <w:pPr>
        <w:widowControl w:val="0"/>
        <w:suppressAutoHyphens/>
        <w:adjustRightInd w:val="0"/>
        <w:spacing w:line="276" w:lineRule="auto"/>
        <w:ind w:firstLine="284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  <w:u w:val="single"/>
        </w:rPr>
      </w:pPr>
      <w:r w:rsidRPr="002F42BA">
        <w:rPr>
          <w:rFonts w:asciiTheme="majorHAnsi" w:hAnsiTheme="majorHAnsi" w:cs="Calibri"/>
          <w:sz w:val="22"/>
          <w:szCs w:val="22"/>
          <w:u w:val="single"/>
        </w:rPr>
        <w:t>gdzie:</w:t>
      </w:r>
    </w:p>
    <w:p w14:paraId="12F3A40D" w14:textId="7CA2CD7B" w:rsidR="00E57B1E" w:rsidRPr="002F42BA" w:rsidRDefault="00E57B1E" w:rsidP="0088774C">
      <w:pPr>
        <w:widowControl w:val="0"/>
        <w:tabs>
          <w:tab w:val="left" w:pos="709"/>
        </w:tabs>
        <w:suppressAutoHyphens/>
        <w:adjustRightInd w:val="0"/>
        <w:spacing w:line="276" w:lineRule="auto"/>
        <w:ind w:left="851" w:hanging="567"/>
        <w:contextualSpacing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P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 xml:space="preserve">suma punktów, </w:t>
      </w:r>
      <w:r w:rsidRPr="002F42BA">
        <w:rPr>
          <w:rFonts w:asciiTheme="majorHAnsi" w:hAnsiTheme="majorHAnsi" w:cs="Calibri"/>
          <w:sz w:val="22"/>
          <w:szCs w:val="22"/>
        </w:rPr>
        <w:t>jakie Wykonawca uzyskał w poszczególnych kryteriach (Cena oferty za zamówienie podstawowe oraz opcje</w:t>
      </w:r>
      <w:r w:rsidR="00AC0789">
        <w:rPr>
          <w:rFonts w:asciiTheme="majorHAnsi" w:hAnsiTheme="majorHAnsi" w:cs="Calibri"/>
          <w:sz w:val="22"/>
          <w:szCs w:val="22"/>
        </w:rPr>
        <w:t xml:space="preserve"> A i B</w:t>
      </w:r>
      <w:r w:rsidR="007073A2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oraz fakultatywne warunki ubezpieczenia) z dokładnością do dwóch miejsc po przecinku, zgodnie z ogólnie przyjętymi zasadami matematyki;</w:t>
      </w:r>
    </w:p>
    <w:p w14:paraId="27E94C7C" w14:textId="3C2653C7" w:rsidR="00E57B1E" w:rsidRPr="002F42BA" w:rsidRDefault="00E57B1E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C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n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 cena najniższej oferty za zamówienie podstawowe i opcje</w:t>
      </w:r>
      <w:r w:rsidR="00AC0789">
        <w:rPr>
          <w:rFonts w:asciiTheme="majorHAnsi" w:hAnsiTheme="majorHAnsi" w:cs="Calibri"/>
          <w:b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b/>
          <w:sz w:val="22"/>
          <w:szCs w:val="22"/>
        </w:rPr>
        <w:t>;</w:t>
      </w:r>
    </w:p>
    <w:p w14:paraId="3C27E8A5" w14:textId="68830A05" w:rsidR="00E57B1E" w:rsidRPr="002F42BA" w:rsidRDefault="00E57B1E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C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o</w:t>
      </w:r>
      <w:r w:rsidRPr="002F42BA">
        <w:rPr>
          <w:rFonts w:asciiTheme="majorHAnsi" w:hAnsiTheme="majorHAnsi" w:cs="Calibri"/>
          <w:b/>
          <w:sz w:val="22"/>
          <w:szCs w:val="22"/>
        </w:rPr>
        <w:tab/>
        <w:t>- cena oferty ocenianej za zamówienie podstawowe i opcje</w:t>
      </w:r>
      <w:r w:rsidR="00AC0789">
        <w:rPr>
          <w:rFonts w:asciiTheme="majorHAnsi" w:hAnsiTheme="majorHAnsi" w:cs="Calibri"/>
          <w:b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; </w:t>
      </w:r>
    </w:p>
    <w:p w14:paraId="6214D33D" w14:textId="77777777" w:rsidR="00E57B1E" w:rsidRPr="002F42BA" w:rsidRDefault="00E57B1E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Wf   - ilość punktów za fakultatywne warunki ubezpieczenia.</w:t>
      </w:r>
    </w:p>
    <w:p w14:paraId="1EAFFF15" w14:textId="0485BA7D" w:rsidR="00E57B1E" w:rsidRDefault="00E57B1E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</w:p>
    <w:p w14:paraId="3004D632" w14:textId="678E4C01" w:rsidR="00D201C9" w:rsidRPr="002F42BA" w:rsidRDefault="00D201C9" w:rsidP="00D201C9">
      <w:pPr>
        <w:widowControl w:val="0"/>
        <w:suppressAutoHyphens/>
        <w:spacing w:line="276" w:lineRule="auto"/>
        <w:ind w:left="709"/>
        <w:contextualSpacing/>
        <w:jc w:val="both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lastRenderedPageBreak/>
        <w:t>Fakultatywne warunki ubezpieczenia:</w:t>
      </w:r>
    </w:p>
    <w:p w14:paraId="449A0119" w14:textId="0C69C64D" w:rsidR="00D201C9" w:rsidRPr="002F42BA" w:rsidRDefault="00D201C9" w:rsidP="00D201C9">
      <w:pPr>
        <w:widowControl w:val="0"/>
        <w:numPr>
          <w:ilvl w:val="0"/>
          <w:numId w:val="66"/>
        </w:numPr>
        <w:suppressAutoHyphens/>
        <w:spacing w:line="276" w:lineRule="auto"/>
        <w:ind w:left="993" w:right="-284" w:hanging="284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ubezpieczenie </w:t>
      </w:r>
      <w:r>
        <w:rPr>
          <w:rFonts w:asciiTheme="majorHAnsi" w:hAnsiTheme="majorHAnsi" w:cs="Calibri"/>
          <w:sz w:val="22"/>
          <w:szCs w:val="22"/>
        </w:rPr>
        <w:t>NNW członków OSP</w:t>
      </w:r>
      <w:r w:rsidR="00156E39">
        <w:rPr>
          <w:rFonts w:asciiTheme="majorHAnsi" w:hAnsiTheme="majorHAnsi" w:cs="Calibri"/>
          <w:sz w:val="22"/>
          <w:szCs w:val="22"/>
        </w:rPr>
        <w:t>/MDP</w:t>
      </w:r>
      <w:r w:rsidRPr="002F42BA">
        <w:rPr>
          <w:rFonts w:asciiTheme="majorHAnsi" w:hAnsiTheme="majorHAnsi" w:cs="Calibri"/>
          <w:sz w:val="22"/>
          <w:szCs w:val="22"/>
        </w:rPr>
        <w:t xml:space="preserve"> – </w:t>
      </w:r>
      <w:r>
        <w:rPr>
          <w:rFonts w:asciiTheme="majorHAnsi" w:hAnsiTheme="majorHAnsi" w:cs="Calibri"/>
          <w:sz w:val="22"/>
          <w:szCs w:val="22"/>
        </w:rPr>
        <w:t>20</w:t>
      </w:r>
      <w:r w:rsidRPr="002F42BA">
        <w:rPr>
          <w:rFonts w:asciiTheme="majorHAnsi" w:hAnsiTheme="majorHAnsi" w:cs="Calibri"/>
          <w:sz w:val="22"/>
          <w:szCs w:val="22"/>
        </w:rPr>
        <w:t xml:space="preserve">%, </w:t>
      </w:r>
    </w:p>
    <w:p w14:paraId="3610292A" w14:textId="77777777" w:rsidR="00D201C9" w:rsidRPr="002F42BA" w:rsidRDefault="00D201C9" w:rsidP="00D201C9">
      <w:pPr>
        <w:widowControl w:val="0"/>
        <w:suppressAutoHyphens/>
        <w:spacing w:line="276" w:lineRule="auto"/>
        <w:ind w:left="709"/>
        <w:contextualSpacing/>
        <w:jc w:val="both"/>
        <w:rPr>
          <w:rFonts w:asciiTheme="majorHAnsi" w:hAnsiTheme="majorHAnsi" w:cs="Calibri"/>
          <w:b/>
          <w:sz w:val="22"/>
          <w:szCs w:val="22"/>
        </w:rPr>
      </w:pPr>
    </w:p>
    <w:p w14:paraId="2508090D" w14:textId="36F6F702" w:rsidR="00D201C9" w:rsidRPr="002F42BA" w:rsidRDefault="00D201C9" w:rsidP="00D201C9">
      <w:pPr>
        <w:widowControl w:val="0"/>
        <w:suppressAutoHyphens/>
        <w:spacing w:line="276" w:lineRule="auto"/>
        <w:ind w:left="425"/>
        <w:jc w:val="center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Wf =</w:t>
      </w:r>
      <w:r w:rsidR="00156E39">
        <w:rPr>
          <w:rFonts w:asciiTheme="majorHAnsi" w:hAnsiTheme="majorHAnsi" w:cs="Calibri"/>
          <w:b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/>
          <w:sz w:val="22"/>
          <w:szCs w:val="22"/>
        </w:rPr>
        <w:t>X</w:t>
      </w:r>
      <w:r w:rsidRPr="002F42BA">
        <w:rPr>
          <w:rFonts w:asciiTheme="majorHAnsi" w:hAnsiTheme="majorHAnsi" w:cs="Calibri"/>
          <w:b/>
          <w:sz w:val="22"/>
          <w:szCs w:val="22"/>
          <w:vertAlign w:val="subscript"/>
        </w:rPr>
        <w:t>a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 x </w:t>
      </w:r>
      <w:r w:rsidR="00156E39">
        <w:rPr>
          <w:rFonts w:asciiTheme="majorHAnsi" w:hAnsiTheme="majorHAnsi" w:cs="Calibri"/>
          <w:b/>
          <w:sz w:val="22"/>
          <w:szCs w:val="22"/>
        </w:rPr>
        <w:t>20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% = max </w:t>
      </w:r>
      <w:r w:rsidR="00156E39">
        <w:rPr>
          <w:rFonts w:asciiTheme="majorHAnsi" w:hAnsiTheme="majorHAnsi" w:cs="Calibri"/>
          <w:b/>
          <w:sz w:val="22"/>
          <w:szCs w:val="22"/>
        </w:rPr>
        <w:t>20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 pkt</w:t>
      </w:r>
    </w:p>
    <w:p w14:paraId="404FF491" w14:textId="77777777" w:rsidR="00D201C9" w:rsidRPr="002F42BA" w:rsidRDefault="00D201C9" w:rsidP="00D201C9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Przy czym:</w:t>
      </w:r>
    </w:p>
    <w:p w14:paraId="56662508" w14:textId="50D1AFEE" w:rsidR="00D201C9" w:rsidRPr="002F42BA" w:rsidRDefault="00D201C9" w:rsidP="00D201C9">
      <w:pPr>
        <w:widowControl w:val="0"/>
        <w:suppressAutoHyphens/>
        <w:spacing w:line="276" w:lineRule="auto"/>
        <w:ind w:left="425"/>
        <w:rPr>
          <w:rFonts w:asciiTheme="majorHAnsi" w:hAnsiTheme="majorHAnsi" w:cs="Calibri"/>
          <w:sz w:val="20"/>
        </w:rPr>
      </w:pPr>
      <w:r w:rsidRPr="002F42BA">
        <w:rPr>
          <w:rFonts w:asciiTheme="majorHAnsi" w:hAnsiTheme="majorHAnsi" w:cs="Calibri"/>
          <w:sz w:val="20"/>
        </w:rPr>
        <w:t>X</w:t>
      </w:r>
      <w:r w:rsidRPr="002F42BA">
        <w:rPr>
          <w:rFonts w:asciiTheme="majorHAnsi" w:hAnsiTheme="majorHAnsi" w:cs="Calibri"/>
          <w:sz w:val="20"/>
          <w:vertAlign w:val="subscript"/>
        </w:rPr>
        <w:t>a</w:t>
      </w:r>
      <w:r w:rsidRPr="002F42BA">
        <w:rPr>
          <w:rFonts w:asciiTheme="majorHAnsi" w:hAnsiTheme="majorHAnsi" w:cs="Calibri"/>
          <w:sz w:val="20"/>
        </w:rPr>
        <w:t xml:space="preserve"> – ilość uzyskanych punktów dla ubezpieczenia</w:t>
      </w:r>
      <w:r w:rsidR="00156E39">
        <w:rPr>
          <w:rFonts w:asciiTheme="majorHAnsi" w:hAnsiTheme="majorHAnsi" w:cs="Calibri"/>
          <w:sz w:val="20"/>
        </w:rPr>
        <w:t xml:space="preserve"> NNW członków OSP/MDP</w:t>
      </w:r>
    </w:p>
    <w:p w14:paraId="19501365" w14:textId="77777777" w:rsidR="00D201C9" w:rsidRPr="002F42BA" w:rsidRDefault="00D201C9" w:rsidP="0088774C">
      <w:pPr>
        <w:widowControl w:val="0"/>
        <w:suppressAutoHyphens/>
        <w:adjustRightInd w:val="0"/>
        <w:spacing w:line="276" w:lineRule="auto"/>
        <w:ind w:left="709" w:hanging="425"/>
        <w:contextualSpacing/>
        <w:jc w:val="both"/>
        <w:textAlignment w:val="baseline"/>
        <w:rPr>
          <w:rFonts w:asciiTheme="majorHAnsi" w:hAnsiTheme="majorHAnsi" w:cs="Calibri"/>
          <w:b/>
          <w:sz w:val="22"/>
          <w:szCs w:val="22"/>
        </w:rPr>
      </w:pPr>
    </w:p>
    <w:p w14:paraId="5D745A5A" w14:textId="1865CBC1" w:rsidR="005833BE" w:rsidRPr="002F42BA" w:rsidRDefault="005833BE" w:rsidP="0088774C">
      <w:pPr>
        <w:pStyle w:val="Akapitzlist"/>
        <w:numPr>
          <w:ilvl w:val="0"/>
          <w:numId w:val="79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Kryterium „Cena za zamówienie podstawowe oraz opcj</w:t>
      </w:r>
      <w:r w:rsidR="00E57B1E" w:rsidRPr="002F42BA">
        <w:rPr>
          <w:rFonts w:asciiTheme="majorHAnsi" w:hAnsiTheme="majorHAnsi" w:cs="Calibri"/>
          <w:sz w:val="22"/>
          <w:szCs w:val="22"/>
        </w:rPr>
        <w:t>e</w:t>
      </w:r>
      <w:r w:rsidR="00AC0789">
        <w:rPr>
          <w:rFonts w:asciiTheme="majorHAnsi" w:hAnsiTheme="majorHAnsi" w:cs="Calibri"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sz w:val="22"/>
          <w:szCs w:val="22"/>
        </w:rPr>
        <w:t>” rozpatrywane będzie na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podstawie ceny ofertowej dla </w:t>
      </w:r>
      <w:r w:rsidR="00D551E9" w:rsidRPr="002F42BA">
        <w:rPr>
          <w:rFonts w:asciiTheme="majorHAnsi" w:hAnsiTheme="majorHAnsi" w:cs="Calibri"/>
          <w:sz w:val="22"/>
          <w:szCs w:val="22"/>
        </w:rPr>
        <w:t>CZĘŚCI</w:t>
      </w:r>
      <w:r w:rsidRPr="002F42BA">
        <w:rPr>
          <w:rFonts w:asciiTheme="majorHAnsi" w:hAnsiTheme="majorHAnsi" w:cs="Calibri"/>
          <w:sz w:val="22"/>
          <w:szCs w:val="22"/>
        </w:rPr>
        <w:t xml:space="preserve"> III zamówienia za wykonanie zamówienia podstawowego oraz opcj</w:t>
      </w:r>
      <w:r w:rsidR="00E57B1E" w:rsidRPr="002F42BA">
        <w:rPr>
          <w:rFonts w:asciiTheme="majorHAnsi" w:hAnsiTheme="majorHAnsi" w:cs="Calibri"/>
          <w:sz w:val="22"/>
          <w:szCs w:val="22"/>
        </w:rPr>
        <w:t xml:space="preserve">e </w:t>
      </w:r>
      <w:r w:rsidR="00AC0789">
        <w:rPr>
          <w:rFonts w:asciiTheme="majorHAnsi" w:hAnsiTheme="majorHAnsi" w:cs="Calibri"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sz w:val="22"/>
          <w:szCs w:val="22"/>
        </w:rPr>
        <w:t>za cały okres zamówienia podanej przez Wykonawcę w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Formularzu ofertowym</w:t>
      </w:r>
      <w:r w:rsidR="00D551E9" w:rsidRPr="002F42BA">
        <w:rPr>
          <w:rFonts w:asciiTheme="majorHAnsi" w:hAnsiTheme="majorHAnsi" w:cs="Calibri"/>
          <w:sz w:val="22"/>
          <w:szCs w:val="22"/>
        </w:rPr>
        <w:t xml:space="preserve"> – CZĘŚĆ III zamówienia -</w:t>
      </w:r>
      <w:r w:rsidR="00D551E9" w:rsidRPr="002F42BA">
        <w:rPr>
          <w:rFonts w:asciiTheme="majorHAnsi" w:hAnsiTheme="majorHAnsi"/>
        </w:rPr>
        <w:t xml:space="preserve"> </w:t>
      </w:r>
      <w:r w:rsidR="00D551E9" w:rsidRPr="002F42BA">
        <w:rPr>
          <w:rFonts w:asciiTheme="majorHAnsi" w:hAnsiTheme="majorHAnsi" w:cs="Calibri"/>
          <w:sz w:val="22"/>
          <w:szCs w:val="22"/>
        </w:rPr>
        <w:t>załącznik nr 1C</w:t>
      </w:r>
      <w:r w:rsidRPr="002F42BA">
        <w:rPr>
          <w:rFonts w:asciiTheme="majorHAnsi" w:hAnsiTheme="majorHAnsi" w:cs="Calibri"/>
          <w:sz w:val="22"/>
          <w:szCs w:val="22"/>
        </w:rPr>
        <w:t>. Wykonawca, który przedstawi w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Formularzu ofertowym najniższą cenę za wykonanie zamówienia podstawowego oraz opcji</w:t>
      </w:r>
      <w:r w:rsidR="00E57B1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 xml:space="preserve">za cały okres zamówienia otrzyma maksymalnie </w:t>
      </w:r>
      <w:r w:rsidR="003457F9" w:rsidRPr="002F42BA">
        <w:rPr>
          <w:rFonts w:asciiTheme="majorHAnsi" w:hAnsiTheme="majorHAnsi" w:cs="Calibri"/>
          <w:sz w:val="22"/>
          <w:szCs w:val="22"/>
        </w:rPr>
        <w:t>8</w:t>
      </w:r>
      <w:r w:rsidRPr="002F42BA">
        <w:rPr>
          <w:rFonts w:asciiTheme="majorHAnsi" w:hAnsiTheme="majorHAnsi" w:cs="Calibri"/>
          <w:sz w:val="22"/>
          <w:szCs w:val="22"/>
        </w:rPr>
        <w:t>0 pkt.</w:t>
      </w:r>
    </w:p>
    <w:p w14:paraId="53BB08AF" w14:textId="6A376D9F" w:rsidR="005833BE" w:rsidRPr="002F42BA" w:rsidRDefault="005833BE" w:rsidP="0088774C">
      <w:pPr>
        <w:pStyle w:val="Akapitzlist"/>
        <w:numPr>
          <w:ilvl w:val="0"/>
          <w:numId w:val="79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Fakultatywne warunki ubezpieczenia zostały określone w formularzu ofertowym – C</w:t>
      </w:r>
      <w:r w:rsidR="00D551E9" w:rsidRPr="002F42BA">
        <w:rPr>
          <w:rFonts w:asciiTheme="majorHAnsi" w:hAnsiTheme="majorHAnsi" w:cs="Calibri"/>
          <w:sz w:val="22"/>
          <w:szCs w:val="22"/>
        </w:rPr>
        <w:t>ZĘŚĆ</w:t>
      </w:r>
      <w:r w:rsidRPr="002F42BA">
        <w:rPr>
          <w:rFonts w:asciiTheme="majorHAnsi" w:hAnsiTheme="majorHAnsi" w:cs="Calibri"/>
          <w:sz w:val="22"/>
          <w:szCs w:val="22"/>
        </w:rPr>
        <w:t xml:space="preserve"> III</w:t>
      </w:r>
      <w:r w:rsidR="00D551E9" w:rsidRPr="002F42BA">
        <w:rPr>
          <w:rFonts w:asciiTheme="majorHAnsi" w:hAnsiTheme="majorHAnsi" w:cs="Calibri"/>
          <w:sz w:val="22"/>
          <w:szCs w:val="22"/>
        </w:rPr>
        <w:t xml:space="preserve"> zamówienia -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nr 1C. Wykonawca może otrzymać w kryterium „Fakultatywne warunki ubezpieczenia” maksymalnie  </w:t>
      </w:r>
      <w:r w:rsidR="003457F9" w:rsidRPr="002F42BA">
        <w:rPr>
          <w:rFonts w:asciiTheme="majorHAnsi" w:hAnsiTheme="majorHAnsi" w:cs="Calibri"/>
          <w:sz w:val="22"/>
          <w:szCs w:val="22"/>
        </w:rPr>
        <w:t>2</w:t>
      </w:r>
      <w:r w:rsidRPr="002F42BA">
        <w:rPr>
          <w:rFonts w:asciiTheme="majorHAnsi" w:hAnsiTheme="majorHAnsi" w:cs="Calibri"/>
          <w:sz w:val="22"/>
          <w:szCs w:val="22"/>
        </w:rPr>
        <w:t>0 pkt.</w:t>
      </w:r>
    </w:p>
    <w:p w14:paraId="4949012F" w14:textId="204EC99A" w:rsidR="005833BE" w:rsidRPr="002F42BA" w:rsidRDefault="001D6C9A" w:rsidP="0088774C">
      <w:pPr>
        <w:pStyle w:val="Akapitzlist"/>
        <w:numPr>
          <w:ilvl w:val="0"/>
          <w:numId w:val="79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</w:t>
      </w:r>
      <w:r w:rsidR="00B92DB0" w:rsidRPr="002F42BA">
        <w:rPr>
          <w:rFonts w:asciiTheme="majorHAnsi" w:hAnsiTheme="majorHAnsi" w:cs="Calibri"/>
          <w:sz w:val="22"/>
          <w:szCs w:val="22"/>
        </w:rPr>
        <w:t>y</w:t>
      </w:r>
      <w:r w:rsidR="005833BE" w:rsidRPr="002F42BA">
        <w:rPr>
          <w:rFonts w:asciiTheme="majorHAnsi" w:hAnsiTheme="majorHAnsi" w:cs="Calibri"/>
          <w:sz w:val="22"/>
          <w:szCs w:val="22"/>
        </w:rPr>
        <w:t xml:space="preserve"> jako najkorzystniejszą ofertę uzna ofertę Wykonawcy, która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="005833BE" w:rsidRPr="002F42BA">
        <w:rPr>
          <w:rFonts w:asciiTheme="majorHAnsi" w:hAnsiTheme="majorHAnsi" w:cs="Calibri"/>
          <w:sz w:val="22"/>
          <w:szCs w:val="22"/>
        </w:rPr>
        <w:t>uzyska najwyższą ilość punktów w ramach kryteriów oceny ofert.</w:t>
      </w:r>
    </w:p>
    <w:bookmarkEnd w:id="12"/>
    <w:p w14:paraId="4A489B85" w14:textId="4879EB1F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</w:t>
      </w:r>
      <w:r w:rsidR="003457F9" w:rsidRPr="002F42BA">
        <w:rPr>
          <w:rStyle w:val="Odwoanieintensywne"/>
          <w:rFonts w:cstheme="minorBidi"/>
          <w:b/>
          <w:bCs w:val="0"/>
          <w:color w:val="002060"/>
          <w:spacing w:val="0"/>
        </w:rPr>
        <w:t>XI</w:t>
      </w:r>
      <w:r w:rsidR="00937CA3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 xml:space="preserve">INFORMACJA O FORMALNOŚCIACH, JAKIE </w:t>
      </w:r>
      <w:r w:rsidR="003457F9"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MUSZĄ 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 ZOSTAĆ DOPEŁNIONE PO</w:t>
      </w:r>
      <w:r w:rsidR="00B001C3" w:rsidRPr="002F42BA">
        <w:rPr>
          <w:rStyle w:val="Odwoanieintensywne"/>
          <w:rFonts w:cstheme="minorBidi"/>
          <w:b/>
          <w:bCs w:val="0"/>
          <w:color w:val="002060"/>
          <w:spacing w:val="0"/>
        </w:rPr>
        <w:t> 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WYBORZE OFERTY, W CELU ZAWARCIA UMOWY O ZAMÓWIENIE PUBLICZNE.</w:t>
      </w:r>
    </w:p>
    <w:p w14:paraId="5D950ABA" w14:textId="2D242830" w:rsidR="00A07C72" w:rsidRPr="002F42BA" w:rsidRDefault="001D6C9A" w:rsidP="0054788F">
      <w:pPr>
        <w:pStyle w:val="Akapitzlist"/>
        <w:numPr>
          <w:ilvl w:val="0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Zamawiając</w:t>
      </w:r>
      <w:r w:rsidR="00B92DB0" w:rsidRPr="002F42BA">
        <w:rPr>
          <w:rFonts w:asciiTheme="majorHAnsi" w:hAnsiTheme="majorHAnsi" w:cs="Calibri"/>
          <w:iCs/>
          <w:sz w:val="22"/>
          <w:szCs w:val="22"/>
        </w:rPr>
        <w:t>y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zawiadomi o wyniku postępowania, zgodnie z przepisami ustawy </w:t>
      </w:r>
      <w:r w:rsidR="00B001C3" w:rsidRPr="002F42BA">
        <w:rPr>
          <w:rFonts w:asciiTheme="majorHAnsi" w:hAnsiTheme="majorHAnsi" w:cs="Calibri"/>
          <w:sz w:val="22"/>
          <w:szCs w:val="22"/>
        </w:rPr>
        <w:t>Pzp</w:t>
      </w:r>
      <w:r w:rsidR="00E93A1D" w:rsidRPr="002F42BA">
        <w:rPr>
          <w:rFonts w:asciiTheme="majorHAnsi" w:hAnsiTheme="majorHAnsi" w:cs="Calibri"/>
          <w:sz w:val="22"/>
          <w:szCs w:val="22"/>
        </w:rPr>
        <w:t>. Zawiadomienie to zostanie przesłane drogą elektroniczną</w:t>
      </w:r>
      <w:r w:rsidR="00B001C3" w:rsidRPr="002F42BA">
        <w:rPr>
          <w:rFonts w:asciiTheme="majorHAnsi" w:hAnsiTheme="majorHAnsi" w:cs="Calibri"/>
          <w:sz w:val="22"/>
          <w:szCs w:val="22"/>
        </w:rPr>
        <w:t xml:space="preserve"> lub za pośrednictwem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CC6586" w:rsidRPr="002F42BA">
        <w:rPr>
          <w:rFonts w:asciiTheme="majorHAnsi" w:hAnsiTheme="majorHAnsi" w:cs="Calibri"/>
          <w:sz w:val="22"/>
          <w:szCs w:val="22"/>
        </w:rPr>
        <w:t>ePUAP</w:t>
      </w:r>
      <w:r w:rsidR="00B001C3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>na adres e-mail</w:t>
      </w:r>
      <w:r w:rsidR="00CC6586" w:rsidRPr="002F42BA">
        <w:rPr>
          <w:rFonts w:asciiTheme="majorHAnsi" w:hAnsiTheme="majorHAnsi" w:cs="Calibri"/>
          <w:sz w:val="22"/>
          <w:szCs w:val="22"/>
        </w:rPr>
        <w:t xml:space="preserve"> lub adres skrytki ePUAP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wskazany 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ofercie Wykonawcy. Jeżeli wskazane próby przesłania drogą elektroniczną będą 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>nieskuteczne</w:t>
      </w:r>
      <w:r w:rsidR="00E93A1D" w:rsidRPr="002F42BA">
        <w:rPr>
          <w:rFonts w:asciiTheme="majorHAnsi" w:hAnsiTheme="majorHAnsi" w:cs="Calibri"/>
          <w:sz w:val="22"/>
          <w:szCs w:val="22"/>
        </w:rPr>
        <w:t>, zawiadomienie zostanie przesłane na adres e-mail Wykonawcy, ujawniony na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="00E93A1D" w:rsidRPr="002F42BA">
        <w:rPr>
          <w:rFonts w:asciiTheme="majorHAnsi" w:hAnsiTheme="majorHAnsi" w:cs="Calibri"/>
          <w:sz w:val="22"/>
          <w:szCs w:val="22"/>
        </w:rPr>
        <w:t>stronie internetowej wskazanej w ofercie Wykonawcy.</w:t>
      </w:r>
    </w:p>
    <w:p w14:paraId="7D6D08F6" w14:textId="228C43DB" w:rsidR="00A07C72" w:rsidRPr="002F42BA" w:rsidRDefault="00A07C72" w:rsidP="0054788F">
      <w:pPr>
        <w:pStyle w:val="Akapitzlist"/>
        <w:numPr>
          <w:ilvl w:val="0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Z wybranym Wykonawcą Zamawiający zawiera umowę w sprawie zamówienia publicznego, </w:t>
      </w:r>
      <w:r w:rsidR="00417BF9">
        <w:rPr>
          <w:rFonts w:asciiTheme="majorHAnsi" w:hAnsiTheme="majorHAnsi" w:cs="Calibri"/>
          <w:iCs/>
          <w:sz w:val="22"/>
          <w:szCs w:val="22"/>
        </w:rPr>
        <w:br/>
      </w:r>
      <w:r w:rsidRPr="002F42BA">
        <w:rPr>
          <w:rFonts w:asciiTheme="majorHAnsi" w:hAnsiTheme="majorHAnsi"/>
          <w:color w:val="000000"/>
          <w:sz w:val="22"/>
          <w:szCs w:val="22"/>
        </w:rPr>
        <w:t xml:space="preserve">z uwzględnieniem art. 577 ustawy Pzp, </w:t>
      </w:r>
      <w:r w:rsidRPr="002F42BA">
        <w:rPr>
          <w:rFonts w:asciiTheme="majorHAnsi" w:hAnsiTheme="majorHAnsi" w:cs="Calibri"/>
          <w:sz w:val="22"/>
          <w:szCs w:val="22"/>
        </w:rPr>
        <w:t>w terminie nie krótszym niż 5 dni od dnia przesłania zawiadomienia o wyborze najkorzystniejszej oferty.</w:t>
      </w:r>
    </w:p>
    <w:p w14:paraId="4B3CDCF5" w14:textId="133F6046" w:rsidR="00A07C72" w:rsidRPr="002F42BA" w:rsidRDefault="00A07C72" w:rsidP="0054788F">
      <w:pPr>
        <w:pStyle w:val="Akapitzlist"/>
        <w:numPr>
          <w:ilvl w:val="0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Zamawiający może zawrzeć umowę w sprawie zamówienia publicznego przed upływem terminu, o którym mowa w ust. 2, jeżeli w postępowaniu o udzielenie zamówienia</w:t>
      </w:r>
      <w:r w:rsidR="007B2A1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prowadzonym w trybie podstawowym złożono tylko jedną ofertę.</w:t>
      </w:r>
    </w:p>
    <w:p w14:paraId="380DF671" w14:textId="11189A4E" w:rsidR="00E93A1D" w:rsidRPr="002F42BA" w:rsidRDefault="00FB11E1" w:rsidP="0054788F">
      <w:pPr>
        <w:pStyle w:val="Akapitzlist"/>
        <w:numPr>
          <w:ilvl w:val="0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Zgodnie z art. 432 ustawy Pzp Umowa  </w:t>
      </w:r>
      <w:r w:rsidRPr="002F42BA">
        <w:rPr>
          <w:rFonts w:asciiTheme="majorHAnsi" w:hAnsiTheme="majorHAnsi"/>
          <w:sz w:val="22"/>
          <w:szCs w:val="22"/>
        </w:rPr>
        <w:t>wymaga, pod rygorem nieważności, zachowania formy pisemnej, chyba że przepisy odrębne wymagają formy szczególnej.</w:t>
      </w:r>
    </w:p>
    <w:p w14:paraId="0AB42E9C" w14:textId="548887D6" w:rsidR="00E93A1D" w:rsidRPr="002F42BA" w:rsidRDefault="00E93A1D" w:rsidP="0054788F">
      <w:pPr>
        <w:pStyle w:val="Akapitzlist"/>
        <w:numPr>
          <w:ilvl w:val="0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Jeżeli zostanie wybrana oferta Wykonawców wspólnie ubiegających się o zamówienie, to</w:t>
      </w:r>
      <w:r w:rsidR="00D551E9" w:rsidRPr="002F42BA">
        <w:rPr>
          <w:rFonts w:asciiTheme="majorHAnsi" w:hAnsiTheme="majorHAnsi" w:cs="Calibri"/>
          <w:iCs/>
          <w:sz w:val="22"/>
          <w:szCs w:val="22"/>
        </w:rPr>
        <w:t> </w:t>
      </w:r>
      <w:r w:rsidR="005C2C42" w:rsidRPr="002F42BA">
        <w:rPr>
          <w:rFonts w:asciiTheme="majorHAnsi" w:hAnsiTheme="majorHAnsi" w:cs="Calibri"/>
          <w:iCs/>
          <w:sz w:val="22"/>
          <w:szCs w:val="22"/>
        </w:rPr>
        <w:t xml:space="preserve"> Zamawiający</w:t>
      </w:r>
      <w:r w:rsidR="001D6C9A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2"/>
          <w:szCs w:val="22"/>
        </w:rPr>
        <w:t>może zażądać przed podpisaniem umowy przedłożenia umowy regulującej ich współpracę w zakresie obejmującym wykonanie zamówienia Zamawiającego. Z</w:t>
      </w:r>
      <w:r w:rsidR="00D551E9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treści powyższej umowy powinno w szczególności wynikać: zasady współdziałania, zakres współuczestnictwa i podział obowiązków Wykonawców w</w:t>
      </w:r>
      <w:r w:rsidR="005C2C42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wykonaniu przedmiotu zamówienia.</w:t>
      </w:r>
    </w:p>
    <w:p w14:paraId="326D1E36" w14:textId="77777777" w:rsidR="00D551E9" w:rsidRPr="002F42BA" w:rsidRDefault="00E93A1D" w:rsidP="0054788F">
      <w:pPr>
        <w:pStyle w:val="Akapitzlist"/>
        <w:numPr>
          <w:ilvl w:val="0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Przed podpisaniem umowy, wybrany Wykonawca:</w:t>
      </w:r>
    </w:p>
    <w:p w14:paraId="662F4C43" w14:textId="14D0026C" w:rsidR="00D551E9" w:rsidRPr="002F42BA" w:rsidRDefault="00940EFA" w:rsidP="0054788F">
      <w:pPr>
        <w:pStyle w:val="Akapitzlist"/>
        <w:numPr>
          <w:ilvl w:val="1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przekaże </w:t>
      </w:r>
      <w:r w:rsidR="00E93A1D" w:rsidRPr="002F42BA">
        <w:rPr>
          <w:rFonts w:asciiTheme="majorHAnsi" w:hAnsiTheme="majorHAnsi" w:cs="Calibri"/>
          <w:sz w:val="22"/>
          <w:szCs w:val="22"/>
        </w:rPr>
        <w:t>Zamawiającemu informacje niezbędne do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wpisania do treści umowy, np. 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 xml:space="preserve">imiona </w:t>
      </w:r>
      <w:r w:rsidR="00E93A1D" w:rsidRPr="002F42BA">
        <w:rPr>
          <w:rFonts w:asciiTheme="majorHAnsi" w:hAnsiTheme="majorHAnsi" w:cs="Calibri"/>
          <w:i/>
          <w:iCs/>
          <w:sz w:val="22"/>
          <w:szCs w:val="22"/>
        </w:rPr>
        <w:t>i nazwiska uprawnionych osób, które będą reprezentować Wykonawcę przy podpisaniu umowy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>,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koordynacji itp.</w:t>
      </w:r>
      <w:r w:rsidR="009D6E7B" w:rsidRPr="002F42BA">
        <w:rPr>
          <w:rFonts w:asciiTheme="majorHAnsi" w:hAnsiTheme="majorHAnsi" w:cs="Calibri"/>
          <w:sz w:val="22"/>
          <w:szCs w:val="22"/>
        </w:rPr>
        <w:t>,</w:t>
      </w:r>
    </w:p>
    <w:p w14:paraId="5BB462F0" w14:textId="69EF7448" w:rsidR="00E93A1D" w:rsidRPr="002F42BA" w:rsidRDefault="00E93A1D" w:rsidP="0054788F">
      <w:pPr>
        <w:pStyle w:val="Akapitzlist"/>
        <w:numPr>
          <w:ilvl w:val="1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lastRenderedPageBreak/>
        <w:t xml:space="preserve">przekaże Zamawiającemu wykaz osób odpowiedzialnych za realizacje zamówienia wraz z ich danymi teleadresowymi, które zapewnią  możliwość bezpośredniego kontaktu </w:t>
      </w:r>
      <w:r w:rsidR="00417BF9">
        <w:rPr>
          <w:rFonts w:asciiTheme="majorHAnsi" w:hAnsiTheme="majorHAnsi" w:cs="Calibri"/>
          <w:sz w:val="22"/>
          <w:szCs w:val="22"/>
        </w:rPr>
        <w:br/>
      </w:r>
      <w:r w:rsidRPr="002F42BA">
        <w:rPr>
          <w:rFonts w:asciiTheme="majorHAnsi" w:hAnsiTheme="majorHAnsi" w:cs="Calibri"/>
          <w:sz w:val="22"/>
          <w:szCs w:val="22"/>
        </w:rPr>
        <w:t xml:space="preserve">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dni robocze w godzinach pracy Wykonawcy, poprzez możliwość skontaktowania się </w:t>
      </w:r>
      <w:r w:rsidR="00417BF9">
        <w:rPr>
          <w:rFonts w:asciiTheme="majorHAnsi" w:hAnsiTheme="majorHAnsi" w:cs="Calibri"/>
          <w:sz w:val="22"/>
          <w:szCs w:val="22"/>
        </w:rPr>
        <w:br/>
      </w:r>
      <w:r w:rsidRPr="002F42BA">
        <w:rPr>
          <w:rFonts w:asciiTheme="majorHAnsi" w:hAnsiTheme="majorHAnsi" w:cs="Calibri"/>
          <w:sz w:val="22"/>
          <w:szCs w:val="22"/>
        </w:rPr>
        <w:t xml:space="preserve">z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nimi poprzez indywidulaną skrzynkę mailową oraz bezpośredni numer telefonu (stacjonarny lub komórkowy). Nie</w:t>
      </w:r>
      <w:r w:rsidR="00D551E9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dopuszcza się podania przez Wykonawcę ogólnego numeru telefonu do Wykonawcy lub numeru infolinii Wykonawcy.</w:t>
      </w:r>
    </w:p>
    <w:p w14:paraId="7048381B" w14:textId="06668FE3" w:rsidR="001B034B" w:rsidRPr="002F42BA" w:rsidRDefault="001B034B" w:rsidP="0054788F">
      <w:pPr>
        <w:pStyle w:val="Akapitzlist"/>
        <w:numPr>
          <w:ilvl w:val="0"/>
          <w:numId w:val="95"/>
        </w:numPr>
        <w:tabs>
          <w:tab w:val="left" w:pos="14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Wykonawca będzie zobowiązany do podpisania umowy w miejscu i terminie wskazanym przez Zamawiającego.</w:t>
      </w:r>
    </w:p>
    <w:p w14:paraId="7A2A9EC6" w14:textId="6FECCB31" w:rsidR="005E4F29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XX</w:t>
      </w:r>
      <w:r w:rsidR="00937CA3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="00901701">
        <w:rPr>
          <w:rStyle w:val="Odwoanieintensywne"/>
          <w:rFonts w:cstheme="minorBidi"/>
          <w:b/>
          <w:bCs w:val="0"/>
          <w:color w:val="002060"/>
          <w:spacing w:val="0"/>
        </w:rPr>
        <w:t>II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INFORMACJ</w:t>
      </w:r>
      <w:r w:rsidR="005E4F29" w:rsidRPr="002F42BA">
        <w:rPr>
          <w:rStyle w:val="Odwoanieintensywne"/>
          <w:rFonts w:cstheme="minorBidi"/>
          <w:b/>
          <w:bCs w:val="0"/>
          <w:color w:val="002060"/>
          <w:spacing w:val="0"/>
        </w:rPr>
        <w:t>E O TREŚCI ZAWIERANEJ UMOWY ORAZ MOŻLIWOŚĆ JEJ ZMIANY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  <w:r w:rsidR="005E4F29"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 (PROJEKTOWANE POSTANOWIENIA UMOWY W SPRAWIE ZAMÓWIENIA PUBLICZNEGO, KTÓRE ZOSTANĄ WPROWADZONE DO TREŚCI UMOWY)</w:t>
      </w:r>
    </w:p>
    <w:p w14:paraId="407CA5FF" w14:textId="533EE520" w:rsidR="005E4F29" w:rsidRPr="002F42BA" w:rsidRDefault="005E4F29" w:rsidP="0054788F">
      <w:pPr>
        <w:pStyle w:val="Akapitzlist"/>
        <w:numPr>
          <w:ilvl w:val="0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Wybrany Wykonawca jest zobowiązany do zawarcia umowy w sprawie zamówienia publicznego na warunkach określonych we wzorze umowy.</w:t>
      </w:r>
    </w:p>
    <w:p w14:paraId="2EE8D9E0" w14:textId="754D8A4D" w:rsidR="005E4F29" w:rsidRPr="002F42BA" w:rsidRDefault="005E4F29" w:rsidP="0054788F">
      <w:pPr>
        <w:pStyle w:val="Akapitzlist"/>
        <w:numPr>
          <w:ilvl w:val="0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Projektowane postanowienia umowy w sprawie zamówienia publicznego zawarte są </w:t>
      </w:r>
      <w:r w:rsidR="00350776">
        <w:rPr>
          <w:rFonts w:asciiTheme="majorHAnsi" w:hAnsiTheme="majorHAnsi" w:cs="Arial"/>
          <w:sz w:val="22"/>
          <w:szCs w:val="22"/>
        </w:rPr>
        <w:br/>
      </w:r>
      <w:r w:rsidRPr="002F42BA">
        <w:rPr>
          <w:rFonts w:asciiTheme="majorHAnsi" w:hAnsiTheme="majorHAnsi" w:cs="Arial"/>
          <w:sz w:val="22"/>
          <w:szCs w:val="22"/>
        </w:rPr>
        <w:t xml:space="preserve">w następujących załącznikach do niniejszej SWZ: </w:t>
      </w:r>
    </w:p>
    <w:p w14:paraId="2019A74E" w14:textId="6FC42172" w:rsidR="005E4F29" w:rsidRPr="002F42BA" w:rsidRDefault="005E4F29" w:rsidP="0054788F">
      <w:pPr>
        <w:pStyle w:val="Akapitzlist"/>
        <w:numPr>
          <w:ilvl w:val="1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Dla Części I zamówienia :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nr 4A 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– wzór umowy;</w:t>
      </w:r>
    </w:p>
    <w:p w14:paraId="5DC55345" w14:textId="17041ABD" w:rsidR="005E4F29" w:rsidRPr="002F42BA" w:rsidRDefault="005E4F29" w:rsidP="0054788F">
      <w:pPr>
        <w:pStyle w:val="Akapitzlist"/>
        <w:numPr>
          <w:ilvl w:val="1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Dla Części I</w:t>
      </w:r>
      <w:r w:rsidR="00E275BB" w:rsidRPr="002F42BA">
        <w:rPr>
          <w:rFonts w:asciiTheme="majorHAnsi" w:hAnsiTheme="majorHAnsi" w:cs="Arial"/>
          <w:sz w:val="22"/>
          <w:szCs w:val="22"/>
        </w:rPr>
        <w:t>I</w:t>
      </w:r>
      <w:r w:rsidRPr="002F42BA">
        <w:rPr>
          <w:rFonts w:asciiTheme="majorHAnsi" w:hAnsiTheme="majorHAnsi" w:cs="Arial"/>
          <w:sz w:val="22"/>
          <w:szCs w:val="22"/>
        </w:rPr>
        <w:t xml:space="preserve"> zamówienia :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nr 4B 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– wzór umowy</w:t>
      </w:r>
      <w:r w:rsidR="00E275BB" w:rsidRPr="002F42BA">
        <w:rPr>
          <w:rFonts w:asciiTheme="majorHAnsi" w:hAnsiTheme="majorHAnsi" w:cs="Calibri"/>
          <w:iCs/>
          <w:sz w:val="22"/>
          <w:szCs w:val="22"/>
        </w:rPr>
        <w:t>;</w:t>
      </w:r>
    </w:p>
    <w:p w14:paraId="2ED03AE8" w14:textId="154BDEA6" w:rsidR="00E275BB" w:rsidRPr="002F42BA" w:rsidRDefault="00E275BB" w:rsidP="0054788F">
      <w:pPr>
        <w:pStyle w:val="Akapitzlist"/>
        <w:numPr>
          <w:ilvl w:val="1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Dla Części I</w:t>
      </w:r>
      <w:r w:rsidR="00562CC9">
        <w:rPr>
          <w:rFonts w:asciiTheme="majorHAnsi" w:hAnsiTheme="majorHAnsi" w:cs="Arial"/>
          <w:sz w:val="22"/>
          <w:szCs w:val="22"/>
        </w:rPr>
        <w:t>I</w:t>
      </w:r>
      <w:r w:rsidRPr="002F42BA">
        <w:rPr>
          <w:rFonts w:asciiTheme="majorHAnsi" w:hAnsiTheme="majorHAnsi" w:cs="Arial"/>
          <w:sz w:val="22"/>
          <w:szCs w:val="22"/>
        </w:rPr>
        <w:t xml:space="preserve">I zamówienia :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nr 4C 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– wzór umowy</w:t>
      </w:r>
      <w:r w:rsidR="00E455B8" w:rsidRPr="002F42BA">
        <w:rPr>
          <w:rFonts w:asciiTheme="majorHAnsi" w:hAnsiTheme="majorHAnsi" w:cs="Calibri"/>
          <w:iCs/>
          <w:sz w:val="22"/>
          <w:szCs w:val="22"/>
        </w:rPr>
        <w:t>.</w:t>
      </w:r>
    </w:p>
    <w:p w14:paraId="67680282" w14:textId="1C208E35" w:rsidR="00E93A1D" w:rsidRPr="002F42BA" w:rsidRDefault="00E93A1D" w:rsidP="0054788F">
      <w:pPr>
        <w:pStyle w:val="Akapitzlist"/>
        <w:numPr>
          <w:ilvl w:val="0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Wzór umowy zostanie uzupełniony o niezbędne informacje dotyczące w szczególności Wykonawcy</w:t>
      </w:r>
      <w:r w:rsidR="001D6C9A" w:rsidRPr="002F42BA">
        <w:rPr>
          <w:rFonts w:asciiTheme="majorHAnsi" w:hAnsiTheme="majorHAnsi" w:cs="Calibri"/>
          <w:sz w:val="22"/>
          <w:szCs w:val="22"/>
        </w:rPr>
        <w:t>, osób skierowanych do realizacji zamówienia</w:t>
      </w:r>
      <w:r w:rsidRPr="002F42BA">
        <w:rPr>
          <w:rFonts w:asciiTheme="majorHAnsi" w:hAnsiTheme="majorHAnsi" w:cs="Calibri"/>
          <w:sz w:val="22"/>
          <w:szCs w:val="22"/>
        </w:rPr>
        <w:t xml:space="preserve"> oraz wartości umowy.</w:t>
      </w:r>
    </w:p>
    <w:p w14:paraId="2D766E64" w14:textId="77777777" w:rsidR="00E275BB" w:rsidRPr="002F42BA" w:rsidRDefault="00E275BB" w:rsidP="0054788F">
      <w:pPr>
        <w:pStyle w:val="Akapitzlist"/>
        <w:numPr>
          <w:ilvl w:val="0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Zakres świadczenia Wykonawcy wynikający z umowy jest tożsamy z jego zobowiązaniem zawartym w ofercie.</w:t>
      </w:r>
    </w:p>
    <w:p w14:paraId="28C99E53" w14:textId="5CB83949" w:rsidR="00E275BB" w:rsidRPr="002F42BA" w:rsidRDefault="00E275BB" w:rsidP="0054788F">
      <w:pPr>
        <w:pStyle w:val="Akapitzlist"/>
        <w:numPr>
          <w:ilvl w:val="0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134668" w:rsidRPr="002F42BA">
        <w:rPr>
          <w:rFonts w:asciiTheme="majorHAnsi" w:hAnsiTheme="majorHAnsi" w:cs="Arial"/>
          <w:sz w:val="22"/>
          <w:szCs w:val="22"/>
        </w:rPr>
        <w:t>ustaw</w:t>
      </w:r>
      <w:r w:rsidR="009C131B">
        <w:rPr>
          <w:rFonts w:asciiTheme="majorHAnsi" w:hAnsiTheme="majorHAnsi" w:cs="Arial"/>
          <w:sz w:val="22"/>
          <w:szCs w:val="22"/>
        </w:rPr>
        <w:t>y</w:t>
      </w:r>
      <w:r w:rsidR="00134668" w:rsidRPr="002F42BA">
        <w:rPr>
          <w:rFonts w:asciiTheme="majorHAnsi" w:hAnsiTheme="majorHAnsi" w:cs="Arial"/>
          <w:sz w:val="22"/>
          <w:szCs w:val="22"/>
        </w:rPr>
        <w:t xml:space="preserve"> Pzp</w:t>
      </w:r>
      <w:r w:rsidRPr="002F42BA">
        <w:rPr>
          <w:rFonts w:asciiTheme="majorHAnsi" w:hAnsiTheme="majorHAnsi" w:cs="Arial"/>
          <w:sz w:val="22"/>
          <w:szCs w:val="22"/>
        </w:rPr>
        <w:t xml:space="preserve"> oraz wskazanym we </w:t>
      </w:r>
      <w:r w:rsidR="00E455B8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 xml:space="preserve">zorze </w:t>
      </w:r>
      <w:r w:rsidR="00E455B8" w:rsidRPr="002F42BA">
        <w:rPr>
          <w:rFonts w:asciiTheme="majorHAnsi" w:hAnsiTheme="majorHAnsi" w:cs="Arial"/>
          <w:sz w:val="22"/>
          <w:szCs w:val="22"/>
        </w:rPr>
        <w:t>u</w:t>
      </w:r>
      <w:r w:rsidRPr="002F42BA">
        <w:rPr>
          <w:rFonts w:asciiTheme="majorHAnsi" w:hAnsiTheme="majorHAnsi" w:cs="Arial"/>
          <w:sz w:val="22"/>
          <w:szCs w:val="22"/>
        </w:rPr>
        <w:t>mowy, stanowiącym</w:t>
      </w:r>
      <w:r w:rsidR="00E455B8" w:rsidRPr="002F42BA">
        <w:rPr>
          <w:rFonts w:asciiTheme="majorHAnsi" w:hAnsiTheme="majorHAnsi" w:cs="Arial"/>
          <w:sz w:val="22"/>
          <w:szCs w:val="22"/>
        </w:rPr>
        <w:t xml:space="preserve">: </w:t>
      </w:r>
    </w:p>
    <w:p w14:paraId="703C3A5E" w14:textId="59BE855F" w:rsidR="00E455B8" w:rsidRPr="002F42BA" w:rsidRDefault="00E455B8" w:rsidP="0054788F">
      <w:pPr>
        <w:pStyle w:val="Akapitzlist"/>
        <w:numPr>
          <w:ilvl w:val="1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Dla Części I zamówienia :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nr 4A 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– wzór umowy;</w:t>
      </w:r>
    </w:p>
    <w:p w14:paraId="73F12585" w14:textId="77777777" w:rsidR="00134668" w:rsidRPr="002F42BA" w:rsidRDefault="00E455B8" w:rsidP="0054788F">
      <w:pPr>
        <w:pStyle w:val="Akapitzlist"/>
        <w:numPr>
          <w:ilvl w:val="1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Dla Części II zamówienia :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nr 4B 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– wzór umowy;</w:t>
      </w:r>
    </w:p>
    <w:p w14:paraId="53F7E5F6" w14:textId="1AA95150" w:rsidR="00E455B8" w:rsidRPr="002F42BA" w:rsidRDefault="00E455B8" w:rsidP="0054788F">
      <w:pPr>
        <w:pStyle w:val="Akapitzlist"/>
        <w:numPr>
          <w:ilvl w:val="1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Dla Części I</w:t>
      </w:r>
      <w:r w:rsidR="00562CC9">
        <w:rPr>
          <w:rFonts w:asciiTheme="majorHAnsi" w:hAnsiTheme="majorHAnsi" w:cs="Arial"/>
          <w:sz w:val="22"/>
          <w:szCs w:val="22"/>
        </w:rPr>
        <w:t>I</w:t>
      </w:r>
      <w:r w:rsidRPr="002F42BA">
        <w:rPr>
          <w:rFonts w:asciiTheme="majorHAnsi" w:hAnsiTheme="majorHAnsi" w:cs="Arial"/>
          <w:sz w:val="22"/>
          <w:szCs w:val="22"/>
        </w:rPr>
        <w:t xml:space="preserve">I zamówienia : </w:t>
      </w:r>
      <w:r w:rsidRPr="002F42BA">
        <w:rPr>
          <w:rFonts w:asciiTheme="majorHAnsi" w:hAnsiTheme="majorHAnsi" w:cs="Calibri"/>
          <w:sz w:val="22"/>
          <w:szCs w:val="22"/>
        </w:rPr>
        <w:t xml:space="preserve">załącznik 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nr 4C do </w:t>
      </w:r>
      <w:r w:rsidR="00431023" w:rsidRPr="002F42BA">
        <w:rPr>
          <w:rFonts w:asciiTheme="majorHAnsi" w:hAnsiTheme="majorHAnsi" w:cs="Calibri"/>
          <w:iCs/>
          <w:sz w:val="22"/>
          <w:szCs w:val="22"/>
        </w:rPr>
        <w:t>SWZ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– wzór umowy.</w:t>
      </w:r>
    </w:p>
    <w:p w14:paraId="59676FE3" w14:textId="3D5C1E52" w:rsidR="00E455B8" w:rsidRPr="002F42BA" w:rsidRDefault="00E455B8" w:rsidP="0054788F">
      <w:pPr>
        <w:pStyle w:val="Akapitzlist"/>
        <w:numPr>
          <w:ilvl w:val="0"/>
          <w:numId w:val="96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Zmiana umowy wymaga dla swej ważności, pod rygorem nieważności, zachowania formy pisemnej.</w:t>
      </w:r>
    </w:p>
    <w:p w14:paraId="1C352612" w14:textId="6A3BF728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XX</w:t>
      </w:r>
      <w:r w:rsidR="00901701">
        <w:rPr>
          <w:rStyle w:val="Odwoanieintensywne"/>
          <w:rFonts w:cstheme="minorBidi"/>
          <w:b/>
          <w:bCs w:val="0"/>
          <w:color w:val="002060"/>
          <w:spacing w:val="0"/>
        </w:rPr>
        <w:t>I</w:t>
      </w:r>
      <w:r w:rsidR="00E455B8"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</w:r>
      <w:r w:rsidR="00E455B8" w:rsidRPr="002F42BA">
        <w:rPr>
          <w:rStyle w:val="Odwoanieintensywne"/>
          <w:rFonts w:cstheme="minorBidi"/>
          <w:b/>
          <w:bCs w:val="0"/>
          <w:color w:val="002060"/>
          <w:spacing w:val="0"/>
        </w:rPr>
        <w:t>POUCZENIE O ŚRODKACH OCHRONY PRAWNEJ PRZYSŁUGUJĄCYCH WYKONAWCY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.</w:t>
      </w:r>
    </w:p>
    <w:p w14:paraId="201D5031" w14:textId="1595B0CD" w:rsidR="00E455B8" w:rsidRPr="002F42BA" w:rsidRDefault="00E455B8" w:rsidP="0054788F">
      <w:pPr>
        <w:numPr>
          <w:ilvl w:val="0"/>
          <w:numId w:val="1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Środki ochrony prawnej określone</w:t>
      </w:r>
      <w:r w:rsidR="00FB11E1" w:rsidRPr="002F42BA">
        <w:rPr>
          <w:rFonts w:asciiTheme="majorHAnsi" w:hAnsiTheme="majorHAnsi" w:cs="Arial"/>
          <w:sz w:val="22"/>
          <w:szCs w:val="22"/>
        </w:rPr>
        <w:t xml:space="preserve"> w </w:t>
      </w:r>
      <w:r w:rsidR="009C131B">
        <w:rPr>
          <w:rFonts w:asciiTheme="majorHAnsi" w:hAnsiTheme="majorHAnsi" w:cs="Arial"/>
          <w:sz w:val="22"/>
          <w:szCs w:val="22"/>
        </w:rPr>
        <w:t>D</w:t>
      </w:r>
      <w:r w:rsidR="00FB11E1" w:rsidRPr="002F42BA">
        <w:rPr>
          <w:rFonts w:asciiTheme="majorHAnsi" w:hAnsiTheme="majorHAnsi" w:cs="Arial"/>
          <w:sz w:val="22"/>
          <w:szCs w:val="22"/>
        </w:rPr>
        <w:t>ziale IX ustawy Pzp</w:t>
      </w:r>
      <w:r w:rsidRPr="002F42BA">
        <w:rPr>
          <w:rFonts w:asciiTheme="majorHAnsi" w:hAnsiTheme="majorHAnsi" w:cs="Arial"/>
          <w:sz w:val="22"/>
          <w:szCs w:val="22"/>
        </w:rPr>
        <w:t xml:space="preserve"> przysługują </w:t>
      </w:r>
      <w:r w:rsidR="000B5E04" w:rsidRPr="002F42BA">
        <w:rPr>
          <w:rFonts w:asciiTheme="majorHAnsi" w:hAnsiTheme="majorHAnsi" w:cs="Arial"/>
          <w:sz w:val="22"/>
          <w:szCs w:val="22"/>
        </w:rPr>
        <w:t>W</w:t>
      </w:r>
      <w:r w:rsidRPr="002F42BA">
        <w:rPr>
          <w:rFonts w:asciiTheme="majorHAnsi" w:hAnsiTheme="majorHAnsi" w:cs="Arial"/>
          <w:sz w:val="22"/>
          <w:szCs w:val="22"/>
        </w:rPr>
        <w:t xml:space="preserve">ykonawcy, oraz innemu podmiotowi, jeżeli ma lub miał interes w uzyskaniu zamówienia oraz poniósł lub może ponieść szkodę w wyniku naruszenia przez zamawiającego przepisów ustawy </w:t>
      </w:r>
      <w:r w:rsidR="0035283B" w:rsidRPr="002F42BA">
        <w:rPr>
          <w:rFonts w:asciiTheme="majorHAnsi" w:hAnsiTheme="majorHAnsi" w:cs="Arial"/>
          <w:sz w:val="22"/>
          <w:szCs w:val="22"/>
        </w:rPr>
        <w:t>Pzp</w:t>
      </w:r>
      <w:r w:rsidRPr="002F42BA">
        <w:rPr>
          <w:rFonts w:asciiTheme="majorHAnsi" w:hAnsiTheme="majorHAnsi" w:cs="Arial"/>
          <w:sz w:val="22"/>
          <w:szCs w:val="22"/>
        </w:rPr>
        <w:t xml:space="preserve">. </w:t>
      </w:r>
      <w:r w:rsidR="00FB11E1" w:rsidRPr="002F42BA">
        <w:rPr>
          <w:rFonts w:asciiTheme="majorHAnsi" w:hAnsiTheme="majorHAnsi" w:cs="Arial"/>
          <w:sz w:val="22"/>
          <w:szCs w:val="22"/>
        </w:rPr>
        <w:t xml:space="preserve"> Szczegółowe informacje dotyczące środków ochrony prawnej określone są w Dziale IX „Środki ochrony prawnej” ustawy Pzp.</w:t>
      </w:r>
    </w:p>
    <w:p w14:paraId="488664AA" w14:textId="34EB0170" w:rsidR="00E455B8" w:rsidRPr="002F42BA" w:rsidRDefault="00E455B8" w:rsidP="0054788F">
      <w:pPr>
        <w:numPr>
          <w:ilvl w:val="0"/>
          <w:numId w:val="1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</w:t>
      </w:r>
      <w:r w:rsidRPr="002F42BA">
        <w:rPr>
          <w:rFonts w:asciiTheme="majorHAnsi" w:hAnsiTheme="majorHAnsi" w:cs="Arial"/>
          <w:sz w:val="22"/>
          <w:szCs w:val="22"/>
        </w:rPr>
        <w:lastRenderedPageBreak/>
        <w:t>na</w:t>
      </w:r>
      <w:r w:rsidR="009C131B">
        <w:rPr>
          <w:rFonts w:asciiTheme="majorHAnsi" w:hAnsiTheme="majorHAnsi" w:cs="Arial"/>
          <w:sz w:val="22"/>
          <w:szCs w:val="22"/>
        </w:rPr>
        <w:t> </w:t>
      </w:r>
      <w:r w:rsidRPr="002F42BA">
        <w:rPr>
          <w:rFonts w:asciiTheme="majorHAnsi" w:hAnsiTheme="majorHAnsi" w:cs="Arial"/>
          <w:sz w:val="22"/>
          <w:szCs w:val="22"/>
        </w:rPr>
        <w:t xml:space="preserve">listę, o której mowa w art. 469 pkt 15 </w:t>
      </w:r>
      <w:r w:rsidR="000B5E04" w:rsidRPr="002F42BA">
        <w:rPr>
          <w:rFonts w:asciiTheme="majorHAnsi" w:hAnsiTheme="majorHAnsi" w:cs="Arial"/>
          <w:sz w:val="22"/>
          <w:szCs w:val="22"/>
        </w:rPr>
        <w:t>ustawy Pzp</w:t>
      </w:r>
      <w:r w:rsidRPr="002F42BA">
        <w:rPr>
          <w:rFonts w:asciiTheme="majorHAnsi" w:hAnsiTheme="majorHAnsi" w:cs="Arial"/>
          <w:sz w:val="22"/>
          <w:szCs w:val="22"/>
        </w:rPr>
        <w:t>. oraz Rzecznikowi Małych i Średnich Przedsiębiorców.</w:t>
      </w:r>
    </w:p>
    <w:p w14:paraId="073E1CC5" w14:textId="77777777" w:rsidR="00E455B8" w:rsidRPr="002F42BA" w:rsidRDefault="00E455B8" w:rsidP="0054788F">
      <w:pPr>
        <w:numPr>
          <w:ilvl w:val="0"/>
          <w:numId w:val="1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Odwołanie przysługuje na:</w:t>
      </w:r>
    </w:p>
    <w:p w14:paraId="4B399209" w14:textId="17DFFEC9" w:rsidR="00E455B8" w:rsidRPr="002F42BA" w:rsidRDefault="00E455B8" w:rsidP="0054788F">
      <w:pPr>
        <w:numPr>
          <w:ilvl w:val="1"/>
          <w:numId w:val="126"/>
        </w:numPr>
        <w:suppressAutoHyphens/>
        <w:spacing w:line="276" w:lineRule="auto"/>
        <w:ind w:left="993" w:hanging="567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niezgodną z przepisami ustawy czynność Zamawiającego, podjętą w postępowaniu o udzielenie zamówienia, w tym na projektowane postanowienie umowy;</w:t>
      </w:r>
    </w:p>
    <w:p w14:paraId="7E72E6C9" w14:textId="3F885B3D" w:rsidR="00E455B8" w:rsidRPr="002F42BA" w:rsidRDefault="00E455B8" w:rsidP="0054788F">
      <w:pPr>
        <w:pStyle w:val="Akapitzlist"/>
        <w:numPr>
          <w:ilvl w:val="1"/>
          <w:numId w:val="126"/>
        </w:numPr>
        <w:tabs>
          <w:tab w:val="left" w:pos="6379"/>
        </w:tabs>
        <w:suppressAutoHyphens/>
        <w:spacing w:line="276" w:lineRule="auto"/>
        <w:ind w:left="993" w:hanging="567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zaniechanie czynności w postępowaniu o udzielenie zamówienia do której </w:t>
      </w:r>
      <w:r w:rsidR="000B5E04" w:rsidRPr="002F42BA">
        <w:rPr>
          <w:rFonts w:asciiTheme="majorHAnsi" w:hAnsiTheme="majorHAnsi" w:cs="Arial"/>
          <w:sz w:val="22"/>
          <w:szCs w:val="22"/>
        </w:rPr>
        <w:t>Z</w:t>
      </w:r>
      <w:r w:rsidRPr="002F42BA">
        <w:rPr>
          <w:rFonts w:asciiTheme="majorHAnsi" w:hAnsiTheme="majorHAnsi" w:cs="Arial"/>
          <w:sz w:val="22"/>
          <w:szCs w:val="22"/>
        </w:rPr>
        <w:t>amawiający był obowiązany na podstawie ustawy</w:t>
      </w:r>
      <w:r w:rsidR="000B5E04" w:rsidRPr="002F42BA">
        <w:rPr>
          <w:rFonts w:asciiTheme="majorHAnsi" w:hAnsiTheme="majorHAnsi" w:cs="Arial"/>
          <w:sz w:val="22"/>
          <w:szCs w:val="22"/>
        </w:rPr>
        <w:t xml:space="preserve"> Pzp</w:t>
      </w:r>
      <w:r w:rsidRPr="002F42BA">
        <w:rPr>
          <w:rFonts w:asciiTheme="majorHAnsi" w:hAnsiTheme="majorHAnsi" w:cs="Arial"/>
          <w:sz w:val="22"/>
          <w:szCs w:val="22"/>
        </w:rPr>
        <w:t>.</w:t>
      </w:r>
    </w:p>
    <w:p w14:paraId="600D33C4" w14:textId="77777777" w:rsidR="000B5E04" w:rsidRPr="002F42BA" w:rsidRDefault="00E455B8" w:rsidP="0054788F">
      <w:pPr>
        <w:numPr>
          <w:ilvl w:val="0"/>
          <w:numId w:val="1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Odwołanie wnosi się do Prezesa Izby. Odwołujący przekazuje kopię odwołania </w:t>
      </w:r>
      <w:r w:rsidR="000B5E04" w:rsidRPr="002F42BA">
        <w:rPr>
          <w:rFonts w:asciiTheme="majorHAnsi" w:hAnsiTheme="majorHAnsi" w:cs="Arial"/>
          <w:sz w:val="22"/>
          <w:szCs w:val="22"/>
        </w:rPr>
        <w:t>Z</w:t>
      </w:r>
      <w:r w:rsidRPr="002F42BA">
        <w:rPr>
          <w:rFonts w:asciiTheme="majorHAnsi" w:hAnsiTheme="majorHAnsi" w:cs="Arial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14:paraId="36B1A6A9" w14:textId="77777777" w:rsidR="000B5E04" w:rsidRPr="002F42BA" w:rsidRDefault="00E455B8" w:rsidP="0054788F">
      <w:pPr>
        <w:numPr>
          <w:ilvl w:val="0"/>
          <w:numId w:val="1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14:paraId="02543332" w14:textId="77777777" w:rsidR="000B5E04" w:rsidRPr="002F42BA" w:rsidRDefault="00E455B8" w:rsidP="0054788F">
      <w:pPr>
        <w:numPr>
          <w:ilvl w:val="0"/>
          <w:numId w:val="126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Odwołanie wnosi się w terminie: </w:t>
      </w:r>
    </w:p>
    <w:p w14:paraId="4F42849B" w14:textId="243272B9" w:rsidR="000B5E04" w:rsidRPr="002F42BA" w:rsidRDefault="00E455B8" w:rsidP="0054788F">
      <w:pPr>
        <w:numPr>
          <w:ilvl w:val="1"/>
          <w:numId w:val="126"/>
        </w:numPr>
        <w:suppressAutoHyphens/>
        <w:spacing w:line="276" w:lineRule="auto"/>
        <w:ind w:left="993" w:hanging="567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5 dni od dnia przekazania informacji o czynności </w:t>
      </w:r>
      <w:r w:rsidR="000B5E04" w:rsidRPr="002F42BA">
        <w:rPr>
          <w:rFonts w:asciiTheme="majorHAnsi" w:hAnsiTheme="majorHAnsi" w:cs="Arial"/>
          <w:sz w:val="22"/>
          <w:szCs w:val="22"/>
        </w:rPr>
        <w:t>Z</w:t>
      </w:r>
      <w:r w:rsidRPr="002F42BA">
        <w:rPr>
          <w:rFonts w:asciiTheme="majorHAnsi" w:hAnsiTheme="majorHAnsi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599BC4B8" w14:textId="38DBBEC0" w:rsidR="00E455B8" w:rsidRPr="002F42BA" w:rsidRDefault="00E455B8" w:rsidP="0054788F">
      <w:pPr>
        <w:numPr>
          <w:ilvl w:val="1"/>
          <w:numId w:val="126"/>
        </w:numPr>
        <w:suppressAutoHyphens/>
        <w:spacing w:line="276" w:lineRule="auto"/>
        <w:ind w:left="993" w:hanging="567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10 dni od dnia przekazania informacji o czynności </w:t>
      </w:r>
      <w:r w:rsidR="000B5E04" w:rsidRPr="002F42BA">
        <w:rPr>
          <w:rFonts w:asciiTheme="majorHAnsi" w:hAnsiTheme="majorHAnsi" w:cs="Arial"/>
          <w:sz w:val="22"/>
          <w:szCs w:val="22"/>
        </w:rPr>
        <w:t>Z</w:t>
      </w:r>
      <w:r w:rsidRPr="002F42BA">
        <w:rPr>
          <w:rFonts w:asciiTheme="majorHAnsi" w:hAnsiTheme="majorHAnsi" w:cs="Arial"/>
          <w:sz w:val="22"/>
          <w:szCs w:val="22"/>
        </w:rPr>
        <w:t xml:space="preserve">amawiającego stanowiącej podstawę jego wniesienia, jeżeli informacja została przekazana w sposób inny niż określony w </w:t>
      </w:r>
      <w:r w:rsidR="000B5E04" w:rsidRPr="002F42BA">
        <w:rPr>
          <w:rFonts w:asciiTheme="majorHAnsi" w:hAnsiTheme="majorHAnsi" w:cs="Arial"/>
          <w:sz w:val="22"/>
          <w:szCs w:val="22"/>
        </w:rPr>
        <w:t xml:space="preserve">ust. </w:t>
      </w:r>
      <w:r w:rsidRPr="002F42BA">
        <w:rPr>
          <w:rFonts w:asciiTheme="majorHAnsi" w:hAnsiTheme="majorHAnsi" w:cs="Arial"/>
          <w:sz w:val="22"/>
          <w:szCs w:val="22"/>
        </w:rPr>
        <w:t xml:space="preserve"> 6.1.</w:t>
      </w:r>
    </w:p>
    <w:p w14:paraId="08C5C303" w14:textId="77777777" w:rsidR="000B5E04" w:rsidRPr="002F42BA" w:rsidRDefault="00E455B8" w:rsidP="0054788F">
      <w:pPr>
        <w:pStyle w:val="Akapitzlist"/>
        <w:numPr>
          <w:ilvl w:val="0"/>
          <w:numId w:val="126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Odwołanie w przypadkach innych niż określone w ust.  5 i 6 wnosi się w terminie 5 dni od dnia, w którym powzięto lub przy zachowaniu należytej staranności można było powziąć wiadomość o okolicznościach stanowiących podstawę jego wniesienia</w:t>
      </w:r>
    </w:p>
    <w:p w14:paraId="0CD28DC5" w14:textId="77777777" w:rsidR="000B5E04" w:rsidRPr="002F42BA" w:rsidRDefault="00E455B8" w:rsidP="0054788F">
      <w:pPr>
        <w:pStyle w:val="Akapitzlist"/>
        <w:numPr>
          <w:ilvl w:val="0"/>
          <w:numId w:val="126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Na orzeczenie Izby oraz postanowienie Prezesa Izby, o którym mowa w art. 519 ust. 1 ustawy </w:t>
      </w:r>
      <w:r w:rsidR="000B5E04" w:rsidRPr="002F42BA">
        <w:rPr>
          <w:rFonts w:asciiTheme="majorHAnsi" w:hAnsiTheme="majorHAnsi" w:cs="Arial"/>
          <w:sz w:val="22"/>
          <w:szCs w:val="22"/>
        </w:rPr>
        <w:t>Pzp</w:t>
      </w:r>
      <w:r w:rsidRPr="002F42BA">
        <w:rPr>
          <w:rFonts w:asciiTheme="majorHAnsi" w:hAnsiTheme="majorHAnsi" w:cs="Arial"/>
          <w:sz w:val="22"/>
          <w:szCs w:val="22"/>
        </w:rPr>
        <w:t>, stronom oraz uczestnikom postępowania odwoławczego przysługuje skarga do sądu.</w:t>
      </w:r>
    </w:p>
    <w:p w14:paraId="6E3D1C52" w14:textId="77777777" w:rsidR="000B5E04" w:rsidRPr="002F42BA" w:rsidRDefault="00E455B8" w:rsidP="0054788F">
      <w:pPr>
        <w:pStyle w:val="Akapitzlist"/>
        <w:numPr>
          <w:ilvl w:val="0"/>
          <w:numId w:val="126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3FB1D3FB" w14:textId="77777777" w:rsidR="000B5E04" w:rsidRPr="002F42BA" w:rsidRDefault="00E455B8" w:rsidP="0054788F">
      <w:pPr>
        <w:pStyle w:val="Akapitzlist"/>
        <w:numPr>
          <w:ilvl w:val="0"/>
          <w:numId w:val="126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Skargę wnosi się do Sądu Okręgowego w Warszawie - sądu zamówień publicznych, zwanego dalej "sądem zamówień publicznych".</w:t>
      </w:r>
    </w:p>
    <w:p w14:paraId="02E94B75" w14:textId="77777777" w:rsidR="00011C4A" w:rsidRPr="002F42BA" w:rsidRDefault="00E455B8" w:rsidP="0054788F">
      <w:pPr>
        <w:pStyle w:val="Akapitzlist"/>
        <w:numPr>
          <w:ilvl w:val="0"/>
          <w:numId w:val="126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 xml:space="preserve">Skargę wnosi się za pośrednictwem Prezesa Izby, w terminie 14 dni od dnia doręczenia orzeczenia Izby lub postanowienia Prezesa Izby, o którym mowa w art. 519 ust. 1 ustawy </w:t>
      </w:r>
      <w:r w:rsidR="000B5E04" w:rsidRPr="002F42BA">
        <w:rPr>
          <w:rFonts w:asciiTheme="majorHAnsi" w:hAnsiTheme="majorHAnsi" w:cs="Arial"/>
          <w:sz w:val="22"/>
          <w:szCs w:val="22"/>
        </w:rPr>
        <w:t>Pzp,</w:t>
      </w:r>
      <w:r w:rsidRPr="002F42BA">
        <w:rPr>
          <w:rFonts w:asciiTheme="majorHAnsi" w:hAnsiTheme="majorHAnsi" w:cs="Arial"/>
          <w:sz w:val="22"/>
          <w:szCs w:val="22"/>
        </w:rPr>
        <w:t xml:space="preserve"> przesyłając jednocześnie jej odpis przeciwnikowi skargi. Złożenie skargi w placówce pocztowej operatora wyznaczonego w rozumieniu ustawy z dnia 23 listopada 2012 r. - Prawo pocztowe jest równoznaczne z jej wniesieniem.</w:t>
      </w:r>
    </w:p>
    <w:p w14:paraId="74023420" w14:textId="48D733C1" w:rsidR="00E455B8" w:rsidRPr="002F42BA" w:rsidRDefault="00E455B8" w:rsidP="0054788F">
      <w:pPr>
        <w:pStyle w:val="Akapitzlist"/>
        <w:numPr>
          <w:ilvl w:val="0"/>
          <w:numId w:val="126"/>
        </w:numPr>
        <w:tabs>
          <w:tab w:val="clear" w:pos="360"/>
          <w:tab w:val="num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0282FD2F" w14:textId="1985AA27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ROZDZ. XX</w:t>
      </w:r>
      <w:r w:rsidR="00E455B8" w:rsidRPr="002F42BA">
        <w:rPr>
          <w:rStyle w:val="Odwoanieintensywne"/>
          <w:rFonts w:cstheme="minorBidi"/>
          <w:b/>
          <w:bCs w:val="0"/>
          <w:color w:val="002060"/>
          <w:spacing w:val="0"/>
        </w:rPr>
        <w:t>V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OBOWIĄZEK INFORMACYJNY WYNIKAJĄCY Z ART. 13 RODO W PRZYPADKU ZBIERANIA DANYCH OSOBOWYCH BEZPOŚREDNIO OD OSOBY FIZYCZNEJ, KTÓREJ DANE DOTYCZĄ, W CELU ZWIĄZANYM Z POSTĘPOWANIEM O</w:t>
      </w:r>
      <w:r w:rsidR="00035644" w:rsidRPr="002F42BA">
        <w:rPr>
          <w:rStyle w:val="Odwoanieintensywne"/>
          <w:rFonts w:cstheme="minorBidi"/>
          <w:b/>
          <w:bCs w:val="0"/>
          <w:color w:val="002060"/>
          <w:spacing w:val="0"/>
        </w:rPr>
        <w:t> 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>UDZIELENIE ZAMÓWIENIA PUBLICZNEGO.</w:t>
      </w:r>
    </w:p>
    <w:p w14:paraId="7637B8EE" w14:textId="10E540B8" w:rsidR="00E93A1D" w:rsidRPr="002F42BA" w:rsidRDefault="00E93A1D" w:rsidP="0088774C">
      <w:pPr>
        <w:widowControl w:val="0"/>
        <w:tabs>
          <w:tab w:val="left" w:pos="0"/>
        </w:tabs>
        <w:suppressAutoHyphens/>
        <w:spacing w:after="20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Zgodnie z art. 13 ust. 1 i 2 rozporządzenia Parlamentu Europejskiego i Rady (UE) 2016/679 z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 dn</w:t>
      </w:r>
      <w:r w:rsidR="00A56486" w:rsidRPr="002F42BA">
        <w:rPr>
          <w:rFonts w:asciiTheme="majorHAnsi" w:hAnsiTheme="majorHAnsi" w:cs="Calibri"/>
          <w:sz w:val="22"/>
          <w:szCs w:val="22"/>
        </w:rPr>
        <w:t xml:space="preserve">ia </w:t>
      </w:r>
      <w:r w:rsidR="009B4EAB" w:rsidRPr="002F42BA">
        <w:rPr>
          <w:rFonts w:asciiTheme="majorHAnsi" w:hAnsiTheme="majorHAnsi" w:cs="Calibri"/>
          <w:sz w:val="22"/>
          <w:szCs w:val="22"/>
        </w:rPr>
        <w:t>27 kwietnia 2016</w:t>
      </w:r>
      <w:r w:rsidRPr="002F42BA">
        <w:rPr>
          <w:rFonts w:asciiTheme="majorHAnsi" w:hAnsiTheme="majorHAnsi" w:cs="Calibri"/>
          <w:sz w:val="22"/>
          <w:szCs w:val="22"/>
        </w:rPr>
        <w:t xml:space="preserve">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2F42BA">
        <w:rPr>
          <w:rFonts w:asciiTheme="majorHAnsi" w:hAnsiTheme="majorHAnsi" w:cs="Calibri"/>
          <w:sz w:val="22"/>
          <w:szCs w:val="22"/>
        </w:rPr>
        <w:lastRenderedPageBreak/>
        <w:t>dalej „RODO”, informuję, że:</w:t>
      </w:r>
    </w:p>
    <w:p w14:paraId="3C58CBDF" w14:textId="18830921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Administratorem danych osobowych jest: </w:t>
      </w:r>
      <w:r w:rsidR="004D615A" w:rsidRPr="002729AB">
        <w:rPr>
          <w:rFonts w:asciiTheme="majorHAnsi" w:hAnsiTheme="majorHAnsi"/>
          <w:b/>
          <w:bCs/>
          <w:sz w:val="22"/>
          <w:szCs w:val="22"/>
          <w:lang w:eastAsia="x-none"/>
        </w:rPr>
        <w:t xml:space="preserve">Gmina Daleszyce, Plac Staszica 9, </w:t>
      </w:r>
      <w:r w:rsidR="004D615A" w:rsidRPr="002729AB">
        <w:rPr>
          <w:rFonts w:asciiTheme="majorHAnsi" w:hAnsiTheme="majorHAnsi"/>
          <w:b/>
          <w:bCs/>
          <w:sz w:val="22"/>
          <w:szCs w:val="22"/>
          <w:lang w:eastAsia="x-none"/>
        </w:rPr>
        <w:br/>
        <w:t xml:space="preserve">26-021 Daleszyce </w:t>
      </w:r>
      <w:r w:rsidRPr="002F42BA">
        <w:rPr>
          <w:rFonts w:asciiTheme="majorHAnsi" w:hAnsiTheme="majorHAnsi"/>
          <w:sz w:val="22"/>
          <w:szCs w:val="22"/>
        </w:rPr>
        <w:t>oraz</w:t>
      </w:r>
      <w:r w:rsidR="003229AE" w:rsidRPr="002F42BA">
        <w:rPr>
          <w:rFonts w:asciiTheme="majorHAnsi" w:hAnsiTheme="majorHAnsi"/>
          <w:sz w:val="22"/>
          <w:szCs w:val="22"/>
        </w:rPr>
        <w:t> </w:t>
      </w:r>
      <w:r w:rsidRPr="002F42BA">
        <w:rPr>
          <w:rFonts w:asciiTheme="majorHAnsi" w:hAnsiTheme="majorHAnsi"/>
          <w:sz w:val="22"/>
          <w:szCs w:val="22"/>
        </w:rPr>
        <w:t>Nord</w:t>
      </w:r>
      <w:r w:rsidRPr="002F42BA">
        <w:rPr>
          <w:rFonts w:asciiTheme="majorHAnsi" w:hAnsiTheme="majorHAnsi" w:cs="Calibri"/>
          <w:sz w:val="22"/>
          <w:szCs w:val="22"/>
        </w:rPr>
        <w:t xml:space="preserve"> Partner Sp.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z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o.o. z siedzibą w Toruniu, ul. Lubicka 16, 87-100 Toruń, dane kontaktowe – </w:t>
      </w:r>
      <w:hyperlink r:id="rId25" w:history="1">
        <w:r w:rsidRPr="002F42BA">
          <w:rPr>
            <w:rStyle w:val="Hipercze"/>
            <w:rFonts w:asciiTheme="majorHAnsi" w:hAnsiTheme="majorHAnsi" w:cs="Calibri"/>
            <w:sz w:val="22"/>
            <w:szCs w:val="22"/>
          </w:rPr>
          <w:t>torun@np.com.pl</w:t>
        </w:r>
      </w:hyperlink>
      <w:r w:rsidRPr="002F42BA">
        <w:rPr>
          <w:rFonts w:asciiTheme="majorHAnsi" w:hAnsiTheme="majorHAnsi" w:cs="Calibri"/>
          <w:sz w:val="22"/>
          <w:szCs w:val="22"/>
        </w:rPr>
        <w:t>,  tel. (56) 651 43 00.</w:t>
      </w:r>
    </w:p>
    <w:p w14:paraId="7DC33DE5" w14:textId="038DEAC4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Inspektor ochrony danych osobowych w </w:t>
      </w:r>
      <w:r w:rsidR="004D615A">
        <w:rPr>
          <w:rFonts w:asciiTheme="majorHAnsi" w:hAnsiTheme="majorHAnsi" w:cs="Calibri"/>
          <w:sz w:val="22"/>
          <w:szCs w:val="22"/>
        </w:rPr>
        <w:t>Gminie Daleszyce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2C760D">
        <w:rPr>
          <w:rFonts w:asciiTheme="majorHAnsi" w:hAnsiTheme="majorHAnsi" w:cs="Calibri"/>
          <w:sz w:val="22"/>
          <w:szCs w:val="22"/>
        </w:rPr>
        <w:t>–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2C760D">
        <w:rPr>
          <w:rFonts w:asciiTheme="majorHAnsi" w:hAnsiTheme="majorHAnsi" w:cs="Calibri"/>
          <w:sz w:val="22"/>
          <w:szCs w:val="22"/>
        </w:rPr>
        <w:t xml:space="preserve">jest </w:t>
      </w:r>
      <w:r w:rsidR="004D615A" w:rsidRPr="002729AB">
        <w:rPr>
          <w:rFonts w:asciiTheme="majorHAnsi" w:hAnsiTheme="majorHAnsi" w:cs="Calibri"/>
          <w:b/>
          <w:bCs/>
          <w:sz w:val="22"/>
          <w:szCs w:val="22"/>
        </w:rPr>
        <w:t>Pan Robert Pytlik</w:t>
      </w:r>
      <w:r w:rsidR="002C760D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 xml:space="preserve">kontakt: adres e-mail: </w:t>
      </w:r>
      <w:hyperlink r:id="rId26" w:history="1">
        <w:r w:rsidR="002729AB" w:rsidRPr="002729AB">
          <w:rPr>
            <w:rStyle w:val="Hipercze"/>
            <w:rFonts w:asciiTheme="majorHAnsi" w:hAnsiTheme="majorHAnsi" w:cs="Calibri"/>
            <w:sz w:val="22"/>
            <w:szCs w:val="22"/>
          </w:rPr>
          <w:t>iod@abi-net.pl</w:t>
        </w:r>
      </w:hyperlink>
      <w:r w:rsidRPr="002F42BA">
        <w:rPr>
          <w:rFonts w:asciiTheme="majorHAnsi" w:hAnsiTheme="majorHAnsi" w:cs="Calibri"/>
          <w:sz w:val="22"/>
          <w:szCs w:val="22"/>
        </w:rPr>
        <w:t>, telefon</w:t>
      </w:r>
      <w:r w:rsidR="009B4EAB" w:rsidRPr="002F42BA">
        <w:rPr>
          <w:rFonts w:asciiTheme="majorHAnsi" w:hAnsiTheme="majorHAnsi" w:cs="Calibri"/>
          <w:sz w:val="22"/>
          <w:szCs w:val="22"/>
        </w:rPr>
        <w:t>: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2729AB">
        <w:rPr>
          <w:rFonts w:ascii="Cambria" w:hAnsi="Cambria"/>
          <w:sz w:val="20"/>
          <w:szCs w:val="20"/>
          <w:lang w:eastAsia="x-none"/>
        </w:rPr>
        <w:t>604 901 125</w:t>
      </w:r>
      <w:r w:rsidRPr="002F42BA">
        <w:rPr>
          <w:rFonts w:asciiTheme="majorHAnsi" w:hAnsiTheme="majorHAnsi" w:cs="Calibri"/>
          <w:bCs/>
          <w:sz w:val="22"/>
          <w:szCs w:val="22"/>
        </w:rPr>
        <w:t>(*)</w:t>
      </w:r>
      <w:r w:rsidRPr="002F42BA">
        <w:rPr>
          <w:rFonts w:asciiTheme="majorHAnsi" w:hAnsiTheme="majorHAnsi" w:cs="Calibri"/>
          <w:sz w:val="22"/>
          <w:szCs w:val="22"/>
        </w:rPr>
        <w:t>;</w:t>
      </w:r>
    </w:p>
    <w:p w14:paraId="3D8B4C13" w14:textId="77777777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Inspektor ochrony danych osobowych w Nord Partner Sp. z o.o. - dane kontaktowe: </w:t>
      </w:r>
      <w:hyperlink r:id="rId27" w:history="1">
        <w:r w:rsidRPr="002F42BA">
          <w:rPr>
            <w:rStyle w:val="Hipercze"/>
            <w:rFonts w:asciiTheme="majorHAnsi" w:hAnsiTheme="majorHAnsi" w:cs="Calibri"/>
            <w:sz w:val="22"/>
            <w:szCs w:val="22"/>
          </w:rPr>
          <w:t>odo@np.com.pl</w:t>
        </w:r>
      </w:hyperlink>
      <w:r w:rsidRPr="002F42BA">
        <w:rPr>
          <w:rStyle w:val="Hipercze"/>
          <w:rFonts w:asciiTheme="majorHAnsi" w:hAnsiTheme="majorHAnsi" w:cs="Calibri"/>
          <w:sz w:val="22"/>
          <w:szCs w:val="22"/>
        </w:rPr>
        <w:t>.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</w:rPr>
        <w:t>(*)</w:t>
      </w:r>
      <w:r w:rsidRPr="002F42BA">
        <w:rPr>
          <w:rFonts w:asciiTheme="majorHAnsi" w:hAnsiTheme="majorHAnsi" w:cs="Calibri"/>
          <w:bCs/>
          <w:i/>
          <w:sz w:val="22"/>
          <w:szCs w:val="22"/>
        </w:rPr>
        <w:t xml:space="preserve"> </w:t>
      </w:r>
    </w:p>
    <w:p w14:paraId="7BDD9BA5" w14:textId="17C88818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Pani/Pana dane osobowe będą wykorzystywane w celu realizacji postępowania o udzie</w:t>
      </w:r>
      <w:r w:rsidR="009B4EAB" w:rsidRPr="002F42BA">
        <w:rPr>
          <w:rFonts w:asciiTheme="majorHAnsi" w:hAnsiTheme="majorHAnsi" w:cs="Calibri"/>
          <w:sz w:val="22"/>
          <w:szCs w:val="22"/>
        </w:rPr>
        <w:t>lnie zamówienia publicznego na k</w:t>
      </w:r>
      <w:r w:rsidRPr="002F42BA">
        <w:rPr>
          <w:rFonts w:asciiTheme="majorHAnsi" w:hAnsiTheme="majorHAnsi" w:cs="Calibri"/>
          <w:sz w:val="22"/>
          <w:szCs w:val="22"/>
        </w:rPr>
        <w:t xml:space="preserve">ompleksowe ubezpieczenie mienia i odpowiedzialności cywilnej </w:t>
      </w:r>
      <w:r w:rsidR="00AC7F0F">
        <w:rPr>
          <w:rFonts w:asciiTheme="majorHAnsi" w:hAnsiTheme="majorHAnsi" w:cs="Calibri"/>
          <w:sz w:val="22"/>
          <w:szCs w:val="22"/>
        </w:rPr>
        <w:t xml:space="preserve">Gminy </w:t>
      </w:r>
      <w:r w:rsidR="00050761">
        <w:rPr>
          <w:rFonts w:asciiTheme="majorHAnsi" w:hAnsiTheme="majorHAnsi" w:cs="Calibri"/>
          <w:sz w:val="22"/>
          <w:szCs w:val="22"/>
        </w:rPr>
        <w:t>Daleszyce</w:t>
      </w:r>
      <w:r w:rsidR="00AC7F0F">
        <w:rPr>
          <w:rFonts w:asciiTheme="majorHAnsi" w:hAnsiTheme="majorHAnsi" w:cs="Calibri"/>
          <w:sz w:val="22"/>
          <w:szCs w:val="22"/>
        </w:rPr>
        <w:t xml:space="preserve"> i jej jednostek organizacyjnych</w:t>
      </w:r>
      <w:r w:rsidR="00050761">
        <w:rPr>
          <w:rFonts w:asciiTheme="majorHAnsi" w:hAnsiTheme="majorHAnsi" w:cs="Calibri"/>
          <w:sz w:val="22"/>
          <w:szCs w:val="22"/>
        </w:rPr>
        <w:t xml:space="preserve">, </w:t>
      </w:r>
      <w:r w:rsidR="00AC7F0F">
        <w:rPr>
          <w:rFonts w:asciiTheme="majorHAnsi" w:hAnsiTheme="majorHAnsi" w:cs="Calibri"/>
          <w:sz w:val="22"/>
          <w:szCs w:val="22"/>
        </w:rPr>
        <w:t>instytucji kultury</w:t>
      </w:r>
      <w:r w:rsidR="00050761">
        <w:rPr>
          <w:rFonts w:asciiTheme="majorHAnsi" w:hAnsiTheme="majorHAnsi" w:cs="Calibri"/>
          <w:sz w:val="22"/>
          <w:szCs w:val="22"/>
        </w:rPr>
        <w:t xml:space="preserve"> oraz placówek oświatowych</w:t>
      </w:r>
      <w:r w:rsidRPr="002F42BA">
        <w:rPr>
          <w:rFonts w:asciiTheme="majorHAnsi" w:hAnsiTheme="majorHAnsi" w:cs="Calibri"/>
          <w:sz w:val="22"/>
          <w:szCs w:val="22"/>
        </w:rPr>
        <w:t xml:space="preserve">, prowadzonego 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trybie </w:t>
      </w:r>
      <w:r w:rsidR="00E46ABE" w:rsidRPr="002F42BA">
        <w:rPr>
          <w:rFonts w:asciiTheme="majorHAnsi" w:hAnsiTheme="majorHAnsi" w:cs="Calibri"/>
          <w:sz w:val="22"/>
          <w:szCs w:val="22"/>
        </w:rPr>
        <w:t>podstawowym</w:t>
      </w:r>
      <w:r w:rsidRPr="002F42BA">
        <w:rPr>
          <w:rFonts w:asciiTheme="majorHAnsi" w:hAnsiTheme="majorHAnsi" w:cs="Calibri"/>
          <w:sz w:val="22"/>
          <w:szCs w:val="22"/>
        </w:rPr>
        <w:t xml:space="preserve"> (podstawa prawna – art. 6 ust. 1 lit. c RODO).</w:t>
      </w:r>
    </w:p>
    <w:p w14:paraId="24CA5BDD" w14:textId="1E004A06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Obowiązek podania przez Panią/Pana danych osobowych bezpośrednio Pani/Pana dotyczących jest wymogiem ustawowym określonym w przepisach ustawy</w:t>
      </w:r>
      <w:r w:rsidR="00AB78AB" w:rsidRPr="002F42BA">
        <w:rPr>
          <w:rFonts w:asciiTheme="majorHAnsi" w:hAnsiTheme="majorHAnsi" w:cs="Calibri"/>
          <w:sz w:val="22"/>
          <w:szCs w:val="22"/>
        </w:rPr>
        <w:t xml:space="preserve"> Pzp</w:t>
      </w:r>
      <w:r w:rsidRPr="002F42BA">
        <w:rPr>
          <w:rFonts w:asciiTheme="majorHAnsi" w:hAnsiTheme="majorHAnsi" w:cs="Calibri"/>
          <w:sz w:val="22"/>
          <w:szCs w:val="22"/>
        </w:rPr>
        <w:t>, związanym z</w:t>
      </w:r>
      <w:r w:rsidR="003229AE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udziałem w postępowaniu o udzielenie zamówienia publicznego; konsekwencje niepodania określonych danych wynikają z ustawy </w:t>
      </w:r>
      <w:r w:rsidR="00AB78AB" w:rsidRPr="002F42BA">
        <w:rPr>
          <w:rFonts w:asciiTheme="majorHAnsi" w:hAnsiTheme="majorHAnsi" w:cs="Calibri"/>
          <w:sz w:val="22"/>
          <w:szCs w:val="22"/>
        </w:rPr>
        <w:t>Pzp</w:t>
      </w:r>
      <w:r w:rsidRPr="002F42BA">
        <w:rPr>
          <w:rFonts w:asciiTheme="majorHAnsi" w:hAnsiTheme="majorHAnsi" w:cs="Calibri"/>
          <w:sz w:val="22"/>
          <w:szCs w:val="22"/>
        </w:rPr>
        <w:t>.</w:t>
      </w:r>
    </w:p>
    <w:p w14:paraId="61D28416" w14:textId="77777777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</w:rPr>
        <w:t>W odniesieniu do Pani/Pana danych osobowych decyzje nie będą podejmowane w sposób zautomatyzowany, stosowanie do art. 22 RODO.</w:t>
      </w:r>
    </w:p>
    <w:p w14:paraId="75643C6F" w14:textId="08F7BE14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33095E" w:rsidRPr="002F42BA">
        <w:rPr>
          <w:rFonts w:asciiTheme="majorHAnsi" w:hAnsiTheme="majorHAnsi" w:cs="Calibri"/>
          <w:sz w:val="22"/>
          <w:szCs w:val="22"/>
        </w:rPr>
        <w:t xml:space="preserve">74 ustawy </w:t>
      </w:r>
      <w:r w:rsidR="00AB78AB" w:rsidRPr="002F42BA">
        <w:rPr>
          <w:rFonts w:asciiTheme="majorHAnsi" w:hAnsiTheme="majorHAnsi" w:cs="Calibri"/>
          <w:sz w:val="22"/>
          <w:szCs w:val="22"/>
        </w:rPr>
        <w:t>Pzp</w:t>
      </w:r>
      <w:r w:rsidRPr="002F42BA">
        <w:rPr>
          <w:rFonts w:asciiTheme="majorHAnsi" w:hAnsiTheme="majorHAnsi" w:cs="Calibri"/>
          <w:sz w:val="22"/>
          <w:szCs w:val="22"/>
        </w:rPr>
        <w:t xml:space="preserve">. Ponadto dane osobowe mogą być udostępniane, w związku z realizacją postępowania, brokerowi ubezpieczeniowemu (Nord Partner sp. z o.o., ul.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Lubicka 16, 87-100 Toruń).</w:t>
      </w:r>
    </w:p>
    <w:p w14:paraId="1925CECB" w14:textId="4286C185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Pani/Pana dane osobowe będą przechowywane, zgodnie z art. </w:t>
      </w:r>
      <w:r w:rsidR="0033095E" w:rsidRPr="002F42BA">
        <w:rPr>
          <w:rFonts w:asciiTheme="majorHAnsi" w:hAnsiTheme="majorHAnsi" w:cs="Calibri"/>
          <w:sz w:val="22"/>
          <w:szCs w:val="22"/>
        </w:rPr>
        <w:t>78</w:t>
      </w:r>
      <w:r w:rsidRPr="002F42BA">
        <w:rPr>
          <w:rFonts w:asciiTheme="majorHAnsi" w:hAnsiTheme="majorHAnsi" w:cs="Calibri"/>
          <w:sz w:val="22"/>
          <w:szCs w:val="22"/>
        </w:rPr>
        <w:t xml:space="preserve"> ust. 1 ustawy</w:t>
      </w:r>
      <w:r w:rsidR="00AB78AB" w:rsidRPr="002F42BA">
        <w:rPr>
          <w:rFonts w:asciiTheme="majorHAnsi" w:hAnsiTheme="majorHAnsi" w:cs="Calibri"/>
          <w:sz w:val="22"/>
          <w:szCs w:val="22"/>
        </w:rPr>
        <w:t xml:space="preserve"> Pzp </w:t>
      </w:r>
      <w:r w:rsidRPr="002F42BA">
        <w:rPr>
          <w:rFonts w:asciiTheme="majorHAnsi" w:hAnsiTheme="majorHAnsi" w:cs="Calibri"/>
          <w:sz w:val="22"/>
          <w:szCs w:val="22"/>
        </w:rPr>
        <w:t>przez</w:t>
      </w:r>
      <w:r w:rsidR="003229AE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okres: 4 lat od dnia zakończenia postępowania o udzielenie zamówienia.</w:t>
      </w:r>
    </w:p>
    <w:p w14:paraId="2DB3DC06" w14:textId="77777777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Posiada Pani/Pan:</w:t>
      </w:r>
    </w:p>
    <w:p w14:paraId="3AB22F5A" w14:textId="77777777" w:rsidR="009824F1" w:rsidRPr="002F42BA" w:rsidRDefault="00E93A1D" w:rsidP="0054788F">
      <w:pPr>
        <w:pStyle w:val="Akapitzlist"/>
        <w:numPr>
          <w:ilvl w:val="1"/>
          <w:numId w:val="97"/>
        </w:numPr>
        <w:suppressAutoHyphens/>
        <w:spacing w:after="200"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na podstawie art. 15 RODO prawo dostępu do danych osobowych dotyczących Pani/Pana,</w:t>
      </w:r>
    </w:p>
    <w:p w14:paraId="50B96C28" w14:textId="77777777" w:rsidR="009824F1" w:rsidRPr="002F42BA" w:rsidRDefault="00E93A1D" w:rsidP="0054788F">
      <w:pPr>
        <w:pStyle w:val="Akapitzlist"/>
        <w:numPr>
          <w:ilvl w:val="1"/>
          <w:numId w:val="97"/>
        </w:numPr>
        <w:suppressAutoHyphens/>
        <w:spacing w:after="200"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na podstawie art. 16 RODO prawo do sprostowania Pani/Pana danych osobowych</w:t>
      </w:r>
      <w:r w:rsidRPr="002F42BA">
        <w:rPr>
          <w:rFonts w:asciiTheme="majorHAnsi" w:hAnsiTheme="majorHAnsi" w:cs="Calibri"/>
          <w:b/>
          <w:vertAlign w:val="superscript"/>
        </w:rPr>
        <w:t>**</w:t>
      </w:r>
      <w:r w:rsidRPr="002F42BA">
        <w:rPr>
          <w:rFonts w:asciiTheme="majorHAnsi" w:hAnsiTheme="majorHAnsi" w:cs="Calibri"/>
          <w:sz w:val="22"/>
          <w:szCs w:val="22"/>
        </w:rPr>
        <w:t>,</w:t>
      </w:r>
    </w:p>
    <w:p w14:paraId="4FB7D3D2" w14:textId="77777777" w:rsidR="009824F1" w:rsidRPr="002F42BA" w:rsidRDefault="00E93A1D" w:rsidP="0054788F">
      <w:pPr>
        <w:pStyle w:val="Akapitzlist"/>
        <w:numPr>
          <w:ilvl w:val="1"/>
          <w:numId w:val="97"/>
        </w:numPr>
        <w:suppressAutoHyphens/>
        <w:spacing w:after="200"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na podstawie art. 18 RODO prawo żądania ograniczenia przetwarzania danych osobowych z zastrzeżeniem przypadków, o których mowa w art. 18 ust. 2 RODO</w:t>
      </w:r>
      <w:r w:rsidRPr="002F42BA">
        <w:rPr>
          <w:rFonts w:asciiTheme="majorHAnsi" w:hAnsiTheme="majorHAnsi" w:cs="Calibri"/>
        </w:rPr>
        <w:t xml:space="preserve">***,  </w:t>
      </w:r>
    </w:p>
    <w:p w14:paraId="33504682" w14:textId="048113B9" w:rsidR="00E93A1D" w:rsidRPr="002F42BA" w:rsidRDefault="00E93A1D" w:rsidP="0054788F">
      <w:pPr>
        <w:pStyle w:val="Akapitzlist"/>
        <w:numPr>
          <w:ilvl w:val="1"/>
          <w:numId w:val="97"/>
        </w:numPr>
        <w:suppressAutoHyphens/>
        <w:spacing w:after="200"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prawo do wniesienia skargi do Prezesa Urzędu Ochrony Danych Osobowych, gdy uzna Pani/Pan, że dochodzi do naruszenia przepisów o ochronie danych osobowych przez</w:t>
      </w:r>
      <w:r w:rsidR="003229AE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administratora.</w:t>
      </w:r>
    </w:p>
    <w:p w14:paraId="72A0ACBB" w14:textId="77777777" w:rsidR="009824F1" w:rsidRPr="002F42BA" w:rsidRDefault="00E93A1D" w:rsidP="0054788F">
      <w:pPr>
        <w:pStyle w:val="Akapitzlist"/>
        <w:numPr>
          <w:ilvl w:val="0"/>
          <w:numId w:val="97"/>
        </w:numPr>
        <w:suppressAutoHyphens/>
        <w:spacing w:after="200"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Nie przysługuje Pani/Panu:</w:t>
      </w:r>
    </w:p>
    <w:p w14:paraId="2197BEC9" w14:textId="77777777" w:rsidR="009824F1" w:rsidRPr="002F42BA" w:rsidRDefault="00E93A1D" w:rsidP="0054788F">
      <w:pPr>
        <w:pStyle w:val="Akapitzlist"/>
        <w:numPr>
          <w:ilvl w:val="1"/>
          <w:numId w:val="97"/>
        </w:numPr>
        <w:suppressAutoHyphens/>
        <w:spacing w:after="200"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 związku z art. 17 ust. 3 lit. b, d lub e RODO prawa do usunięcia danych osobowych,</w:t>
      </w:r>
    </w:p>
    <w:p w14:paraId="669CCD6B" w14:textId="77777777" w:rsidR="009824F1" w:rsidRPr="002F42BA" w:rsidRDefault="00E93A1D" w:rsidP="0054788F">
      <w:pPr>
        <w:pStyle w:val="Akapitzlist"/>
        <w:numPr>
          <w:ilvl w:val="1"/>
          <w:numId w:val="97"/>
        </w:numPr>
        <w:suppressAutoHyphens/>
        <w:spacing w:after="200"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prawa do przenoszenia danych osobowych, o którym mowa w art. 20 RODO,</w:t>
      </w:r>
    </w:p>
    <w:p w14:paraId="40A88FAB" w14:textId="0C45A377" w:rsidR="00E93A1D" w:rsidRPr="002F42BA" w:rsidRDefault="00E93A1D" w:rsidP="0054788F">
      <w:pPr>
        <w:pStyle w:val="Akapitzlist"/>
        <w:numPr>
          <w:ilvl w:val="1"/>
          <w:numId w:val="97"/>
        </w:numPr>
        <w:suppressAutoHyphens/>
        <w:spacing w:after="200" w:line="276" w:lineRule="auto"/>
        <w:ind w:left="993" w:hanging="567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prawo do sprzeciwu, o których mowa w art. 21 RODO, gdyż podstawą prawną przetwarzania Pani/Pana danych osobowych jest art. 6 ust. 1 lit. c RODO. </w:t>
      </w:r>
    </w:p>
    <w:p w14:paraId="1D9C7A86" w14:textId="77777777" w:rsidR="00E93A1D" w:rsidRPr="002F42BA" w:rsidRDefault="00E93A1D" w:rsidP="0088774C">
      <w:pPr>
        <w:widowControl w:val="0"/>
        <w:suppressAutoHyphens/>
        <w:spacing w:line="276" w:lineRule="auto"/>
        <w:jc w:val="both"/>
        <w:rPr>
          <w:rFonts w:asciiTheme="majorHAnsi" w:hAnsiTheme="majorHAnsi" w:cs="Calibri"/>
        </w:rPr>
      </w:pPr>
      <w:r w:rsidRPr="002F42BA">
        <w:rPr>
          <w:rFonts w:asciiTheme="majorHAnsi" w:hAnsiTheme="majorHAnsi" w:cs="Calibri"/>
        </w:rPr>
        <w:t>______________________</w:t>
      </w:r>
    </w:p>
    <w:p w14:paraId="236A963C" w14:textId="37A6E014" w:rsidR="00E93A1D" w:rsidRPr="002F42BA" w:rsidRDefault="00E93A1D" w:rsidP="0088774C">
      <w:pPr>
        <w:pStyle w:val="Akapitzlist"/>
        <w:suppressAutoHyphens/>
        <w:spacing w:line="276" w:lineRule="auto"/>
        <w:ind w:left="425"/>
        <w:jc w:val="both"/>
        <w:rPr>
          <w:rFonts w:asciiTheme="majorHAnsi" w:hAnsiTheme="majorHAnsi" w:cs="Calibri"/>
          <w:i/>
          <w:sz w:val="18"/>
          <w:szCs w:val="18"/>
        </w:rPr>
      </w:pPr>
      <w:r w:rsidRPr="002F42BA">
        <w:rPr>
          <w:rFonts w:asciiTheme="majorHAnsi" w:hAnsiTheme="majorHAnsi" w:cs="Calibri"/>
          <w:b/>
          <w:i/>
          <w:sz w:val="18"/>
          <w:szCs w:val="18"/>
          <w:vertAlign w:val="superscript"/>
        </w:rPr>
        <w:t xml:space="preserve">** </w:t>
      </w:r>
      <w:r w:rsidRPr="002F42BA">
        <w:rPr>
          <w:rFonts w:asciiTheme="majorHAnsi" w:hAnsiTheme="majorHAnsi" w:cs="Calibri"/>
          <w:b/>
          <w:i/>
          <w:sz w:val="18"/>
          <w:szCs w:val="18"/>
        </w:rPr>
        <w:t>Wyjaśnienie:</w:t>
      </w:r>
      <w:r w:rsidRPr="002F42BA">
        <w:rPr>
          <w:rFonts w:asciiTheme="majorHAnsi" w:hAnsiTheme="majorHAnsi" w:cs="Calibri"/>
          <w:i/>
          <w:sz w:val="18"/>
          <w:szCs w:val="18"/>
        </w:rPr>
        <w:t xml:space="preserve"> skorzystanie z prawa do sprostowania nie może skutkować zmianą wyniku postępowania</w:t>
      </w:r>
      <w:r w:rsidRPr="002F42BA">
        <w:rPr>
          <w:rFonts w:asciiTheme="majorHAnsi" w:hAnsiTheme="majorHAnsi" w:cs="Calibri"/>
          <w:i/>
          <w:sz w:val="18"/>
          <w:szCs w:val="18"/>
        </w:rPr>
        <w:br/>
        <w:t xml:space="preserve">o udzielenie zamówienia publicznego ani zmianą postanowień umowy w zakresie niezgodnym z ustawą </w:t>
      </w:r>
      <w:r w:rsidR="00FF62FC" w:rsidRPr="002F42BA">
        <w:rPr>
          <w:rFonts w:asciiTheme="majorHAnsi" w:hAnsiTheme="majorHAnsi" w:cs="Calibri"/>
          <w:i/>
          <w:sz w:val="18"/>
          <w:szCs w:val="18"/>
        </w:rPr>
        <w:t>Pzp</w:t>
      </w:r>
      <w:r w:rsidR="00951E4C" w:rsidRPr="002F42BA">
        <w:rPr>
          <w:rFonts w:asciiTheme="majorHAnsi" w:hAnsiTheme="majorHAnsi" w:cs="Calibri"/>
          <w:i/>
          <w:sz w:val="18"/>
          <w:szCs w:val="18"/>
        </w:rPr>
        <w:t xml:space="preserve">. </w:t>
      </w:r>
      <w:r w:rsidRPr="002F42BA">
        <w:rPr>
          <w:rFonts w:asciiTheme="majorHAnsi" w:hAnsiTheme="majorHAnsi" w:cs="Calibri"/>
          <w:i/>
          <w:sz w:val="18"/>
          <w:szCs w:val="18"/>
        </w:rPr>
        <w:t xml:space="preserve"> oraz </w:t>
      </w:r>
      <w:r w:rsidR="007C0577" w:rsidRPr="002F42BA">
        <w:rPr>
          <w:rFonts w:asciiTheme="majorHAnsi" w:hAnsiTheme="majorHAnsi" w:cs="Calibri"/>
          <w:i/>
          <w:sz w:val="18"/>
          <w:szCs w:val="18"/>
        </w:rPr>
        <w:t> </w:t>
      </w:r>
      <w:r w:rsidRPr="002F42BA">
        <w:rPr>
          <w:rFonts w:asciiTheme="majorHAnsi" w:hAnsiTheme="majorHAnsi" w:cs="Calibri"/>
          <w:i/>
          <w:sz w:val="18"/>
          <w:szCs w:val="18"/>
        </w:rPr>
        <w:t>nie</w:t>
      </w:r>
      <w:r w:rsidR="009824F1" w:rsidRPr="002F42BA">
        <w:rPr>
          <w:rFonts w:asciiTheme="majorHAnsi" w:hAnsiTheme="majorHAnsi" w:cs="Calibri"/>
          <w:i/>
          <w:sz w:val="18"/>
          <w:szCs w:val="18"/>
        </w:rPr>
        <w:t> </w:t>
      </w:r>
      <w:r w:rsidRPr="002F42BA">
        <w:rPr>
          <w:rFonts w:asciiTheme="majorHAnsi" w:hAnsiTheme="majorHAnsi" w:cs="Calibri"/>
          <w:i/>
          <w:sz w:val="18"/>
          <w:szCs w:val="18"/>
        </w:rPr>
        <w:t>może naruszać integralności protokołu oraz jego załączników.</w:t>
      </w:r>
    </w:p>
    <w:p w14:paraId="4B12411B" w14:textId="7D8898FD" w:rsidR="00E93A1D" w:rsidRPr="002F42BA" w:rsidRDefault="00E93A1D" w:rsidP="0088774C">
      <w:pPr>
        <w:pStyle w:val="Akapitzlist"/>
        <w:suppressAutoHyphens/>
        <w:spacing w:line="276" w:lineRule="auto"/>
        <w:ind w:left="425"/>
        <w:jc w:val="both"/>
        <w:rPr>
          <w:rFonts w:asciiTheme="majorHAnsi" w:hAnsiTheme="majorHAnsi" w:cs="Calibri"/>
          <w:i/>
          <w:sz w:val="18"/>
          <w:szCs w:val="18"/>
        </w:rPr>
      </w:pPr>
      <w:r w:rsidRPr="002F42BA">
        <w:rPr>
          <w:rFonts w:asciiTheme="majorHAnsi" w:hAnsiTheme="majorHAnsi" w:cs="Calibri"/>
          <w:b/>
          <w:i/>
          <w:sz w:val="18"/>
          <w:szCs w:val="18"/>
          <w:vertAlign w:val="superscript"/>
        </w:rPr>
        <w:t xml:space="preserve">*** </w:t>
      </w:r>
      <w:r w:rsidRPr="002F42BA">
        <w:rPr>
          <w:rFonts w:asciiTheme="majorHAnsi" w:hAnsiTheme="majorHAnsi" w:cs="Calibri"/>
          <w:b/>
          <w:i/>
          <w:sz w:val="18"/>
          <w:szCs w:val="18"/>
        </w:rPr>
        <w:t>Wyjaśnienie:</w:t>
      </w:r>
      <w:r w:rsidRPr="002F42BA">
        <w:rPr>
          <w:rFonts w:asciiTheme="majorHAnsi" w:hAnsiTheme="majorHAnsi" w:cs="Calibri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</w:t>
      </w:r>
      <w:r w:rsidR="007C0577" w:rsidRPr="002F42BA">
        <w:rPr>
          <w:rFonts w:asciiTheme="majorHAnsi" w:hAnsiTheme="majorHAnsi" w:cs="Calibri"/>
          <w:i/>
          <w:sz w:val="18"/>
          <w:szCs w:val="18"/>
        </w:rPr>
        <w:t> </w:t>
      </w:r>
      <w:r w:rsidRPr="002F42BA">
        <w:rPr>
          <w:rFonts w:asciiTheme="majorHAnsi" w:hAnsiTheme="majorHAnsi" w:cs="Calibri"/>
          <w:i/>
          <w:sz w:val="18"/>
          <w:szCs w:val="18"/>
        </w:rPr>
        <w:t xml:space="preserve"> prawnej, lub</w:t>
      </w:r>
      <w:r w:rsidR="009824F1" w:rsidRPr="002F42BA">
        <w:rPr>
          <w:rFonts w:asciiTheme="majorHAnsi" w:hAnsiTheme="majorHAnsi" w:cs="Calibri"/>
          <w:i/>
          <w:sz w:val="18"/>
          <w:szCs w:val="18"/>
        </w:rPr>
        <w:t> </w:t>
      </w:r>
      <w:r w:rsidRPr="002F42BA">
        <w:rPr>
          <w:rFonts w:asciiTheme="majorHAnsi" w:hAnsiTheme="majorHAnsi" w:cs="Calibri"/>
          <w:i/>
          <w:sz w:val="18"/>
          <w:szCs w:val="18"/>
        </w:rPr>
        <w:t>z</w:t>
      </w:r>
      <w:r w:rsidR="009824F1" w:rsidRPr="002F42BA">
        <w:rPr>
          <w:rFonts w:asciiTheme="majorHAnsi" w:hAnsiTheme="majorHAnsi" w:cs="Calibri"/>
          <w:i/>
          <w:sz w:val="18"/>
          <w:szCs w:val="18"/>
        </w:rPr>
        <w:t> </w:t>
      </w:r>
      <w:r w:rsidRPr="002F42BA">
        <w:rPr>
          <w:rFonts w:asciiTheme="majorHAnsi" w:hAnsiTheme="majorHAnsi" w:cs="Calibri"/>
          <w:i/>
          <w:sz w:val="18"/>
          <w:szCs w:val="18"/>
        </w:rPr>
        <w:t>uwagi na ważne względy interesu publicznego Unii Europejskiej lub państwa członkowskiego.</w:t>
      </w:r>
    </w:p>
    <w:p w14:paraId="16588353" w14:textId="37DD4DDF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lastRenderedPageBreak/>
        <w:t>ROZDZ. XX</w:t>
      </w:r>
      <w:r w:rsidR="000D5973" w:rsidRPr="002F42BA">
        <w:rPr>
          <w:rStyle w:val="Odwoanieintensywne"/>
          <w:rFonts w:cstheme="minorBidi"/>
          <w:b/>
          <w:bCs w:val="0"/>
          <w:color w:val="002060"/>
          <w:spacing w:val="0"/>
        </w:rPr>
        <w:t>VI</w:t>
      </w: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ab/>
        <w:t>POSTANOWIENIA KOŃCOWE.</w:t>
      </w:r>
    </w:p>
    <w:p w14:paraId="2AFAD73D" w14:textId="2C8578B8" w:rsidR="005F3811" w:rsidRPr="002F42BA" w:rsidRDefault="00E93A1D" w:rsidP="0054788F">
      <w:pPr>
        <w:pStyle w:val="Akapitzlist"/>
        <w:numPr>
          <w:ilvl w:val="0"/>
          <w:numId w:val="98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Zamawiający nie dopuszcza możliwości zostania członkiem Towarzystwa Ubezpieczeń Wzajemnych oraz  wymaga, aby Zamawiający/Ubezpieczający/Ubezpieczony nie byli zobowiązani do pokrywania strat Wykonawcy działającego w formie towarzystwa ubezpieczeń wzajemnych przez wnoszenie dodatkowej składki, zgodnie z art. 111 ust. 2</w:t>
      </w:r>
      <w:r w:rsidR="00A95AC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5F3811" w:rsidRPr="002F42BA">
        <w:rPr>
          <w:rFonts w:asciiTheme="majorHAnsi" w:hAnsiTheme="majorHAnsi" w:cs="Calibri"/>
          <w:sz w:val="22"/>
          <w:szCs w:val="22"/>
        </w:rPr>
        <w:t>u</w:t>
      </w:r>
      <w:r w:rsidR="00A95ACE" w:rsidRPr="002F42BA">
        <w:rPr>
          <w:rFonts w:asciiTheme="majorHAnsi" w:hAnsiTheme="majorHAnsi" w:cs="Calibri"/>
          <w:sz w:val="22"/>
          <w:szCs w:val="22"/>
        </w:rPr>
        <w:t xml:space="preserve">stawy </w:t>
      </w:r>
      <w:r w:rsidRPr="002F42BA">
        <w:rPr>
          <w:rFonts w:asciiTheme="majorHAnsi" w:hAnsiTheme="majorHAnsi" w:cs="Calibri"/>
          <w:sz w:val="22"/>
          <w:szCs w:val="22"/>
        </w:rPr>
        <w:t>o</w:t>
      </w:r>
      <w:r w:rsidR="005F3811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działalności ubezpieczeniowej i reasekuracyjnej.</w:t>
      </w:r>
    </w:p>
    <w:p w14:paraId="7405D5FC" w14:textId="40C1A728" w:rsidR="005F3811" w:rsidRPr="002F42BA" w:rsidRDefault="009B4EAB" w:rsidP="0054788F">
      <w:pPr>
        <w:pStyle w:val="Akapitzlist"/>
        <w:numPr>
          <w:ilvl w:val="0"/>
          <w:numId w:val="98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 sprawach nie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uregulowanych w SWZ mają zastosowanie przepisy ustawy </w:t>
      </w:r>
      <w:r w:rsidR="00AB78AB" w:rsidRPr="002F42BA">
        <w:rPr>
          <w:rFonts w:asciiTheme="majorHAnsi" w:hAnsiTheme="majorHAnsi" w:cs="Calibri"/>
          <w:sz w:val="22"/>
          <w:szCs w:val="22"/>
        </w:rPr>
        <w:t>Pzp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oraz p</w:t>
      </w:r>
      <w:r w:rsidR="00DC0C46" w:rsidRPr="002F42BA">
        <w:rPr>
          <w:rFonts w:asciiTheme="majorHAnsi" w:hAnsiTheme="majorHAnsi" w:cs="Calibri"/>
          <w:sz w:val="22"/>
          <w:szCs w:val="22"/>
        </w:rPr>
        <w:t>rzepisy Kodeksu Cywilnego oraz U</w:t>
      </w:r>
      <w:r w:rsidR="00E93A1D" w:rsidRPr="002F42BA">
        <w:rPr>
          <w:rFonts w:asciiTheme="majorHAnsi" w:hAnsiTheme="majorHAnsi" w:cs="Calibri"/>
          <w:sz w:val="22"/>
          <w:szCs w:val="22"/>
        </w:rPr>
        <w:t>stawa o działalności ubezpieczeniowej i reasekuracyjnej.</w:t>
      </w:r>
    </w:p>
    <w:p w14:paraId="0BAB2AD9" w14:textId="5E8EBB1F" w:rsidR="00E93A1D" w:rsidRPr="002F42BA" w:rsidRDefault="00E93A1D" w:rsidP="0054788F">
      <w:pPr>
        <w:pStyle w:val="Akapitzlist"/>
        <w:numPr>
          <w:ilvl w:val="0"/>
          <w:numId w:val="98"/>
        </w:numPr>
        <w:tabs>
          <w:tab w:val="left" w:pos="14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Przywołane w SWZ Załączniki stanowią jej integralną część. </w:t>
      </w:r>
    </w:p>
    <w:p w14:paraId="40977776" w14:textId="6A2FD43F" w:rsidR="00E93A1D" w:rsidRPr="002F42BA" w:rsidRDefault="008D7F33" w:rsidP="00FC756C">
      <w:pPr>
        <w:pStyle w:val="Styl15"/>
        <w:rPr>
          <w:rStyle w:val="Odwoanieintensywne"/>
          <w:rFonts w:cstheme="minorBidi"/>
          <w:b/>
          <w:bCs w:val="0"/>
          <w:color w:val="002060"/>
          <w:spacing w:val="0"/>
        </w:rPr>
      </w:pPr>
      <w:r w:rsidRPr="002F42BA">
        <w:rPr>
          <w:rStyle w:val="Odwoanieintensywne"/>
          <w:rFonts w:cstheme="minorBidi"/>
          <w:b/>
          <w:bCs w:val="0"/>
          <w:color w:val="002060"/>
          <w:spacing w:val="0"/>
        </w:rPr>
        <w:t xml:space="preserve">WYKAZ ZAŁĄCZNIKÓW DO </w:t>
      </w:r>
      <w:r w:rsidR="00431023" w:rsidRPr="002F42BA">
        <w:rPr>
          <w:rStyle w:val="Odwoanieintensywne"/>
          <w:rFonts w:cstheme="minorBidi"/>
          <w:b/>
          <w:bCs w:val="0"/>
          <w:color w:val="002060"/>
          <w:spacing w:val="0"/>
        </w:rPr>
        <w:t>SWZ</w:t>
      </w:r>
    </w:p>
    <w:p w14:paraId="1CBC0241" w14:textId="295ED8FE" w:rsidR="00F806EF" w:rsidRPr="002F42BA" w:rsidRDefault="00F806EF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bookmarkStart w:id="13" w:name="_Hlk51076149"/>
      <w:r w:rsidRPr="002F42BA">
        <w:rPr>
          <w:rFonts w:asciiTheme="majorHAnsi" w:hAnsiTheme="majorHAnsi" w:cs="Calibri"/>
          <w:sz w:val="22"/>
          <w:szCs w:val="22"/>
        </w:rPr>
        <w:t>Formularz ofertowy CZĘŚĆ I zamówienia;</w:t>
      </w:r>
    </w:p>
    <w:p w14:paraId="6009BDFC" w14:textId="12568E9E" w:rsidR="00F806EF" w:rsidRPr="002F42BA" w:rsidRDefault="00F806EF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Formularz ofertowy CZĘŚĆ II zamówienia;</w:t>
      </w:r>
    </w:p>
    <w:p w14:paraId="3019E5D4" w14:textId="1DAA0317" w:rsidR="00F806EF" w:rsidRPr="002F42BA" w:rsidRDefault="00F806EF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Formularz ofertowy CZĘŚĆ III zamówienia:</w:t>
      </w:r>
    </w:p>
    <w:p w14:paraId="58FEDF34" w14:textId="4A0DF462" w:rsidR="0033095E" w:rsidRPr="002F42BA" w:rsidRDefault="0033095E" w:rsidP="0054788F">
      <w:pPr>
        <w:pStyle w:val="Akapitzlist"/>
        <w:numPr>
          <w:ilvl w:val="0"/>
          <w:numId w:val="99"/>
        </w:numPr>
        <w:tabs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Arial"/>
          <w:sz w:val="22"/>
          <w:szCs w:val="22"/>
        </w:rPr>
        <w:t>Oświadczenie</w:t>
      </w:r>
      <w:r w:rsidR="009E36C7" w:rsidRPr="002F42BA">
        <w:rPr>
          <w:rFonts w:asciiTheme="majorHAnsi" w:hAnsiTheme="majorHAnsi" w:cs="Arial"/>
          <w:sz w:val="22"/>
          <w:szCs w:val="22"/>
        </w:rPr>
        <w:t xml:space="preserve"> wykonawcy </w:t>
      </w:r>
      <w:r w:rsidRPr="002F42BA">
        <w:rPr>
          <w:rFonts w:asciiTheme="majorHAnsi" w:hAnsiTheme="majorHAnsi" w:cs="Arial"/>
          <w:sz w:val="22"/>
          <w:szCs w:val="22"/>
        </w:rPr>
        <w:t xml:space="preserve"> o spełnianiu warunków udziału w postępowaniu oraz o braku podstaw do wykluczenia z postępowania</w:t>
      </w:r>
      <w:r w:rsidR="009E36C7" w:rsidRPr="002F42BA">
        <w:rPr>
          <w:rFonts w:asciiTheme="majorHAnsi" w:hAnsiTheme="majorHAnsi" w:cs="Arial"/>
          <w:sz w:val="22"/>
          <w:szCs w:val="22"/>
        </w:rPr>
        <w:t>;</w:t>
      </w:r>
    </w:p>
    <w:p w14:paraId="7BC330EC" w14:textId="5EE90325" w:rsidR="00F806EF" w:rsidRPr="002F42BA" w:rsidRDefault="00F806EF" w:rsidP="0054788F">
      <w:pPr>
        <w:pStyle w:val="Akapitzlist"/>
        <w:numPr>
          <w:ilvl w:val="0"/>
          <w:numId w:val="99"/>
        </w:numPr>
        <w:tabs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</w:t>
      </w:r>
      <w:r w:rsidR="00E93A1D" w:rsidRPr="002F42BA">
        <w:rPr>
          <w:rFonts w:asciiTheme="majorHAnsi" w:hAnsiTheme="majorHAnsi" w:cs="Calibri"/>
          <w:sz w:val="22"/>
          <w:szCs w:val="22"/>
        </w:rPr>
        <w:t>świadczenie o przynależności lub braku przynależności do tej samej grupy kapitałowej;</w:t>
      </w:r>
    </w:p>
    <w:p w14:paraId="7A346613" w14:textId="77777777" w:rsidR="00F806EF" w:rsidRPr="002F42BA" w:rsidRDefault="00F806EF" w:rsidP="0054788F">
      <w:pPr>
        <w:pStyle w:val="Akapitzlist"/>
        <w:numPr>
          <w:ilvl w:val="0"/>
          <w:numId w:val="99"/>
        </w:numPr>
        <w:tabs>
          <w:tab w:val="left" w:pos="1418"/>
          <w:tab w:val="left" w:pos="1701"/>
        </w:tabs>
        <w:suppressAutoHyphens/>
        <w:spacing w:line="276" w:lineRule="auto"/>
        <w:contextualSpacing/>
        <w:jc w:val="both"/>
        <w:rPr>
          <w:rFonts w:asciiTheme="majorHAnsi" w:hAnsiTheme="majorHAnsi" w:cs="Calibri"/>
          <w:vanish/>
          <w:sz w:val="22"/>
          <w:szCs w:val="22"/>
        </w:rPr>
      </w:pPr>
    </w:p>
    <w:p w14:paraId="6B0CDCE7" w14:textId="444DDD6D" w:rsidR="00F806EF" w:rsidRPr="002F42BA" w:rsidRDefault="00E93A1D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left="43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wzór umowy – CZĘŚĆ I</w:t>
      </w:r>
      <w:r w:rsidR="00F806EF" w:rsidRPr="002F42BA">
        <w:rPr>
          <w:rFonts w:asciiTheme="majorHAnsi" w:hAnsiTheme="majorHAnsi" w:cs="Calibri"/>
          <w:sz w:val="22"/>
          <w:szCs w:val="22"/>
        </w:rPr>
        <w:t xml:space="preserve"> zamówienia</w:t>
      </w:r>
      <w:r w:rsidRPr="002F42BA">
        <w:rPr>
          <w:rFonts w:asciiTheme="majorHAnsi" w:hAnsiTheme="majorHAnsi" w:cs="Calibri"/>
          <w:sz w:val="22"/>
          <w:szCs w:val="22"/>
        </w:rPr>
        <w:t xml:space="preserve">; </w:t>
      </w:r>
    </w:p>
    <w:p w14:paraId="7506A661" w14:textId="77777777" w:rsidR="00F806EF" w:rsidRPr="002F42BA" w:rsidRDefault="00E93A1D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wzór umowy – CZĘŚĆ II</w:t>
      </w:r>
      <w:r w:rsidR="00F806EF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zamówienia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;</w:t>
      </w:r>
    </w:p>
    <w:p w14:paraId="279ED818" w14:textId="77777777" w:rsidR="002E50DE" w:rsidRPr="002F42BA" w:rsidRDefault="003F66C9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wzór umowy – CZĘŚĆ III</w:t>
      </w:r>
      <w:r w:rsidR="00F806EF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zamówienia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;</w:t>
      </w:r>
    </w:p>
    <w:p w14:paraId="33237DED" w14:textId="77777777" w:rsidR="00FC756C" w:rsidRPr="002C760D" w:rsidRDefault="00FC756C" w:rsidP="0054788F">
      <w:pPr>
        <w:pStyle w:val="Akapitzlist"/>
        <w:numPr>
          <w:ilvl w:val="0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C760D">
        <w:rPr>
          <w:rFonts w:asciiTheme="majorHAnsi" w:hAnsiTheme="majorHAnsi" w:cs="Calibri"/>
          <w:sz w:val="22"/>
          <w:szCs w:val="22"/>
          <w:lang w:eastAsia="en-US"/>
        </w:rPr>
        <w:t>wniosek o udostępnienie informacji poufnych.</w:t>
      </w:r>
    </w:p>
    <w:p w14:paraId="7D43EC20" w14:textId="77777777" w:rsidR="002E50DE" w:rsidRPr="002F42BA" w:rsidRDefault="00E93A1D" w:rsidP="0054788F">
      <w:pPr>
        <w:pStyle w:val="Akapitzlist"/>
        <w:numPr>
          <w:ilvl w:val="0"/>
          <w:numId w:val="99"/>
        </w:numPr>
        <w:tabs>
          <w:tab w:val="left" w:pos="1418"/>
          <w:tab w:val="left" w:pos="1701"/>
        </w:tabs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opis przedmiotu zamówienia; </w:t>
      </w:r>
    </w:p>
    <w:p w14:paraId="04BA031B" w14:textId="77777777" w:rsidR="002E50DE" w:rsidRPr="002F42BA" w:rsidRDefault="00E93A1D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opis przedmiotu zamówienia – CZĘŚĆ I</w:t>
      </w:r>
      <w:r w:rsidR="002E50DE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zamówienia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;</w:t>
      </w:r>
    </w:p>
    <w:p w14:paraId="738131A2" w14:textId="77777777" w:rsidR="002E50DE" w:rsidRPr="002F42BA" w:rsidRDefault="00E93A1D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opis przedmiotu zamówienia – CZĘŚĆ II</w:t>
      </w:r>
      <w:r w:rsidR="002E50DE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zamówienia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;</w:t>
      </w:r>
    </w:p>
    <w:p w14:paraId="4705EA66" w14:textId="092B7996" w:rsidR="002E50DE" w:rsidRDefault="003F66C9" w:rsidP="0054788F">
      <w:pPr>
        <w:pStyle w:val="Akapitzlist"/>
        <w:numPr>
          <w:ilvl w:val="1"/>
          <w:numId w:val="99"/>
        </w:numPr>
        <w:tabs>
          <w:tab w:val="left" w:pos="1418"/>
          <w:tab w:val="left" w:pos="1701"/>
        </w:tabs>
        <w:suppressAutoHyphens/>
        <w:spacing w:line="276" w:lineRule="auto"/>
        <w:ind w:hanging="792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opis przedmiotu zamówienia – CZĘŚĆ III</w:t>
      </w:r>
      <w:r w:rsidR="002E50DE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zamówienia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;</w:t>
      </w:r>
    </w:p>
    <w:p w14:paraId="3D6D5357" w14:textId="4C75DEEE" w:rsidR="00AC7F0F" w:rsidRDefault="00AC7F0F" w:rsidP="00AC7F0F">
      <w:pPr>
        <w:tabs>
          <w:tab w:val="left" w:pos="1418"/>
          <w:tab w:val="left" w:pos="1701"/>
        </w:tabs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</w:p>
    <w:p w14:paraId="60F624AE" w14:textId="72B1FA04" w:rsidR="00AC7F0F" w:rsidRPr="00AC7F0F" w:rsidRDefault="00AC7F0F" w:rsidP="00AC7F0F">
      <w:pPr>
        <w:tabs>
          <w:tab w:val="left" w:pos="1418"/>
          <w:tab w:val="left" w:pos="1701"/>
        </w:tabs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  <w:u w:val="single"/>
        </w:rPr>
      </w:pPr>
      <w:r w:rsidRPr="00AC7F0F">
        <w:rPr>
          <w:rFonts w:asciiTheme="majorHAnsi" w:hAnsiTheme="majorHAnsi" w:cs="Calibri"/>
          <w:sz w:val="22"/>
          <w:szCs w:val="22"/>
          <w:u w:val="single"/>
        </w:rPr>
        <w:t xml:space="preserve">Załączniku do opisu przedmiotu zamówienia: </w:t>
      </w:r>
    </w:p>
    <w:bookmarkEnd w:id="13"/>
    <w:p w14:paraId="20AE4B8E" w14:textId="77777777" w:rsidR="00E617FB" w:rsidRPr="001912D2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1912D2">
        <w:rPr>
          <w:rFonts w:asciiTheme="majorHAnsi" w:hAnsiTheme="majorHAnsi" w:cs="Calibri"/>
          <w:sz w:val="22"/>
          <w:szCs w:val="22"/>
        </w:rPr>
        <w:t>wykaz  ubezpieczonych – podstawowe informacje do ubezpieczenia odpowiedzialności cywilnej;</w:t>
      </w:r>
    </w:p>
    <w:p w14:paraId="603AEEF6" w14:textId="77777777" w:rsidR="00E617FB" w:rsidRPr="001912D2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1912D2">
        <w:rPr>
          <w:rFonts w:asciiTheme="majorHAnsi" w:hAnsiTheme="majorHAnsi" w:cs="Calibri"/>
          <w:sz w:val="22"/>
          <w:szCs w:val="22"/>
        </w:rPr>
        <w:t>wykaz dane do ubezpieczenia mienia od wszystkich ryzyk (zbiorcze sumy ubezpieczenia);</w:t>
      </w:r>
    </w:p>
    <w:p w14:paraId="4FEE46E8" w14:textId="77777777" w:rsidR="00E617FB" w:rsidRPr="001912D2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1912D2">
        <w:rPr>
          <w:rFonts w:asciiTheme="majorHAnsi" w:hAnsiTheme="majorHAnsi" w:cs="Calibri"/>
          <w:sz w:val="22"/>
          <w:szCs w:val="22"/>
          <w:lang w:eastAsia="en-US"/>
        </w:rPr>
        <w:t xml:space="preserve">wykaz budynków – opis, dane techniczne, zabezpieczenia; </w:t>
      </w:r>
    </w:p>
    <w:p w14:paraId="03230F92" w14:textId="77777777" w:rsidR="00E617FB" w:rsidRPr="001912D2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1912D2">
        <w:rPr>
          <w:rFonts w:asciiTheme="majorHAnsi" w:hAnsiTheme="majorHAnsi" w:cs="Calibri"/>
          <w:sz w:val="22"/>
          <w:szCs w:val="22"/>
          <w:lang w:eastAsia="en-US"/>
        </w:rPr>
        <w:t xml:space="preserve">wykaz budowli; </w:t>
      </w:r>
    </w:p>
    <w:p w14:paraId="2313FB30" w14:textId="77777777" w:rsidR="00E617FB" w:rsidRPr="001912D2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1912D2">
        <w:rPr>
          <w:rFonts w:asciiTheme="majorHAnsi" w:hAnsiTheme="majorHAnsi" w:cs="Calibri"/>
          <w:sz w:val="22"/>
          <w:szCs w:val="22"/>
          <w:lang w:eastAsia="en-US"/>
        </w:rPr>
        <w:t>wykaz dane do ubezpieczenia sprzętu elektronicznego od wszystkich ryzyk (zbiorcze sumy ubezpieczenia);</w:t>
      </w:r>
    </w:p>
    <w:p w14:paraId="50983089" w14:textId="77777777" w:rsidR="00E617FB" w:rsidRPr="00507C2E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507C2E">
        <w:rPr>
          <w:rFonts w:asciiTheme="majorHAnsi" w:hAnsiTheme="majorHAnsi" w:cs="Calibri"/>
          <w:sz w:val="22"/>
          <w:szCs w:val="22"/>
          <w:lang w:eastAsia="en-US"/>
        </w:rPr>
        <w:t>szczegółowy wykaz elektroniki zgłoszonej do ubezpieczenia;</w:t>
      </w:r>
    </w:p>
    <w:p w14:paraId="21D107D8" w14:textId="2336F4C8" w:rsidR="00EC6F08" w:rsidRPr="00507C2E" w:rsidRDefault="00E617FB" w:rsidP="00EC6F08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507C2E">
        <w:rPr>
          <w:rFonts w:asciiTheme="majorHAnsi" w:hAnsiTheme="majorHAnsi" w:cs="Calibri"/>
          <w:bCs/>
          <w:sz w:val="22"/>
          <w:szCs w:val="22"/>
          <w:lang w:eastAsia="en-US"/>
        </w:rPr>
        <w:t>szczegółowy wykaz elektroniki zgłoszonej do ubezpieczenia przekazanej osobom trzecim</w:t>
      </w:r>
      <w:r w:rsidR="00507C2E" w:rsidRPr="00507C2E">
        <w:rPr>
          <w:rFonts w:asciiTheme="majorHAnsi" w:hAnsiTheme="majorHAnsi" w:cs="Calibri"/>
          <w:bCs/>
          <w:sz w:val="22"/>
          <w:szCs w:val="22"/>
          <w:lang w:eastAsia="en-US"/>
        </w:rPr>
        <w:t xml:space="preserve"> lub pracownikom do pracy zdalnej</w:t>
      </w:r>
      <w:r w:rsidRPr="00507C2E">
        <w:rPr>
          <w:rFonts w:asciiTheme="majorHAnsi" w:hAnsiTheme="majorHAnsi" w:cs="Calibri"/>
          <w:bCs/>
          <w:sz w:val="22"/>
          <w:szCs w:val="22"/>
          <w:lang w:eastAsia="en-US"/>
        </w:rPr>
        <w:t>;</w:t>
      </w:r>
    </w:p>
    <w:p w14:paraId="149D4BEE" w14:textId="745A4DFF" w:rsidR="00507C2E" w:rsidRDefault="00507C2E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507C2E">
        <w:rPr>
          <w:rFonts w:asciiTheme="majorHAnsi" w:hAnsiTheme="majorHAnsi" w:cs="Calibri"/>
          <w:sz w:val="22"/>
          <w:szCs w:val="22"/>
        </w:rPr>
        <w:t>drogi gminne – opis ogólny;</w:t>
      </w:r>
    </w:p>
    <w:p w14:paraId="476F1F81" w14:textId="2F98F95B" w:rsidR="00507C2E" w:rsidRPr="00507C2E" w:rsidRDefault="00507C2E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jednostki OSP – opis szczegółowy;</w:t>
      </w:r>
    </w:p>
    <w:p w14:paraId="5E97F3D5" w14:textId="0E59584D" w:rsidR="00E617FB" w:rsidRPr="00507C2E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507C2E">
        <w:rPr>
          <w:rFonts w:asciiTheme="majorHAnsi" w:hAnsiTheme="majorHAnsi" w:cs="Calibri"/>
          <w:sz w:val="22"/>
          <w:szCs w:val="22"/>
          <w:lang w:eastAsia="en-US"/>
        </w:rPr>
        <w:t>wykaz pojazdów;</w:t>
      </w:r>
    </w:p>
    <w:p w14:paraId="271C2C15" w14:textId="650E445F" w:rsidR="00E93A1D" w:rsidRPr="00507C2E" w:rsidRDefault="00E617FB" w:rsidP="0054788F">
      <w:pPr>
        <w:pStyle w:val="Akapitzlist"/>
        <w:numPr>
          <w:ilvl w:val="0"/>
          <w:numId w:val="143"/>
        </w:numPr>
        <w:tabs>
          <w:tab w:val="left" w:pos="1418"/>
          <w:tab w:val="left" w:pos="1701"/>
        </w:tabs>
        <w:suppressAutoHyphens/>
        <w:spacing w:line="276" w:lineRule="auto"/>
        <w:ind w:left="1701" w:hanging="1701"/>
        <w:contextualSpacing/>
        <w:jc w:val="both"/>
        <w:rPr>
          <w:rFonts w:asciiTheme="majorHAnsi" w:hAnsiTheme="majorHAnsi" w:cs="Calibri"/>
          <w:sz w:val="22"/>
          <w:szCs w:val="22"/>
        </w:rPr>
        <w:sectPr w:rsidR="00E93A1D" w:rsidRPr="00507C2E" w:rsidSect="00C63100">
          <w:pgSz w:w="11906" w:h="16838"/>
          <w:pgMar w:top="1247" w:right="1134" w:bottom="1247" w:left="1418" w:header="284" w:footer="590" w:gutter="0"/>
          <w:cols w:space="708"/>
          <w:docGrid w:linePitch="360"/>
        </w:sectPr>
      </w:pPr>
      <w:r w:rsidRPr="00507C2E">
        <w:rPr>
          <w:rFonts w:asciiTheme="majorHAnsi" w:hAnsiTheme="majorHAnsi" w:cs="Calibri"/>
          <w:sz w:val="22"/>
          <w:szCs w:val="22"/>
          <w:lang w:eastAsia="en-US"/>
        </w:rPr>
        <w:t>szkodowość.</w:t>
      </w:r>
    </w:p>
    <w:p w14:paraId="4D13F077" w14:textId="674B4F15" w:rsidR="00C63100" w:rsidRPr="002F42BA" w:rsidRDefault="00C63100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bookmarkStart w:id="14" w:name="_Hlk33738793"/>
      <w:bookmarkStart w:id="15" w:name="_Hlk33738738"/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>Załącznik nr 1A do SWZ – Formularz ofertowy CZĘŚĆ I zamówienia</w:t>
      </w:r>
    </w:p>
    <w:p w14:paraId="10FCD5C8" w14:textId="77777777" w:rsidR="00C63100" w:rsidRPr="002F42BA" w:rsidRDefault="00C6310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 </w:t>
      </w:r>
    </w:p>
    <w:p w14:paraId="4EA2173F" w14:textId="0892D978" w:rsidR="00C63100" w:rsidRPr="002F42BA" w:rsidRDefault="00C6310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>____________</w:t>
      </w:r>
      <w:r w:rsidRPr="002F42BA">
        <w:rPr>
          <w:rFonts w:asciiTheme="majorHAnsi" w:hAnsiTheme="majorHAnsi"/>
          <w:sz w:val="22"/>
          <w:szCs w:val="22"/>
        </w:rPr>
        <w:t>202</w:t>
      </w:r>
      <w:r w:rsidR="009E36C7" w:rsidRPr="002F42BA">
        <w:rPr>
          <w:rFonts w:asciiTheme="majorHAnsi" w:hAnsiTheme="majorHAnsi"/>
          <w:sz w:val="22"/>
          <w:szCs w:val="22"/>
        </w:rPr>
        <w:t>1</w:t>
      </w:r>
      <w:r w:rsidRPr="002F42BA">
        <w:rPr>
          <w:rFonts w:asciiTheme="majorHAnsi" w:hAnsiTheme="majorHAnsi"/>
          <w:sz w:val="22"/>
          <w:szCs w:val="22"/>
        </w:rPr>
        <w:t xml:space="preserve"> r.</w:t>
      </w:r>
    </w:p>
    <w:p w14:paraId="3B62B191" w14:textId="77777777" w:rsidR="00C63100" w:rsidRPr="002F42BA" w:rsidRDefault="00C6310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C63100" w:rsidRPr="002F42BA" w14:paraId="69FB4845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5442CDCF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/>
                <w:sz w:val="22"/>
                <w:szCs w:val="22"/>
              </w:rPr>
              <w:t>Dane Wykonawcy:</w:t>
            </w:r>
          </w:p>
        </w:tc>
        <w:tc>
          <w:tcPr>
            <w:tcW w:w="4021" w:type="dxa"/>
            <w:vAlign w:val="center"/>
          </w:tcPr>
          <w:p w14:paraId="21DE58A4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C63100" w:rsidRPr="002F42BA" w14:paraId="678CEFD0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68105DD9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56ED456B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35D5E39D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24D8E584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2FE9C276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73F1ACFC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6989C118" w14:textId="0C447690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 xml:space="preserve">Nr telefonu </w:t>
            </w:r>
          </w:p>
        </w:tc>
        <w:tc>
          <w:tcPr>
            <w:tcW w:w="4021" w:type="dxa"/>
            <w:vAlign w:val="center"/>
          </w:tcPr>
          <w:p w14:paraId="64C1A55C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6D51DBD2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19863556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4CB8EC66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5A7285B4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786AEE2A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393FAA3C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7A7F3DEB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76803649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Nr KRS</w:t>
            </w:r>
          </w:p>
        </w:tc>
        <w:tc>
          <w:tcPr>
            <w:tcW w:w="4021" w:type="dxa"/>
            <w:vAlign w:val="center"/>
          </w:tcPr>
          <w:p w14:paraId="2FAF7DF0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7349E018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7E77697D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Województwo</w:t>
            </w:r>
          </w:p>
        </w:tc>
        <w:tc>
          <w:tcPr>
            <w:tcW w:w="4021" w:type="dxa"/>
            <w:vAlign w:val="center"/>
          </w:tcPr>
          <w:p w14:paraId="4616C9D6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4BD329B8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7426F240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e-mail  </w:t>
            </w:r>
          </w:p>
        </w:tc>
        <w:tc>
          <w:tcPr>
            <w:tcW w:w="4021" w:type="dxa"/>
            <w:vAlign w:val="center"/>
          </w:tcPr>
          <w:p w14:paraId="15287312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C63100" w:rsidRPr="002F42BA" w14:paraId="05A673D6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7EF449D0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4021" w:type="dxa"/>
            <w:vAlign w:val="center"/>
          </w:tcPr>
          <w:p w14:paraId="7CC0A5D2" w14:textId="77777777" w:rsidR="00C63100" w:rsidRPr="002F42BA" w:rsidRDefault="00C6310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5DB686AC" w14:textId="77777777" w:rsidR="00C63100" w:rsidRPr="002F42BA" w:rsidRDefault="00C6310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  <w:r w:rsidRPr="002F42BA">
        <w:rPr>
          <w:rFonts w:asciiTheme="majorHAnsi" w:hAnsiTheme="majorHAnsi"/>
          <w:bCs/>
          <w:sz w:val="22"/>
          <w:szCs w:val="22"/>
        </w:rPr>
        <w:br w:type="textWrapping" w:clear="all"/>
      </w:r>
    </w:p>
    <w:p w14:paraId="3E595B96" w14:textId="77777777" w:rsidR="00C63100" w:rsidRPr="002F42BA" w:rsidRDefault="00C6310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066289B1" w14:textId="77777777" w:rsidR="00C63100" w:rsidRPr="002F42BA" w:rsidRDefault="00C63100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  <w:r w:rsidRPr="002F42BA">
        <w:rPr>
          <w:rFonts w:asciiTheme="majorHAnsi" w:hAnsiTheme="majorHAnsi"/>
          <w:sz w:val="22"/>
          <w:szCs w:val="22"/>
          <w:lang w:val="en-US"/>
        </w:rPr>
        <w:tab/>
      </w:r>
    </w:p>
    <w:p w14:paraId="0D490F1D" w14:textId="77777777" w:rsidR="00C63100" w:rsidRPr="002F42BA" w:rsidRDefault="00C63100" w:rsidP="0088774C">
      <w:pPr>
        <w:suppressAutoHyphens/>
        <w:spacing w:line="276" w:lineRule="auto"/>
        <w:contextualSpacing/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 w:rsidRPr="002F42BA">
        <w:rPr>
          <w:rFonts w:asciiTheme="majorHAnsi" w:hAnsiTheme="majorHAnsi"/>
          <w:b/>
          <w:bCs/>
          <w:sz w:val="22"/>
          <w:szCs w:val="22"/>
          <w:lang w:val="en-US"/>
        </w:rPr>
        <w:t>O F E R T A</w:t>
      </w:r>
    </w:p>
    <w:p w14:paraId="46D58DC6" w14:textId="77777777" w:rsidR="00C63100" w:rsidRPr="002F42BA" w:rsidRDefault="00C63100" w:rsidP="0088774C">
      <w:pPr>
        <w:suppressAutoHyphens/>
        <w:spacing w:line="276" w:lineRule="auto"/>
        <w:contextualSpacing/>
        <w:jc w:val="center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dla</w:t>
      </w:r>
    </w:p>
    <w:p w14:paraId="2F3583BC" w14:textId="18041D84" w:rsidR="00E93A1D" w:rsidRPr="00D35FE0" w:rsidRDefault="005364BD" w:rsidP="0088774C">
      <w:pPr>
        <w:suppressAutoHyphens/>
        <w:spacing w:line="276" w:lineRule="auto"/>
        <w:contextualSpacing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D35FE0">
        <w:rPr>
          <w:rFonts w:asciiTheme="majorHAnsi" w:hAnsiTheme="majorHAnsi" w:cstheme="minorHAnsi"/>
          <w:b/>
          <w:bCs/>
          <w:sz w:val="22"/>
          <w:szCs w:val="22"/>
        </w:rPr>
        <w:t xml:space="preserve">Gminy </w:t>
      </w:r>
      <w:r w:rsidR="001845C7">
        <w:rPr>
          <w:rFonts w:asciiTheme="majorHAnsi" w:hAnsiTheme="majorHAnsi" w:cstheme="minorHAnsi"/>
          <w:b/>
          <w:bCs/>
          <w:sz w:val="22"/>
          <w:szCs w:val="22"/>
        </w:rPr>
        <w:t>Daleszyce</w:t>
      </w:r>
    </w:p>
    <w:p w14:paraId="3B31B19A" w14:textId="620732D2" w:rsidR="00C63100" w:rsidRDefault="00524393" w:rsidP="0088774C">
      <w:pPr>
        <w:suppressAutoHyphens/>
        <w:spacing w:line="276" w:lineRule="auto"/>
        <w:contextualSpacing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>
        <w:rPr>
          <w:rFonts w:asciiTheme="majorHAnsi" w:hAnsiTheme="majorHAnsi" w:cstheme="minorHAnsi"/>
          <w:b/>
          <w:bCs/>
          <w:sz w:val="22"/>
          <w:szCs w:val="22"/>
        </w:rPr>
        <w:t>Pl. Staszica 9,</w:t>
      </w:r>
      <w:r w:rsidR="005364BD" w:rsidRPr="00D35FE0">
        <w:rPr>
          <w:rFonts w:asciiTheme="majorHAnsi" w:hAnsiTheme="majorHAnsi" w:cstheme="minorHAnsi"/>
          <w:b/>
          <w:bCs/>
          <w:sz w:val="22"/>
          <w:szCs w:val="22"/>
        </w:rPr>
        <w:t xml:space="preserve"> 2</w:t>
      </w:r>
      <w:r w:rsidR="00CF4922">
        <w:rPr>
          <w:rFonts w:asciiTheme="majorHAnsi" w:hAnsiTheme="majorHAnsi" w:cstheme="minorHAnsi"/>
          <w:b/>
          <w:bCs/>
          <w:sz w:val="22"/>
          <w:szCs w:val="22"/>
        </w:rPr>
        <w:t>6-021 Daleszyce</w:t>
      </w:r>
    </w:p>
    <w:p w14:paraId="3736880D" w14:textId="77777777" w:rsidR="00C63100" w:rsidRPr="002F42BA" w:rsidRDefault="00C63100" w:rsidP="0088774C">
      <w:pPr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330B7FC4" w14:textId="22524426" w:rsidR="00E93A1D" w:rsidRPr="002F42BA" w:rsidRDefault="00E93A1D" w:rsidP="0088774C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Nawiązując do ogłoszenia o zamówieniu w postępowaniu prowadzonym w trybie</w:t>
      </w:r>
      <w:r w:rsidR="009E36C7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9E36C7" w:rsidRPr="002F42BA">
        <w:rPr>
          <w:rFonts w:asciiTheme="majorHAnsi" w:hAnsiTheme="majorHAnsi" w:cs="Arial"/>
          <w:sz w:val="22"/>
          <w:szCs w:val="22"/>
        </w:rPr>
        <w:t xml:space="preserve">podstawowym </w:t>
      </w:r>
      <w:r w:rsidR="002729AB">
        <w:rPr>
          <w:rFonts w:asciiTheme="majorHAnsi" w:hAnsiTheme="majorHAnsi" w:cs="Arial"/>
          <w:sz w:val="22"/>
          <w:szCs w:val="22"/>
        </w:rPr>
        <w:br/>
      </w:r>
      <w:r w:rsidR="009E36C7" w:rsidRPr="002F42BA">
        <w:rPr>
          <w:rFonts w:asciiTheme="majorHAnsi" w:hAnsiTheme="majorHAnsi" w:cs="Arial"/>
          <w:sz w:val="22"/>
          <w:szCs w:val="22"/>
        </w:rPr>
        <w:t xml:space="preserve">o jakim stanowi art. 275 pkt 1 </w:t>
      </w:r>
      <w:r w:rsidR="00FF62FC" w:rsidRPr="002F42BA">
        <w:rPr>
          <w:rFonts w:asciiTheme="majorHAnsi" w:hAnsiTheme="majorHAnsi" w:cs="Arial"/>
          <w:sz w:val="22"/>
          <w:szCs w:val="22"/>
        </w:rPr>
        <w:t>Pzp</w:t>
      </w:r>
      <w:r w:rsidR="009E36C7" w:rsidRPr="002F42BA">
        <w:rPr>
          <w:rFonts w:asciiTheme="majorHAnsi" w:hAnsiTheme="majorHAnsi" w:cs="Arial"/>
          <w:sz w:val="22"/>
          <w:szCs w:val="22"/>
        </w:rPr>
        <w:t>.</w:t>
      </w:r>
      <w:r w:rsidR="005E1EE2" w:rsidRPr="002F42BA">
        <w:rPr>
          <w:rFonts w:asciiTheme="majorHAnsi" w:hAnsiTheme="majorHAnsi" w:cs="Arial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na:</w:t>
      </w:r>
    </w:p>
    <w:p w14:paraId="0D409F38" w14:textId="77777777" w:rsidR="00E93A1D" w:rsidRPr="002F42BA" w:rsidRDefault="00E93A1D" w:rsidP="0088774C">
      <w:pPr>
        <w:suppressAutoHyphens/>
        <w:spacing w:before="120"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KOMPLEKSOWE UBEZPIECZENIE MIENIA I ODPOWIEDZIALNOŚCI CYWILNEJ  </w:t>
      </w:r>
    </w:p>
    <w:p w14:paraId="3FFCBD93" w14:textId="674AF130" w:rsidR="00C63100" w:rsidRPr="002F42BA" w:rsidRDefault="005364BD" w:rsidP="0088774C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GMINY </w:t>
      </w:r>
      <w:r w:rsidR="001845C7">
        <w:rPr>
          <w:rFonts w:asciiTheme="majorHAnsi" w:hAnsiTheme="majorHAnsi" w:cs="Calibri"/>
          <w:b/>
          <w:color w:val="002060"/>
          <w:sz w:val="22"/>
          <w:szCs w:val="22"/>
        </w:rPr>
        <w:t>DALESZYE</w:t>
      </w: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 I JEJ JEDNOSTEK ORGANIZACYJNYCH</w:t>
      </w:r>
      <w:r w:rsidR="001845C7">
        <w:rPr>
          <w:rFonts w:asciiTheme="majorHAnsi" w:hAnsiTheme="majorHAnsi" w:cs="Calibri"/>
          <w:b/>
          <w:color w:val="002060"/>
          <w:sz w:val="22"/>
          <w:szCs w:val="22"/>
        </w:rPr>
        <w:t xml:space="preserve">, </w:t>
      </w:r>
      <w:r>
        <w:rPr>
          <w:rFonts w:asciiTheme="majorHAnsi" w:hAnsiTheme="majorHAnsi" w:cs="Calibri"/>
          <w:b/>
          <w:color w:val="002060"/>
          <w:sz w:val="22"/>
          <w:szCs w:val="22"/>
        </w:rPr>
        <w:t>INSTYTUCJI KULTURY</w:t>
      </w:r>
      <w:r w:rsidR="001845C7">
        <w:rPr>
          <w:rFonts w:asciiTheme="majorHAnsi" w:hAnsiTheme="majorHAnsi" w:cs="Calibri"/>
          <w:b/>
          <w:color w:val="002060"/>
          <w:sz w:val="22"/>
          <w:szCs w:val="22"/>
        </w:rPr>
        <w:t xml:space="preserve"> ORAZ PLACÓWEK OŚWIATOWYCH</w:t>
      </w:r>
    </w:p>
    <w:p w14:paraId="0328D5CE" w14:textId="1E91A499" w:rsidR="00E93A1D" w:rsidRPr="002F42BA" w:rsidRDefault="00E93A1D" w:rsidP="0088774C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bCs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- CZĘŚĆ I ZAMÓWIENIA – 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ubezpieczenie mienia i odpowiedzialności cywilnej</w:t>
      </w:r>
    </w:p>
    <w:p w14:paraId="509EE4A0" w14:textId="77777777" w:rsidR="00E93A1D" w:rsidRPr="002F42BA" w:rsidRDefault="00E93A1D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7AB5AF15" w14:textId="43D1635B" w:rsidR="00E93A1D" w:rsidRPr="002F42BA" w:rsidRDefault="00E93A1D" w:rsidP="0088774C">
      <w:pPr>
        <w:suppressAutoHyphens/>
        <w:spacing w:line="276" w:lineRule="auto"/>
        <w:contextualSpacing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my niżej podpisani, działając w imieniu i na rzecz: </w:t>
      </w:r>
      <w:r w:rsidR="00C63100" w:rsidRPr="002F42B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</w:t>
      </w:r>
    </w:p>
    <w:p w14:paraId="7FBB62EC" w14:textId="77777777" w:rsidR="00C63100" w:rsidRPr="002F42BA" w:rsidRDefault="00C63100" w:rsidP="0088774C">
      <w:pPr>
        <w:suppressAutoHyphens/>
        <w:spacing w:line="276" w:lineRule="auto"/>
        <w:contextualSpacing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</w:t>
      </w:r>
    </w:p>
    <w:p w14:paraId="270AAB1F" w14:textId="77777777" w:rsidR="00E93A1D" w:rsidRPr="002F42BA" w:rsidRDefault="00E93A1D" w:rsidP="0088774C">
      <w:pPr>
        <w:suppressAutoHyphens/>
        <w:spacing w:line="276" w:lineRule="auto"/>
        <w:contextualSpacing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(nazwa i dokładny adres Wykonawcy, a w przypadku podmiotów występujących wspólnie -  podać nazwy i adresy wszystkich wspólników spółki lub członków konsorcjum)</w:t>
      </w:r>
    </w:p>
    <w:p w14:paraId="5F538CB7" w14:textId="77777777" w:rsidR="00E93A1D" w:rsidRPr="002F42BA" w:rsidRDefault="00E93A1D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234A3B1F" w14:textId="490D22DF" w:rsidR="00E93A1D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składamy ofertę na </w:t>
      </w:r>
      <w:r w:rsidRPr="002F42BA">
        <w:rPr>
          <w:rFonts w:asciiTheme="majorHAnsi" w:hAnsiTheme="majorHAnsi" w:cs="Calibri"/>
          <w:b/>
          <w:sz w:val="22"/>
          <w:szCs w:val="22"/>
        </w:rPr>
        <w:t>wykonanie przedmiotu zamówienia</w:t>
      </w:r>
      <w:r w:rsidRPr="002F42BA">
        <w:rPr>
          <w:rFonts w:asciiTheme="majorHAnsi" w:hAnsiTheme="majorHAnsi" w:cs="Calibri"/>
          <w:sz w:val="22"/>
          <w:szCs w:val="22"/>
        </w:rPr>
        <w:t xml:space="preserve">, w zakresie określonym </w:t>
      </w:r>
      <w:r w:rsidR="002729AB">
        <w:rPr>
          <w:rFonts w:asciiTheme="majorHAnsi" w:hAnsiTheme="majorHAnsi" w:cs="Calibri"/>
          <w:sz w:val="22"/>
          <w:szCs w:val="22"/>
        </w:rPr>
        <w:br/>
      </w:r>
      <w:r w:rsidRPr="002F42BA">
        <w:rPr>
          <w:rFonts w:asciiTheme="majorHAnsi" w:hAnsiTheme="majorHAnsi" w:cs="Calibri"/>
          <w:sz w:val="22"/>
          <w:szCs w:val="22"/>
        </w:rPr>
        <w:t xml:space="preserve">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Specyfikacji  Warunków Zamówienia (SWZ);</w:t>
      </w:r>
    </w:p>
    <w:p w14:paraId="71CAEAA7" w14:textId="7593DDF6" w:rsidR="00E93A1D" w:rsidRPr="002F42BA" w:rsidRDefault="00E93A1D" w:rsidP="0088774C">
      <w:pPr>
        <w:numPr>
          <w:ilvl w:val="0"/>
          <w:numId w:val="64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cena brutto*) łącznie z opcj</w:t>
      </w:r>
      <w:r w:rsidR="005E1EE2" w:rsidRPr="002F42BA">
        <w:rPr>
          <w:rFonts w:asciiTheme="majorHAnsi" w:hAnsiTheme="majorHAnsi" w:cs="Calibri"/>
          <w:bCs/>
          <w:sz w:val="22"/>
          <w:szCs w:val="22"/>
        </w:rPr>
        <w:t>ą</w:t>
      </w:r>
      <w:r w:rsidR="00AC0789">
        <w:rPr>
          <w:rFonts w:asciiTheme="majorHAnsi" w:hAnsiTheme="majorHAnsi" w:cs="Calibri"/>
          <w:bCs/>
          <w:sz w:val="22"/>
          <w:szCs w:val="22"/>
        </w:rPr>
        <w:t xml:space="preserve"> A i B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za </w:t>
      </w:r>
      <w:r w:rsidR="00D5241D">
        <w:rPr>
          <w:rFonts w:asciiTheme="majorHAnsi" w:hAnsiTheme="majorHAnsi" w:cs="Calibri"/>
          <w:bCs/>
          <w:sz w:val="22"/>
          <w:szCs w:val="22"/>
        </w:rPr>
        <w:t xml:space="preserve">cały 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okres </w:t>
      </w:r>
      <w:r w:rsidR="00D5241D">
        <w:rPr>
          <w:rFonts w:asciiTheme="majorHAnsi" w:hAnsiTheme="majorHAnsi" w:cs="Calibri"/>
          <w:bCs/>
          <w:sz w:val="22"/>
          <w:szCs w:val="22"/>
        </w:rPr>
        <w:t>zamówienia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, </w:t>
      </w:r>
      <w:r w:rsidRPr="002F42BA">
        <w:rPr>
          <w:rFonts w:asciiTheme="majorHAnsi" w:hAnsiTheme="majorHAnsi" w:cs="Calibri"/>
          <w:sz w:val="22"/>
          <w:szCs w:val="22"/>
        </w:rPr>
        <w:t>wyliczona zgodnie ze sposobem określonym w Szczegółowym Formularzu Cenowym, wynosi:</w:t>
      </w:r>
    </w:p>
    <w:p w14:paraId="1098F312" w14:textId="77777777" w:rsidR="00E93A1D" w:rsidRPr="002F42BA" w:rsidRDefault="00E93A1D" w:rsidP="0088774C">
      <w:pPr>
        <w:pStyle w:val="Akapitzlist"/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9"/>
        <w:gridCol w:w="7791"/>
      </w:tblGrid>
      <w:tr w:rsidR="00E93A1D" w:rsidRPr="002F42BA" w14:paraId="78DFC8C7" w14:textId="77777777" w:rsidTr="00C63100">
        <w:trPr>
          <w:trHeight w:val="464"/>
        </w:trPr>
        <w:tc>
          <w:tcPr>
            <w:tcW w:w="8930" w:type="dxa"/>
            <w:gridSpan w:val="2"/>
            <w:shd w:val="clear" w:color="auto" w:fill="002060"/>
            <w:vAlign w:val="center"/>
          </w:tcPr>
          <w:p w14:paraId="56B1AA51" w14:textId="4FFA816D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Cena zamówienia podstawowego i opcjonalnego</w:t>
            </w:r>
            <w:r w:rsidR="00AC0789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A i B</w:t>
            </w:r>
            <w:r w:rsidR="002657AF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łącznie za cały okres zamówienia </w:t>
            </w:r>
            <w:r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tj.</w:t>
            </w:r>
            <w:r w:rsidR="00C63100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 </w:t>
            </w:r>
            <w:r w:rsidR="00AC0789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24</w:t>
            </w:r>
            <w:r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 xml:space="preserve"> miesięcy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:</w:t>
            </w:r>
          </w:p>
        </w:tc>
      </w:tr>
      <w:tr w:rsidR="00E93A1D" w:rsidRPr="002F42BA" w14:paraId="77E3C18C" w14:textId="77777777" w:rsidTr="00C63100">
        <w:trPr>
          <w:trHeight w:val="464"/>
        </w:trPr>
        <w:tc>
          <w:tcPr>
            <w:tcW w:w="1139" w:type="dxa"/>
            <w:vAlign w:val="center"/>
          </w:tcPr>
          <w:p w14:paraId="3C2674F3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</w:p>
        </w:tc>
        <w:tc>
          <w:tcPr>
            <w:tcW w:w="7791" w:type="dxa"/>
            <w:vAlign w:val="center"/>
          </w:tcPr>
          <w:p w14:paraId="2A617575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695700D1" w14:textId="77777777" w:rsidTr="00C63100">
        <w:trPr>
          <w:trHeight w:val="464"/>
        </w:trPr>
        <w:tc>
          <w:tcPr>
            <w:tcW w:w="1139" w:type="dxa"/>
            <w:vAlign w:val="center"/>
          </w:tcPr>
          <w:p w14:paraId="778512F7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791" w:type="dxa"/>
            <w:vAlign w:val="center"/>
          </w:tcPr>
          <w:p w14:paraId="4735785A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</w:tbl>
    <w:p w14:paraId="49C72FE3" w14:textId="1BD773C4" w:rsidR="00E93A1D" w:rsidRPr="002F42BA" w:rsidRDefault="00C63100" w:rsidP="0088774C">
      <w:pPr>
        <w:widowControl w:val="0"/>
        <w:tabs>
          <w:tab w:val="left" w:pos="0"/>
          <w:tab w:val="left" w:pos="426"/>
        </w:tabs>
        <w:suppressAutoHyphens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ab/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>w  tym: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8"/>
        <w:gridCol w:w="51"/>
        <w:gridCol w:w="7791"/>
      </w:tblGrid>
      <w:tr w:rsidR="00E93A1D" w:rsidRPr="002F42BA" w14:paraId="7AE25DBF" w14:textId="77777777" w:rsidTr="00C63100">
        <w:trPr>
          <w:trHeight w:val="464"/>
        </w:trPr>
        <w:tc>
          <w:tcPr>
            <w:tcW w:w="8930" w:type="dxa"/>
            <w:gridSpan w:val="3"/>
            <w:shd w:val="clear" w:color="auto" w:fill="C6D9F1"/>
            <w:vAlign w:val="center"/>
          </w:tcPr>
          <w:p w14:paraId="7984E8C2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lastRenderedPageBreak/>
              <w:t>Cena zamówienia podstawowego</w:t>
            </w:r>
          </w:p>
        </w:tc>
      </w:tr>
      <w:tr w:rsidR="00E93A1D" w:rsidRPr="002F42BA" w14:paraId="0016A930" w14:textId="77777777" w:rsidTr="00C63100">
        <w:trPr>
          <w:trHeight w:val="464"/>
        </w:trPr>
        <w:tc>
          <w:tcPr>
            <w:tcW w:w="1139" w:type="dxa"/>
            <w:gridSpan w:val="2"/>
            <w:vAlign w:val="center"/>
          </w:tcPr>
          <w:p w14:paraId="59337194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</w:p>
        </w:tc>
        <w:tc>
          <w:tcPr>
            <w:tcW w:w="7791" w:type="dxa"/>
            <w:vAlign w:val="center"/>
          </w:tcPr>
          <w:p w14:paraId="25992B16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16F4EE99" w14:textId="77777777" w:rsidTr="00C63100">
        <w:trPr>
          <w:trHeight w:val="464"/>
        </w:trPr>
        <w:tc>
          <w:tcPr>
            <w:tcW w:w="1139" w:type="dxa"/>
            <w:gridSpan w:val="2"/>
            <w:vAlign w:val="center"/>
          </w:tcPr>
          <w:p w14:paraId="006540C7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791" w:type="dxa"/>
            <w:vAlign w:val="center"/>
          </w:tcPr>
          <w:p w14:paraId="4772B775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2E8F193E" w14:textId="77777777" w:rsidTr="00AC0789">
        <w:trPr>
          <w:trHeight w:val="464"/>
        </w:trPr>
        <w:tc>
          <w:tcPr>
            <w:tcW w:w="8930" w:type="dxa"/>
            <w:gridSpan w:val="3"/>
            <w:shd w:val="clear" w:color="auto" w:fill="C6D9F1" w:themeFill="text2" w:themeFillTint="33"/>
            <w:vAlign w:val="center"/>
          </w:tcPr>
          <w:p w14:paraId="4D7221FF" w14:textId="390829BD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Cena zamówienia wynikającego z opcji</w:t>
            </w:r>
            <w:r w:rsidR="00AC0789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A</w:t>
            </w:r>
          </w:p>
        </w:tc>
      </w:tr>
      <w:tr w:rsidR="00E93A1D" w:rsidRPr="002F42BA" w14:paraId="5ADAFED1" w14:textId="77777777" w:rsidTr="00C63100">
        <w:trPr>
          <w:trHeight w:val="464"/>
        </w:trPr>
        <w:tc>
          <w:tcPr>
            <w:tcW w:w="1088" w:type="dxa"/>
            <w:vAlign w:val="center"/>
          </w:tcPr>
          <w:p w14:paraId="42C81EB0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kwota:</w:t>
            </w:r>
          </w:p>
        </w:tc>
        <w:tc>
          <w:tcPr>
            <w:tcW w:w="7842" w:type="dxa"/>
            <w:gridSpan w:val="2"/>
            <w:vAlign w:val="center"/>
          </w:tcPr>
          <w:p w14:paraId="124E2480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26DA5169" w14:textId="77777777" w:rsidTr="00B42208">
        <w:trPr>
          <w:trHeight w:val="476"/>
        </w:trPr>
        <w:tc>
          <w:tcPr>
            <w:tcW w:w="1088" w:type="dxa"/>
            <w:vAlign w:val="center"/>
          </w:tcPr>
          <w:p w14:paraId="1E6E7A3C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842" w:type="dxa"/>
            <w:gridSpan w:val="2"/>
            <w:vAlign w:val="center"/>
          </w:tcPr>
          <w:p w14:paraId="0F540F44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AC0789" w:rsidRPr="002F42BA" w14:paraId="6EE61438" w14:textId="77777777" w:rsidTr="00AC0789">
        <w:trPr>
          <w:trHeight w:val="472"/>
        </w:trPr>
        <w:tc>
          <w:tcPr>
            <w:tcW w:w="8930" w:type="dxa"/>
            <w:gridSpan w:val="3"/>
            <w:shd w:val="clear" w:color="auto" w:fill="C6D9F1" w:themeFill="text2" w:themeFillTint="33"/>
            <w:vAlign w:val="center"/>
          </w:tcPr>
          <w:p w14:paraId="461A02B1" w14:textId="2ED9C208" w:rsidR="00AC0789" w:rsidRPr="00B42208" w:rsidRDefault="00AC0789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bCs/>
                <w:iCs/>
                <w:sz w:val="22"/>
                <w:szCs w:val="22"/>
              </w:rPr>
            </w:pPr>
            <w:r w:rsidRPr="00B42208">
              <w:rPr>
                <w:rFonts w:asciiTheme="majorHAnsi" w:hAnsiTheme="majorHAnsi" w:cs="Calibri"/>
                <w:b/>
                <w:bCs/>
                <w:iCs/>
                <w:sz w:val="22"/>
                <w:szCs w:val="22"/>
              </w:rPr>
              <w:t>Cena zamówienia wynikającego z opcji B</w:t>
            </w:r>
          </w:p>
        </w:tc>
      </w:tr>
      <w:tr w:rsidR="00B42208" w:rsidRPr="002F42BA" w14:paraId="43486121" w14:textId="77777777" w:rsidTr="00B42208">
        <w:trPr>
          <w:trHeight w:val="492"/>
        </w:trPr>
        <w:tc>
          <w:tcPr>
            <w:tcW w:w="1088" w:type="dxa"/>
            <w:vAlign w:val="center"/>
          </w:tcPr>
          <w:p w14:paraId="4C4B6A22" w14:textId="0BE34920" w:rsidR="00B42208" w:rsidRPr="002F42BA" w:rsidRDefault="00B42208" w:rsidP="00B4220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kwota:</w:t>
            </w:r>
          </w:p>
        </w:tc>
        <w:tc>
          <w:tcPr>
            <w:tcW w:w="7842" w:type="dxa"/>
            <w:gridSpan w:val="2"/>
            <w:vAlign w:val="center"/>
          </w:tcPr>
          <w:p w14:paraId="043368CE" w14:textId="2765D127" w:rsidR="00B42208" w:rsidRPr="002F42BA" w:rsidRDefault="00B42208" w:rsidP="00B4220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B42208" w:rsidRPr="002F42BA" w14:paraId="17D002BF" w14:textId="77777777" w:rsidTr="00B42208">
        <w:trPr>
          <w:trHeight w:val="556"/>
        </w:trPr>
        <w:tc>
          <w:tcPr>
            <w:tcW w:w="1088" w:type="dxa"/>
            <w:vAlign w:val="center"/>
          </w:tcPr>
          <w:p w14:paraId="7C39FE27" w14:textId="2978FEB5" w:rsidR="00B42208" w:rsidRPr="002F42BA" w:rsidRDefault="00B42208" w:rsidP="00B4220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842" w:type="dxa"/>
            <w:gridSpan w:val="2"/>
            <w:vAlign w:val="center"/>
          </w:tcPr>
          <w:p w14:paraId="57D815FA" w14:textId="77777777" w:rsidR="00B42208" w:rsidRPr="002F42BA" w:rsidRDefault="00B42208" w:rsidP="00B4220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</w:tbl>
    <w:p w14:paraId="2071FB58" w14:textId="77777777" w:rsidR="00E93A1D" w:rsidRPr="002F42BA" w:rsidRDefault="00E93A1D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FC41C69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3182BFE3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00835D8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60652CB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BA31FD8" w14:textId="0E1B64FA" w:rsidR="006B1A8B" w:rsidRPr="002F42BA" w:rsidRDefault="00C63100" w:rsidP="0088774C">
      <w:pPr>
        <w:tabs>
          <w:tab w:val="left" w:pos="5520"/>
        </w:tabs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ab/>
      </w:r>
    </w:p>
    <w:p w14:paraId="4C0990BD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26027263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6EAFDA1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010F622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5BF5EBA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9A1E061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229EF22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2DC7DBF8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74E9328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C704C1C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B249B34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54AD20C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326902C8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19C8621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CD260CD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DD876E2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4559C62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35D4519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C30C6B1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64362D2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232E90E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2623A4F7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07C5A58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DA2A7CC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40C4866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64264AB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C1CD85F" w14:textId="77777777" w:rsidR="006B1A8B" w:rsidRPr="002F42BA" w:rsidRDefault="006B1A8B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  <w:sectPr w:rsidR="006B1A8B" w:rsidRPr="002F42BA" w:rsidSect="00C63100">
          <w:footerReference w:type="default" r:id="rId28"/>
          <w:pgSz w:w="11906" w:h="16838"/>
          <w:pgMar w:top="1247" w:right="1134" w:bottom="1247" w:left="1418" w:header="426" w:footer="709" w:gutter="0"/>
          <w:cols w:space="708"/>
          <w:docGrid w:linePitch="360"/>
        </w:sectPr>
      </w:pPr>
    </w:p>
    <w:p w14:paraId="0F822B9A" w14:textId="77777777" w:rsidR="00C63100" w:rsidRPr="002F42BA" w:rsidRDefault="00E93A1D" w:rsidP="0088774C">
      <w:pPr>
        <w:numPr>
          <w:ilvl w:val="0"/>
          <w:numId w:val="64"/>
        </w:numPr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 xml:space="preserve">Szczegółowy formularz cenowy za poszczególne ryzyka*): </w:t>
      </w:r>
    </w:p>
    <w:p w14:paraId="57D9DD89" w14:textId="4BDD6949" w:rsidR="00E93A1D" w:rsidRDefault="00E93A1D" w:rsidP="0088774C">
      <w:pPr>
        <w:suppressAutoHyphens/>
        <w:spacing w:line="276" w:lineRule="auto"/>
        <w:ind w:left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Kryterium cena oferty – </w:t>
      </w:r>
      <w:r w:rsidR="003905A7" w:rsidRPr="005364BD">
        <w:rPr>
          <w:rFonts w:asciiTheme="majorHAnsi" w:hAnsiTheme="majorHAnsi" w:cs="Calibri"/>
          <w:sz w:val="22"/>
          <w:szCs w:val="22"/>
        </w:rPr>
        <w:t>8</w:t>
      </w:r>
      <w:r w:rsidRPr="005364BD">
        <w:rPr>
          <w:rFonts w:asciiTheme="majorHAnsi" w:hAnsiTheme="majorHAnsi" w:cs="Calibri"/>
          <w:sz w:val="22"/>
          <w:szCs w:val="22"/>
        </w:rPr>
        <w:t>0%</w:t>
      </w:r>
    </w:p>
    <w:p w14:paraId="0EEA8E14" w14:textId="77777777" w:rsidR="00B42208" w:rsidRPr="002F42BA" w:rsidRDefault="00B42208" w:rsidP="00B42208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</w:pPr>
    </w:p>
    <w:tbl>
      <w:tblPr>
        <w:tblW w:w="441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2809"/>
        <w:gridCol w:w="2155"/>
        <w:gridCol w:w="1845"/>
        <w:gridCol w:w="1740"/>
        <w:gridCol w:w="850"/>
        <w:gridCol w:w="1024"/>
        <w:gridCol w:w="1704"/>
      </w:tblGrid>
      <w:tr w:rsidR="00B42208" w:rsidRPr="002F42BA" w14:paraId="7780282F" w14:textId="77777777" w:rsidTr="00B42208">
        <w:trPr>
          <w:trHeight w:val="480"/>
          <w:jc w:val="center"/>
        </w:trPr>
        <w:tc>
          <w:tcPr>
            <w:tcW w:w="261" w:type="pct"/>
            <w:vMerge w:val="restart"/>
            <w:shd w:val="clear" w:color="auto" w:fill="002060"/>
            <w:vAlign w:val="center"/>
          </w:tcPr>
          <w:p w14:paraId="57594B24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098" w:type="pct"/>
            <w:vMerge w:val="restart"/>
            <w:shd w:val="clear" w:color="auto" w:fill="002060"/>
            <w:vAlign w:val="center"/>
          </w:tcPr>
          <w:p w14:paraId="17A48590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Przedmiot</w:t>
            </w:r>
          </w:p>
          <w:p w14:paraId="1DA4A4DB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Ubezpieczenia</w:t>
            </w:r>
          </w:p>
        </w:tc>
        <w:tc>
          <w:tcPr>
            <w:tcW w:w="842" w:type="pct"/>
            <w:vMerge w:val="restart"/>
            <w:shd w:val="clear" w:color="auto" w:fill="002060"/>
            <w:vAlign w:val="center"/>
          </w:tcPr>
          <w:p w14:paraId="50551A3C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Suma ubezp. /</w:t>
            </w:r>
          </w:p>
          <w:p w14:paraId="6BDC3DDF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gwaran. w zł</w:t>
            </w:r>
          </w:p>
          <w:p w14:paraId="7B3E7830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(podstawowe)</w:t>
            </w:r>
          </w:p>
        </w:tc>
        <w:tc>
          <w:tcPr>
            <w:tcW w:w="721" w:type="pct"/>
            <w:vMerge w:val="restart"/>
            <w:shd w:val="clear" w:color="auto" w:fill="002060"/>
            <w:vAlign w:val="center"/>
          </w:tcPr>
          <w:p w14:paraId="2695C419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Składka</w:t>
            </w:r>
          </w:p>
          <w:p w14:paraId="5A90B3E5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za 12 miesięcy</w:t>
            </w:r>
          </w:p>
          <w:p w14:paraId="7C523699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za zamówienie podstawowe</w:t>
            </w:r>
          </w:p>
          <w:p w14:paraId="790586B0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  <w:tc>
          <w:tcPr>
            <w:tcW w:w="680" w:type="pct"/>
            <w:vMerge w:val="restart"/>
            <w:shd w:val="clear" w:color="auto" w:fill="002060"/>
            <w:vAlign w:val="center"/>
          </w:tcPr>
          <w:p w14:paraId="54875C05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Opcja B – </w:t>
            </w:r>
          </w:p>
          <w:p w14:paraId="67E20EA5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– wydłużenie zamówienia 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br/>
              <w:t xml:space="preserve">o dodatkowe 12 miesięcy </w:t>
            </w:r>
          </w:p>
          <w:p w14:paraId="6658C02F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  <w:tc>
          <w:tcPr>
            <w:tcW w:w="732" w:type="pct"/>
            <w:gridSpan w:val="2"/>
            <w:shd w:val="clear" w:color="auto" w:fill="002060"/>
            <w:vAlign w:val="center"/>
          </w:tcPr>
          <w:p w14:paraId="75D1A8A8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Opcja A</w:t>
            </w:r>
          </w:p>
        </w:tc>
        <w:tc>
          <w:tcPr>
            <w:tcW w:w="666" w:type="pct"/>
            <w:vMerge w:val="restart"/>
            <w:shd w:val="clear" w:color="auto" w:fill="002060"/>
            <w:vAlign w:val="center"/>
          </w:tcPr>
          <w:p w14:paraId="07403038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Składka</w:t>
            </w:r>
          </w:p>
          <w:p w14:paraId="44867922" w14:textId="6F75EA56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za 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12 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miesi</w:t>
            </w:r>
            <w:r w:rsidR="00996B0E">
              <w:rPr>
                <w:rFonts w:asciiTheme="majorHAnsi" w:hAnsiTheme="majorHAnsi" w:cs="Calibri"/>
                <w:b/>
                <w:sz w:val="20"/>
                <w:szCs w:val="20"/>
              </w:rPr>
              <w:t xml:space="preserve">ęcy 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zamówienia podstawowego oraz opcję A oraz opcję B</w:t>
            </w:r>
          </w:p>
          <w:p w14:paraId="75E1EE4E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</w:tr>
      <w:tr w:rsidR="00B42208" w:rsidRPr="002F42BA" w14:paraId="275A6FD9" w14:textId="77777777" w:rsidTr="00B42208">
        <w:trPr>
          <w:trHeight w:val="405"/>
          <w:jc w:val="center"/>
        </w:trPr>
        <w:tc>
          <w:tcPr>
            <w:tcW w:w="261" w:type="pct"/>
            <w:vMerge/>
            <w:shd w:val="clear" w:color="auto" w:fill="002060"/>
            <w:vAlign w:val="center"/>
          </w:tcPr>
          <w:p w14:paraId="0A928B0A" w14:textId="77777777" w:rsidR="00B42208" w:rsidRPr="002F42BA" w:rsidRDefault="00B42208" w:rsidP="0083001E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098" w:type="pct"/>
            <w:vMerge/>
            <w:shd w:val="clear" w:color="auto" w:fill="002060"/>
            <w:vAlign w:val="center"/>
          </w:tcPr>
          <w:p w14:paraId="32ECAAC4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842" w:type="pct"/>
            <w:vMerge/>
            <w:shd w:val="clear" w:color="auto" w:fill="002060"/>
            <w:vAlign w:val="center"/>
          </w:tcPr>
          <w:p w14:paraId="3C5FFA85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Merge/>
            <w:shd w:val="clear" w:color="auto" w:fill="002060"/>
            <w:vAlign w:val="center"/>
          </w:tcPr>
          <w:p w14:paraId="491A8793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0" w:type="pct"/>
            <w:vMerge/>
            <w:shd w:val="clear" w:color="auto" w:fill="002060"/>
          </w:tcPr>
          <w:p w14:paraId="57288965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002060"/>
            <w:vAlign w:val="center"/>
          </w:tcPr>
          <w:p w14:paraId="492BCC18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%</w:t>
            </w:r>
          </w:p>
        </w:tc>
        <w:tc>
          <w:tcPr>
            <w:tcW w:w="400" w:type="pct"/>
            <w:shd w:val="clear" w:color="auto" w:fill="002060"/>
            <w:vAlign w:val="center"/>
          </w:tcPr>
          <w:p w14:paraId="30419DD8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zł</w:t>
            </w:r>
          </w:p>
        </w:tc>
        <w:tc>
          <w:tcPr>
            <w:tcW w:w="666" w:type="pct"/>
            <w:vMerge/>
            <w:shd w:val="clear" w:color="auto" w:fill="002060"/>
            <w:vAlign w:val="center"/>
          </w:tcPr>
          <w:p w14:paraId="60513B3D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B42208" w:rsidRPr="002F42BA" w14:paraId="5FD03611" w14:textId="77777777" w:rsidTr="00B42208">
        <w:trPr>
          <w:trHeight w:val="87"/>
          <w:jc w:val="center"/>
        </w:trPr>
        <w:tc>
          <w:tcPr>
            <w:tcW w:w="261" w:type="pct"/>
            <w:shd w:val="clear" w:color="auto" w:fill="C6D9F1"/>
            <w:vAlign w:val="center"/>
          </w:tcPr>
          <w:p w14:paraId="5381A5C2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</w:t>
            </w:r>
          </w:p>
        </w:tc>
        <w:tc>
          <w:tcPr>
            <w:tcW w:w="1098" w:type="pct"/>
            <w:shd w:val="clear" w:color="auto" w:fill="C6D9F1"/>
            <w:vAlign w:val="center"/>
          </w:tcPr>
          <w:p w14:paraId="2FC0D9B8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II</w:t>
            </w:r>
          </w:p>
        </w:tc>
        <w:tc>
          <w:tcPr>
            <w:tcW w:w="842" w:type="pct"/>
            <w:shd w:val="clear" w:color="auto" w:fill="C6D9F1"/>
            <w:vAlign w:val="center"/>
          </w:tcPr>
          <w:p w14:paraId="146D444F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III</w:t>
            </w:r>
          </w:p>
        </w:tc>
        <w:tc>
          <w:tcPr>
            <w:tcW w:w="721" w:type="pct"/>
            <w:shd w:val="clear" w:color="auto" w:fill="C6D9F1"/>
            <w:vAlign w:val="center"/>
          </w:tcPr>
          <w:p w14:paraId="3EE243B8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IV</w:t>
            </w:r>
          </w:p>
        </w:tc>
        <w:tc>
          <w:tcPr>
            <w:tcW w:w="680" w:type="pct"/>
            <w:shd w:val="clear" w:color="auto" w:fill="C6D9F1"/>
            <w:vAlign w:val="center"/>
          </w:tcPr>
          <w:p w14:paraId="624C331D" w14:textId="1815166D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V</w:t>
            </w:r>
          </w:p>
        </w:tc>
        <w:tc>
          <w:tcPr>
            <w:tcW w:w="332" w:type="pct"/>
            <w:shd w:val="clear" w:color="auto" w:fill="C6D9F1"/>
            <w:vAlign w:val="center"/>
          </w:tcPr>
          <w:p w14:paraId="2051C97C" w14:textId="7C0A1F59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VI</w:t>
            </w:r>
          </w:p>
        </w:tc>
        <w:tc>
          <w:tcPr>
            <w:tcW w:w="400" w:type="pct"/>
            <w:shd w:val="clear" w:color="auto" w:fill="C6D9F1"/>
            <w:vAlign w:val="center"/>
          </w:tcPr>
          <w:p w14:paraId="7CAB6DBD" w14:textId="2B618BAD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VII</w:t>
            </w:r>
          </w:p>
        </w:tc>
        <w:tc>
          <w:tcPr>
            <w:tcW w:w="666" w:type="pct"/>
            <w:shd w:val="clear" w:color="auto" w:fill="C6D9F1"/>
            <w:vAlign w:val="center"/>
          </w:tcPr>
          <w:p w14:paraId="579DE7BE" w14:textId="325B69C1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VIII</w:t>
            </w:r>
          </w:p>
        </w:tc>
      </w:tr>
      <w:tr w:rsidR="00B42208" w:rsidRPr="002F42BA" w14:paraId="1D2148D8" w14:textId="77777777" w:rsidTr="00B42208">
        <w:trPr>
          <w:trHeight w:val="744"/>
          <w:jc w:val="center"/>
        </w:trPr>
        <w:tc>
          <w:tcPr>
            <w:tcW w:w="261" w:type="pct"/>
            <w:shd w:val="clear" w:color="auto" w:fill="C6D9F1"/>
            <w:vAlign w:val="center"/>
          </w:tcPr>
          <w:p w14:paraId="51B72668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A</w:t>
            </w:r>
          </w:p>
        </w:tc>
        <w:tc>
          <w:tcPr>
            <w:tcW w:w="1098" w:type="pct"/>
            <w:vAlign w:val="center"/>
          </w:tcPr>
          <w:p w14:paraId="7A4943C3" w14:textId="77777777" w:rsidR="00B42208" w:rsidRPr="002F42BA" w:rsidRDefault="00B42208" w:rsidP="00B42208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  <w:lang w:eastAsia="en-US"/>
              </w:rPr>
              <w:t>Ubezpieczenie mienia od wszystkich ryzyk</w:t>
            </w:r>
          </w:p>
        </w:tc>
        <w:tc>
          <w:tcPr>
            <w:tcW w:w="842" w:type="pct"/>
            <w:shd w:val="clear" w:color="auto" w:fill="FFFFFF"/>
            <w:vAlign w:val="center"/>
          </w:tcPr>
          <w:p w14:paraId="67B983D4" w14:textId="7D894A89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Zgodnie z SWZ</w:t>
            </w:r>
            <w:r w:rsidRPr="002F42BA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2F42BA">
              <w:rPr>
                <w:rFonts w:asciiTheme="majorHAnsi" w:hAnsiTheme="majorHAnsi" w:cs="Calibri"/>
                <w:bCs/>
                <w:sz w:val="20"/>
                <w:szCs w:val="20"/>
              </w:rPr>
              <w:t>+ limity w systemie na I ryzyko</w:t>
            </w:r>
          </w:p>
        </w:tc>
        <w:tc>
          <w:tcPr>
            <w:tcW w:w="721" w:type="pct"/>
            <w:vAlign w:val="center"/>
          </w:tcPr>
          <w:p w14:paraId="53033CBF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0" w:type="pct"/>
            <w:vAlign w:val="center"/>
          </w:tcPr>
          <w:p w14:paraId="78CF92C3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4E3E3388" w14:textId="2D7F7E08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5 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%</w:t>
            </w:r>
          </w:p>
        </w:tc>
        <w:tc>
          <w:tcPr>
            <w:tcW w:w="400" w:type="pct"/>
            <w:vAlign w:val="center"/>
          </w:tcPr>
          <w:p w14:paraId="434BC970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66" w:type="pct"/>
            <w:vAlign w:val="center"/>
          </w:tcPr>
          <w:p w14:paraId="4D7BB025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B42208" w:rsidRPr="002F42BA" w14:paraId="59667317" w14:textId="77777777" w:rsidTr="00B42208">
        <w:trPr>
          <w:trHeight w:val="809"/>
          <w:jc w:val="center"/>
        </w:trPr>
        <w:tc>
          <w:tcPr>
            <w:tcW w:w="261" w:type="pct"/>
            <w:shd w:val="clear" w:color="auto" w:fill="C6D9F1"/>
            <w:vAlign w:val="center"/>
          </w:tcPr>
          <w:p w14:paraId="20F4524C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B</w:t>
            </w:r>
          </w:p>
        </w:tc>
        <w:tc>
          <w:tcPr>
            <w:tcW w:w="1098" w:type="pct"/>
            <w:vAlign w:val="center"/>
          </w:tcPr>
          <w:p w14:paraId="5806008E" w14:textId="77777777" w:rsidR="00B42208" w:rsidRPr="002F42BA" w:rsidRDefault="00B42208" w:rsidP="00B42208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  <w:lang w:eastAsia="en-US"/>
              </w:rPr>
              <w:t>Ubezpieczenie sprzętu elektronicznego od wszystkich ryzyk</w:t>
            </w:r>
          </w:p>
        </w:tc>
        <w:tc>
          <w:tcPr>
            <w:tcW w:w="842" w:type="pct"/>
            <w:shd w:val="clear" w:color="auto" w:fill="FFFFFF"/>
            <w:vAlign w:val="center"/>
          </w:tcPr>
          <w:p w14:paraId="79502458" w14:textId="507F2852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 xml:space="preserve">Zgodnie z SWZ </w:t>
            </w:r>
            <w:r w:rsidRPr="002F42BA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+ limity w systemie na I ryzyko</w:t>
            </w:r>
          </w:p>
        </w:tc>
        <w:tc>
          <w:tcPr>
            <w:tcW w:w="721" w:type="pct"/>
            <w:vAlign w:val="center"/>
          </w:tcPr>
          <w:p w14:paraId="128F3F3B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0" w:type="pct"/>
            <w:vAlign w:val="center"/>
          </w:tcPr>
          <w:p w14:paraId="78552281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7519ACF7" w14:textId="0CC20924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5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400" w:type="pct"/>
            <w:vAlign w:val="center"/>
          </w:tcPr>
          <w:p w14:paraId="750D748A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66" w:type="pct"/>
            <w:vAlign w:val="center"/>
          </w:tcPr>
          <w:p w14:paraId="203CD93B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B42208" w:rsidRPr="002F42BA" w14:paraId="689CFB26" w14:textId="77777777" w:rsidTr="00B42208">
        <w:trPr>
          <w:trHeight w:val="676"/>
          <w:jc w:val="center"/>
        </w:trPr>
        <w:tc>
          <w:tcPr>
            <w:tcW w:w="261" w:type="pct"/>
            <w:shd w:val="clear" w:color="auto" w:fill="C6D9F1"/>
            <w:vAlign w:val="center"/>
          </w:tcPr>
          <w:p w14:paraId="4A5A1E35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C</w:t>
            </w:r>
          </w:p>
        </w:tc>
        <w:tc>
          <w:tcPr>
            <w:tcW w:w="1098" w:type="pct"/>
            <w:vAlign w:val="center"/>
          </w:tcPr>
          <w:p w14:paraId="7E45C3D2" w14:textId="77777777" w:rsidR="00B42208" w:rsidRPr="002F42BA" w:rsidRDefault="00B42208" w:rsidP="00B42208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Ubezpieczenie odpowiedzialności cywilnej</w:t>
            </w:r>
          </w:p>
        </w:tc>
        <w:tc>
          <w:tcPr>
            <w:tcW w:w="842" w:type="pct"/>
            <w:shd w:val="clear" w:color="auto" w:fill="FFFFFF"/>
            <w:vAlign w:val="center"/>
          </w:tcPr>
          <w:p w14:paraId="5576570F" w14:textId="5DDD4CC5" w:rsidR="00B42208" w:rsidRPr="002F42BA" w:rsidRDefault="0042111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421118">
              <w:rPr>
                <w:rFonts w:asciiTheme="majorHAnsi" w:hAnsiTheme="majorHAnsi" w:cs="Calibri"/>
                <w:bCs/>
                <w:sz w:val="20"/>
                <w:szCs w:val="20"/>
              </w:rPr>
              <w:t>Zgodnie z SWZ oraz ofertą</w:t>
            </w:r>
          </w:p>
        </w:tc>
        <w:tc>
          <w:tcPr>
            <w:tcW w:w="721" w:type="pct"/>
            <w:vAlign w:val="center"/>
          </w:tcPr>
          <w:p w14:paraId="37F6B962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80" w:type="pct"/>
          </w:tcPr>
          <w:p w14:paraId="298CDD8B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732" w:type="pct"/>
            <w:gridSpan w:val="2"/>
            <w:vAlign w:val="center"/>
          </w:tcPr>
          <w:p w14:paraId="1C1BDED6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Nie dotyczy</w:t>
            </w:r>
          </w:p>
        </w:tc>
        <w:tc>
          <w:tcPr>
            <w:tcW w:w="666" w:type="pct"/>
            <w:vAlign w:val="center"/>
          </w:tcPr>
          <w:p w14:paraId="74407A33" w14:textId="77777777" w:rsidR="00B42208" w:rsidRPr="002F42BA" w:rsidRDefault="00B42208" w:rsidP="00B42208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B42208" w:rsidRPr="002F42BA" w14:paraId="198C09FB" w14:textId="77777777" w:rsidTr="00B42208">
        <w:trPr>
          <w:trHeight w:val="416"/>
          <w:jc w:val="center"/>
        </w:trPr>
        <w:tc>
          <w:tcPr>
            <w:tcW w:w="2201" w:type="pct"/>
            <w:gridSpan w:val="3"/>
            <w:shd w:val="clear" w:color="auto" w:fill="C6D9F1"/>
            <w:vAlign w:val="center"/>
          </w:tcPr>
          <w:p w14:paraId="695BCE1F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RAZEM</w:t>
            </w:r>
          </w:p>
        </w:tc>
        <w:tc>
          <w:tcPr>
            <w:tcW w:w="721" w:type="pct"/>
            <w:shd w:val="clear" w:color="auto" w:fill="C6D9F1"/>
            <w:vAlign w:val="center"/>
          </w:tcPr>
          <w:p w14:paraId="01FF7BFE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C6D9F1"/>
          </w:tcPr>
          <w:p w14:paraId="7A493D8B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" w:type="pct"/>
            <w:tcBorders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C6D9F1"/>
            <w:vAlign w:val="center"/>
          </w:tcPr>
          <w:p w14:paraId="66CAE558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400" w:type="pc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0CD57E2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C6D9F1"/>
            <w:vAlign w:val="center"/>
          </w:tcPr>
          <w:p w14:paraId="30B136B2" w14:textId="77777777" w:rsidR="00B42208" w:rsidRPr="002F42BA" w:rsidRDefault="00B4220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</w:tbl>
    <w:p w14:paraId="2C67A851" w14:textId="77777777" w:rsidR="00B42208" w:rsidRPr="002F42BA" w:rsidRDefault="00B42208" w:rsidP="00B42208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/>
          <w:iCs/>
          <w:sz w:val="22"/>
          <w:szCs w:val="22"/>
        </w:rPr>
        <w:t>Instrukcja:</w:t>
      </w:r>
    </w:p>
    <w:p w14:paraId="1FB105DE" w14:textId="77777777" w:rsidR="00B42208" w:rsidRPr="002F42BA" w:rsidRDefault="00B42208" w:rsidP="00B4220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IV: prosimy o podanie składki  za 12 miesięcy za zamówienie podstawowe;</w:t>
      </w:r>
    </w:p>
    <w:p w14:paraId="1CA43264" w14:textId="663690E1" w:rsidR="00B42208" w:rsidRPr="002F42BA" w:rsidRDefault="00B42208" w:rsidP="00B4220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V: prosimy o podanie składki za Opcj</w:t>
      </w:r>
      <w:r>
        <w:rPr>
          <w:rFonts w:asciiTheme="majorHAnsi" w:hAnsiTheme="majorHAnsi" w:cs="Calibri"/>
          <w:i/>
          <w:iCs/>
          <w:sz w:val="22"/>
          <w:szCs w:val="22"/>
        </w:rPr>
        <w:t>ę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B – składka za pełny 12 miesięczny okres ubezpieczenia (Opcja B – stawka/składka musi być tożsama z wyceną ryzyk dla zamówienia podstawowego – kolumna IV);</w:t>
      </w:r>
    </w:p>
    <w:p w14:paraId="622DF78C" w14:textId="52A71144" w:rsidR="00B42208" w:rsidRPr="002F42BA" w:rsidRDefault="00B42208" w:rsidP="00B4220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VII: prosimy o podanie składki za Opcj</w:t>
      </w:r>
      <w:r>
        <w:rPr>
          <w:rFonts w:asciiTheme="majorHAnsi" w:hAnsiTheme="majorHAnsi" w:cs="Calibri"/>
          <w:i/>
          <w:iCs/>
          <w:sz w:val="22"/>
          <w:szCs w:val="22"/>
        </w:rPr>
        <w:t>ę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A 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– iloczyn składki:  suma składki za </w:t>
      </w:r>
      <w:r>
        <w:rPr>
          <w:rFonts w:asciiTheme="majorHAnsi" w:hAnsiTheme="majorHAnsi" w:cs="Segoe UI"/>
          <w:i/>
          <w:iCs/>
          <w:sz w:val="22"/>
          <w:szCs w:val="22"/>
        </w:rPr>
        <w:t>12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 miesięczny okres zamówienia podstawowego (kol. </w:t>
      </w:r>
      <w:r>
        <w:rPr>
          <w:rFonts w:asciiTheme="majorHAnsi" w:hAnsiTheme="majorHAnsi" w:cs="Segoe UI"/>
          <w:i/>
          <w:iCs/>
          <w:sz w:val="22"/>
          <w:szCs w:val="22"/>
        </w:rPr>
        <w:t>I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V) i składki za Opcji B (kol. V) oraz 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przewidzianej wielkości Opcji A  (kol. VI);</w:t>
      </w:r>
    </w:p>
    <w:p w14:paraId="187EB22B" w14:textId="3838E002" w:rsidR="00B42208" w:rsidRPr="002F42BA" w:rsidRDefault="00B42208" w:rsidP="00B4220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Kolumna </w:t>
      </w:r>
      <w:r>
        <w:rPr>
          <w:rFonts w:asciiTheme="majorHAnsi" w:hAnsiTheme="majorHAnsi" w:cs="Calibri"/>
          <w:i/>
          <w:iCs/>
          <w:sz w:val="22"/>
          <w:szCs w:val="22"/>
        </w:rPr>
        <w:t>VIII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: prosimy o podanie sumy łącznej składki za </w:t>
      </w:r>
      <w:r>
        <w:rPr>
          <w:rFonts w:asciiTheme="majorHAnsi" w:hAnsiTheme="majorHAnsi" w:cs="Calibri"/>
          <w:i/>
          <w:iCs/>
          <w:sz w:val="22"/>
          <w:szCs w:val="22"/>
        </w:rPr>
        <w:t>12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miesięczny okres zamówienia podstawowego (kol. </w:t>
      </w:r>
      <w:r>
        <w:rPr>
          <w:rFonts w:asciiTheme="majorHAnsi" w:hAnsiTheme="majorHAnsi" w:cs="Calibri"/>
          <w:i/>
          <w:iCs/>
          <w:sz w:val="22"/>
          <w:szCs w:val="22"/>
        </w:rPr>
        <w:t>I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V)  oraz Opcji B (kol. V) oraz Opcji A (kol. VII); </w:t>
      </w:r>
    </w:p>
    <w:p w14:paraId="4F85DC35" w14:textId="77777777" w:rsidR="00B42208" w:rsidRPr="002F42BA" w:rsidRDefault="00B42208" w:rsidP="00B4220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</w:p>
    <w:p w14:paraId="081CF176" w14:textId="5967EA79" w:rsidR="00B42208" w:rsidRDefault="00B42208" w:rsidP="0088774C">
      <w:pPr>
        <w:suppressAutoHyphens/>
        <w:spacing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2D4E56BB" w14:textId="451FFE29" w:rsidR="00A55A80" w:rsidRPr="002F42BA" w:rsidRDefault="00A55A80" w:rsidP="0088774C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  <w:sectPr w:rsidR="00A55A80" w:rsidRPr="002F42BA" w:rsidSect="00C63100">
          <w:pgSz w:w="16838" w:h="11906" w:orient="landscape"/>
          <w:pgMar w:top="1247" w:right="1134" w:bottom="1247" w:left="1418" w:header="708" w:footer="708" w:gutter="0"/>
          <w:cols w:space="708"/>
          <w:docGrid w:linePitch="360"/>
        </w:sectPr>
      </w:pPr>
    </w:p>
    <w:p w14:paraId="31620054" w14:textId="681BCABB" w:rsidR="006B1A8B" w:rsidRPr="002F42BA" w:rsidRDefault="00B916B0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>Oświadczamy, że ceny jednostkowe podane w Szczegółowym formularzu cenowym  uwzględniają wszystkie elementy cenotwórcze, w szczególności wszystkie koszty i wymagania Zamawiającego odnoszące się do przedmiotu zamówienia opisanego w SWZ i konieczne dla</w:t>
      </w:r>
      <w:r w:rsidR="00C63100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prawidłowej jego realizacji.</w:t>
      </w:r>
    </w:p>
    <w:p w14:paraId="512E365B" w14:textId="77777777" w:rsidR="00800422" w:rsidRPr="00AB1D4B" w:rsidRDefault="00E93A1D" w:rsidP="00800422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/>
          <w:sz w:val="22"/>
          <w:szCs w:val="22"/>
        </w:rPr>
      </w:pPr>
      <w:r w:rsidRPr="005364BD">
        <w:rPr>
          <w:rFonts w:asciiTheme="majorHAnsi" w:hAnsiTheme="majorHAnsi" w:cs="Calibri"/>
          <w:b/>
          <w:sz w:val="22"/>
          <w:szCs w:val="22"/>
        </w:rPr>
        <w:t xml:space="preserve">Przyjmujemy fakultatywne warunki ubezpieczenia - </w:t>
      </w:r>
      <w:r w:rsidR="003905A7" w:rsidRPr="005364BD">
        <w:rPr>
          <w:rFonts w:asciiTheme="majorHAnsi" w:hAnsiTheme="majorHAnsi" w:cs="Calibri"/>
          <w:b/>
          <w:sz w:val="22"/>
          <w:szCs w:val="22"/>
        </w:rPr>
        <w:t>20</w:t>
      </w:r>
      <w:r w:rsidRPr="005364BD">
        <w:rPr>
          <w:rFonts w:asciiTheme="majorHAnsi" w:hAnsiTheme="majorHAnsi" w:cs="Calibri"/>
          <w:b/>
          <w:sz w:val="22"/>
          <w:szCs w:val="22"/>
        </w:rPr>
        <w:t xml:space="preserve">% z </w:t>
      </w:r>
      <w:r w:rsidR="00800422" w:rsidRPr="00AB1D4B">
        <w:rPr>
          <w:rFonts w:asciiTheme="majorHAnsi" w:hAnsiTheme="majorHAnsi" w:cs="Calibri"/>
          <w:b/>
          <w:sz w:val="22"/>
          <w:szCs w:val="22"/>
        </w:rPr>
        <w:t>podkryteriami:</w:t>
      </w:r>
    </w:p>
    <w:tbl>
      <w:tblPr>
        <w:tblW w:w="4889" w:type="pct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6743"/>
        <w:gridCol w:w="824"/>
        <w:gridCol w:w="1019"/>
      </w:tblGrid>
      <w:tr w:rsidR="00800422" w:rsidRPr="002F42BA" w14:paraId="22B781A0" w14:textId="77777777" w:rsidTr="0083001E">
        <w:trPr>
          <w:trHeight w:val="549"/>
          <w:jc w:val="right"/>
        </w:trPr>
        <w:tc>
          <w:tcPr>
            <w:tcW w:w="375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74E82CA7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A.</w:t>
            </w:r>
          </w:p>
        </w:tc>
        <w:tc>
          <w:tcPr>
            <w:tcW w:w="4625" w:type="pct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0A05FC94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UBEZPIECZENIE MIENIA OD WSZYSTSKICH RYZYK – waga (znaczenie): 8%</w:t>
            </w:r>
          </w:p>
        </w:tc>
      </w:tr>
      <w:tr w:rsidR="00800422" w:rsidRPr="002F42BA" w14:paraId="0E771FD9" w14:textId="77777777" w:rsidTr="0083001E">
        <w:trPr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74F49204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65929AD0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002060"/>
            <w:vAlign w:val="center"/>
            <w:hideMark/>
          </w:tcPr>
          <w:p w14:paraId="444A050A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66B0248D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Wybór</w:t>
            </w: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800422" w:rsidRPr="002F42BA" w14:paraId="56FF31DC" w14:textId="77777777" w:rsidTr="0083001E">
        <w:trPr>
          <w:cantSplit/>
          <w:trHeight w:hRule="exact" w:val="1507"/>
          <w:jc w:val="right"/>
        </w:trPr>
        <w:tc>
          <w:tcPr>
            <w:tcW w:w="375" w:type="pct"/>
            <w:vMerge w:val="restart"/>
            <w:tcBorders>
              <w:top w:val="nil"/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B0D8D85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A.1</w:t>
            </w: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1FAD7F2" w14:textId="77777777" w:rsidR="00800422" w:rsidRPr="00351605" w:rsidRDefault="00800422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Zalania w wyniku nieszczelności oraz złego stanu technicznego: 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dachu, rynien, szczelin w złączach płyt i uszkodzeń stolarki okiennej oraz niezabezpieczonych otworów dachowych lub innych elementów budynku zwiększenie limitu odpowiedzialności do </w:t>
            </w: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wysokości sum ubezpieczenia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3B3455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vAlign w:val="center"/>
            <w:hideMark/>
          </w:tcPr>
          <w:p w14:paraId="0D537D6B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00422" w:rsidRPr="002F42BA" w14:paraId="7D3289EC" w14:textId="77777777" w:rsidTr="0083001E">
        <w:trPr>
          <w:cantSplit/>
          <w:trHeight w:val="300"/>
          <w:jc w:val="right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728A369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D11A87F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79D032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000000"/>
            </w:tcBorders>
            <w:vAlign w:val="center"/>
          </w:tcPr>
          <w:p w14:paraId="513519FB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722F1306" w14:textId="77777777" w:rsidTr="0083001E">
        <w:trPr>
          <w:cantSplit/>
          <w:trHeight w:hRule="exact" w:val="801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6E2177A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A.2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7AAB56CB" w14:textId="77777777" w:rsidR="00800422" w:rsidRPr="00351605" w:rsidRDefault="00800422" w:rsidP="0083001E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Dewastacja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 w:rsidRPr="00351605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200</w:t>
            </w: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000 zł</w:t>
            </w:r>
          </w:p>
          <w:p w14:paraId="1A2DA1C9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Graffiti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30 000 zł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A44F32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317F0D54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25343035" w14:textId="77777777" w:rsidTr="0083001E">
        <w:trPr>
          <w:cantSplit/>
          <w:trHeight w:val="365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2F9C046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251F0E9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93C5F3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7C1DFB07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3A9DB905" w14:textId="77777777" w:rsidTr="0083001E">
        <w:trPr>
          <w:cantSplit/>
          <w:trHeight w:hRule="exact" w:val="1017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E2A340C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A.3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141BA58D" w14:textId="77777777" w:rsidR="00800422" w:rsidRPr="00DC67C6" w:rsidRDefault="00800422" w:rsidP="0083001E">
            <w:pPr>
              <w:suppressAutoHyphens/>
              <w:spacing w:line="276" w:lineRule="auto"/>
              <w:jc w:val="both"/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</w:pPr>
            <w:r w:rsidRPr="00DC67C6">
              <w:rPr>
                <w:rFonts w:ascii="Cambria" w:eastAsia="Calibri" w:hAnsi="Cambria" w:cs="Calibri"/>
                <w:b/>
                <w:bCs/>
                <w:sz w:val="22"/>
                <w:szCs w:val="22"/>
                <w:lang w:eastAsia="en-US"/>
              </w:rPr>
              <w:t>Klauzula zwiększonej wypłaty odszkodowania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 xml:space="preserve">–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w treści zgodnie z  lit. A pkt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8.1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(załącznik nr 6A – opis przedmiotu zamówienia Część I)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>– włączenie do ochrony ubezpieczeniowej</w:t>
            </w:r>
          </w:p>
          <w:p w14:paraId="03AAC900" w14:textId="77777777" w:rsidR="00800422" w:rsidRPr="00351605" w:rsidRDefault="00800422" w:rsidP="0083001E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EDB002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3E86209B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6B7580F9" w14:textId="77777777" w:rsidTr="0083001E">
        <w:trPr>
          <w:cantSplit/>
          <w:trHeight w:val="391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FCFBF12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FE1EF9A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B1CD86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45265AC8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2C4CEA2E" w14:textId="77777777" w:rsidTr="0083001E">
        <w:trPr>
          <w:cantSplit/>
          <w:trHeight w:hRule="exact" w:val="733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5E1B3E4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A.4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EBEE6CE" w14:textId="6136010F" w:rsidR="00800422" w:rsidRPr="00351605" w:rsidRDefault="00800422" w:rsidP="0083001E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Katastrofa budowlana 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– zwiększenie limitu odpowiedzialności do </w:t>
            </w:r>
            <w:r w:rsidR="009D2D16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7</w:t>
            </w:r>
            <w:r w:rsidRPr="00351605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 000 000 zł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A9306C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11B372EF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56F2BE6F" w14:textId="77777777" w:rsidTr="0083001E">
        <w:trPr>
          <w:cantSplit/>
          <w:trHeight w:hRule="exact" w:val="417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DC0B8C3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057CC059" w14:textId="77777777" w:rsidR="00800422" w:rsidRPr="00351605" w:rsidRDefault="00800422" w:rsidP="0083001E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EBCFF4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7A959143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01BA35F1" w14:textId="77777777" w:rsidTr="0083001E">
        <w:trPr>
          <w:cantSplit/>
          <w:trHeight w:hRule="exact" w:val="127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9809558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A.5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14EE35D3" w14:textId="77777777" w:rsidR="00800422" w:rsidRPr="00351605" w:rsidRDefault="00800422" w:rsidP="0083001E">
            <w:pPr>
              <w:suppressAutoHyphens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Zamieszki i niepokoje społeczne, rozruchy, strajki, lokauty, protesty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 1 000 000,00 zł</w:t>
            </w:r>
          </w:p>
          <w:p w14:paraId="1193A5DD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Ataki terrorystyczne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              1  000 000,00 zł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4ECA54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31B4D773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2EA08A12" w14:textId="77777777" w:rsidTr="0083001E">
        <w:trPr>
          <w:cantSplit/>
          <w:trHeight w:val="243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5FB405E3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852BD2C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2FF416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4" w:space="0" w:color="auto"/>
              <w:right w:val="double" w:sz="2" w:space="0" w:color="000000"/>
            </w:tcBorders>
            <w:vAlign w:val="center"/>
          </w:tcPr>
          <w:p w14:paraId="7FB3C52F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01014479" w14:textId="77777777" w:rsidTr="0083001E">
        <w:trPr>
          <w:cantSplit/>
          <w:trHeight w:hRule="exact" w:val="677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5FDDA0E4" w14:textId="77777777" w:rsidR="00800422" w:rsidRPr="00351605" w:rsidRDefault="00800422" w:rsidP="0083001E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A.6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4722830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Franszyza integralna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0 zł dla szyb i innych przedmiotów szklanych oraz </w:t>
            </w: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franszyza integralna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0 zł dla pozostałych zdarzeń.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7C9FB7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5A0806FF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657F3A9E" w14:textId="77777777" w:rsidTr="0083001E">
        <w:trPr>
          <w:cantSplit/>
          <w:trHeight w:val="639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8AC95A6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F5C3EA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Franszyza integralna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50 zł dla szyb i innych przedmiotów szklanych oraz </w:t>
            </w: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franszyza integralna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200 zł dla pozostałych zdarzeń.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69DFB5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B7F002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76E44763" w14:textId="77777777" w:rsidTr="0083001E">
        <w:trPr>
          <w:cantSplit/>
          <w:trHeight w:hRule="exact" w:val="686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CF89A96" w14:textId="77777777" w:rsidR="00800422" w:rsidRPr="00351605" w:rsidRDefault="00800422" w:rsidP="0083001E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A.7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484F5F82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Kradzież zwykła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 </w:t>
            </w: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         30 000 zł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0FD119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01D581E1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783C8246" w14:textId="77777777" w:rsidTr="0083001E">
        <w:trPr>
          <w:cantSplit/>
          <w:trHeight w:val="263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E939914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F646543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8DA2BD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49A91FF9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59B08250" w14:textId="77777777" w:rsidTr="0083001E">
        <w:trPr>
          <w:trHeight w:val="297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445EAA12" w14:textId="77777777" w:rsidR="00800422" w:rsidRPr="00351605" w:rsidRDefault="00800422" w:rsidP="0083001E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32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7EAF4B14" w14:textId="77777777" w:rsidR="00800422" w:rsidRPr="0035160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Wad konstrukcyjnych lub projektowych –</w:t>
            </w: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włączenie do ochrony ubezpieczeniowej szkód powstałych w  wyniku wad konstrukcyjnych lub projektowych – limit 1 000 000,00 zł</w:t>
            </w:r>
          </w:p>
        </w:tc>
        <w:tc>
          <w:tcPr>
            <w:tcW w:w="444" w:type="pc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E0369A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9" w:type="pct"/>
            <w:tcBorders>
              <w:top w:val="doub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259B80FF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4957E8A2" w14:textId="77777777" w:rsidTr="0083001E">
        <w:trPr>
          <w:trHeight w:val="297"/>
          <w:jc w:val="right"/>
        </w:trPr>
        <w:tc>
          <w:tcPr>
            <w:tcW w:w="0" w:type="auto"/>
            <w:vMerge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6384226F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5F29E153" w14:textId="77777777" w:rsidR="00800422" w:rsidRPr="00351605" w:rsidRDefault="00800422" w:rsidP="0083001E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B627A8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2" w:space="0" w:color="000000"/>
            </w:tcBorders>
            <w:vAlign w:val="center"/>
          </w:tcPr>
          <w:p w14:paraId="3B1C578F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4CB9A4B7" w14:textId="77777777" w:rsidTr="0083001E">
        <w:trPr>
          <w:trHeight w:val="817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4C8466F7" w14:textId="77777777" w:rsidR="00800422" w:rsidRPr="00351605" w:rsidRDefault="00800422" w:rsidP="0083001E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lastRenderedPageBreak/>
              <w:t>A.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0E6F02F3" w14:textId="6B308F2C" w:rsidR="00800422" w:rsidRPr="009D2D16" w:rsidRDefault="009D2D16" w:rsidP="0083001E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 w:bidi="pl-PL"/>
              </w:rPr>
            </w:pPr>
            <w:r w:rsidRPr="009D2D16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Klauzula odnowienia limitów – </w:t>
            </w:r>
            <w:r w:rsidRPr="009D2D16">
              <w:rPr>
                <w:rFonts w:ascii="Cambria" w:hAnsi="Cambria" w:cs="Calibri"/>
                <w:sz w:val="22"/>
                <w:szCs w:val="22"/>
              </w:rPr>
              <w:t xml:space="preserve">w treści zgodnie z  lit. A pkt 8.2 (załącznik nr 6A – opis przedmiotu zamówienia Część I) </w:t>
            </w:r>
            <w:r w:rsidRPr="009D2D16">
              <w:rPr>
                <w:rFonts w:ascii="Cambria" w:hAnsi="Cambria" w:cs="Calibri"/>
                <w:b/>
                <w:sz w:val="22"/>
                <w:szCs w:val="22"/>
              </w:rPr>
              <w:t>– włączenie do ochrony ubezpieczeniowej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D0E95C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10955A66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5D8A2C2A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8F0DA06" w14:textId="77777777" w:rsidR="00800422" w:rsidRPr="00351605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AE8CDFB" w14:textId="77777777" w:rsidR="00800422" w:rsidRPr="00351605" w:rsidRDefault="00800422" w:rsidP="0083001E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 w:bidi="pl-PL"/>
              </w:rPr>
            </w:pPr>
            <w:r w:rsidRPr="00351605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32D9B1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69D64E63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5EF06CD0" w14:textId="77777777" w:rsidTr="0083001E">
        <w:trPr>
          <w:trHeight w:val="995"/>
          <w:jc w:val="right"/>
        </w:trPr>
        <w:tc>
          <w:tcPr>
            <w:tcW w:w="0" w:type="auto"/>
            <w:vMerge w:val="restart"/>
            <w:tcBorders>
              <w:top w:val="double" w:sz="2" w:space="0" w:color="000000"/>
              <w:left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8CD3F4C" w14:textId="77777777" w:rsidR="00800422" w:rsidRPr="00E45704" w:rsidRDefault="00800422" w:rsidP="0083001E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E45704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A.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01F9A3" w14:textId="079DDD9F" w:rsidR="00800422" w:rsidRPr="00701FAC" w:rsidRDefault="00800422" w:rsidP="0083001E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701FAC">
              <w:rPr>
                <w:rFonts w:ascii="Cambria" w:hAnsi="Cambria" w:cstheme="minorHAnsi"/>
                <w:b/>
                <w:bCs/>
                <w:sz w:val="22"/>
                <w:szCs w:val="22"/>
              </w:rPr>
              <w:t xml:space="preserve">Klauzula </w:t>
            </w:r>
            <w:r w:rsidR="009D2D16">
              <w:rPr>
                <w:rFonts w:ascii="Cambria" w:hAnsi="Cambria" w:cstheme="minorHAnsi"/>
                <w:b/>
                <w:bCs/>
                <w:sz w:val="22"/>
                <w:szCs w:val="22"/>
              </w:rPr>
              <w:t xml:space="preserve">EKO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 xml:space="preserve">– 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w treści zgodnie z  lit. A </w:t>
            </w:r>
            <w:r w:rsidRPr="009D2D16">
              <w:rPr>
                <w:rFonts w:ascii="Cambria" w:hAnsi="Cambria" w:cs="Calibri"/>
                <w:sz w:val="22"/>
                <w:szCs w:val="22"/>
              </w:rPr>
              <w:t>pkt 8.</w:t>
            </w:r>
            <w:r w:rsidR="009D2D16" w:rsidRPr="009D2D16">
              <w:rPr>
                <w:rFonts w:ascii="Cambria" w:hAnsi="Cambria" w:cs="Calibri"/>
                <w:sz w:val="22"/>
                <w:szCs w:val="22"/>
              </w:rPr>
              <w:t>3</w:t>
            </w:r>
            <w:r w:rsidRPr="009D2D16">
              <w:rPr>
                <w:rFonts w:ascii="Cambria" w:hAnsi="Cambria" w:cs="Calibri"/>
                <w:sz w:val="22"/>
                <w:szCs w:val="22"/>
              </w:rPr>
              <w:t xml:space="preserve"> (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załącznik nr 6A – opis przedmiotu zamówienia Część I)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>– włączenie do ochrony ubezpieczeniowej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2B072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38C7AACE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58C43979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88B4872" w14:textId="77777777" w:rsidR="00800422" w:rsidRPr="00E45704" w:rsidRDefault="00800422" w:rsidP="0083001E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711EF" w14:textId="77777777" w:rsidR="00800422" w:rsidRPr="00E45704" w:rsidRDefault="00800422" w:rsidP="0083001E">
            <w:pPr>
              <w:widowControl w:val="0"/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E45704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727D377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7DE86DAB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77133C84" w14:textId="77777777" w:rsidTr="0083001E">
        <w:trPr>
          <w:trHeight w:val="561"/>
          <w:jc w:val="right"/>
        </w:trPr>
        <w:tc>
          <w:tcPr>
            <w:tcW w:w="375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7ADDB6A3" w14:textId="77777777" w:rsidR="00800422" w:rsidRPr="002F42BA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B.</w:t>
            </w:r>
          </w:p>
        </w:tc>
        <w:tc>
          <w:tcPr>
            <w:tcW w:w="462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26B489B2" w14:textId="77777777" w:rsidR="00800422" w:rsidRPr="00EA0CB0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</w:pPr>
            <w:r w:rsidRPr="00EA0CB0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 xml:space="preserve">UBEZPIECZENIE SPRZĘTU ELEKTRONICZNEGO OD WSZYSTKICH RYZYK – </w:t>
            </w:r>
            <w:r w:rsidRPr="00EA0CB0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br/>
              <w:t>waga (znaczenie): 2%</w:t>
            </w:r>
          </w:p>
        </w:tc>
      </w:tr>
      <w:tr w:rsidR="00800422" w:rsidRPr="002F42BA" w14:paraId="4F0DF29F" w14:textId="77777777" w:rsidTr="0083001E">
        <w:trPr>
          <w:trHeight w:val="418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38057F67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45F5582D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002060"/>
            <w:hideMark/>
          </w:tcPr>
          <w:p w14:paraId="7044944E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11FA6C00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Wybór</w:t>
            </w:r>
            <w:r w:rsidRPr="009D25B7">
              <w:rPr>
                <w:rFonts w:asciiTheme="majorHAnsi" w:hAnsiTheme="majorHAnsi" w:cstheme="minorHAnsi"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800422" w:rsidRPr="002F42BA" w14:paraId="68D33B05" w14:textId="77777777" w:rsidTr="0083001E">
        <w:trPr>
          <w:trHeight w:val="375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521A78F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B.1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7260512" w14:textId="77777777" w:rsidR="00800422" w:rsidRPr="004D6F4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4D6F47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Franszyza redukcyjna</w:t>
            </w:r>
            <w:r w:rsidRPr="004D6F4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brak  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9D617F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78B23CCB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5887EC22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A8C11A7" w14:textId="77777777" w:rsidR="00800422" w:rsidRPr="002F42BA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3A8DD72F" w14:textId="77777777" w:rsidR="00800422" w:rsidRPr="004D6F4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4D6F4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Franszyza redukcyjna w wysokości 200,00 zł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8503A8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7FEA3F36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071AEBCC" w14:textId="77777777" w:rsidTr="0083001E">
        <w:trPr>
          <w:trHeight w:val="561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17AB562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B.2</w:t>
            </w: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B8D5310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Ataki hakerskie, cyberataki, cyberprzestępstwa – włączenie odpowiedzialności za szkody powstałe wskutek ataku hakerskiego, wirusów, cyberataku, cyberprzestępstwa w limicie  odpowiedzialności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3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0 000,00 zł</w:t>
            </w:r>
          </w:p>
          <w:p w14:paraId="47B83400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AFBDC5" w14:textId="0C01C1F1" w:rsidR="00800422" w:rsidRPr="009D25B7" w:rsidRDefault="009D2D16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710FD2E7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shd w:val="clear" w:color="auto" w:fill="FF0000"/>
                <w:lang w:eastAsia="en-US"/>
              </w:rPr>
            </w:pPr>
          </w:p>
        </w:tc>
      </w:tr>
      <w:tr w:rsidR="00800422" w:rsidRPr="002F42BA" w14:paraId="3021FAF2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ED4A423" w14:textId="77777777" w:rsidR="00800422" w:rsidRPr="002F42BA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2EA9A0F1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Brak włączenia 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90094E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7CC1C14F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shd w:val="clear" w:color="auto" w:fill="FF0000"/>
                <w:lang w:eastAsia="en-US"/>
              </w:rPr>
            </w:pPr>
          </w:p>
        </w:tc>
      </w:tr>
      <w:tr w:rsidR="00800422" w:rsidRPr="002F42BA" w14:paraId="6617CE6F" w14:textId="77777777" w:rsidTr="0083001E">
        <w:trPr>
          <w:trHeight w:val="1007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22A4EA83" w14:textId="77777777" w:rsidR="00800422" w:rsidRPr="002F42BA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B.3</w:t>
            </w: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BC559D7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Zwiększone koszty działalności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podwyższenie limitu do 200 000 zł dla kosztów proporcjonalnych i 200 000 zł dla kosztów nieproporcjonalnych 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145410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1FE9C42E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shd w:val="clear" w:color="auto" w:fill="FF0000"/>
                <w:lang w:eastAsia="en-US"/>
              </w:rPr>
            </w:pPr>
          </w:p>
        </w:tc>
      </w:tr>
      <w:tr w:rsidR="00800422" w:rsidRPr="002F42BA" w14:paraId="4FF314A2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A575B3B" w14:textId="77777777" w:rsidR="00800422" w:rsidRPr="002F42BA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4453B748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 podwyższenia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AB1E9F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71C28EF4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shd w:val="clear" w:color="auto" w:fill="FF0000"/>
                <w:lang w:eastAsia="en-US"/>
              </w:rPr>
            </w:pPr>
          </w:p>
        </w:tc>
      </w:tr>
      <w:tr w:rsidR="00800422" w:rsidRPr="002F42BA" w14:paraId="77BC08B5" w14:textId="77777777" w:rsidTr="009D2D16">
        <w:trPr>
          <w:trHeight w:val="980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B6B7D91" w14:textId="77777777" w:rsidR="00800422" w:rsidRPr="002F42BA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B.4</w:t>
            </w:r>
          </w:p>
        </w:tc>
        <w:tc>
          <w:tcPr>
            <w:tcW w:w="3632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5BD010A" w14:textId="4EDFE015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Włączenie </w:t>
            </w: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klauzuli szybkiej likwidacji szkód</w:t>
            </w:r>
            <w:r w:rsidR="009D2D16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9D2D16" w:rsidRPr="009D2D16">
              <w:rPr>
                <w:rFonts w:asciiTheme="majorHAnsi" w:hAnsiTheme="majorHAnsi" w:cstheme="minorHAnsi"/>
                <w:bCs/>
                <w:sz w:val="22"/>
                <w:szCs w:val="22"/>
                <w:lang w:eastAsia="en-US"/>
              </w:rPr>
              <w:t>w treści zgodnie z lit. B pkt 8.1 (załącznik nr 6A – opis przedmiotu zamówienia Część I)</w:t>
            </w:r>
            <w:r w:rsidR="009D2D16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– włączenie do ochrony ubezpieczeniowej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DD9C8C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76CB7E5F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shd w:val="clear" w:color="auto" w:fill="FF0000"/>
                <w:lang w:eastAsia="en-US"/>
              </w:rPr>
            </w:pPr>
          </w:p>
        </w:tc>
      </w:tr>
      <w:tr w:rsidR="00800422" w:rsidRPr="002F42BA" w14:paraId="41ACEC83" w14:textId="77777777" w:rsidTr="0083001E">
        <w:trPr>
          <w:trHeight w:val="297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3A6EDE3" w14:textId="77777777" w:rsidR="00800422" w:rsidRPr="002F42BA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600C0C2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 klauzuli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EF9B28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64202EB6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shd w:val="clear" w:color="auto" w:fill="FF0000"/>
                <w:lang w:eastAsia="en-US"/>
              </w:rPr>
            </w:pPr>
          </w:p>
        </w:tc>
      </w:tr>
      <w:tr w:rsidR="00800422" w:rsidRPr="002F42BA" w14:paraId="59409FA9" w14:textId="77777777" w:rsidTr="0083001E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21FA22C0" w14:textId="77777777" w:rsidR="00800422" w:rsidRPr="002F42BA" w:rsidRDefault="00800422" w:rsidP="0083001E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B.5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1413EC54" w14:textId="6C498C06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Kradzież zwykła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– zwiększenie limitu odpowiedzialności do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         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  <w:r w:rsidR="00226754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3</w:t>
            </w:r>
            <w:r w:rsidRPr="002F42BA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0 </w:t>
            </w: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000  zł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5E1E6B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44C1C8C9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1F76422D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F39EBAA" w14:textId="77777777" w:rsidR="00800422" w:rsidRPr="002F42BA" w:rsidRDefault="00800422" w:rsidP="0083001E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hideMark/>
          </w:tcPr>
          <w:p w14:paraId="0C12A75C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AB3CA7" w14:textId="77777777" w:rsidR="00800422" w:rsidRPr="009D25B7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3E42B067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19CD610E" w14:textId="77777777" w:rsidTr="0083001E">
        <w:trPr>
          <w:trHeight w:val="448"/>
          <w:jc w:val="right"/>
        </w:trPr>
        <w:tc>
          <w:tcPr>
            <w:tcW w:w="375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372B0E4D" w14:textId="51C7E8A5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625" w:type="pct"/>
            <w:gridSpan w:val="3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09D05EB1" w14:textId="4E1283EA" w:rsidR="00800422" w:rsidRPr="00EA0CB0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</w:pPr>
            <w:r w:rsidRPr="00EA0CB0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UBEZPIECZENIE ODPOWIEDZIALNOŚCI CYWILNEJ – waga (znaczenie): 8%</w:t>
            </w:r>
          </w:p>
        </w:tc>
      </w:tr>
      <w:tr w:rsidR="00800422" w:rsidRPr="002F42BA" w14:paraId="5E6D096D" w14:textId="77777777" w:rsidTr="0083001E">
        <w:trPr>
          <w:trHeight w:val="418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771104C3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bookmarkStart w:id="16" w:name="_Hlk72130448"/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62F0B342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19E615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479C9E2D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Wybór</w:t>
            </w:r>
            <w:r w:rsidRPr="009D25B7">
              <w:rPr>
                <w:rFonts w:asciiTheme="majorHAnsi" w:hAnsiTheme="majorHAnsi" w:cstheme="minorHAnsi"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bookmarkEnd w:id="16"/>
      <w:tr w:rsidR="004A0653" w:rsidRPr="002F42BA" w14:paraId="3379BB69" w14:textId="77777777" w:rsidTr="0083001E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180F75B7" w14:textId="1493B1BD" w:rsidR="004A0653" w:rsidRPr="002F42BA" w:rsidRDefault="004A0653" w:rsidP="004A065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36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4239C2A" w14:textId="3263E222" w:rsidR="004A0653" w:rsidRPr="00E3281F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E3281F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Franszyza integralna – brak </w:t>
            </w:r>
            <w:r w:rsidRPr="00E3281F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– szkody rzeczowe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2AB0F5" w14:textId="050DF986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51D3553C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41382351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6017721A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7E8129CE" w14:textId="61653120" w:rsidR="004A0653" w:rsidRPr="00E3281F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E3281F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 xml:space="preserve">Franszyza integralna – 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zgodnie z SWZ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2DC649" w14:textId="5099B7DE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431CC180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4F1E3C05" w14:textId="77777777" w:rsidTr="0083001E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21AFAFC5" w14:textId="01E43C70" w:rsidR="004A0653" w:rsidRPr="002F42BA" w:rsidRDefault="004A0653" w:rsidP="004A065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BF6EE22" w14:textId="24A9B059" w:rsidR="004A0653" w:rsidRPr="00E3281F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E3281F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Wina umyślna </w:t>
            </w:r>
            <w:r w:rsidRPr="00E3281F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– </w:t>
            </w:r>
            <w:r w:rsidRPr="00E3281F"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 xml:space="preserve">zwiększenie podlimitu do </w:t>
            </w:r>
            <w:r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>30</w:t>
            </w:r>
            <w:r w:rsidRPr="00E3281F"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>0 000,00 zł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1A78D2" w14:textId="36638F59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419A14D6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65D4D06A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5F16355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287C93B7" w14:textId="3AD1738A" w:rsidR="004A0653" w:rsidRPr="00E3281F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E3281F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podwyższenia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3B932B" w14:textId="0BE18DDC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5E89C198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25F5D4D8" w14:textId="77777777" w:rsidTr="004A0653">
        <w:trPr>
          <w:trHeight w:val="889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304C5770" w14:textId="7964CF84" w:rsidR="004A0653" w:rsidRPr="002F42BA" w:rsidRDefault="004A0653" w:rsidP="004A065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BC330DC" w14:textId="4E79AC66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</w:t>
            </w: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lauzul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</w:t>
            </w: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zasada słuszności 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w treści zgodnie z  lit. </w:t>
            </w:r>
            <w:r>
              <w:rPr>
                <w:rFonts w:ascii="Cambria" w:hAnsi="Cambria" w:cs="Calibri"/>
                <w:sz w:val="22"/>
                <w:szCs w:val="22"/>
              </w:rPr>
              <w:t>C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Pr="002554C3">
              <w:rPr>
                <w:rFonts w:ascii="Cambria" w:hAnsi="Cambria" w:cs="Calibri"/>
                <w:sz w:val="22"/>
                <w:szCs w:val="22"/>
              </w:rPr>
              <w:t xml:space="preserve">pkt </w:t>
            </w:r>
            <w:r>
              <w:rPr>
                <w:rFonts w:ascii="Cambria" w:hAnsi="Cambria" w:cs="Calibri"/>
                <w:sz w:val="22"/>
                <w:szCs w:val="22"/>
              </w:rPr>
              <w:t>9</w:t>
            </w:r>
            <w:r w:rsidRPr="002554C3">
              <w:rPr>
                <w:rFonts w:ascii="Cambria" w:hAnsi="Cambria" w:cs="Calibri"/>
                <w:sz w:val="22"/>
                <w:szCs w:val="22"/>
              </w:rPr>
              <w:t>.</w:t>
            </w:r>
            <w:r>
              <w:rPr>
                <w:rFonts w:ascii="Cambria" w:hAnsi="Cambria" w:cs="Calibri"/>
                <w:sz w:val="22"/>
                <w:szCs w:val="22"/>
              </w:rPr>
              <w:t>1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 (załącznik nr 6A – opis przedmiotu zamówienia Część I)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>– włączenie do ochrony ubezpieczeniowej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366B93" w14:textId="6748053D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64C99F6C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226E6AA6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62F31771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2D73400" w14:textId="399E03C0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F2B7B2" w14:textId="497F8C63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5E7DFD61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6BA2F17F" w14:textId="77777777" w:rsidTr="0083001E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FE382D" w14:textId="31366ABD" w:rsidR="004A0653" w:rsidRPr="002F42BA" w:rsidRDefault="004A0653" w:rsidP="004A065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BDCFF8" w14:textId="66E58AC7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K</w:t>
            </w: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lauzul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a</w:t>
            </w: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OC stopniowe oddziaływanie 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w treści zgodnie z  lit. </w:t>
            </w:r>
            <w:r>
              <w:rPr>
                <w:rFonts w:ascii="Cambria" w:hAnsi="Cambria" w:cs="Calibri"/>
                <w:sz w:val="22"/>
                <w:szCs w:val="22"/>
              </w:rPr>
              <w:t>C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 w:rsidRPr="002554C3">
              <w:rPr>
                <w:rFonts w:ascii="Cambria" w:hAnsi="Cambria" w:cs="Calibri"/>
                <w:sz w:val="22"/>
                <w:szCs w:val="22"/>
              </w:rPr>
              <w:t xml:space="preserve">pkt </w:t>
            </w:r>
            <w:r>
              <w:rPr>
                <w:rFonts w:ascii="Cambria" w:hAnsi="Cambria" w:cs="Calibri"/>
                <w:sz w:val="22"/>
                <w:szCs w:val="22"/>
              </w:rPr>
              <w:t>9</w:t>
            </w:r>
            <w:r w:rsidRPr="002554C3">
              <w:rPr>
                <w:rFonts w:ascii="Cambria" w:hAnsi="Cambria" w:cs="Calibri"/>
                <w:sz w:val="22"/>
                <w:szCs w:val="22"/>
              </w:rPr>
              <w:t>.</w:t>
            </w:r>
            <w:r>
              <w:rPr>
                <w:rFonts w:ascii="Cambria" w:hAnsi="Cambria" w:cs="Calibri"/>
                <w:sz w:val="22"/>
                <w:szCs w:val="22"/>
              </w:rPr>
              <w:t>2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 (załącznik nr 6A – opis przedmiotu zamówienia Część I)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 xml:space="preserve">–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lastRenderedPageBreak/>
              <w:t>włączenie do ochrony ubezpieczeniowej</w:t>
            </w:r>
            <w:r w:rsidRPr="002F42BA">
              <w:rPr>
                <w:rFonts w:asciiTheme="majorHAnsi" w:hAnsiTheme="majorHAns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E02AB9" w14:textId="08F8E03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9D3C115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31B1058F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517736F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B446E9" w14:textId="73C3E424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color w:val="000000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112D76" w14:textId="4C310D8A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809F961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42A4B61F" w14:textId="77777777" w:rsidTr="0083001E">
        <w:trPr>
          <w:trHeight w:val="302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2F1A95" w14:textId="3CE6640F" w:rsidR="004A0653" w:rsidRPr="00031492" w:rsidRDefault="004A0653" w:rsidP="004A065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</w:t>
            </w:r>
            <w:r w:rsidRPr="0003149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1BCBF3" w14:textId="2EB1292C" w:rsidR="004A0653" w:rsidRPr="00031492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031492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Czyste straty finansowe</w:t>
            </w:r>
            <w:r w:rsidRPr="00031492">
              <w:rPr>
                <w:rFonts w:asciiTheme="majorHAnsi" w:hAnsiTheme="majorHAnsi" w:cs="Tahoma"/>
                <w:sz w:val="22"/>
                <w:szCs w:val="22"/>
              </w:rPr>
              <w:t xml:space="preserve"> – zwiększenie limitu odpowiedzialności do </w:t>
            </w:r>
            <w:r>
              <w:rPr>
                <w:rFonts w:asciiTheme="majorHAnsi" w:hAnsiTheme="majorHAnsi" w:cs="Tahoma"/>
                <w:sz w:val="22"/>
                <w:szCs w:val="22"/>
              </w:rPr>
              <w:t>wysokości sumy gwarancyjnej.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C1301" w14:textId="5B197F99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321CC3B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7356D2F7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3EB9011" w14:textId="77777777" w:rsidR="004A0653" w:rsidRPr="00031492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F02ADA0" w14:textId="60F26877" w:rsidR="004A0653" w:rsidRPr="00031492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031492">
              <w:rPr>
                <w:rFonts w:asciiTheme="majorHAnsi" w:hAnsiTheme="majorHAnsi" w:cs="Tahoma"/>
                <w:sz w:val="22"/>
                <w:szCs w:val="22"/>
              </w:rPr>
              <w:t>Brak zwiększenia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B979C" w14:textId="33CB96DD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1841642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765E63DC" w14:textId="77777777" w:rsidTr="0083001E">
        <w:trPr>
          <w:trHeight w:val="796"/>
          <w:jc w:val="right"/>
        </w:trPr>
        <w:tc>
          <w:tcPr>
            <w:tcW w:w="375" w:type="pct"/>
            <w:vMerge w:val="restart"/>
            <w:tcBorders>
              <w:top w:val="double" w:sz="4" w:space="0" w:color="auto"/>
              <w:left w:val="double" w:sz="2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4E84AA2" w14:textId="0E3E7404" w:rsidR="004A0653" w:rsidRPr="00031492" w:rsidRDefault="004A0653" w:rsidP="004A0653">
            <w:pPr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</w:t>
            </w:r>
            <w:r w:rsidRPr="00031492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.</w:t>
            </w: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3E842143" w14:textId="2D235E37" w:rsidR="004A0653" w:rsidRPr="00701FAC" w:rsidRDefault="004A0653" w:rsidP="004A0653">
            <w:pPr>
              <w:suppressAutoHyphens/>
              <w:snapToGrid w:val="0"/>
              <w:spacing w:after="120" w:line="276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  <w:lang w:eastAsia="en-US"/>
              </w:rPr>
            </w:pPr>
            <w:bookmarkStart w:id="17" w:name="_Hlk72173271"/>
            <w:r w:rsidRPr="002554C3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Klauzula przywrócenia sumy gwarancyjnej</w:t>
            </w:r>
            <w:r w:rsidRPr="002554C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bookmarkEnd w:id="17"/>
            <w:r w:rsidRPr="002554C3">
              <w:rPr>
                <w:rFonts w:ascii="Cambria" w:hAnsi="Cambria" w:cs="Calibri"/>
                <w:b/>
                <w:sz w:val="22"/>
                <w:szCs w:val="22"/>
              </w:rPr>
              <w:t xml:space="preserve">– </w:t>
            </w:r>
            <w:r w:rsidRPr="002554C3">
              <w:rPr>
                <w:rFonts w:ascii="Cambria" w:hAnsi="Cambria" w:cs="Calibri"/>
                <w:sz w:val="22"/>
                <w:szCs w:val="22"/>
              </w:rPr>
              <w:t xml:space="preserve">w treści zgodnie z  lit. C pkt 9.3(załącznik nr 6A – opis przedmiotu zamówienia Część I) </w:t>
            </w:r>
            <w:r w:rsidRPr="002554C3">
              <w:rPr>
                <w:rFonts w:ascii="Cambria" w:hAnsi="Cambria" w:cs="Calibri"/>
                <w:b/>
                <w:sz w:val="22"/>
                <w:szCs w:val="22"/>
              </w:rPr>
              <w:t>– włączenie do ochrony ubezpieczeniowej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FCDD35" w14:textId="425EF37A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18BF1A3D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1C534E2A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double" w:sz="4" w:space="0" w:color="auto"/>
              <w:left w:val="double" w:sz="2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E29D6A0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  <w:hideMark/>
          </w:tcPr>
          <w:p w14:paraId="461B7A96" w14:textId="19C93FE5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3AAAC1" w14:textId="49585CCB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10B574EC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3F30E7D8" w14:textId="77777777" w:rsidTr="0083001E">
        <w:trPr>
          <w:trHeight w:val="302"/>
          <w:jc w:val="right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2EA5F39" w14:textId="1E05EFB0" w:rsidR="004A0653" w:rsidRPr="002F42BA" w:rsidRDefault="004A0653" w:rsidP="004A0653">
            <w:pPr>
              <w:suppressAutoHyphens/>
              <w:spacing w:line="25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C.7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3453EFDD" w14:textId="5C5459F0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701FAC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 xml:space="preserve">Klauzula 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odtworzenia sumy</w:t>
            </w:r>
            <w:r w:rsidRPr="00701FAC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 xml:space="preserve">– 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w treści zgodnie z  lit. </w:t>
            </w:r>
            <w:r w:rsidRPr="008E7BFC">
              <w:rPr>
                <w:rFonts w:ascii="Cambria" w:hAnsi="Cambria" w:cs="Calibri"/>
                <w:sz w:val="22"/>
                <w:szCs w:val="22"/>
              </w:rPr>
              <w:t>C pkt 9.4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 (załącznik nr 6A – opis przedmiotu zamówienia Część I)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>– włączenie do ochrony ubezpieczeniowe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j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5C92E" w14:textId="69620250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2BA39FA9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26212708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left w:val="double" w:sz="2" w:space="0" w:color="000000"/>
              <w:bottom w:val="doub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23B0DF4" w14:textId="77777777" w:rsidR="004A0653" w:rsidRPr="002F42BA" w:rsidRDefault="004A0653" w:rsidP="004A0653">
            <w:pPr>
              <w:suppressAutoHyphens/>
              <w:spacing w:line="25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</w:tcPr>
          <w:p w14:paraId="3E93243B" w14:textId="3B74F36F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1B610" w14:textId="27C9FB2C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47125A5B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1CE7D6C3" w14:textId="77777777" w:rsidTr="0083001E">
        <w:trPr>
          <w:trHeight w:val="302"/>
          <w:jc w:val="right"/>
        </w:trPr>
        <w:tc>
          <w:tcPr>
            <w:tcW w:w="0" w:type="auto"/>
            <w:vMerge w:val="restart"/>
            <w:tcBorders>
              <w:top w:val="nil"/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60E32CCE" w14:textId="5F8F744F" w:rsidR="004A0653" w:rsidRPr="002F42BA" w:rsidRDefault="004A0653" w:rsidP="004A0653">
            <w:pPr>
              <w:suppressAutoHyphens/>
              <w:spacing w:line="25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C.8</w:t>
            </w:r>
          </w:p>
        </w:tc>
        <w:tc>
          <w:tcPr>
            <w:tcW w:w="3632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63ABEF2" w14:textId="74ED5010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D52971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>Klauzula odpowiedzialności za dane osobowe i ich przetwarzanie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 xml:space="preserve">– </w:t>
            </w:r>
            <w:r w:rsidRPr="00701FAC">
              <w:rPr>
                <w:rFonts w:ascii="Cambria" w:hAnsi="Cambria" w:cs="Calibri"/>
                <w:sz w:val="22"/>
                <w:szCs w:val="22"/>
              </w:rPr>
              <w:t>w treści zgodnie z  lit</w:t>
            </w:r>
            <w:r w:rsidRPr="008E7BFC">
              <w:rPr>
                <w:rFonts w:ascii="Cambria" w:hAnsi="Cambria" w:cs="Calibri"/>
                <w:sz w:val="22"/>
                <w:szCs w:val="22"/>
              </w:rPr>
              <w:t>. C pkt 9.5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 (załącznik nr 6A – opis przedmiotu zamówienia Część I)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>– włączenie do ochrony ubezpieczeniowe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j</w:t>
            </w:r>
          </w:p>
        </w:tc>
        <w:tc>
          <w:tcPr>
            <w:tcW w:w="444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16BBF0CE" w14:textId="69DFD833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9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4311CCBA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2E445787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526AC7E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37B41359" w14:textId="0B19BC0D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1257124E" w14:textId="18B7ACEF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3165ED10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0E801E54" w14:textId="77777777" w:rsidTr="004A0653">
        <w:trPr>
          <w:trHeight w:val="302"/>
          <w:jc w:val="right"/>
        </w:trPr>
        <w:tc>
          <w:tcPr>
            <w:tcW w:w="0" w:type="auto"/>
            <w:vMerge w:val="restart"/>
            <w:tcBorders>
              <w:left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2D28D23" w14:textId="2F087546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C.9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27D1768" w14:textId="5971FFB3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D52971"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 xml:space="preserve">Klauzula </w:t>
            </w:r>
            <w:r>
              <w:rPr>
                <w:rFonts w:ascii="Cambria" w:hAnsi="Cambria" w:cs="Arial"/>
                <w:b/>
                <w:bCs/>
                <w:color w:val="000000"/>
                <w:sz w:val="22"/>
                <w:szCs w:val="22"/>
              </w:rPr>
              <w:t xml:space="preserve">interwencji ubocznej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 xml:space="preserve">– </w:t>
            </w:r>
            <w:r w:rsidRPr="00701FAC">
              <w:rPr>
                <w:rFonts w:ascii="Cambria" w:hAnsi="Cambria" w:cs="Calibri"/>
                <w:sz w:val="22"/>
                <w:szCs w:val="22"/>
              </w:rPr>
              <w:t>w treści zgodnie z  lit</w:t>
            </w:r>
            <w:r w:rsidRPr="008E7BFC">
              <w:rPr>
                <w:rFonts w:ascii="Cambria" w:hAnsi="Cambria" w:cs="Calibri"/>
                <w:sz w:val="22"/>
                <w:szCs w:val="22"/>
              </w:rPr>
              <w:t>. C pkt 9.</w:t>
            </w:r>
            <w:r>
              <w:rPr>
                <w:rFonts w:ascii="Cambria" w:hAnsi="Cambria" w:cs="Calibri"/>
                <w:sz w:val="22"/>
                <w:szCs w:val="22"/>
              </w:rPr>
              <w:t>6</w:t>
            </w:r>
            <w:r w:rsidRPr="00701FAC">
              <w:rPr>
                <w:rFonts w:ascii="Cambria" w:hAnsi="Cambria" w:cs="Calibri"/>
                <w:sz w:val="22"/>
                <w:szCs w:val="22"/>
              </w:rPr>
              <w:t xml:space="preserve"> (załącznik nr 6A – opis przedmiotu zamówienia Część I) </w:t>
            </w:r>
            <w:r w:rsidRPr="00701FAC">
              <w:rPr>
                <w:rFonts w:ascii="Cambria" w:hAnsi="Cambria" w:cs="Calibri"/>
                <w:b/>
                <w:sz w:val="22"/>
                <w:szCs w:val="22"/>
              </w:rPr>
              <w:t>– włączenie do ochrony ubezpieczeniowe</w:t>
            </w:r>
            <w:r>
              <w:rPr>
                <w:rFonts w:ascii="Cambria" w:hAnsi="Cambria" w:cs="Calibri"/>
                <w:b/>
                <w:sz w:val="22"/>
                <w:szCs w:val="22"/>
              </w:rPr>
              <w:t>j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F7EA9D" w14:textId="056B5CAF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08F08738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54FEF00F" w14:textId="77777777" w:rsidTr="004A0653">
        <w:trPr>
          <w:trHeight w:val="302"/>
          <w:jc w:val="right"/>
        </w:trPr>
        <w:tc>
          <w:tcPr>
            <w:tcW w:w="0" w:type="auto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6852BB1B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8E0E55B" w14:textId="02CF5336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CBB922" w14:textId="66B7E37B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008A4ED5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800422" w:rsidRPr="002F42BA" w14:paraId="56F1BBD2" w14:textId="77777777" w:rsidTr="0083001E">
        <w:trPr>
          <w:trHeight w:val="484"/>
          <w:jc w:val="right"/>
        </w:trPr>
        <w:tc>
          <w:tcPr>
            <w:tcW w:w="375" w:type="pct"/>
            <w:tcBorders>
              <w:top w:val="double" w:sz="4" w:space="0" w:color="auto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  <w:hideMark/>
          </w:tcPr>
          <w:p w14:paraId="0EDEB248" w14:textId="492DE72E" w:rsidR="00800422" w:rsidRPr="002F42BA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62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106A3EA3" w14:textId="77777777" w:rsidR="00800422" w:rsidRPr="000F2F45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</w:pPr>
            <w:r w:rsidRPr="000F2F45">
              <w:rPr>
                <w:rFonts w:asciiTheme="majorHAnsi" w:hAnsiTheme="majorHAnsi" w:cstheme="minorHAnsi"/>
                <w:b/>
                <w:bCs/>
                <w:sz w:val="22"/>
                <w:szCs w:val="22"/>
                <w:lang w:eastAsia="en-US"/>
              </w:rPr>
              <w:t>Klauzula funduszu prewencyjnego – waga (znaczenie): 2%</w:t>
            </w:r>
          </w:p>
        </w:tc>
      </w:tr>
      <w:tr w:rsidR="00800422" w:rsidRPr="002F42BA" w14:paraId="4F70F67C" w14:textId="77777777" w:rsidTr="0083001E">
        <w:trPr>
          <w:trHeight w:val="302"/>
          <w:jc w:val="right"/>
        </w:trPr>
        <w:tc>
          <w:tcPr>
            <w:tcW w:w="375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12BF4181" w14:textId="77777777" w:rsidR="00800422" w:rsidRPr="002F42BA" w:rsidRDefault="00800422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  <w:hideMark/>
          </w:tcPr>
          <w:p w14:paraId="4E40C003" w14:textId="77777777" w:rsidR="00800422" w:rsidRPr="002F42BA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Warunek fakultatywny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5131E3D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Liczba pkt.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  <w:hideMark/>
          </w:tcPr>
          <w:p w14:paraId="697BDA42" w14:textId="77777777" w:rsidR="00800422" w:rsidRPr="009D25B7" w:rsidRDefault="00800422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Wybór</w:t>
            </w:r>
            <w:r w:rsidRPr="009D25B7">
              <w:rPr>
                <w:rFonts w:asciiTheme="majorHAnsi" w:hAnsiTheme="majorHAnsi" w:cstheme="minorHAnsi"/>
                <w:sz w:val="22"/>
                <w:szCs w:val="22"/>
                <w:vertAlign w:val="superscript"/>
                <w:lang w:eastAsia="en-US"/>
              </w:rPr>
              <w:t>#</w:t>
            </w:r>
          </w:p>
        </w:tc>
      </w:tr>
      <w:tr w:rsidR="004A0653" w:rsidRPr="002F42BA" w14:paraId="15A5980A" w14:textId="77777777" w:rsidTr="004A0653">
        <w:trPr>
          <w:trHeight w:val="754"/>
          <w:jc w:val="right"/>
        </w:trPr>
        <w:tc>
          <w:tcPr>
            <w:tcW w:w="375" w:type="pct"/>
            <w:vMerge w:val="restar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BACCB17" w14:textId="1081DE9F" w:rsidR="004A0653" w:rsidRPr="002F42BA" w:rsidRDefault="004A0653" w:rsidP="004A0653">
            <w:pPr>
              <w:suppressAutoHyphens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D</w:t>
            </w: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6EF7F53D" w14:textId="40EA7225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bookmarkStart w:id="18" w:name="_Hlk74657280"/>
            <w:bookmarkStart w:id="19" w:name="_Hlk75579752"/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Klauzula funduszu prewencyjnego Część I zamówienia </w:t>
            </w: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w treści zgodnie z  pkt 10.1 (załącznik nr 6 – opis przedmiotu zamówienia – postanowienia wspólne) </w:t>
            </w: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włączenie do umowy</w:t>
            </w:r>
            <w:bookmarkEnd w:id="18"/>
            <w:bookmarkEnd w:id="19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8814BB" w14:textId="472A388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FFFFFF"/>
            <w:vAlign w:val="center"/>
          </w:tcPr>
          <w:p w14:paraId="34900F3E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  <w:tr w:rsidR="004A0653" w:rsidRPr="002F42BA" w14:paraId="0C9FBC44" w14:textId="77777777" w:rsidTr="0083001E">
        <w:trPr>
          <w:trHeight w:val="302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CC67B4C" w14:textId="77777777" w:rsidR="004A0653" w:rsidRPr="002F42BA" w:rsidRDefault="004A0653" w:rsidP="004A0653">
            <w:pPr>
              <w:suppressAutoHyphens/>
              <w:spacing w:line="256" w:lineRule="auto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63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574C6E9" w14:textId="32EDE8AC" w:rsidR="004A0653" w:rsidRPr="002F42BA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Brak włączenia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FFAA3D" w14:textId="699070E1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9D25B7">
              <w:rPr>
                <w:rFonts w:asciiTheme="majorHAnsi" w:hAnsiTheme="majorHAnsi" w:cs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</w:tcPr>
          <w:p w14:paraId="7A32DEF1" w14:textId="77777777" w:rsidR="004A0653" w:rsidRPr="009D25B7" w:rsidRDefault="004A0653" w:rsidP="004A0653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</w:p>
        </w:tc>
      </w:tr>
    </w:tbl>
    <w:p w14:paraId="210A0E6D" w14:textId="5C8B06AA" w:rsidR="00FB11E1" w:rsidRPr="002F42BA" w:rsidRDefault="00E93A1D" w:rsidP="0088774C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# - zaznacz wybór X – w przypadku braku oznaczenia wyboru</w:t>
      </w:r>
      <w:r w:rsidR="00BF7B71" w:rsidRPr="002F42BA">
        <w:rPr>
          <w:rFonts w:asciiTheme="majorHAnsi" w:hAnsiTheme="majorHAnsi" w:cs="Calibri"/>
          <w:bCs/>
          <w:sz w:val="22"/>
          <w:szCs w:val="22"/>
        </w:rPr>
        <w:t xml:space="preserve"> przez Wykonawcę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Zamawiający przyj</w:t>
      </w:r>
      <w:r w:rsidR="00EB7D27" w:rsidRPr="002F42BA">
        <w:rPr>
          <w:rFonts w:asciiTheme="majorHAnsi" w:hAnsiTheme="majorHAnsi" w:cs="Calibri"/>
          <w:bCs/>
          <w:sz w:val="22"/>
          <w:szCs w:val="22"/>
        </w:rPr>
        <w:t xml:space="preserve">muje brak akceptacji </w:t>
      </w:r>
      <w:r w:rsidRPr="002F42BA">
        <w:rPr>
          <w:rFonts w:asciiTheme="majorHAnsi" w:hAnsiTheme="majorHAnsi" w:cs="Calibri"/>
          <w:bCs/>
          <w:sz w:val="22"/>
          <w:szCs w:val="22"/>
        </w:rPr>
        <w:t>(i tym samym nie nalicza punktów)</w:t>
      </w:r>
      <w:r w:rsidR="00FB11E1" w:rsidRPr="002F42BA">
        <w:rPr>
          <w:rFonts w:asciiTheme="majorHAnsi" w:hAnsiTheme="majorHAnsi" w:cs="Calibri"/>
          <w:bCs/>
          <w:sz w:val="22"/>
          <w:szCs w:val="22"/>
        </w:rPr>
        <w:t>. W przypadku oznaczenia wyboru przez Wykonawcę równocześnie dwóch wierszy w ramach jednego warunku fakultatywnego to Zamawiający przyjmuje brak akceptacji (i tym samym nie nalicza punktów).</w:t>
      </w:r>
    </w:p>
    <w:p w14:paraId="31487DAD" w14:textId="19D83ED8" w:rsidR="00E93A1D" w:rsidRPr="002F42BA" w:rsidRDefault="00E93A1D" w:rsidP="0088774C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492E3B80" w14:textId="39F6DE4C" w:rsidR="00C63100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Zgodnie z treścią art. </w:t>
      </w:r>
      <w:r w:rsidR="003905A7" w:rsidRPr="002F42BA">
        <w:rPr>
          <w:rFonts w:asciiTheme="majorHAnsi" w:hAnsiTheme="majorHAnsi" w:cs="Calibri"/>
          <w:bCs/>
          <w:sz w:val="22"/>
          <w:szCs w:val="22"/>
        </w:rPr>
        <w:t>225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ustawy Prawo zamówień publicznych oświadczamy, że wybór</w:t>
      </w:r>
      <w:r w:rsidRPr="002F42BA">
        <w:rPr>
          <w:rFonts w:asciiTheme="majorHAnsi" w:hAnsiTheme="majorHAnsi" w:cs="Calibri"/>
          <w:b/>
          <w:sz w:val="22"/>
          <w:szCs w:val="22"/>
        </w:rPr>
        <w:t xml:space="preserve"> przedmiotowej oferty**):</w:t>
      </w:r>
    </w:p>
    <w:p w14:paraId="5FAC4BDF" w14:textId="77777777" w:rsidR="00C63100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nie będzie</w:t>
      </w:r>
      <w:r w:rsidRPr="002F42BA">
        <w:rPr>
          <w:rFonts w:asciiTheme="majorHAnsi" w:hAnsiTheme="majorHAnsi" w:cs="Calibri"/>
          <w:sz w:val="22"/>
          <w:szCs w:val="22"/>
        </w:rPr>
        <w:t xml:space="preserve"> prowadzić do powstania u Zamawiającego obowiązku podatkowego </w:t>
      </w:r>
    </w:p>
    <w:p w14:paraId="2E24EA05" w14:textId="4B75B5FC" w:rsidR="00E93A1D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będzie</w:t>
      </w:r>
      <w:r w:rsidRPr="002F42BA">
        <w:rPr>
          <w:rFonts w:asciiTheme="majorHAnsi" w:hAnsiTheme="majorHAnsi" w:cs="Calibri"/>
          <w:sz w:val="22"/>
          <w:szCs w:val="22"/>
        </w:rPr>
        <w:t xml:space="preserve"> prowadzić do powstania u Zamawiającego obowiązku podatkowego, </w:t>
      </w:r>
      <w:r w:rsidR="00FC3EAB" w:rsidRPr="002F42BA">
        <w:rPr>
          <w:rFonts w:asciiTheme="majorHAnsi" w:hAnsiTheme="majorHAnsi" w:cs="Calibri"/>
          <w:sz w:val="22"/>
          <w:szCs w:val="22"/>
        </w:rPr>
        <w:t>z</w:t>
      </w:r>
      <w:r w:rsidR="003905A7" w:rsidRPr="002F42BA">
        <w:rPr>
          <w:rFonts w:asciiTheme="majorHAnsi" w:hAnsiTheme="majorHAnsi"/>
          <w:sz w:val="22"/>
          <w:szCs w:val="22"/>
        </w:rPr>
        <w:t xml:space="preserve">godnie z </w:t>
      </w:r>
      <w:hyperlink r:id="rId29" w:anchor="/document/17086198?cm=DOCUMENT" w:history="1">
        <w:r w:rsidR="003905A7" w:rsidRPr="002F42BA">
          <w:rPr>
            <w:rStyle w:val="Hipercze"/>
            <w:rFonts w:asciiTheme="majorHAnsi" w:hAnsiTheme="majorHAnsi"/>
            <w:color w:val="auto"/>
            <w:sz w:val="22"/>
            <w:szCs w:val="22"/>
            <w:u w:val="none"/>
          </w:rPr>
          <w:t>ustawą</w:t>
        </w:r>
      </w:hyperlink>
      <w:r w:rsidR="003905A7" w:rsidRPr="002F42BA">
        <w:rPr>
          <w:rFonts w:asciiTheme="majorHAnsi" w:hAnsiTheme="majorHAnsi"/>
          <w:sz w:val="22"/>
          <w:szCs w:val="22"/>
        </w:rPr>
        <w:t xml:space="preserve"> z dnia 11 marca 2004 r. o podatku od towarów i usług (Dz. U. </w:t>
      </w:r>
      <w:r w:rsidR="00FA23A3" w:rsidRPr="002F42BA">
        <w:rPr>
          <w:rFonts w:asciiTheme="majorHAnsi" w:hAnsiTheme="majorHAnsi"/>
          <w:sz w:val="22"/>
          <w:szCs w:val="22"/>
        </w:rPr>
        <w:t>2020,</w:t>
      </w:r>
      <w:r w:rsidR="003905A7" w:rsidRPr="002F42BA">
        <w:rPr>
          <w:rFonts w:asciiTheme="majorHAnsi" w:hAnsiTheme="majorHAnsi"/>
          <w:sz w:val="22"/>
          <w:szCs w:val="22"/>
        </w:rPr>
        <w:t xml:space="preserve"> poz. </w:t>
      </w:r>
      <w:r w:rsidR="00FA23A3" w:rsidRPr="002F42BA">
        <w:rPr>
          <w:rFonts w:asciiTheme="majorHAnsi" w:hAnsiTheme="majorHAnsi"/>
          <w:sz w:val="22"/>
          <w:szCs w:val="22"/>
        </w:rPr>
        <w:t>106</w:t>
      </w:r>
      <w:r w:rsidR="003905A7" w:rsidRPr="002F42BA">
        <w:rPr>
          <w:rFonts w:asciiTheme="majorHAnsi" w:hAnsiTheme="majorHAnsi"/>
          <w:sz w:val="22"/>
          <w:szCs w:val="22"/>
        </w:rPr>
        <w:t xml:space="preserve"> z późn. zm</w:t>
      </w:r>
      <w:r w:rsidR="00FC3EAB" w:rsidRPr="002F42BA">
        <w:rPr>
          <w:rFonts w:asciiTheme="majorHAnsi" w:hAnsiTheme="majorHAnsi"/>
          <w:sz w:val="22"/>
          <w:szCs w:val="22"/>
        </w:rPr>
        <w:t>.)</w:t>
      </w:r>
    </w:p>
    <w:p w14:paraId="5932973C" w14:textId="6B4C7AA3" w:rsidR="00E93A1D" w:rsidRPr="002F42BA" w:rsidRDefault="00E93A1D" w:rsidP="0088774C">
      <w:pPr>
        <w:suppressAutoHyphens/>
        <w:spacing w:line="276" w:lineRule="auto"/>
        <w:ind w:left="993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</w:t>
      </w:r>
      <w:r w:rsidR="00C63100" w:rsidRPr="002F42BA">
        <w:rPr>
          <w:rFonts w:asciiTheme="majorHAnsi" w:hAnsiTheme="majorHAnsi" w:cs="Calibri"/>
          <w:sz w:val="22"/>
          <w:szCs w:val="22"/>
        </w:rPr>
        <w:t>_______________________________</w:t>
      </w:r>
      <w:r w:rsidRPr="002F42BA">
        <w:rPr>
          <w:rFonts w:asciiTheme="majorHAnsi" w:hAnsiTheme="majorHAnsi" w:cs="Calibri"/>
          <w:sz w:val="22"/>
          <w:szCs w:val="22"/>
        </w:rPr>
        <w:t>______________</w:t>
      </w:r>
    </w:p>
    <w:p w14:paraId="04E0B556" w14:textId="48E07140" w:rsidR="00E93A1D" w:rsidRPr="002F42BA" w:rsidRDefault="00E93A1D" w:rsidP="0088774C">
      <w:pPr>
        <w:suppressAutoHyphens/>
        <w:spacing w:line="276" w:lineRule="auto"/>
        <w:ind w:left="993"/>
        <w:contextualSpacing/>
        <w:jc w:val="both"/>
        <w:rPr>
          <w:rFonts w:asciiTheme="majorHAnsi" w:hAnsiTheme="majorHAnsi" w:cs="Calibri"/>
          <w:b/>
          <w:bCs/>
          <w:i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b/>
          <w:bCs/>
          <w:i/>
          <w:sz w:val="22"/>
          <w:szCs w:val="22"/>
          <w:vertAlign w:val="superscript"/>
        </w:rPr>
        <w:t xml:space="preserve"> [należy wskazać: </w:t>
      </w:r>
      <w:r w:rsidR="00FC3EAB" w:rsidRPr="002F42BA">
        <w:rPr>
          <w:rFonts w:asciiTheme="majorHAnsi" w:hAnsiTheme="majorHAnsi" w:cs="Calibri"/>
          <w:b/>
          <w:bCs/>
          <w:i/>
          <w:sz w:val="22"/>
          <w:szCs w:val="22"/>
          <w:vertAlign w:val="superscript"/>
        </w:rPr>
        <w:t xml:space="preserve"> </w:t>
      </w:r>
      <w:r w:rsidR="00FC3EAB" w:rsidRPr="002F42BA">
        <w:rPr>
          <w:rFonts w:asciiTheme="majorHAnsi" w:hAnsiTheme="majorHAnsi"/>
          <w:b/>
          <w:bCs/>
          <w:i/>
          <w:sz w:val="22"/>
          <w:szCs w:val="22"/>
          <w:vertAlign w:val="superscript"/>
        </w:rPr>
        <w:t xml:space="preserve">1. </w:t>
      </w:r>
      <w:r w:rsidR="003905A7" w:rsidRPr="002F42BA">
        <w:rPr>
          <w:rFonts w:asciiTheme="majorHAnsi" w:hAnsiTheme="majorHAnsi"/>
          <w:b/>
          <w:bCs/>
          <w:i/>
          <w:sz w:val="22"/>
          <w:szCs w:val="22"/>
          <w:vertAlign w:val="superscript"/>
        </w:rPr>
        <w:t>nazw</w:t>
      </w:r>
      <w:r w:rsidR="00FC3EAB" w:rsidRPr="002F42BA">
        <w:rPr>
          <w:rFonts w:asciiTheme="majorHAnsi" w:hAnsiTheme="majorHAnsi"/>
          <w:b/>
          <w:bCs/>
          <w:i/>
          <w:sz w:val="22"/>
          <w:szCs w:val="22"/>
          <w:vertAlign w:val="superscript"/>
        </w:rPr>
        <w:t>ę</w:t>
      </w:r>
      <w:r w:rsidR="003905A7" w:rsidRPr="002F42BA">
        <w:rPr>
          <w:rFonts w:asciiTheme="majorHAnsi" w:hAnsiTheme="majorHAnsi"/>
          <w:b/>
          <w:bCs/>
          <w:i/>
          <w:sz w:val="22"/>
          <w:szCs w:val="22"/>
          <w:vertAlign w:val="superscript"/>
        </w:rPr>
        <w:t xml:space="preserve"> (rodzaj) towaru lub usługi, których dostawa lub świadczenie będą prowadziły do powstania obowiązku podatkowego</w:t>
      </w:r>
      <w:r w:rsidR="00FC3EAB" w:rsidRPr="002F42BA">
        <w:rPr>
          <w:rFonts w:asciiTheme="majorHAnsi" w:hAnsiTheme="majorHAnsi"/>
          <w:b/>
          <w:bCs/>
          <w:i/>
          <w:sz w:val="22"/>
          <w:szCs w:val="22"/>
          <w:vertAlign w:val="superscript"/>
        </w:rPr>
        <w:t>; 2. wartość towaru lub usługi objętego obowiązkiem podatkowym zamawiającego, bez kwoty podatku; 3. stawkę podatku od towarów i usług, która zgodnie z wiedzą wykonawcy, będzie miała zastosowanie)</w:t>
      </w:r>
    </w:p>
    <w:p w14:paraId="3B99643B" w14:textId="4EBADBF4" w:rsidR="00E93A1D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Zobowiązujemy się wykonać cały przedmiot zamówienia przez okres określony w SWZ.</w:t>
      </w:r>
    </w:p>
    <w:p w14:paraId="06A709EC" w14:textId="1D2561E5" w:rsidR="00E93A1D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>Oświadczamy, że akceptujemy zawarty w SWZ wzór umowy</w:t>
      </w:r>
      <w:r w:rsidR="00344DF8" w:rsidRPr="002F42BA">
        <w:rPr>
          <w:rFonts w:asciiTheme="majorHAnsi" w:hAnsiTheme="majorHAnsi" w:cs="Calibri"/>
          <w:bCs/>
          <w:sz w:val="22"/>
          <w:szCs w:val="22"/>
        </w:rPr>
        <w:t xml:space="preserve"> dla CZĘŚCI I zamówienia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stanowiący </w:t>
      </w:r>
      <w:r w:rsidR="007219A3" w:rsidRPr="002F42BA">
        <w:rPr>
          <w:rFonts w:asciiTheme="majorHAnsi" w:hAnsiTheme="majorHAnsi" w:cs="Calibri"/>
          <w:bCs/>
          <w:sz w:val="22"/>
          <w:szCs w:val="22"/>
        </w:rPr>
        <w:t xml:space="preserve">załącznik nr </w:t>
      </w:r>
      <w:r w:rsidR="00FC3EAB" w:rsidRPr="002F42BA">
        <w:rPr>
          <w:rFonts w:asciiTheme="majorHAnsi" w:hAnsiTheme="majorHAnsi" w:cs="Calibri"/>
          <w:bCs/>
          <w:sz w:val="22"/>
          <w:szCs w:val="22"/>
        </w:rPr>
        <w:t>4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A </w:t>
      </w:r>
      <w:r w:rsidR="00344DF8" w:rsidRPr="002F42BA">
        <w:rPr>
          <w:rFonts w:asciiTheme="majorHAnsi" w:hAnsiTheme="majorHAnsi"/>
        </w:rPr>
        <w:t>do </w:t>
      </w:r>
      <w:r w:rsidR="00344DF8" w:rsidRPr="002F42BA">
        <w:rPr>
          <w:rFonts w:asciiTheme="majorHAnsi" w:hAnsiTheme="majorHAnsi"/>
          <w:sz w:val="22"/>
          <w:szCs w:val="22"/>
        </w:rPr>
        <w:t>SWZ</w:t>
      </w:r>
      <w:r w:rsidR="00344DF8"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</w:rPr>
        <w:t>i</w:t>
      </w:r>
      <w:r w:rsidR="00344DF8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zobowiązujemy się, w przypadku wyboru naszej oferty, do zawarcia umowy zgodnie z </w:t>
      </w:r>
      <w:r w:rsidR="007C0577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niniejszą ofertą i na warunkach określonych w SWZ, w miejscu i terminie wyznaczonym przez Zamawiającego.</w:t>
      </w:r>
    </w:p>
    <w:p w14:paraId="17B261A3" w14:textId="77777777" w:rsidR="00344DF8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Oświadczamy że: </w:t>
      </w:r>
    </w:p>
    <w:p w14:paraId="6024040E" w14:textId="3E294A6F" w:rsidR="00E93A1D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zapoznaliśmy się z treścią SWZ dla niniejszego zamówienia i nie wnosimy do niej żadnych zastrzeżeń,</w:t>
      </w:r>
    </w:p>
    <w:p w14:paraId="60BC728A" w14:textId="69145951" w:rsidR="00E93A1D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akceptujemy z</w:t>
      </w:r>
      <w:r w:rsidR="00E541B1" w:rsidRPr="002F42BA">
        <w:rPr>
          <w:rFonts w:asciiTheme="majorHAnsi" w:hAnsiTheme="majorHAnsi" w:cs="Calibri"/>
          <w:sz w:val="22"/>
          <w:szCs w:val="22"/>
        </w:rPr>
        <w:t xml:space="preserve">akres wymagany w załączniku nr </w:t>
      </w:r>
      <w:r w:rsidR="00E5614C">
        <w:rPr>
          <w:rFonts w:asciiTheme="majorHAnsi" w:hAnsiTheme="majorHAnsi" w:cs="Calibri"/>
          <w:sz w:val="22"/>
          <w:szCs w:val="22"/>
        </w:rPr>
        <w:t>6</w:t>
      </w:r>
      <w:r w:rsidR="00E541B1" w:rsidRPr="002F42BA">
        <w:rPr>
          <w:rFonts w:asciiTheme="majorHAnsi" w:hAnsiTheme="majorHAnsi" w:cs="Calibri"/>
          <w:sz w:val="22"/>
          <w:szCs w:val="22"/>
        </w:rPr>
        <w:t xml:space="preserve">, </w:t>
      </w:r>
      <w:r w:rsidR="00E5614C">
        <w:rPr>
          <w:rFonts w:asciiTheme="majorHAnsi" w:hAnsiTheme="majorHAnsi" w:cs="Calibri"/>
          <w:sz w:val="22"/>
          <w:szCs w:val="22"/>
        </w:rPr>
        <w:t>6</w:t>
      </w:r>
      <w:r w:rsidR="007219A3" w:rsidRPr="002F42BA">
        <w:rPr>
          <w:rFonts w:asciiTheme="majorHAnsi" w:hAnsiTheme="majorHAnsi" w:cs="Calibri"/>
          <w:sz w:val="22"/>
          <w:szCs w:val="22"/>
        </w:rPr>
        <w:t>A – o</w:t>
      </w:r>
      <w:r w:rsidRPr="002F42BA">
        <w:rPr>
          <w:rFonts w:asciiTheme="majorHAnsi" w:hAnsiTheme="majorHAnsi" w:cs="Calibri"/>
          <w:sz w:val="22"/>
          <w:szCs w:val="22"/>
        </w:rPr>
        <w:t>pis przedmiotu zamówienia,</w:t>
      </w:r>
    </w:p>
    <w:p w14:paraId="3882EFBA" w14:textId="77777777" w:rsidR="00E93A1D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uzyskaliśmy niezbędne informacje do przygotowania oferty,</w:t>
      </w:r>
    </w:p>
    <w:p w14:paraId="27FE5A18" w14:textId="77777777" w:rsidR="008D29F2" w:rsidRDefault="00E93A1D" w:rsidP="008D29F2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gwarantujemy wykonanie całości niniejszego zamówienia zgodnie z treścią: SWZ, wyjaśnień oraz zmian do SWZ,</w:t>
      </w:r>
    </w:p>
    <w:p w14:paraId="77101761" w14:textId="11C5AB49" w:rsidR="00E93A1D" w:rsidRPr="002F42BA" w:rsidRDefault="00BC26F1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 w:rsidRPr="00BC26F1">
        <w:rPr>
          <w:rFonts w:asciiTheme="majorHAnsi" w:hAnsiTheme="majorHAnsi" w:cs="Calibri"/>
          <w:sz w:val="22"/>
          <w:szCs w:val="22"/>
        </w:rPr>
        <w:t>uważamy się za związanych niniejszą ofertą na czas wskazany w rodz. XVII SWZ – 30 dni od upływu terminu składania ofert,</w:t>
      </w:r>
      <w:r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>zapewniamy wykonanie zamówienia w terminie określonym w SWZ,</w:t>
      </w:r>
    </w:p>
    <w:p w14:paraId="3F5DCCEA" w14:textId="38856385" w:rsidR="00E93A1D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akceptujemy warunki płatności określone w SWZ,</w:t>
      </w:r>
    </w:p>
    <w:p w14:paraId="0C8AFD69" w14:textId="038D2C4D" w:rsidR="00E93A1D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ceny/stawki za świadczone usługi w ramach opcji nie ulegną zmianie 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stosunku do określonych w ofercie cen/stawek dla „zamówienia podstawowego”,</w:t>
      </w:r>
    </w:p>
    <w:p w14:paraId="4B2854CC" w14:textId="07BD02DC" w:rsidR="00E93A1D" w:rsidRPr="002F42BA" w:rsidRDefault="00E93A1D" w:rsidP="0088774C">
      <w:pPr>
        <w:numPr>
          <w:ilvl w:val="1"/>
          <w:numId w:val="64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nie będziemy wnosili żadnych roszczeń w stosunku do Zamawiającego w przypadku, gdy nie skorzysta</w:t>
      </w:r>
      <w:r w:rsidR="00FC3EAB" w:rsidRPr="002F42BA">
        <w:rPr>
          <w:rFonts w:asciiTheme="majorHAnsi" w:hAnsiTheme="majorHAnsi" w:cs="Calibri"/>
          <w:sz w:val="22"/>
          <w:szCs w:val="22"/>
        </w:rPr>
        <w:t xml:space="preserve"> z opcji</w:t>
      </w:r>
      <w:r w:rsidRPr="002F42BA">
        <w:rPr>
          <w:rFonts w:asciiTheme="majorHAnsi" w:hAnsiTheme="majorHAnsi" w:cs="Calibri"/>
          <w:sz w:val="22"/>
          <w:szCs w:val="22"/>
        </w:rPr>
        <w:t>.</w:t>
      </w:r>
    </w:p>
    <w:p w14:paraId="133C00E0" w14:textId="77777777" w:rsidR="00344DF8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że:</w:t>
      </w:r>
    </w:p>
    <w:p w14:paraId="220C954F" w14:textId="77777777" w:rsidR="00344DF8" w:rsidRPr="002F42BA" w:rsidRDefault="00E93A1D" w:rsidP="0088774C">
      <w:pPr>
        <w:numPr>
          <w:ilvl w:val="1"/>
          <w:numId w:val="64"/>
        </w:numPr>
        <w:tabs>
          <w:tab w:val="left" w:pos="993"/>
        </w:tabs>
        <w:suppressAutoHyphens/>
        <w:spacing w:after="60" w:line="276" w:lineRule="auto"/>
        <w:ind w:hanging="36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przedmiot zamówienia wykonamy samodzielnie</w:t>
      </w:r>
      <w:r w:rsidRPr="002F42BA">
        <w:rPr>
          <w:rFonts w:asciiTheme="majorHAnsi" w:hAnsiTheme="majorHAnsi" w:cs="Calibri"/>
          <w:b/>
          <w:bCs/>
          <w:sz w:val="22"/>
          <w:szCs w:val="22"/>
        </w:rPr>
        <w:t>**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</w:rPr>
        <w:t>*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  <w:vertAlign w:val="superscript"/>
        </w:rPr>
        <w:t>)</w:t>
      </w:r>
    </w:p>
    <w:p w14:paraId="2A0C345E" w14:textId="79722658" w:rsidR="00E93A1D" w:rsidRPr="002F42BA" w:rsidRDefault="00E93A1D" w:rsidP="0088774C">
      <w:pPr>
        <w:numPr>
          <w:ilvl w:val="1"/>
          <w:numId w:val="64"/>
        </w:numPr>
        <w:tabs>
          <w:tab w:val="left" w:pos="993"/>
        </w:tabs>
        <w:suppressAutoHyphens/>
        <w:spacing w:after="60" w:line="276" w:lineRule="auto"/>
        <w:ind w:hanging="36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powierzymy podwykonawcom </w:t>
      </w:r>
      <w:bookmarkStart w:id="20" w:name="_GoBack"/>
      <w:r w:rsidRPr="002F42BA">
        <w:rPr>
          <w:rFonts w:asciiTheme="majorHAnsi" w:hAnsiTheme="majorHAnsi" w:cs="Calibri"/>
          <w:sz w:val="22"/>
          <w:szCs w:val="22"/>
        </w:rPr>
        <w:t>realiza</w:t>
      </w:r>
      <w:bookmarkEnd w:id="20"/>
      <w:r w:rsidRPr="002F42BA">
        <w:rPr>
          <w:rFonts w:asciiTheme="majorHAnsi" w:hAnsiTheme="majorHAnsi" w:cs="Calibri"/>
          <w:sz w:val="22"/>
          <w:szCs w:val="22"/>
        </w:rPr>
        <w:t>cję następujących części zamówienia</w:t>
      </w:r>
      <w:r w:rsidR="002C760D">
        <w:rPr>
          <w:rFonts w:asciiTheme="majorHAnsi" w:hAnsiTheme="majorHAnsi" w:cs="Calibri"/>
          <w:sz w:val="22"/>
          <w:szCs w:val="22"/>
        </w:rPr>
        <w:t xml:space="preserve"> (zadań)</w:t>
      </w:r>
      <w:r w:rsidRPr="002F42BA">
        <w:rPr>
          <w:rFonts w:asciiTheme="majorHAnsi" w:hAnsiTheme="majorHAnsi" w:cs="Calibri"/>
          <w:sz w:val="22"/>
          <w:szCs w:val="22"/>
        </w:rPr>
        <w:t xml:space="preserve">: 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</w:rPr>
        <w:t>***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  <w:vertAlign w:val="superscript"/>
        </w:rPr>
        <w:t>)</w:t>
      </w:r>
    </w:p>
    <w:p w14:paraId="417D6FFA" w14:textId="77777777" w:rsidR="00E93A1D" w:rsidRPr="002F42BA" w:rsidRDefault="00E93A1D" w:rsidP="0088774C">
      <w:pPr>
        <w:suppressAutoHyphens/>
        <w:spacing w:line="276" w:lineRule="auto"/>
        <w:ind w:left="83" w:firstLine="709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</w:t>
      </w:r>
    </w:p>
    <w:p w14:paraId="043D97E6" w14:textId="77777777" w:rsidR="00E93A1D" w:rsidRPr="002F42BA" w:rsidRDefault="00E93A1D" w:rsidP="0088774C">
      <w:pPr>
        <w:suppressAutoHyphens/>
        <w:spacing w:line="276" w:lineRule="auto"/>
        <w:ind w:firstLine="851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 xml:space="preserve"> część (zakres) przedmiotu zamówienia</w:t>
      </w:r>
    </w:p>
    <w:p w14:paraId="490F18C6" w14:textId="77777777" w:rsidR="00344DF8" w:rsidRPr="002F42BA" w:rsidRDefault="00344DF8" w:rsidP="0088774C">
      <w:pPr>
        <w:suppressAutoHyphens/>
        <w:spacing w:line="276" w:lineRule="auto"/>
        <w:ind w:left="83" w:firstLine="709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</w:t>
      </w:r>
    </w:p>
    <w:p w14:paraId="72F5E0BA" w14:textId="77777777" w:rsidR="00E93A1D" w:rsidRPr="002F42BA" w:rsidRDefault="00E93A1D" w:rsidP="0088774C">
      <w:pPr>
        <w:suppressAutoHyphens/>
        <w:spacing w:line="276" w:lineRule="auto"/>
        <w:ind w:firstLine="851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>część (zakres) przedmiotu zamówienia oraz nazwa (firma) i adres podwykonawcy</w:t>
      </w:r>
    </w:p>
    <w:p w14:paraId="63364436" w14:textId="77777777" w:rsidR="00344DF8" w:rsidRPr="002F42BA" w:rsidRDefault="00344DF8" w:rsidP="0088774C">
      <w:pPr>
        <w:suppressAutoHyphens/>
        <w:spacing w:line="276" w:lineRule="auto"/>
        <w:ind w:left="83" w:firstLine="709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</w:t>
      </w:r>
    </w:p>
    <w:p w14:paraId="747BD5CF" w14:textId="77777777" w:rsidR="00E93A1D" w:rsidRPr="002F42BA" w:rsidRDefault="00E93A1D" w:rsidP="0088774C">
      <w:pPr>
        <w:suppressAutoHyphens/>
        <w:spacing w:line="276" w:lineRule="auto"/>
        <w:ind w:firstLine="851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>część (zakres) przedmiotu zamówienia oraz nazwa (firma) i adres podwykonawcy</w:t>
      </w:r>
    </w:p>
    <w:p w14:paraId="4DC66C05" w14:textId="2CFB7ECE" w:rsidR="00E93A1D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Oświadczamy, że jesteśmy/ nie jesteśmy ****) mikroprzedsiębiorstwem bądź małym </w:t>
      </w:r>
      <w:r w:rsidRPr="002F42BA">
        <w:rPr>
          <w:rFonts w:asciiTheme="majorHAnsi" w:hAnsiTheme="majorHAnsi"/>
          <w:sz w:val="22"/>
          <w:szCs w:val="22"/>
        </w:rPr>
        <w:t>lub</w:t>
      </w:r>
      <w:r w:rsidR="00344DF8" w:rsidRPr="002F42BA">
        <w:rPr>
          <w:rFonts w:asciiTheme="majorHAnsi" w:hAnsiTheme="majorHAnsi"/>
          <w:sz w:val="22"/>
          <w:szCs w:val="22"/>
        </w:rPr>
        <w:t> </w:t>
      </w:r>
      <w:r w:rsidRPr="002F42BA">
        <w:rPr>
          <w:rFonts w:asciiTheme="majorHAnsi" w:hAnsiTheme="majorHAnsi"/>
          <w:sz w:val="22"/>
          <w:szCs w:val="22"/>
        </w:rPr>
        <w:t>średnim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przedsiębiorstwem.</w:t>
      </w:r>
    </w:p>
    <w:p w14:paraId="502AE58A" w14:textId="38468F15" w:rsidR="00E93A1D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 informacje i dokumenty ___________</w:t>
      </w:r>
      <w:r w:rsidR="00D83F73" w:rsidRPr="002F42BA">
        <w:rPr>
          <w:rFonts w:asciiTheme="majorHAnsi" w:hAnsiTheme="majorHAnsi" w:cs="Calibri"/>
          <w:bCs/>
          <w:sz w:val="22"/>
          <w:szCs w:val="22"/>
        </w:rPr>
        <w:t>_______________________________</w:t>
      </w:r>
      <w:r w:rsidRPr="002F42BA">
        <w:rPr>
          <w:rFonts w:asciiTheme="majorHAnsi" w:hAnsiTheme="majorHAnsi" w:cs="Calibri"/>
          <w:sz w:val="22"/>
          <w:szCs w:val="22"/>
        </w:rPr>
        <w:t xml:space="preserve"> _____________________________________________________________________</w:t>
      </w:r>
      <w:r w:rsidR="00344DF8" w:rsidRPr="002F42BA">
        <w:rPr>
          <w:rFonts w:asciiTheme="majorHAnsi" w:hAnsiTheme="majorHAnsi" w:cs="Calibri"/>
          <w:sz w:val="22"/>
          <w:szCs w:val="22"/>
        </w:rPr>
        <w:t>___________________________________</w:t>
      </w:r>
      <w:r w:rsidRPr="002F42BA">
        <w:rPr>
          <w:rFonts w:asciiTheme="majorHAnsi" w:hAnsiTheme="majorHAnsi" w:cs="Calibri"/>
          <w:sz w:val="22"/>
          <w:szCs w:val="22"/>
        </w:rPr>
        <w:t>_____</w:t>
      </w:r>
    </w:p>
    <w:p w14:paraId="18B4C44A" w14:textId="77777777" w:rsidR="00E93A1D" w:rsidRPr="002F42BA" w:rsidRDefault="00E93A1D" w:rsidP="0088774C">
      <w:pPr>
        <w:suppressAutoHyphens/>
        <w:spacing w:line="276" w:lineRule="auto"/>
        <w:ind w:firstLine="425"/>
        <w:contextualSpacing/>
        <w:rPr>
          <w:rFonts w:asciiTheme="majorHAnsi" w:hAnsiTheme="majorHAnsi" w:cs="Calibri"/>
          <w:i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sz w:val="22"/>
          <w:szCs w:val="22"/>
          <w:vertAlign w:val="superscript"/>
        </w:rPr>
        <w:t>(tylko, jeśli dotyczy - podać nazwę dokumentu, nr załącznika, nr strony)</w:t>
      </w:r>
    </w:p>
    <w:p w14:paraId="69DB0699" w14:textId="70170987" w:rsidR="00E93A1D" w:rsidRPr="002F42BA" w:rsidRDefault="00E93A1D" w:rsidP="0088774C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nie mogą być udostępnione, gdyż  są zastrzeżone jako informacje stanowiące tajemnicę przedsiębiorstwa, w rozumieniu przepisów o zwalczaniu nieuczciwej konkurencji. W</w:t>
      </w:r>
      <w:r w:rsidR="00F01106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załączeniu przedkładamy uzasadnienie, że zastrzeżone informacje są tajemnicą przedsiębiorstwa.</w:t>
      </w:r>
    </w:p>
    <w:p w14:paraId="129912DF" w14:textId="4D50D532" w:rsidR="00E93A1D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</w:t>
      </w:r>
      <w:r w:rsidR="00F01106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celu ubiegania się o udzielenie zamówienia publicznego w niniejszym postępowaniu. *****)</w:t>
      </w:r>
      <w:r w:rsidR="0091723B" w:rsidRPr="002F42BA">
        <w:rPr>
          <w:rFonts w:asciiTheme="majorHAnsi" w:hAnsiTheme="majorHAnsi" w:cs="Calibri"/>
          <w:bCs/>
          <w:sz w:val="22"/>
          <w:szCs w:val="22"/>
        </w:rPr>
        <w:t>.</w:t>
      </w:r>
    </w:p>
    <w:p w14:paraId="1575AF16" w14:textId="77777777" w:rsidR="00E93A1D" w:rsidRPr="002F42BA" w:rsidRDefault="00E93A1D" w:rsidP="0088774C">
      <w:pPr>
        <w:numPr>
          <w:ilvl w:val="0"/>
          <w:numId w:val="64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Ogólne (Szczególne) Warunki Ubezpieczenia, karty produktu lub inne wzorce umowne, które będą miały zastosowanie do poszczególnych ubezpieczeń (podać rodzaj warunków</w:t>
      </w:r>
      <w:r w:rsidRPr="002F42BA">
        <w:rPr>
          <w:rFonts w:asciiTheme="majorHAnsi" w:hAnsiTheme="majorHAnsi" w:cs="Calibri"/>
          <w:sz w:val="22"/>
          <w:szCs w:val="22"/>
        </w:rPr>
        <w:t xml:space="preserve"> ubezpieczenia i datę uchwalenia/wejścia w życie)</w:t>
      </w:r>
      <w:r w:rsidR="00C01584" w:rsidRPr="002F42BA">
        <w:rPr>
          <w:rFonts w:asciiTheme="majorHAnsi" w:hAnsiTheme="majorHAnsi" w:cs="Calibri"/>
          <w:sz w:val="22"/>
          <w:szCs w:val="22"/>
        </w:rPr>
        <w:t>:</w:t>
      </w:r>
    </w:p>
    <w:p w14:paraId="5ECA89B3" w14:textId="77777777" w:rsidR="00E93A1D" w:rsidRPr="002F42BA" w:rsidRDefault="00E93A1D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color w:val="002060"/>
          <w:sz w:val="22"/>
          <w:szCs w:val="22"/>
        </w:rPr>
        <w:t>_______________________</w:t>
      </w:r>
    </w:p>
    <w:p w14:paraId="1B118666" w14:textId="77777777" w:rsidR="00E93A1D" w:rsidRPr="002F42BA" w:rsidRDefault="00E93A1D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lastRenderedPageBreak/>
        <w:t>_______________________</w:t>
      </w:r>
    </w:p>
    <w:p w14:paraId="0A5DBFE3" w14:textId="77777777" w:rsidR="00E93A1D" w:rsidRPr="002F42BA" w:rsidRDefault="00E93A1D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49973038" w14:textId="77777777" w:rsidR="00E93A1D" w:rsidRPr="002F42BA" w:rsidRDefault="00E93A1D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7AEFB305" w14:textId="77777777" w:rsidR="00344DF8" w:rsidRPr="002F42BA" w:rsidRDefault="00E93A1D" w:rsidP="0088774C">
      <w:pPr>
        <w:widowControl w:val="0"/>
        <w:numPr>
          <w:ilvl w:val="0"/>
          <w:numId w:val="64"/>
        </w:numPr>
        <w:suppressAutoHyphens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Korespondencję w sprawie niniejszego postępowania należy kierować na</w:t>
      </w:r>
      <w:r w:rsidR="00344DF8" w:rsidRPr="002F42BA">
        <w:rPr>
          <w:rFonts w:asciiTheme="majorHAnsi" w:hAnsiTheme="majorHAnsi" w:cs="Calibri"/>
          <w:bCs/>
          <w:sz w:val="22"/>
          <w:szCs w:val="22"/>
        </w:rPr>
        <w:t>:</w:t>
      </w:r>
    </w:p>
    <w:p w14:paraId="705449BD" w14:textId="5DB497AC" w:rsidR="00344DF8" w:rsidRPr="002F42BA" w:rsidRDefault="00E93A1D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adres ________</w:t>
      </w: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</w:t>
      </w:r>
    </w:p>
    <w:p w14:paraId="1188F9CE" w14:textId="0A619C44" w:rsidR="00344DF8" w:rsidRPr="002F42BA" w:rsidRDefault="00E93A1D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nr  telefonu</w:t>
      </w:r>
      <w:r w:rsidR="00344DF8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______________</w:t>
      </w:r>
      <w:r w:rsidR="00344DF8" w:rsidRPr="002F42BA">
        <w:rPr>
          <w:rFonts w:asciiTheme="majorHAnsi" w:hAnsiTheme="majorHAnsi" w:cs="Calibri"/>
          <w:bCs/>
          <w:sz w:val="22"/>
          <w:szCs w:val="22"/>
        </w:rPr>
        <w:t>________</w:t>
      </w:r>
      <w:r w:rsidR="00344DF8" w:rsidRPr="002F42BA">
        <w:rPr>
          <w:rFonts w:asciiTheme="majorHAnsi" w:hAnsiTheme="majorHAnsi" w:cs="Calibri"/>
          <w:sz w:val="22"/>
          <w:szCs w:val="22"/>
        </w:rPr>
        <w:t>_________________________________________</w:t>
      </w:r>
    </w:p>
    <w:p w14:paraId="37B58585" w14:textId="055791B2" w:rsidR="00E93A1D" w:rsidRPr="002F42BA" w:rsidRDefault="00E93A1D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e-mail</w:t>
      </w:r>
      <w:r w:rsidR="00344DF8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__________________</w:t>
      </w:r>
      <w:r w:rsidR="00344DF8" w:rsidRPr="002F42BA">
        <w:rPr>
          <w:rFonts w:asciiTheme="majorHAnsi" w:hAnsiTheme="majorHAnsi" w:cs="Calibri"/>
          <w:bCs/>
          <w:sz w:val="22"/>
          <w:szCs w:val="22"/>
        </w:rPr>
        <w:t>________</w:t>
      </w:r>
      <w:r w:rsidR="00344DF8" w:rsidRPr="002F42BA">
        <w:rPr>
          <w:rFonts w:asciiTheme="majorHAnsi" w:hAnsiTheme="majorHAnsi" w:cs="Calibri"/>
          <w:sz w:val="22"/>
          <w:szCs w:val="22"/>
        </w:rPr>
        <w:t>_____________________________________</w:t>
      </w:r>
      <w:r w:rsidRPr="002F42BA">
        <w:rPr>
          <w:rFonts w:asciiTheme="majorHAnsi" w:hAnsiTheme="majorHAnsi" w:cs="Calibri"/>
          <w:sz w:val="22"/>
          <w:szCs w:val="22"/>
        </w:rPr>
        <w:t>______</w:t>
      </w:r>
    </w:p>
    <w:p w14:paraId="0B7D171C" w14:textId="61A3D9F8" w:rsidR="006C3C78" w:rsidRPr="002F42BA" w:rsidRDefault="006C3C78" w:rsidP="0088774C">
      <w:pPr>
        <w:widowControl w:val="0"/>
        <w:numPr>
          <w:ilvl w:val="1"/>
          <w:numId w:val="64"/>
        </w:numPr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adres skrzynki ePUAP__________________</w:t>
      </w:r>
      <w:r w:rsidRPr="002F42BA">
        <w:rPr>
          <w:rFonts w:asciiTheme="majorHAnsi" w:hAnsiTheme="majorHAnsi" w:cs="Calibri"/>
          <w:bCs/>
          <w:sz w:val="22"/>
          <w:szCs w:val="22"/>
        </w:rPr>
        <w:t>________</w:t>
      </w:r>
      <w:r w:rsidRPr="002F42BA">
        <w:rPr>
          <w:rFonts w:asciiTheme="majorHAnsi" w:hAnsiTheme="majorHAnsi" w:cs="Calibri"/>
          <w:sz w:val="22"/>
          <w:szCs w:val="22"/>
        </w:rPr>
        <w:t>__________________________</w:t>
      </w:r>
    </w:p>
    <w:p w14:paraId="56ED4E2B" w14:textId="77777777" w:rsidR="00344DF8" w:rsidRPr="002F42BA" w:rsidRDefault="00E93A1D" w:rsidP="0088774C">
      <w:pPr>
        <w:widowControl w:val="0"/>
        <w:numPr>
          <w:ilvl w:val="0"/>
          <w:numId w:val="64"/>
        </w:numPr>
        <w:suppressAutoHyphens/>
        <w:autoSpaceDE w:val="0"/>
        <w:autoSpaceDN w:val="0"/>
        <w:adjustRightInd w:val="0"/>
        <w:spacing w:line="276" w:lineRule="auto"/>
        <w:ind w:left="426" w:hanging="426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Wraz z ofertą składamy następujące oświadczenia i dokumenty:</w:t>
      </w:r>
    </w:p>
    <w:p w14:paraId="7D5DF469" w14:textId="77777777" w:rsidR="00344DF8" w:rsidRPr="002F42BA" w:rsidRDefault="00E93A1D" w:rsidP="0088774C">
      <w:pPr>
        <w:widowControl w:val="0"/>
        <w:numPr>
          <w:ilvl w:val="1"/>
          <w:numId w:val="64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7B4F5AC8" w14:textId="77777777" w:rsidR="00344DF8" w:rsidRPr="002F42BA" w:rsidRDefault="00E93A1D" w:rsidP="0088774C">
      <w:pPr>
        <w:widowControl w:val="0"/>
        <w:numPr>
          <w:ilvl w:val="1"/>
          <w:numId w:val="64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1881CB4C" w14:textId="77777777" w:rsidR="00344DF8" w:rsidRPr="002F42BA" w:rsidRDefault="00E93A1D" w:rsidP="0088774C">
      <w:pPr>
        <w:widowControl w:val="0"/>
        <w:numPr>
          <w:ilvl w:val="1"/>
          <w:numId w:val="64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2A168171" w14:textId="24101852" w:rsidR="00E93A1D" w:rsidRPr="002F42BA" w:rsidRDefault="00E93A1D" w:rsidP="0088774C">
      <w:pPr>
        <w:widowControl w:val="0"/>
        <w:numPr>
          <w:ilvl w:val="1"/>
          <w:numId w:val="64"/>
        </w:numPr>
        <w:tabs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993" w:hanging="567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2969E9E5" w14:textId="07A355B8" w:rsidR="00BC26F1" w:rsidRPr="00BC26F1" w:rsidRDefault="00BC26F1" w:rsidP="00BC26F1">
      <w:pPr>
        <w:widowControl w:val="0"/>
        <w:numPr>
          <w:ilvl w:val="0"/>
          <w:numId w:val="64"/>
        </w:numPr>
        <w:suppressAutoHyphens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Theme="majorHAnsi" w:hAnsiTheme="majorHAnsi" w:cs="Calibri"/>
          <w:bCs/>
          <w:sz w:val="22"/>
          <w:szCs w:val="22"/>
        </w:rPr>
      </w:pPr>
      <w:r w:rsidRPr="00BC26F1">
        <w:rPr>
          <w:rFonts w:asciiTheme="majorHAnsi" w:hAnsiTheme="majorHAnsi" w:cs="Calibri"/>
          <w:bCs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3EB1D5" w14:textId="77777777" w:rsidR="00BC26F1" w:rsidRDefault="00BC26F1" w:rsidP="00BC26F1">
      <w:pPr>
        <w:rPr>
          <w:rFonts w:ascii="Cambria" w:hAnsi="Cambria"/>
        </w:rPr>
      </w:pPr>
    </w:p>
    <w:p w14:paraId="3C70A5AA" w14:textId="033928B3" w:rsidR="00E93A1D" w:rsidRPr="002F42BA" w:rsidRDefault="00E93A1D" w:rsidP="0088774C">
      <w:pPr>
        <w:widowControl w:val="0"/>
        <w:suppressAutoHyphens/>
        <w:autoSpaceDE w:val="0"/>
        <w:autoSpaceDN w:val="0"/>
        <w:adjustRightInd w:val="0"/>
        <w:spacing w:line="276" w:lineRule="auto"/>
        <w:ind w:left="360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ab/>
      </w:r>
      <w:r w:rsidRPr="002F42BA">
        <w:rPr>
          <w:rFonts w:asciiTheme="majorHAnsi" w:hAnsiTheme="majorHAnsi" w:cs="Calibri"/>
          <w:sz w:val="22"/>
          <w:szCs w:val="22"/>
        </w:rPr>
        <w:tab/>
      </w:r>
      <w:r w:rsidRPr="002F42BA">
        <w:rPr>
          <w:rFonts w:asciiTheme="majorHAnsi" w:hAnsiTheme="majorHAnsi" w:cs="Calibri"/>
          <w:sz w:val="22"/>
          <w:szCs w:val="22"/>
        </w:rPr>
        <w:tab/>
      </w:r>
      <w:r w:rsidRPr="002F42BA">
        <w:rPr>
          <w:rFonts w:asciiTheme="majorHAnsi" w:hAnsiTheme="majorHAnsi" w:cs="Calibri"/>
          <w:sz w:val="22"/>
          <w:szCs w:val="22"/>
        </w:rPr>
        <w:tab/>
        <w:t xml:space="preserve">                          </w:t>
      </w:r>
    </w:p>
    <w:p w14:paraId="6308E337" w14:textId="77777777" w:rsidR="00E93A1D" w:rsidRPr="002F42BA" w:rsidRDefault="00E93A1D" w:rsidP="0088774C">
      <w:pPr>
        <w:suppressAutoHyphens/>
        <w:spacing w:line="276" w:lineRule="auto"/>
        <w:contextualSpacing/>
        <w:jc w:val="right"/>
        <w:rPr>
          <w:rFonts w:asciiTheme="majorHAnsi" w:hAnsiTheme="majorHAnsi" w:cs="Calibri"/>
          <w:sz w:val="22"/>
          <w:szCs w:val="22"/>
        </w:rPr>
      </w:pPr>
    </w:p>
    <w:p w14:paraId="6E91D956" w14:textId="23C5A785" w:rsidR="00AA5B3C" w:rsidRPr="002F42BA" w:rsidRDefault="00AA5B3C" w:rsidP="0088774C">
      <w:pPr>
        <w:suppressAutoHyphens/>
        <w:autoSpaceDE w:val="0"/>
        <w:autoSpaceDN w:val="0"/>
        <w:adjustRightInd w:val="0"/>
        <w:rPr>
          <w:rFonts w:asciiTheme="majorHAnsi" w:hAnsiTheme="majorHAnsi" w:cs="Segoe UI"/>
          <w:i/>
          <w:color w:val="FF0000"/>
          <w:sz w:val="22"/>
          <w:szCs w:val="22"/>
        </w:rPr>
      </w:pP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Niniejszą ofertę należy opatrzyć </w:t>
      </w:r>
      <w:r w:rsidR="00774BA7" w:rsidRPr="002F42BA">
        <w:rPr>
          <w:rFonts w:asciiTheme="majorHAnsi" w:hAnsiTheme="majorHAnsi" w:cs="Segoe UI"/>
          <w:i/>
          <w:color w:val="FF0000"/>
          <w:sz w:val="22"/>
          <w:szCs w:val="22"/>
        </w:rPr>
        <w:t>kwalifikowanym</w:t>
      </w:r>
      <w:r w:rsidR="00AB1650"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 podpisem elektronicznym</w:t>
      </w:r>
      <w:r w:rsidR="00774BA7"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, podpisem zaufanym lub podpisem osobistym  </w:t>
      </w: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 osoby uprawnionej</w:t>
      </w:r>
    </w:p>
    <w:p w14:paraId="27301E57" w14:textId="77777777" w:rsidR="00E93A1D" w:rsidRPr="002F42BA" w:rsidRDefault="00E93A1D" w:rsidP="0088774C">
      <w:pPr>
        <w:suppressAutoHyphens/>
        <w:spacing w:line="276" w:lineRule="auto"/>
        <w:contextualSpacing/>
        <w:rPr>
          <w:rFonts w:asciiTheme="majorHAnsi" w:hAnsiTheme="majorHAnsi" w:cs="Calibri"/>
          <w:b/>
          <w:bCs/>
          <w:sz w:val="22"/>
          <w:szCs w:val="22"/>
        </w:rPr>
      </w:pPr>
    </w:p>
    <w:p w14:paraId="7C08C76B" w14:textId="77777777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2F42BA">
        <w:rPr>
          <w:rFonts w:asciiTheme="majorHAnsi" w:hAnsiTheme="majorHAnsi" w:cs="Calibri"/>
          <w:b/>
          <w:sz w:val="20"/>
          <w:szCs w:val="22"/>
        </w:rPr>
        <w:t>*)</w:t>
      </w:r>
      <w:r w:rsidRPr="002F42BA">
        <w:rPr>
          <w:rFonts w:asciiTheme="majorHAnsi" w:hAnsiTheme="majorHAnsi" w:cs="Calibri"/>
          <w:sz w:val="20"/>
          <w:szCs w:val="22"/>
        </w:rPr>
        <w:t xml:space="preserve"> cenę oferty/ składki za ubezpieczenie należy podać w PLN z dokładnością do 1 grosza, to znaczy z </w:t>
      </w:r>
      <w:r w:rsidR="007C0577" w:rsidRPr="002F42BA">
        <w:rPr>
          <w:rFonts w:asciiTheme="majorHAnsi" w:hAnsiTheme="majorHAnsi" w:cs="Calibri"/>
          <w:sz w:val="20"/>
          <w:szCs w:val="22"/>
        </w:rPr>
        <w:t> </w:t>
      </w:r>
      <w:r w:rsidRPr="002F42BA">
        <w:rPr>
          <w:rFonts w:asciiTheme="majorHAnsi" w:hAnsiTheme="majorHAnsi" w:cs="Calibri"/>
          <w:sz w:val="20"/>
          <w:szCs w:val="22"/>
        </w:rPr>
        <w:t>dokładnością do dwóch miejsc po przecinku,</w:t>
      </w:r>
    </w:p>
    <w:p w14:paraId="77D74F93" w14:textId="77777777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 w:rsidRPr="002F42BA">
        <w:rPr>
          <w:rFonts w:asciiTheme="majorHAnsi" w:hAnsiTheme="majorHAnsi" w:cs="Calibri"/>
          <w:b/>
          <w:bCs/>
          <w:sz w:val="20"/>
          <w:szCs w:val="22"/>
        </w:rPr>
        <w:t xml:space="preserve">**) </w:t>
      </w:r>
      <w:r w:rsidRPr="002F42BA">
        <w:rPr>
          <w:rFonts w:asciiTheme="majorHAnsi" w:hAnsiTheme="majorHAnsi" w:cs="Calibri"/>
          <w:bCs/>
          <w:sz w:val="20"/>
          <w:szCs w:val="20"/>
        </w:rPr>
        <w:t>niepotrzebne skreślić</w:t>
      </w:r>
      <w:r w:rsidR="004F330F" w:rsidRPr="002F42BA">
        <w:rPr>
          <w:rFonts w:asciiTheme="majorHAnsi" w:hAnsiTheme="majorHAnsi" w:cs="Calibri"/>
          <w:bCs/>
          <w:sz w:val="20"/>
          <w:szCs w:val="20"/>
        </w:rPr>
        <w:t>,</w:t>
      </w:r>
      <w:r w:rsidRPr="002F42BA">
        <w:rPr>
          <w:rFonts w:asciiTheme="majorHAnsi" w:hAnsiTheme="majorHAnsi" w:cs="Calibri"/>
          <w:sz w:val="20"/>
          <w:szCs w:val="20"/>
        </w:rPr>
        <w:tab/>
      </w:r>
    </w:p>
    <w:p w14:paraId="1A14B669" w14:textId="17B58CDB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b/>
          <w:bCs/>
          <w:sz w:val="20"/>
          <w:szCs w:val="20"/>
        </w:rPr>
      </w:pPr>
      <w:r w:rsidRPr="002F42BA">
        <w:rPr>
          <w:rFonts w:asciiTheme="majorHAnsi" w:hAnsiTheme="majorHAnsi" w:cs="Calibri"/>
          <w:b/>
          <w:sz w:val="20"/>
          <w:szCs w:val="20"/>
        </w:rPr>
        <w:t>***)</w:t>
      </w:r>
      <w:r w:rsidRPr="002F42BA">
        <w:rPr>
          <w:rFonts w:asciiTheme="majorHAnsi" w:hAnsiTheme="majorHAnsi" w:cs="Calibri"/>
          <w:sz w:val="20"/>
          <w:szCs w:val="20"/>
        </w:rPr>
        <w:t xml:space="preserve"> niepotrzebne skreślić; w przypadku nie wykreślenia którejś z pozycji i nie wypełnienia pola w pkt</w:t>
      </w:r>
      <w:r w:rsidRPr="002F42BA">
        <w:rPr>
          <w:rFonts w:asciiTheme="majorHAnsi" w:hAnsiTheme="majorHAnsi" w:cs="Calibri"/>
          <w:i/>
          <w:iCs/>
          <w:sz w:val="20"/>
          <w:szCs w:val="20"/>
        </w:rPr>
        <w:t xml:space="preserve"> 10 formularza oznaczonego: „część (zakres) przedmiotu zamówienia”, „część (zakres) przedmiotu zamówienia oraz nazwa (firma) podwykonawcy” -</w:t>
      </w:r>
      <w:r w:rsidR="001D6C9A" w:rsidRPr="002F42BA">
        <w:rPr>
          <w:rFonts w:asciiTheme="majorHAnsi" w:hAnsiTheme="majorHAnsi" w:cs="Calibri"/>
          <w:iCs/>
          <w:sz w:val="20"/>
          <w:szCs w:val="20"/>
        </w:rPr>
        <w:t xml:space="preserve"> Zamawiając</w:t>
      </w:r>
      <w:r w:rsidR="00806FC0" w:rsidRPr="002F42BA">
        <w:rPr>
          <w:rFonts w:asciiTheme="majorHAnsi" w:hAnsiTheme="majorHAnsi" w:cs="Calibri"/>
          <w:iCs/>
          <w:sz w:val="20"/>
          <w:szCs w:val="20"/>
        </w:rPr>
        <w:t>y</w:t>
      </w:r>
      <w:r w:rsidRPr="002F42BA">
        <w:rPr>
          <w:rFonts w:asciiTheme="majorHAnsi" w:hAnsiTheme="majorHAnsi" w:cs="Calibri"/>
          <w:iCs/>
          <w:sz w:val="20"/>
          <w:szCs w:val="20"/>
        </w:rPr>
        <w:t xml:space="preserve"> uzna, odpowiednio, że Wykonawca nie zamierza powierzyć wykonania żadnej części zamówienia</w:t>
      </w:r>
      <w:r w:rsidR="002C760D">
        <w:rPr>
          <w:rFonts w:asciiTheme="majorHAnsi" w:hAnsiTheme="majorHAnsi" w:cs="Calibri"/>
          <w:iCs/>
          <w:sz w:val="20"/>
          <w:szCs w:val="20"/>
        </w:rPr>
        <w:t xml:space="preserve"> (zadań)</w:t>
      </w:r>
      <w:r w:rsidRPr="002F42BA">
        <w:rPr>
          <w:rFonts w:asciiTheme="majorHAnsi" w:hAnsiTheme="majorHAnsi" w:cs="Calibri"/>
          <w:iCs/>
          <w:sz w:val="20"/>
          <w:szCs w:val="20"/>
        </w:rPr>
        <w:t xml:space="preserve"> podwykonawcom</w:t>
      </w:r>
      <w:r w:rsidR="002C760D">
        <w:rPr>
          <w:rFonts w:asciiTheme="majorHAnsi" w:hAnsiTheme="majorHAnsi" w:cs="Calibri"/>
          <w:iCs/>
          <w:sz w:val="20"/>
          <w:szCs w:val="20"/>
        </w:rPr>
        <w:t>.</w:t>
      </w:r>
      <w:r w:rsidRPr="002F42BA">
        <w:rPr>
          <w:rFonts w:asciiTheme="majorHAnsi" w:hAnsiTheme="majorHAnsi" w:cs="Calibri"/>
          <w:iCs/>
          <w:sz w:val="20"/>
          <w:szCs w:val="20"/>
        </w:rPr>
        <w:t xml:space="preserve"> </w:t>
      </w:r>
    </w:p>
    <w:p w14:paraId="27A6A54D" w14:textId="17F38A41" w:rsidR="00E93A1D" w:rsidRPr="002F42BA" w:rsidRDefault="00E93A1D" w:rsidP="0088774C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iCs/>
          <w:sz w:val="20"/>
          <w:szCs w:val="20"/>
        </w:rPr>
      </w:pPr>
      <w:r w:rsidRPr="002F42BA">
        <w:rPr>
          <w:rFonts w:asciiTheme="majorHAnsi" w:hAnsiTheme="majorHAnsi" w:cs="Calibri"/>
          <w:b/>
          <w:bCs/>
          <w:sz w:val="20"/>
          <w:szCs w:val="20"/>
        </w:rPr>
        <w:t xml:space="preserve">****) </w:t>
      </w:r>
      <w:r w:rsidRPr="002F42BA">
        <w:rPr>
          <w:rFonts w:asciiTheme="majorHAnsi" w:hAnsiTheme="majorHAnsi" w:cs="Calibri"/>
          <w:sz w:val="20"/>
          <w:szCs w:val="20"/>
        </w:rPr>
        <w:t xml:space="preserve">niepotrzebne skreślić; w  przypadku nie skreślenia którejś z pozycji – </w:t>
      </w:r>
      <w:r w:rsidR="001D6C9A" w:rsidRPr="002F42BA">
        <w:rPr>
          <w:rFonts w:asciiTheme="majorHAnsi" w:hAnsiTheme="majorHAnsi" w:cs="Calibri"/>
          <w:sz w:val="20"/>
          <w:szCs w:val="20"/>
        </w:rPr>
        <w:t>Zamawiają</w:t>
      </w:r>
      <w:r w:rsidR="00806FC0" w:rsidRPr="002F42BA">
        <w:rPr>
          <w:rFonts w:asciiTheme="majorHAnsi" w:hAnsiTheme="majorHAnsi" w:cs="Calibri"/>
          <w:sz w:val="20"/>
          <w:szCs w:val="20"/>
        </w:rPr>
        <w:t>cy</w:t>
      </w:r>
      <w:r w:rsidRPr="002F42BA">
        <w:rPr>
          <w:rFonts w:asciiTheme="majorHAnsi" w:hAnsiTheme="majorHAnsi" w:cs="Calibri"/>
          <w:sz w:val="20"/>
          <w:szCs w:val="20"/>
        </w:rPr>
        <w:t xml:space="preserve"> uzna, że Wykonawca </w:t>
      </w:r>
      <w:r w:rsidR="00AA5B3C" w:rsidRPr="002F42BA">
        <w:rPr>
          <w:rFonts w:asciiTheme="majorHAnsi" w:hAnsiTheme="majorHAnsi" w:cs="Calibri"/>
          <w:sz w:val="20"/>
          <w:szCs w:val="20"/>
        </w:rPr>
        <w:t xml:space="preserve">nie </w:t>
      </w:r>
      <w:r w:rsidRPr="002F42BA">
        <w:rPr>
          <w:rFonts w:asciiTheme="majorHAnsi" w:hAnsiTheme="majorHAnsi" w:cs="Calibri"/>
          <w:sz w:val="20"/>
          <w:szCs w:val="20"/>
        </w:rPr>
        <w:t>jest mikroprzedsiębiorstwem bądź małym lub średnim przedsiębiorstwem</w:t>
      </w:r>
      <w:r w:rsidR="000F4B73" w:rsidRPr="002F42BA">
        <w:rPr>
          <w:rFonts w:asciiTheme="majorHAnsi" w:hAnsiTheme="majorHAnsi" w:cs="Calibri"/>
          <w:sz w:val="20"/>
          <w:szCs w:val="20"/>
        </w:rPr>
        <w:t>.</w:t>
      </w:r>
    </w:p>
    <w:p w14:paraId="3F203591" w14:textId="77777777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 w:rsidRPr="002F42BA">
        <w:rPr>
          <w:rFonts w:asciiTheme="majorHAnsi" w:hAnsiTheme="majorHAnsi" w:cs="Calibri"/>
          <w:b/>
          <w:sz w:val="20"/>
          <w:szCs w:val="20"/>
        </w:rPr>
        <w:t>*****)</w:t>
      </w:r>
      <w:r w:rsidRPr="002F42BA">
        <w:rPr>
          <w:rFonts w:asciiTheme="majorHAnsi" w:hAnsiTheme="majorHAnsi" w:cs="Calibri"/>
          <w:sz w:val="20"/>
          <w:szCs w:val="20"/>
        </w:rPr>
        <w:t xml:space="preserve"> rozporządzenie Parlamentu Europejskiego i Rady (UE) 2</w:t>
      </w:r>
      <w:r w:rsidR="000F4B73" w:rsidRPr="002F42BA">
        <w:rPr>
          <w:rFonts w:asciiTheme="majorHAnsi" w:hAnsiTheme="majorHAnsi" w:cs="Calibri"/>
          <w:sz w:val="20"/>
          <w:szCs w:val="20"/>
        </w:rPr>
        <w:t>016/679 z dnia 27 kwietnia 2016</w:t>
      </w:r>
      <w:r w:rsidRPr="002F42BA">
        <w:rPr>
          <w:rFonts w:asciiTheme="majorHAnsi" w:hAnsiTheme="majorHAnsi" w:cs="Calibri"/>
          <w:sz w:val="20"/>
          <w:szCs w:val="20"/>
        </w:rPr>
        <w:t xml:space="preserve">r. w </w:t>
      </w:r>
      <w:r w:rsidR="007C0577" w:rsidRPr="002F42BA">
        <w:rPr>
          <w:rFonts w:asciiTheme="majorHAnsi" w:hAnsiTheme="majorHAnsi" w:cs="Calibri"/>
          <w:sz w:val="20"/>
          <w:szCs w:val="20"/>
        </w:rPr>
        <w:t> </w:t>
      </w:r>
      <w:r w:rsidRPr="002F42BA">
        <w:rPr>
          <w:rFonts w:asciiTheme="majorHAnsi" w:hAnsiTheme="majorHAnsi" w:cs="Calibri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 w:rsidR="007C0577" w:rsidRPr="002F42BA">
        <w:rPr>
          <w:rFonts w:asciiTheme="majorHAnsi" w:hAnsiTheme="majorHAnsi" w:cs="Calibri"/>
          <w:sz w:val="20"/>
          <w:szCs w:val="20"/>
        </w:rPr>
        <w:t> </w:t>
      </w:r>
      <w:r w:rsidRPr="002F42BA">
        <w:rPr>
          <w:rFonts w:asciiTheme="majorHAnsi" w:hAnsiTheme="majorHAnsi" w:cs="Calibri"/>
          <w:sz w:val="20"/>
          <w:szCs w:val="20"/>
        </w:rPr>
        <w:t xml:space="preserve"> ochronie danych) (Dz. Urz. UE L 119</w:t>
      </w:r>
      <w:r w:rsidR="000F4B73" w:rsidRPr="002F42BA">
        <w:rPr>
          <w:rFonts w:asciiTheme="majorHAnsi" w:hAnsiTheme="majorHAnsi" w:cs="Calibri"/>
          <w:sz w:val="20"/>
          <w:szCs w:val="20"/>
        </w:rPr>
        <w:t xml:space="preserve"> z 04.05.2016, str. 1). Jeżeli W</w:t>
      </w:r>
      <w:r w:rsidRPr="002F42BA">
        <w:rPr>
          <w:rFonts w:asciiTheme="majorHAnsi" w:hAnsiTheme="majorHAnsi" w:cs="Calibri"/>
          <w:sz w:val="20"/>
          <w:szCs w:val="20"/>
        </w:rPr>
        <w:t>ykonawca nie przekazuje danych osobowych (innych niż bezpośrednio jego dotyczących) lub gdy zachodzi wyłączenie stosowania obowiązku informacyjnego, wynikające z art. 13 u</w:t>
      </w:r>
      <w:r w:rsidR="000F4B73" w:rsidRPr="002F42BA">
        <w:rPr>
          <w:rFonts w:asciiTheme="majorHAnsi" w:hAnsiTheme="majorHAnsi" w:cs="Calibri"/>
          <w:sz w:val="20"/>
          <w:szCs w:val="20"/>
        </w:rPr>
        <w:t>st. 4 lub art. 14 ust. 5 RODO, W</w:t>
      </w:r>
      <w:r w:rsidRPr="002F42BA">
        <w:rPr>
          <w:rFonts w:asciiTheme="majorHAnsi" w:hAnsiTheme="majorHAnsi" w:cs="Calibri"/>
          <w:sz w:val="20"/>
          <w:szCs w:val="20"/>
        </w:rPr>
        <w:t>ykonawca nie składa tego oświadczenia (usunięcie treści oświadczenia może nastąpić przez jego wykreślenie).</w:t>
      </w:r>
    </w:p>
    <w:bookmarkEnd w:id="14"/>
    <w:p w14:paraId="51B3D72A" w14:textId="77777777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</w:p>
    <w:p w14:paraId="6B132625" w14:textId="77777777" w:rsidR="00AB1650" w:rsidRPr="002F42BA" w:rsidRDefault="00AB1650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  <w:sectPr w:rsidR="00AB1650" w:rsidRPr="002F42BA" w:rsidSect="00A91E78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  <w:bookmarkStart w:id="21" w:name="_Hlk33738840"/>
    </w:p>
    <w:p w14:paraId="59598A50" w14:textId="70B857F4" w:rsidR="00053EB4" w:rsidRPr="002F42BA" w:rsidRDefault="00053EB4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>Załącznik nr 1B do SWZ – Formularz ofertowy CZĘŚĆ II zamówienia</w:t>
      </w:r>
    </w:p>
    <w:p w14:paraId="5B1C1466" w14:textId="77777777" w:rsidR="00053EB4" w:rsidRPr="002F42BA" w:rsidRDefault="00053EB4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 </w:t>
      </w:r>
    </w:p>
    <w:p w14:paraId="5F477820" w14:textId="79F9552D" w:rsidR="00053EB4" w:rsidRPr="002F42BA" w:rsidRDefault="00053EB4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>____________</w:t>
      </w:r>
      <w:r w:rsidRPr="002F42BA">
        <w:rPr>
          <w:rFonts w:asciiTheme="majorHAnsi" w:hAnsiTheme="majorHAnsi"/>
          <w:sz w:val="22"/>
          <w:szCs w:val="22"/>
        </w:rPr>
        <w:t>202</w:t>
      </w:r>
      <w:r w:rsidR="00DB11A9" w:rsidRPr="002F42BA">
        <w:rPr>
          <w:rFonts w:asciiTheme="majorHAnsi" w:hAnsiTheme="majorHAnsi"/>
          <w:sz w:val="22"/>
          <w:szCs w:val="22"/>
        </w:rPr>
        <w:t>1</w:t>
      </w:r>
      <w:r w:rsidRPr="002F42BA">
        <w:rPr>
          <w:rFonts w:asciiTheme="majorHAnsi" w:hAnsiTheme="majorHAnsi"/>
          <w:sz w:val="22"/>
          <w:szCs w:val="22"/>
        </w:rPr>
        <w:t xml:space="preserve"> r.</w:t>
      </w:r>
    </w:p>
    <w:p w14:paraId="53D8531E" w14:textId="77777777" w:rsidR="00053EB4" w:rsidRPr="002F42BA" w:rsidRDefault="00053EB4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053EB4" w:rsidRPr="002F42BA" w14:paraId="5FA6F186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2CF98A87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/>
                <w:sz w:val="22"/>
                <w:szCs w:val="22"/>
              </w:rPr>
              <w:t>Dane Wykonawcy:</w:t>
            </w:r>
          </w:p>
        </w:tc>
        <w:tc>
          <w:tcPr>
            <w:tcW w:w="4021" w:type="dxa"/>
            <w:vAlign w:val="center"/>
          </w:tcPr>
          <w:p w14:paraId="7C4434B5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053EB4" w:rsidRPr="002F42BA" w14:paraId="31680F66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228C7F91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0306A802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068A9062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00237827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6BC52E35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766A3F54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0CD1BB79" w14:textId="4947AFF1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Nr telefon</w:t>
            </w:r>
            <w:r w:rsidR="002657AF" w:rsidRPr="002F42BA">
              <w:rPr>
                <w:rFonts w:asciiTheme="majorHAnsi" w:hAnsiTheme="majorHAnsi"/>
                <w:sz w:val="22"/>
                <w:szCs w:val="22"/>
              </w:rPr>
              <w:t>u</w:t>
            </w:r>
          </w:p>
        </w:tc>
        <w:tc>
          <w:tcPr>
            <w:tcW w:w="4021" w:type="dxa"/>
            <w:vAlign w:val="center"/>
          </w:tcPr>
          <w:p w14:paraId="6511C973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3356B40B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650C71B3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2972C75B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439DCD5C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2045D680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3242B16F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6BBA84C6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17DC1AB1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Nr KRS</w:t>
            </w:r>
          </w:p>
        </w:tc>
        <w:tc>
          <w:tcPr>
            <w:tcW w:w="4021" w:type="dxa"/>
            <w:vAlign w:val="center"/>
          </w:tcPr>
          <w:p w14:paraId="71F8AABA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610CB5F1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6D848CA6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Województwo</w:t>
            </w:r>
          </w:p>
        </w:tc>
        <w:tc>
          <w:tcPr>
            <w:tcW w:w="4021" w:type="dxa"/>
            <w:vAlign w:val="center"/>
          </w:tcPr>
          <w:p w14:paraId="1114ABBA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21EA6061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3FACC14E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e-mail  </w:t>
            </w:r>
          </w:p>
        </w:tc>
        <w:tc>
          <w:tcPr>
            <w:tcW w:w="4021" w:type="dxa"/>
            <w:vAlign w:val="center"/>
          </w:tcPr>
          <w:p w14:paraId="6180B69C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053EB4" w:rsidRPr="002F42BA" w14:paraId="072D3374" w14:textId="77777777" w:rsidTr="00053EB4">
        <w:trPr>
          <w:trHeight w:val="340"/>
        </w:trPr>
        <w:tc>
          <w:tcPr>
            <w:tcW w:w="2802" w:type="dxa"/>
            <w:vAlign w:val="center"/>
          </w:tcPr>
          <w:p w14:paraId="37803DAF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4021" w:type="dxa"/>
            <w:vAlign w:val="center"/>
          </w:tcPr>
          <w:p w14:paraId="4DCB3140" w14:textId="77777777" w:rsidR="00053EB4" w:rsidRPr="002F42BA" w:rsidRDefault="00053EB4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6C1B9C64" w14:textId="77777777" w:rsidR="00053EB4" w:rsidRPr="002F42BA" w:rsidRDefault="00053EB4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  <w:r w:rsidRPr="002F42BA">
        <w:rPr>
          <w:rFonts w:asciiTheme="majorHAnsi" w:hAnsiTheme="majorHAnsi"/>
          <w:bCs/>
          <w:sz w:val="22"/>
          <w:szCs w:val="22"/>
        </w:rPr>
        <w:br w:type="textWrapping" w:clear="all"/>
      </w:r>
    </w:p>
    <w:p w14:paraId="7A4B8B74" w14:textId="77777777" w:rsidR="00053EB4" w:rsidRPr="002F42BA" w:rsidRDefault="00053EB4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3F31ED55" w14:textId="77777777" w:rsidR="00053EB4" w:rsidRPr="002F42BA" w:rsidRDefault="00053EB4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0C098159" w14:textId="0804135A" w:rsidR="00053EB4" w:rsidRPr="002F42BA" w:rsidRDefault="00053EB4" w:rsidP="00421118">
      <w:pPr>
        <w:suppressAutoHyphens/>
        <w:contextualSpacing/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 w:rsidRPr="002F42BA">
        <w:rPr>
          <w:rFonts w:asciiTheme="majorHAnsi" w:hAnsiTheme="majorHAnsi"/>
          <w:b/>
          <w:bCs/>
          <w:sz w:val="22"/>
          <w:szCs w:val="22"/>
          <w:lang w:val="en-US"/>
        </w:rPr>
        <w:t>O F E R T A</w:t>
      </w:r>
    </w:p>
    <w:p w14:paraId="63B3ECCD" w14:textId="77777777" w:rsidR="00053EB4" w:rsidRPr="002F42BA" w:rsidRDefault="00053EB4" w:rsidP="0088774C">
      <w:pPr>
        <w:suppressAutoHyphens/>
        <w:spacing w:line="276" w:lineRule="auto"/>
        <w:contextualSpacing/>
        <w:jc w:val="center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dla</w:t>
      </w:r>
    </w:p>
    <w:p w14:paraId="7E5CFF0D" w14:textId="77777777" w:rsidR="00CF4922" w:rsidRPr="00D35FE0" w:rsidRDefault="00CF4922" w:rsidP="00CF4922">
      <w:pPr>
        <w:suppressAutoHyphens/>
        <w:spacing w:line="276" w:lineRule="auto"/>
        <w:contextualSpacing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D35FE0">
        <w:rPr>
          <w:rFonts w:asciiTheme="majorHAnsi" w:hAnsiTheme="majorHAnsi" w:cstheme="minorHAnsi"/>
          <w:b/>
          <w:bCs/>
          <w:sz w:val="22"/>
          <w:szCs w:val="22"/>
        </w:rPr>
        <w:t xml:space="preserve">Gminy </w:t>
      </w:r>
      <w:r>
        <w:rPr>
          <w:rFonts w:asciiTheme="majorHAnsi" w:hAnsiTheme="majorHAnsi" w:cstheme="minorHAnsi"/>
          <w:b/>
          <w:bCs/>
          <w:sz w:val="22"/>
          <w:szCs w:val="22"/>
        </w:rPr>
        <w:t>Daleszyce</w:t>
      </w:r>
    </w:p>
    <w:p w14:paraId="50B19840" w14:textId="77777777" w:rsidR="00CF4922" w:rsidRDefault="00CF4922" w:rsidP="00CF4922">
      <w:pPr>
        <w:suppressAutoHyphens/>
        <w:spacing w:line="276" w:lineRule="auto"/>
        <w:contextualSpacing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>
        <w:rPr>
          <w:rFonts w:asciiTheme="majorHAnsi" w:hAnsiTheme="majorHAnsi" w:cstheme="minorHAnsi"/>
          <w:b/>
          <w:bCs/>
          <w:sz w:val="22"/>
          <w:szCs w:val="22"/>
        </w:rPr>
        <w:t>Pl. Staszica 9,</w:t>
      </w:r>
      <w:r w:rsidRPr="00D35FE0">
        <w:rPr>
          <w:rFonts w:asciiTheme="majorHAnsi" w:hAnsiTheme="majorHAnsi" w:cstheme="minorHAnsi"/>
          <w:b/>
          <w:bCs/>
          <w:sz w:val="22"/>
          <w:szCs w:val="22"/>
        </w:rPr>
        <w:t xml:space="preserve"> 2</w:t>
      </w:r>
      <w:r>
        <w:rPr>
          <w:rFonts w:asciiTheme="majorHAnsi" w:hAnsiTheme="majorHAnsi" w:cstheme="minorHAnsi"/>
          <w:b/>
          <w:bCs/>
          <w:sz w:val="22"/>
          <w:szCs w:val="22"/>
        </w:rPr>
        <w:t>6-021 Daleszyce</w:t>
      </w:r>
    </w:p>
    <w:p w14:paraId="4D7885DD" w14:textId="77777777" w:rsidR="00053EB4" w:rsidRPr="002F42BA" w:rsidRDefault="00053EB4" w:rsidP="0088774C">
      <w:pPr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02866AAF" w14:textId="5E3585F8" w:rsidR="00774BA7" w:rsidRPr="002F42BA" w:rsidRDefault="00053EB4" w:rsidP="0088774C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Nawiązując do ogłoszenia o zamówieniu w postępowaniu prowadzonym </w:t>
      </w:r>
      <w:r w:rsidR="00774BA7" w:rsidRPr="002F42BA">
        <w:rPr>
          <w:rFonts w:asciiTheme="majorHAnsi" w:hAnsiTheme="majorHAnsi" w:cs="Calibri"/>
          <w:sz w:val="22"/>
          <w:szCs w:val="22"/>
        </w:rPr>
        <w:t xml:space="preserve">w trybie </w:t>
      </w:r>
      <w:r w:rsidR="00774BA7" w:rsidRPr="002F42BA">
        <w:rPr>
          <w:rFonts w:asciiTheme="majorHAnsi" w:hAnsiTheme="majorHAnsi" w:cs="Arial"/>
          <w:sz w:val="22"/>
          <w:szCs w:val="22"/>
        </w:rPr>
        <w:t xml:space="preserve">podstawowym o jakim stanowi art. 275 pkt 1 </w:t>
      </w:r>
      <w:r w:rsidR="00FF62FC" w:rsidRPr="002F42BA">
        <w:rPr>
          <w:rFonts w:asciiTheme="majorHAnsi" w:hAnsiTheme="majorHAnsi" w:cs="Arial"/>
          <w:sz w:val="22"/>
          <w:szCs w:val="22"/>
        </w:rPr>
        <w:t>Pzp</w:t>
      </w:r>
      <w:r w:rsidR="00774BA7" w:rsidRPr="002F42BA">
        <w:rPr>
          <w:rFonts w:asciiTheme="majorHAnsi" w:hAnsiTheme="majorHAnsi" w:cs="Arial"/>
          <w:sz w:val="22"/>
          <w:szCs w:val="22"/>
        </w:rPr>
        <w:t xml:space="preserve">. </w:t>
      </w:r>
      <w:r w:rsidR="00774BA7" w:rsidRPr="002F42BA">
        <w:rPr>
          <w:rFonts w:asciiTheme="majorHAnsi" w:hAnsiTheme="majorHAnsi" w:cs="Calibri"/>
          <w:sz w:val="22"/>
          <w:szCs w:val="22"/>
        </w:rPr>
        <w:t>na:</w:t>
      </w:r>
    </w:p>
    <w:p w14:paraId="580F8F28" w14:textId="77777777" w:rsidR="00053EB4" w:rsidRPr="002F42BA" w:rsidRDefault="00053EB4" w:rsidP="0088774C">
      <w:pPr>
        <w:suppressAutoHyphens/>
        <w:spacing w:before="120"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KOMPLEKSOWE UBEZPIECZENIE MIENIA I ODPOWIEDZIALNOŚCI CYWILNEJ  </w:t>
      </w:r>
    </w:p>
    <w:p w14:paraId="67F3CED1" w14:textId="4D2A5B0E" w:rsidR="00053EB4" w:rsidRPr="002F42BA" w:rsidRDefault="005364BD" w:rsidP="0088774C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GMINY </w:t>
      </w:r>
      <w:r w:rsidR="001845C7">
        <w:rPr>
          <w:rFonts w:asciiTheme="majorHAnsi" w:hAnsiTheme="majorHAnsi" w:cs="Calibri"/>
          <w:b/>
          <w:color w:val="002060"/>
          <w:sz w:val="22"/>
          <w:szCs w:val="22"/>
        </w:rPr>
        <w:t>DALESZYCE</w:t>
      </w: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 I JEJ JEDNOSTEK ORGANIZACYJNYCH</w:t>
      </w:r>
      <w:r w:rsidR="001845C7">
        <w:rPr>
          <w:rFonts w:asciiTheme="majorHAnsi" w:hAnsiTheme="majorHAnsi" w:cs="Calibri"/>
          <w:b/>
          <w:color w:val="002060"/>
          <w:sz w:val="22"/>
          <w:szCs w:val="22"/>
        </w:rPr>
        <w:t xml:space="preserve">, </w:t>
      </w:r>
      <w:r>
        <w:rPr>
          <w:rFonts w:asciiTheme="majorHAnsi" w:hAnsiTheme="majorHAnsi" w:cs="Calibri"/>
          <w:b/>
          <w:color w:val="002060"/>
          <w:sz w:val="22"/>
          <w:szCs w:val="22"/>
        </w:rPr>
        <w:t>INSTYTUCJI KULTURY</w:t>
      </w:r>
      <w:r w:rsidR="001845C7">
        <w:rPr>
          <w:rFonts w:asciiTheme="majorHAnsi" w:hAnsiTheme="majorHAnsi" w:cs="Calibri"/>
          <w:b/>
          <w:color w:val="002060"/>
          <w:sz w:val="22"/>
          <w:szCs w:val="22"/>
        </w:rPr>
        <w:t xml:space="preserve"> ORAZ PLACÓWEK OŚWIATOWYCH</w:t>
      </w:r>
    </w:p>
    <w:p w14:paraId="0F52073D" w14:textId="218C71CF" w:rsidR="00053EB4" w:rsidRPr="002F42BA" w:rsidRDefault="00053EB4" w:rsidP="0088774C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- CZĘŚĆ II ZAMÓWIENIA – 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ubezpieczenia komunikacyjne</w:t>
      </w:r>
    </w:p>
    <w:p w14:paraId="1B0076AD" w14:textId="77777777" w:rsidR="00E93A1D" w:rsidRPr="002F42BA" w:rsidRDefault="00E93A1D" w:rsidP="0088774C">
      <w:pPr>
        <w:suppressAutoHyphens/>
        <w:spacing w:line="276" w:lineRule="auto"/>
        <w:rPr>
          <w:rFonts w:asciiTheme="majorHAnsi" w:hAnsiTheme="majorHAnsi" w:cs="Calibri"/>
          <w:b/>
          <w:sz w:val="22"/>
          <w:szCs w:val="22"/>
        </w:rPr>
      </w:pPr>
    </w:p>
    <w:p w14:paraId="7BD582E5" w14:textId="0045BC5F" w:rsidR="00E93A1D" w:rsidRPr="002F42BA" w:rsidRDefault="00E93A1D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my niżej podpisani, działając w imieniu i na rzecz: </w:t>
      </w:r>
      <w:r w:rsidR="00053EB4"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__________________________________________________________________________________________________________________</w:t>
      </w:r>
    </w:p>
    <w:p w14:paraId="67CBE40F" w14:textId="77777777" w:rsidR="00053EB4" w:rsidRPr="002F42BA" w:rsidRDefault="00053EB4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__________________________________________________________________________________________________________________</w:t>
      </w:r>
    </w:p>
    <w:p w14:paraId="57DEB6D1" w14:textId="77777777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(nazwa i dokładny adres Wykonawcy, a w przypadku podmiotów występujących wspólnie -  podać nazwy i adresy wszystkich członków konsorcjum)</w:t>
      </w:r>
    </w:p>
    <w:p w14:paraId="161863C5" w14:textId="77777777" w:rsidR="00A200C3" w:rsidRPr="002F42BA" w:rsidRDefault="00A200C3" w:rsidP="0088774C">
      <w:pPr>
        <w:suppressAutoHyphens/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</w:p>
    <w:p w14:paraId="77D68DE8" w14:textId="27748316" w:rsidR="00053EB4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Składamy ofertę na </w:t>
      </w:r>
      <w:r w:rsidRPr="002F42BA">
        <w:rPr>
          <w:rFonts w:asciiTheme="majorHAnsi" w:hAnsiTheme="majorHAnsi" w:cs="Calibri"/>
          <w:b/>
          <w:sz w:val="22"/>
          <w:szCs w:val="22"/>
        </w:rPr>
        <w:t>wykonanie przedmiotu zamówienia</w:t>
      </w:r>
      <w:r w:rsidRPr="002F42BA">
        <w:rPr>
          <w:rFonts w:asciiTheme="majorHAnsi" w:hAnsiTheme="majorHAnsi" w:cs="Calibri"/>
          <w:sz w:val="22"/>
          <w:szCs w:val="22"/>
        </w:rPr>
        <w:t xml:space="preserve">, w zakresie określonym w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Specyfikacji </w:t>
      </w:r>
      <w:r w:rsidR="00774BA7" w:rsidRPr="002F42BA">
        <w:rPr>
          <w:rFonts w:asciiTheme="majorHAnsi" w:hAnsiTheme="majorHAnsi" w:cs="Calibri"/>
          <w:sz w:val="22"/>
          <w:szCs w:val="22"/>
        </w:rPr>
        <w:t>W</w:t>
      </w:r>
      <w:r w:rsidRPr="002F42BA">
        <w:rPr>
          <w:rFonts w:asciiTheme="majorHAnsi" w:hAnsiTheme="majorHAnsi" w:cs="Calibri"/>
          <w:sz w:val="22"/>
          <w:szCs w:val="22"/>
        </w:rPr>
        <w:t xml:space="preserve">arunków </w:t>
      </w:r>
      <w:r w:rsidR="00721DA7" w:rsidRPr="002F42BA">
        <w:rPr>
          <w:rFonts w:asciiTheme="majorHAnsi" w:hAnsiTheme="majorHAnsi" w:cs="Calibri"/>
          <w:sz w:val="22"/>
          <w:szCs w:val="22"/>
        </w:rPr>
        <w:t>Z</w:t>
      </w:r>
      <w:r w:rsidRPr="002F42BA">
        <w:rPr>
          <w:rFonts w:asciiTheme="majorHAnsi" w:hAnsiTheme="majorHAnsi" w:cs="Calibri"/>
          <w:sz w:val="22"/>
          <w:szCs w:val="22"/>
        </w:rPr>
        <w:t>amówienia (SWZ);</w:t>
      </w:r>
    </w:p>
    <w:p w14:paraId="7409B3D2" w14:textId="3409359E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cena brutto*) łącznie z prawem</w:t>
      </w:r>
      <w:r w:rsidR="000E39B2" w:rsidRPr="002F42BA">
        <w:rPr>
          <w:rFonts w:asciiTheme="majorHAnsi" w:hAnsiTheme="majorHAnsi" w:cs="Calibri"/>
          <w:bCs/>
          <w:sz w:val="22"/>
          <w:szCs w:val="22"/>
        </w:rPr>
        <w:t xml:space="preserve"> opcji</w:t>
      </w:r>
      <w:r w:rsidR="00421118">
        <w:rPr>
          <w:rFonts w:asciiTheme="majorHAnsi" w:hAnsiTheme="majorHAnsi" w:cs="Calibri"/>
          <w:bCs/>
          <w:sz w:val="22"/>
          <w:szCs w:val="22"/>
        </w:rPr>
        <w:t xml:space="preserve"> A i B</w:t>
      </w:r>
      <w:r w:rsidR="002657AF"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="000E39B2" w:rsidRPr="002F42BA">
        <w:rPr>
          <w:rFonts w:asciiTheme="majorHAnsi" w:hAnsiTheme="majorHAnsi" w:cs="Calibri"/>
          <w:bCs/>
          <w:sz w:val="22"/>
          <w:szCs w:val="22"/>
        </w:rPr>
        <w:t xml:space="preserve">za cały okres zamówienia, </w:t>
      </w:r>
      <w:r w:rsidRPr="002F42BA">
        <w:rPr>
          <w:rFonts w:asciiTheme="majorHAnsi" w:hAnsiTheme="majorHAnsi" w:cs="Calibri"/>
          <w:sz w:val="22"/>
          <w:szCs w:val="22"/>
        </w:rPr>
        <w:t>wyliczona zgodnie ze</w:t>
      </w:r>
      <w:r w:rsidR="00053EB4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sposobem określonym w Szczegółowym Formularzu Cenowym, wynosi: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9"/>
        <w:gridCol w:w="7791"/>
      </w:tblGrid>
      <w:tr w:rsidR="00E93A1D" w:rsidRPr="002F42BA" w14:paraId="665A50D4" w14:textId="77777777" w:rsidTr="00053EB4">
        <w:trPr>
          <w:trHeight w:val="464"/>
        </w:trPr>
        <w:tc>
          <w:tcPr>
            <w:tcW w:w="8930" w:type="dxa"/>
            <w:gridSpan w:val="2"/>
            <w:shd w:val="clear" w:color="auto" w:fill="002060"/>
            <w:vAlign w:val="center"/>
          </w:tcPr>
          <w:p w14:paraId="334482CA" w14:textId="3AAE6190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Cena zamówienia podstawowego i opcjonalnego</w:t>
            </w:r>
            <w:r w:rsidR="00421118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A i B</w:t>
            </w:r>
            <w:r w:rsidR="002657AF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łącznie za cały okres zamówienia </w:t>
            </w:r>
            <w:r w:rsidR="00042266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tj.</w:t>
            </w:r>
            <w:r w:rsidR="00EA0CB0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 xml:space="preserve"> </w:t>
            </w:r>
            <w:r w:rsidR="00421118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24</w:t>
            </w:r>
            <w:r w:rsidR="00042266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 xml:space="preserve"> miesięcy:</w:t>
            </w:r>
          </w:p>
        </w:tc>
      </w:tr>
      <w:tr w:rsidR="00E93A1D" w:rsidRPr="002F42BA" w14:paraId="303D6B01" w14:textId="77777777" w:rsidTr="00053EB4">
        <w:trPr>
          <w:trHeight w:val="464"/>
        </w:trPr>
        <w:tc>
          <w:tcPr>
            <w:tcW w:w="1139" w:type="dxa"/>
            <w:vAlign w:val="center"/>
          </w:tcPr>
          <w:p w14:paraId="31DBBFDD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</w:p>
        </w:tc>
        <w:tc>
          <w:tcPr>
            <w:tcW w:w="7791" w:type="dxa"/>
            <w:vAlign w:val="center"/>
          </w:tcPr>
          <w:p w14:paraId="565C5BDF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00ACFD84" w14:textId="77777777" w:rsidTr="00053EB4">
        <w:trPr>
          <w:trHeight w:val="464"/>
        </w:trPr>
        <w:tc>
          <w:tcPr>
            <w:tcW w:w="1139" w:type="dxa"/>
            <w:vAlign w:val="center"/>
          </w:tcPr>
          <w:p w14:paraId="3F3EDBE8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791" w:type="dxa"/>
            <w:vAlign w:val="center"/>
          </w:tcPr>
          <w:p w14:paraId="69872540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</w:tbl>
    <w:p w14:paraId="07866EB3" w14:textId="77C18318" w:rsidR="00E93A1D" w:rsidRPr="002F42BA" w:rsidRDefault="00053EB4" w:rsidP="0088774C">
      <w:pPr>
        <w:widowControl w:val="0"/>
        <w:tabs>
          <w:tab w:val="left" w:pos="0"/>
          <w:tab w:val="left" w:pos="426"/>
        </w:tabs>
        <w:suppressAutoHyphens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ab/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>w  tym: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8"/>
        <w:gridCol w:w="51"/>
        <w:gridCol w:w="7791"/>
      </w:tblGrid>
      <w:tr w:rsidR="00E93A1D" w:rsidRPr="002F42BA" w14:paraId="0E3F53C4" w14:textId="77777777" w:rsidTr="00053EB4">
        <w:trPr>
          <w:trHeight w:val="464"/>
        </w:trPr>
        <w:tc>
          <w:tcPr>
            <w:tcW w:w="8930" w:type="dxa"/>
            <w:gridSpan w:val="3"/>
            <w:shd w:val="clear" w:color="auto" w:fill="C6D9F1"/>
            <w:vAlign w:val="center"/>
          </w:tcPr>
          <w:p w14:paraId="4B516FEA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lastRenderedPageBreak/>
              <w:t>Cena zamówienia podstawowego</w:t>
            </w:r>
          </w:p>
        </w:tc>
      </w:tr>
      <w:tr w:rsidR="00E93A1D" w:rsidRPr="002F42BA" w14:paraId="79246733" w14:textId="77777777" w:rsidTr="00053EB4">
        <w:trPr>
          <w:trHeight w:val="464"/>
        </w:trPr>
        <w:tc>
          <w:tcPr>
            <w:tcW w:w="1139" w:type="dxa"/>
            <w:gridSpan w:val="2"/>
            <w:vAlign w:val="center"/>
          </w:tcPr>
          <w:p w14:paraId="2E7D49A4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</w:p>
        </w:tc>
        <w:tc>
          <w:tcPr>
            <w:tcW w:w="7791" w:type="dxa"/>
            <w:vAlign w:val="center"/>
          </w:tcPr>
          <w:p w14:paraId="177EDE57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7D02AE08" w14:textId="77777777" w:rsidTr="00053EB4">
        <w:trPr>
          <w:trHeight w:val="464"/>
        </w:trPr>
        <w:tc>
          <w:tcPr>
            <w:tcW w:w="1139" w:type="dxa"/>
            <w:gridSpan w:val="2"/>
            <w:vAlign w:val="center"/>
          </w:tcPr>
          <w:p w14:paraId="04980731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791" w:type="dxa"/>
            <w:vAlign w:val="center"/>
          </w:tcPr>
          <w:p w14:paraId="5758996C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7B59CB93" w14:textId="77777777" w:rsidTr="00053EB4">
        <w:trPr>
          <w:trHeight w:val="464"/>
        </w:trPr>
        <w:tc>
          <w:tcPr>
            <w:tcW w:w="8930" w:type="dxa"/>
            <w:gridSpan w:val="3"/>
            <w:shd w:val="clear" w:color="auto" w:fill="C6D9F1"/>
            <w:vAlign w:val="center"/>
          </w:tcPr>
          <w:p w14:paraId="6ADB5507" w14:textId="605AC1A4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Cena zamówienia wynikającego </w:t>
            </w:r>
            <w:r w:rsidR="00774BA7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z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opcji</w:t>
            </w:r>
            <w:r w:rsidR="002657AF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</w:t>
            </w:r>
            <w:r w:rsidR="00421118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A</w:t>
            </w:r>
          </w:p>
        </w:tc>
      </w:tr>
      <w:tr w:rsidR="00E93A1D" w:rsidRPr="002F42BA" w14:paraId="777385A1" w14:textId="77777777" w:rsidTr="00053EB4">
        <w:trPr>
          <w:trHeight w:val="464"/>
        </w:trPr>
        <w:tc>
          <w:tcPr>
            <w:tcW w:w="1088" w:type="dxa"/>
            <w:vAlign w:val="center"/>
          </w:tcPr>
          <w:p w14:paraId="3EE3C51B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kwota:</w:t>
            </w:r>
          </w:p>
        </w:tc>
        <w:tc>
          <w:tcPr>
            <w:tcW w:w="7842" w:type="dxa"/>
            <w:gridSpan w:val="2"/>
            <w:vAlign w:val="center"/>
          </w:tcPr>
          <w:p w14:paraId="430D7CA4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E93A1D" w:rsidRPr="002F42BA" w14:paraId="1315239D" w14:textId="77777777" w:rsidTr="00421118">
        <w:trPr>
          <w:trHeight w:val="459"/>
        </w:trPr>
        <w:tc>
          <w:tcPr>
            <w:tcW w:w="1088" w:type="dxa"/>
            <w:vAlign w:val="center"/>
          </w:tcPr>
          <w:p w14:paraId="25DA5A77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842" w:type="dxa"/>
            <w:gridSpan w:val="2"/>
            <w:vAlign w:val="center"/>
          </w:tcPr>
          <w:p w14:paraId="44CD4D23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421118" w:rsidRPr="002F42BA" w14:paraId="6FC321B5" w14:textId="77777777" w:rsidTr="00421118">
        <w:trPr>
          <w:trHeight w:val="456"/>
        </w:trPr>
        <w:tc>
          <w:tcPr>
            <w:tcW w:w="8930" w:type="dxa"/>
            <w:gridSpan w:val="3"/>
            <w:shd w:val="clear" w:color="auto" w:fill="C6D9F1" w:themeFill="text2" w:themeFillTint="33"/>
            <w:vAlign w:val="center"/>
          </w:tcPr>
          <w:p w14:paraId="67D84B06" w14:textId="655B6304" w:rsidR="00421118" w:rsidRPr="00421118" w:rsidRDefault="00421118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bCs/>
                <w:iCs/>
                <w:sz w:val="22"/>
                <w:szCs w:val="22"/>
              </w:rPr>
            </w:pPr>
            <w:r w:rsidRPr="00421118">
              <w:rPr>
                <w:rFonts w:asciiTheme="majorHAnsi" w:hAnsiTheme="majorHAnsi" w:cs="Calibri"/>
                <w:b/>
                <w:bCs/>
                <w:iCs/>
                <w:sz w:val="22"/>
                <w:szCs w:val="22"/>
              </w:rPr>
              <w:t>Cena zamówienia wynikającego z opcji B</w:t>
            </w:r>
          </w:p>
        </w:tc>
      </w:tr>
      <w:tr w:rsidR="00421118" w:rsidRPr="002F42BA" w14:paraId="47E28287" w14:textId="77777777" w:rsidTr="00421118">
        <w:trPr>
          <w:trHeight w:val="516"/>
        </w:trPr>
        <w:tc>
          <w:tcPr>
            <w:tcW w:w="1088" w:type="dxa"/>
            <w:vAlign w:val="center"/>
          </w:tcPr>
          <w:p w14:paraId="0DAEBB1F" w14:textId="15589674" w:rsidR="00421118" w:rsidRPr="002F42BA" w:rsidRDefault="00421118" w:rsidP="0042111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kwota:</w:t>
            </w:r>
          </w:p>
        </w:tc>
        <w:tc>
          <w:tcPr>
            <w:tcW w:w="7842" w:type="dxa"/>
            <w:gridSpan w:val="2"/>
            <w:vAlign w:val="center"/>
          </w:tcPr>
          <w:p w14:paraId="034D4F29" w14:textId="77777777" w:rsidR="00421118" w:rsidRPr="002F42BA" w:rsidRDefault="00421118" w:rsidP="0042111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421118" w:rsidRPr="002F42BA" w14:paraId="16CF0A85" w14:textId="77777777" w:rsidTr="00421118">
        <w:trPr>
          <w:trHeight w:val="552"/>
        </w:trPr>
        <w:tc>
          <w:tcPr>
            <w:tcW w:w="1088" w:type="dxa"/>
            <w:vAlign w:val="center"/>
          </w:tcPr>
          <w:p w14:paraId="405F0C73" w14:textId="02909E2F" w:rsidR="00421118" w:rsidRPr="002F42BA" w:rsidRDefault="00421118" w:rsidP="0042111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842" w:type="dxa"/>
            <w:gridSpan w:val="2"/>
            <w:vAlign w:val="center"/>
          </w:tcPr>
          <w:p w14:paraId="196D7285" w14:textId="77777777" w:rsidR="00421118" w:rsidRPr="002F42BA" w:rsidRDefault="00421118" w:rsidP="00421118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</w:tbl>
    <w:p w14:paraId="2D040717" w14:textId="77777777" w:rsidR="00E93A1D" w:rsidRPr="002F42BA" w:rsidRDefault="00E93A1D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E90DB05" w14:textId="77777777" w:rsidR="00E93A1D" w:rsidRPr="002F42BA" w:rsidRDefault="00E93A1D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  <w:sectPr w:rsidR="00E93A1D" w:rsidRPr="002F42BA" w:rsidSect="00A91E78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0D25A516" w14:textId="77777777" w:rsidR="00053EB4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 xml:space="preserve">Szczegółowy formularz cenowy za poszczególne ryzyka*): </w:t>
      </w:r>
    </w:p>
    <w:p w14:paraId="34C2858E" w14:textId="2BF57C2B" w:rsidR="00E93A1D" w:rsidRDefault="00E93A1D" w:rsidP="0088774C">
      <w:pPr>
        <w:pStyle w:val="Akapitzlist"/>
        <w:suppressAutoHyphens/>
        <w:spacing w:after="60" w:line="276" w:lineRule="auto"/>
        <w:ind w:left="397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Kryterium cena oferty – </w:t>
      </w:r>
      <w:r w:rsidR="00774BA7" w:rsidRPr="005364BD">
        <w:rPr>
          <w:rFonts w:asciiTheme="majorHAnsi" w:hAnsiTheme="majorHAnsi" w:cs="Calibri"/>
          <w:sz w:val="22"/>
          <w:szCs w:val="22"/>
        </w:rPr>
        <w:t>85</w:t>
      </w:r>
      <w:r w:rsidRPr="005364BD">
        <w:rPr>
          <w:rFonts w:asciiTheme="majorHAnsi" w:hAnsiTheme="majorHAnsi" w:cs="Calibri"/>
          <w:sz w:val="22"/>
          <w:szCs w:val="22"/>
        </w:rPr>
        <w:t>%</w:t>
      </w:r>
    </w:p>
    <w:tbl>
      <w:tblPr>
        <w:tblW w:w="436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9"/>
        <w:gridCol w:w="2808"/>
        <w:gridCol w:w="1907"/>
        <w:gridCol w:w="1922"/>
        <w:gridCol w:w="1874"/>
        <w:gridCol w:w="851"/>
        <w:gridCol w:w="1025"/>
        <w:gridCol w:w="1704"/>
      </w:tblGrid>
      <w:tr w:rsidR="00421118" w:rsidRPr="002F42BA" w14:paraId="5A82F452" w14:textId="77777777" w:rsidTr="00421118">
        <w:trPr>
          <w:trHeight w:val="480"/>
          <w:jc w:val="center"/>
        </w:trPr>
        <w:tc>
          <w:tcPr>
            <w:tcW w:w="225" w:type="pct"/>
            <w:vMerge w:val="restart"/>
            <w:shd w:val="clear" w:color="auto" w:fill="002060"/>
            <w:vAlign w:val="center"/>
          </w:tcPr>
          <w:p w14:paraId="17FA4402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109" w:type="pct"/>
            <w:vMerge w:val="restart"/>
            <w:shd w:val="clear" w:color="auto" w:fill="002060"/>
            <w:vAlign w:val="center"/>
          </w:tcPr>
          <w:p w14:paraId="770FCC8D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Przedmiot</w:t>
            </w:r>
          </w:p>
          <w:p w14:paraId="34273688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Ubezpieczenia</w:t>
            </w:r>
          </w:p>
        </w:tc>
        <w:tc>
          <w:tcPr>
            <w:tcW w:w="753" w:type="pct"/>
            <w:vMerge w:val="restart"/>
            <w:shd w:val="clear" w:color="auto" w:fill="002060"/>
            <w:vAlign w:val="center"/>
          </w:tcPr>
          <w:p w14:paraId="5F63DC3E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Suma ubezp. /</w:t>
            </w:r>
          </w:p>
          <w:p w14:paraId="15051263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gwaran. w zł</w:t>
            </w:r>
          </w:p>
          <w:p w14:paraId="7E9F2DF6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(podstawowe)</w:t>
            </w:r>
          </w:p>
        </w:tc>
        <w:tc>
          <w:tcPr>
            <w:tcW w:w="759" w:type="pct"/>
            <w:vMerge w:val="restart"/>
            <w:shd w:val="clear" w:color="auto" w:fill="002060"/>
            <w:vAlign w:val="center"/>
          </w:tcPr>
          <w:p w14:paraId="3BB339F1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Składka</w:t>
            </w:r>
          </w:p>
          <w:p w14:paraId="65C2AAE4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za 12 miesięcy</w:t>
            </w:r>
          </w:p>
          <w:p w14:paraId="7822CC95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za zamówienie podstawowe</w:t>
            </w:r>
          </w:p>
          <w:p w14:paraId="6A0F7593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  <w:tc>
          <w:tcPr>
            <w:tcW w:w="740" w:type="pct"/>
            <w:vMerge w:val="restart"/>
            <w:shd w:val="clear" w:color="auto" w:fill="002060"/>
            <w:vAlign w:val="center"/>
          </w:tcPr>
          <w:p w14:paraId="25828285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Opcja B – </w:t>
            </w:r>
          </w:p>
          <w:p w14:paraId="1AD5DE58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– wydłużenie zamówienia 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br/>
              <w:t xml:space="preserve">o dodatkowe 12 miesięcy </w:t>
            </w:r>
          </w:p>
          <w:p w14:paraId="19BF8806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  <w:tc>
          <w:tcPr>
            <w:tcW w:w="741" w:type="pct"/>
            <w:gridSpan w:val="2"/>
            <w:shd w:val="clear" w:color="auto" w:fill="002060"/>
            <w:vAlign w:val="center"/>
          </w:tcPr>
          <w:p w14:paraId="63D20E8B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Opcja A</w:t>
            </w:r>
          </w:p>
        </w:tc>
        <w:tc>
          <w:tcPr>
            <w:tcW w:w="673" w:type="pct"/>
            <w:vMerge w:val="restart"/>
            <w:shd w:val="clear" w:color="auto" w:fill="002060"/>
            <w:vAlign w:val="center"/>
          </w:tcPr>
          <w:p w14:paraId="0C84C576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Składka</w:t>
            </w:r>
          </w:p>
          <w:p w14:paraId="5C9806F9" w14:textId="5AAD0D2E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za </w:t>
            </w:r>
            <w:r w:rsidR="00996B0E">
              <w:rPr>
                <w:rFonts w:asciiTheme="majorHAnsi" w:hAnsiTheme="majorHAnsi" w:cs="Calibri"/>
                <w:b/>
                <w:sz w:val="20"/>
                <w:szCs w:val="20"/>
              </w:rPr>
              <w:t>12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miesi</w:t>
            </w:r>
            <w:r w:rsidR="00996B0E">
              <w:rPr>
                <w:rFonts w:asciiTheme="majorHAnsi" w:hAnsiTheme="majorHAnsi" w:cs="Calibri"/>
                <w:b/>
                <w:sz w:val="20"/>
                <w:szCs w:val="20"/>
              </w:rPr>
              <w:t>ęcy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zamówienia podstawowego oraz opcję A oraz opcję B</w:t>
            </w:r>
          </w:p>
          <w:p w14:paraId="4F5066C2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</w:tr>
      <w:tr w:rsidR="00421118" w:rsidRPr="002F42BA" w14:paraId="51C46803" w14:textId="77777777" w:rsidTr="00421118">
        <w:trPr>
          <w:trHeight w:val="405"/>
          <w:jc w:val="center"/>
        </w:trPr>
        <w:tc>
          <w:tcPr>
            <w:tcW w:w="225" w:type="pct"/>
            <w:vMerge/>
            <w:shd w:val="clear" w:color="auto" w:fill="002060"/>
            <w:vAlign w:val="center"/>
          </w:tcPr>
          <w:p w14:paraId="6CE3D171" w14:textId="77777777" w:rsidR="00421118" w:rsidRPr="002F42BA" w:rsidRDefault="00421118" w:rsidP="0083001E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09" w:type="pct"/>
            <w:vMerge/>
            <w:shd w:val="clear" w:color="auto" w:fill="002060"/>
            <w:vAlign w:val="center"/>
          </w:tcPr>
          <w:p w14:paraId="7AE6CC37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53" w:type="pct"/>
            <w:vMerge/>
            <w:shd w:val="clear" w:color="auto" w:fill="002060"/>
            <w:vAlign w:val="center"/>
          </w:tcPr>
          <w:p w14:paraId="0335570A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59" w:type="pct"/>
            <w:vMerge/>
            <w:shd w:val="clear" w:color="auto" w:fill="002060"/>
            <w:vAlign w:val="center"/>
          </w:tcPr>
          <w:p w14:paraId="3058D441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40" w:type="pct"/>
            <w:vMerge/>
            <w:shd w:val="clear" w:color="auto" w:fill="002060"/>
          </w:tcPr>
          <w:p w14:paraId="012B0EE6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002060"/>
            <w:vAlign w:val="center"/>
          </w:tcPr>
          <w:p w14:paraId="6BE74B12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%</w:t>
            </w:r>
          </w:p>
        </w:tc>
        <w:tc>
          <w:tcPr>
            <w:tcW w:w="405" w:type="pct"/>
            <w:shd w:val="clear" w:color="auto" w:fill="002060"/>
            <w:vAlign w:val="center"/>
          </w:tcPr>
          <w:p w14:paraId="2337D040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zł</w:t>
            </w:r>
          </w:p>
        </w:tc>
        <w:tc>
          <w:tcPr>
            <w:tcW w:w="673" w:type="pct"/>
            <w:vMerge/>
            <w:shd w:val="clear" w:color="auto" w:fill="002060"/>
            <w:vAlign w:val="center"/>
          </w:tcPr>
          <w:p w14:paraId="2F3CFD0B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421118" w:rsidRPr="002F42BA" w14:paraId="63F65D6D" w14:textId="77777777" w:rsidTr="00421118">
        <w:trPr>
          <w:trHeight w:val="87"/>
          <w:jc w:val="center"/>
        </w:trPr>
        <w:tc>
          <w:tcPr>
            <w:tcW w:w="225" w:type="pct"/>
            <w:shd w:val="clear" w:color="auto" w:fill="C6D9F1"/>
            <w:vAlign w:val="center"/>
          </w:tcPr>
          <w:p w14:paraId="76D70CD5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</w:t>
            </w:r>
          </w:p>
        </w:tc>
        <w:tc>
          <w:tcPr>
            <w:tcW w:w="1109" w:type="pct"/>
            <w:shd w:val="clear" w:color="auto" w:fill="C6D9F1"/>
            <w:vAlign w:val="center"/>
          </w:tcPr>
          <w:p w14:paraId="33144E1A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II</w:t>
            </w:r>
          </w:p>
        </w:tc>
        <w:tc>
          <w:tcPr>
            <w:tcW w:w="753" w:type="pct"/>
            <w:shd w:val="clear" w:color="auto" w:fill="C6D9F1"/>
            <w:vAlign w:val="center"/>
          </w:tcPr>
          <w:p w14:paraId="2D0505B3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III</w:t>
            </w:r>
          </w:p>
        </w:tc>
        <w:tc>
          <w:tcPr>
            <w:tcW w:w="759" w:type="pct"/>
            <w:shd w:val="clear" w:color="auto" w:fill="C6D9F1"/>
            <w:vAlign w:val="center"/>
          </w:tcPr>
          <w:p w14:paraId="34B87E18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IV</w:t>
            </w:r>
          </w:p>
        </w:tc>
        <w:tc>
          <w:tcPr>
            <w:tcW w:w="740" w:type="pct"/>
            <w:shd w:val="clear" w:color="auto" w:fill="C6D9F1"/>
            <w:vAlign w:val="center"/>
          </w:tcPr>
          <w:p w14:paraId="791183D9" w14:textId="05FA7B20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V</w:t>
            </w:r>
          </w:p>
        </w:tc>
        <w:tc>
          <w:tcPr>
            <w:tcW w:w="336" w:type="pct"/>
            <w:shd w:val="clear" w:color="auto" w:fill="C6D9F1"/>
            <w:vAlign w:val="center"/>
          </w:tcPr>
          <w:p w14:paraId="2FFC118C" w14:textId="19ABE1ED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VI</w:t>
            </w:r>
          </w:p>
        </w:tc>
        <w:tc>
          <w:tcPr>
            <w:tcW w:w="405" w:type="pct"/>
            <w:shd w:val="clear" w:color="auto" w:fill="C6D9F1"/>
            <w:vAlign w:val="center"/>
          </w:tcPr>
          <w:p w14:paraId="7439E91E" w14:textId="720709B3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VII</w:t>
            </w:r>
          </w:p>
        </w:tc>
        <w:tc>
          <w:tcPr>
            <w:tcW w:w="673" w:type="pct"/>
            <w:shd w:val="clear" w:color="auto" w:fill="C6D9F1"/>
            <w:vAlign w:val="center"/>
          </w:tcPr>
          <w:p w14:paraId="6CB12C1E" w14:textId="3E730629" w:rsidR="00421118" w:rsidRPr="002F42BA" w:rsidRDefault="00996B0E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VIII</w:t>
            </w:r>
          </w:p>
        </w:tc>
      </w:tr>
      <w:tr w:rsidR="00421118" w:rsidRPr="002F42BA" w14:paraId="1792EE65" w14:textId="77777777" w:rsidTr="00421118">
        <w:trPr>
          <w:trHeight w:val="744"/>
          <w:jc w:val="center"/>
        </w:trPr>
        <w:tc>
          <w:tcPr>
            <w:tcW w:w="225" w:type="pct"/>
            <w:shd w:val="clear" w:color="auto" w:fill="C6D9F1"/>
            <w:vAlign w:val="center"/>
          </w:tcPr>
          <w:p w14:paraId="7D6B1967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A</w:t>
            </w:r>
          </w:p>
        </w:tc>
        <w:tc>
          <w:tcPr>
            <w:tcW w:w="1109" w:type="pct"/>
            <w:vAlign w:val="center"/>
          </w:tcPr>
          <w:p w14:paraId="10BA7976" w14:textId="77777777" w:rsidR="00421118" w:rsidRPr="002F42BA" w:rsidRDefault="00421118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OC posiadaczy pojazdów mechanicznych</w:t>
            </w:r>
          </w:p>
        </w:tc>
        <w:tc>
          <w:tcPr>
            <w:tcW w:w="753" w:type="pct"/>
            <w:shd w:val="clear" w:color="auto" w:fill="FFFFFF"/>
            <w:vAlign w:val="center"/>
          </w:tcPr>
          <w:p w14:paraId="5CD24CDA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Cs/>
                <w:sz w:val="22"/>
                <w:szCs w:val="22"/>
              </w:rPr>
              <w:t>Zgodnie z ustawą</w:t>
            </w:r>
          </w:p>
        </w:tc>
        <w:tc>
          <w:tcPr>
            <w:tcW w:w="759" w:type="pct"/>
            <w:vAlign w:val="center"/>
          </w:tcPr>
          <w:p w14:paraId="0ADB2EC0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40" w:type="pct"/>
            <w:vAlign w:val="center"/>
          </w:tcPr>
          <w:p w14:paraId="4A51D3EE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403C3DE2" w14:textId="6B8145D2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10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%</w:t>
            </w:r>
          </w:p>
        </w:tc>
        <w:tc>
          <w:tcPr>
            <w:tcW w:w="405" w:type="pct"/>
            <w:vAlign w:val="center"/>
          </w:tcPr>
          <w:p w14:paraId="621EDA92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14:paraId="54B3FA37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421118" w:rsidRPr="002F42BA" w14:paraId="734DFD26" w14:textId="77777777" w:rsidTr="00421118">
        <w:trPr>
          <w:trHeight w:val="554"/>
          <w:jc w:val="center"/>
        </w:trPr>
        <w:tc>
          <w:tcPr>
            <w:tcW w:w="225" w:type="pct"/>
            <w:shd w:val="clear" w:color="auto" w:fill="C6D9F1"/>
            <w:vAlign w:val="center"/>
          </w:tcPr>
          <w:p w14:paraId="7AD04712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B</w:t>
            </w:r>
          </w:p>
        </w:tc>
        <w:tc>
          <w:tcPr>
            <w:tcW w:w="1109" w:type="pct"/>
            <w:vAlign w:val="center"/>
          </w:tcPr>
          <w:p w14:paraId="23436817" w14:textId="77777777" w:rsidR="00421118" w:rsidRPr="002F42BA" w:rsidRDefault="00421118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autocasco</w:t>
            </w:r>
          </w:p>
        </w:tc>
        <w:tc>
          <w:tcPr>
            <w:tcW w:w="753" w:type="pct"/>
            <w:shd w:val="clear" w:color="auto" w:fill="FFFFFF"/>
            <w:vAlign w:val="center"/>
          </w:tcPr>
          <w:p w14:paraId="6BFCF938" w14:textId="55944EF5" w:rsidR="00421118" w:rsidRPr="00421118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421118">
              <w:rPr>
                <w:rFonts w:asciiTheme="majorHAnsi" w:hAnsiTheme="majorHAnsi" w:cs="Calibri"/>
                <w:bCs/>
                <w:sz w:val="22"/>
                <w:szCs w:val="22"/>
              </w:rPr>
              <w:t>Zgodnie z SWZ oraz ofertą</w:t>
            </w:r>
          </w:p>
        </w:tc>
        <w:tc>
          <w:tcPr>
            <w:tcW w:w="759" w:type="pct"/>
            <w:vAlign w:val="center"/>
          </w:tcPr>
          <w:p w14:paraId="62F1C264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40" w:type="pct"/>
            <w:vAlign w:val="center"/>
          </w:tcPr>
          <w:p w14:paraId="03D0A753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6AFE09C" w14:textId="3DBB177F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10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%</w:t>
            </w:r>
          </w:p>
        </w:tc>
        <w:tc>
          <w:tcPr>
            <w:tcW w:w="405" w:type="pct"/>
            <w:vAlign w:val="center"/>
          </w:tcPr>
          <w:p w14:paraId="5448A91F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14:paraId="028CEC32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421118" w:rsidRPr="002F42BA" w14:paraId="62CB0B53" w14:textId="77777777" w:rsidTr="00421118">
        <w:trPr>
          <w:trHeight w:val="695"/>
          <w:jc w:val="center"/>
        </w:trPr>
        <w:tc>
          <w:tcPr>
            <w:tcW w:w="225" w:type="pct"/>
            <w:shd w:val="clear" w:color="auto" w:fill="C6D9F1"/>
            <w:vAlign w:val="center"/>
          </w:tcPr>
          <w:p w14:paraId="11F5837C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C</w:t>
            </w:r>
          </w:p>
        </w:tc>
        <w:tc>
          <w:tcPr>
            <w:tcW w:w="1109" w:type="pct"/>
            <w:vAlign w:val="center"/>
          </w:tcPr>
          <w:p w14:paraId="12C1ED03" w14:textId="77777777" w:rsidR="00421118" w:rsidRPr="002F42BA" w:rsidRDefault="00421118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NNW kierowcy i pasażerów</w:t>
            </w:r>
          </w:p>
        </w:tc>
        <w:tc>
          <w:tcPr>
            <w:tcW w:w="753" w:type="pct"/>
            <w:shd w:val="clear" w:color="auto" w:fill="FFFFFF"/>
            <w:vAlign w:val="center"/>
          </w:tcPr>
          <w:p w14:paraId="34AE5213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Cs/>
                <w:sz w:val="22"/>
                <w:szCs w:val="22"/>
              </w:rPr>
              <w:t>10 000,00 zł/ osoba</w:t>
            </w:r>
          </w:p>
        </w:tc>
        <w:tc>
          <w:tcPr>
            <w:tcW w:w="759" w:type="pct"/>
            <w:vAlign w:val="center"/>
          </w:tcPr>
          <w:p w14:paraId="1E8F6F68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40" w:type="pct"/>
            <w:vAlign w:val="center"/>
          </w:tcPr>
          <w:p w14:paraId="5E622384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75F9574A" w14:textId="5FFA0E45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10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%</w:t>
            </w:r>
          </w:p>
        </w:tc>
        <w:tc>
          <w:tcPr>
            <w:tcW w:w="405" w:type="pct"/>
            <w:vAlign w:val="center"/>
          </w:tcPr>
          <w:p w14:paraId="7996B800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14:paraId="261DDD99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421118" w:rsidRPr="002F42BA" w14:paraId="2CFFE6B8" w14:textId="77777777" w:rsidTr="00421118">
        <w:trPr>
          <w:trHeight w:val="558"/>
          <w:jc w:val="center"/>
        </w:trPr>
        <w:tc>
          <w:tcPr>
            <w:tcW w:w="225" w:type="pct"/>
            <w:shd w:val="clear" w:color="auto" w:fill="C6D9F1"/>
            <w:vAlign w:val="center"/>
          </w:tcPr>
          <w:p w14:paraId="227E59B4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sz w:val="20"/>
                <w:szCs w:val="20"/>
              </w:rPr>
              <w:t>D</w:t>
            </w:r>
          </w:p>
        </w:tc>
        <w:tc>
          <w:tcPr>
            <w:tcW w:w="1109" w:type="pct"/>
            <w:vAlign w:val="center"/>
          </w:tcPr>
          <w:p w14:paraId="64440D1B" w14:textId="77777777" w:rsidR="00421118" w:rsidRPr="002F42BA" w:rsidRDefault="00421118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Assistance</w:t>
            </w:r>
          </w:p>
        </w:tc>
        <w:tc>
          <w:tcPr>
            <w:tcW w:w="753" w:type="pct"/>
            <w:shd w:val="clear" w:color="auto" w:fill="FFFFFF"/>
            <w:vAlign w:val="center"/>
          </w:tcPr>
          <w:p w14:paraId="21B79FEC" w14:textId="2BEB916D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421118">
              <w:rPr>
                <w:rFonts w:asciiTheme="majorHAnsi" w:hAnsiTheme="majorHAnsi" w:cs="Calibri"/>
                <w:bCs/>
                <w:sz w:val="22"/>
                <w:szCs w:val="22"/>
              </w:rPr>
              <w:t>Zgodnie z SWZ oraz ofertą</w:t>
            </w:r>
          </w:p>
        </w:tc>
        <w:tc>
          <w:tcPr>
            <w:tcW w:w="759" w:type="pct"/>
            <w:vAlign w:val="center"/>
          </w:tcPr>
          <w:p w14:paraId="1C7EF5C8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40" w:type="pct"/>
            <w:vAlign w:val="center"/>
          </w:tcPr>
          <w:p w14:paraId="3598584A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336" w:type="pct"/>
            <w:vAlign w:val="center"/>
          </w:tcPr>
          <w:p w14:paraId="307FEB7F" w14:textId="6E3BAE5E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10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%</w:t>
            </w:r>
          </w:p>
        </w:tc>
        <w:tc>
          <w:tcPr>
            <w:tcW w:w="405" w:type="pct"/>
            <w:vAlign w:val="center"/>
          </w:tcPr>
          <w:p w14:paraId="367A2E18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14:paraId="08472916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  <w:tr w:rsidR="00421118" w:rsidRPr="002F42BA" w14:paraId="43588524" w14:textId="77777777" w:rsidTr="00996B0E">
        <w:trPr>
          <w:trHeight w:val="416"/>
          <w:jc w:val="center"/>
        </w:trPr>
        <w:tc>
          <w:tcPr>
            <w:tcW w:w="2087" w:type="pct"/>
            <w:gridSpan w:val="3"/>
            <w:shd w:val="clear" w:color="auto" w:fill="C6D9F1"/>
            <w:vAlign w:val="center"/>
          </w:tcPr>
          <w:p w14:paraId="7042DD62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RAZEM</w:t>
            </w:r>
          </w:p>
        </w:tc>
        <w:tc>
          <w:tcPr>
            <w:tcW w:w="759" w:type="pct"/>
            <w:shd w:val="clear" w:color="auto" w:fill="C6D9F1"/>
            <w:vAlign w:val="center"/>
          </w:tcPr>
          <w:p w14:paraId="5033EFD0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740" w:type="pct"/>
            <w:shd w:val="clear" w:color="auto" w:fill="C6D9F1"/>
          </w:tcPr>
          <w:p w14:paraId="2406399C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336" w:type="pct"/>
            <w:tcBorders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C6D9F1"/>
            <w:vAlign w:val="center"/>
          </w:tcPr>
          <w:p w14:paraId="1DDCD956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405" w:type="pc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3C8A6C8B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673" w:type="pct"/>
            <w:shd w:val="clear" w:color="auto" w:fill="C6D9F1"/>
            <w:vAlign w:val="center"/>
          </w:tcPr>
          <w:p w14:paraId="2572E218" w14:textId="77777777" w:rsidR="00421118" w:rsidRPr="002F42BA" w:rsidRDefault="00421118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0"/>
                <w:szCs w:val="20"/>
              </w:rPr>
            </w:pPr>
          </w:p>
        </w:tc>
      </w:tr>
    </w:tbl>
    <w:p w14:paraId="35F8886D" w14:textId="77777777" w:rsidR="00421118" w:rsidRPr="002F42BA" w:rsidRDefault="00421118" w:rsidP="00421118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/>
          <w:iCs/>
          <w:sz w:val="22"/>
          <w:szCs w:val="22"/>
        </w:rPr>
        <w:t>Instrukcja:</w:t>
      </w:r>
    </w:p>
    <w:p w14:paraId="1A9688FA" w14:textId="77777777" w:rsidR="00421118" w:rsidRPr="002F42BA" w:rsidRDefault="00421118" w:rsidP="0042111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IV: prosimy o podanie składki  za 12 miesięcy za zamówienie podstawowe;</w:t>
      </w:r>
    </w:p>
    <w:p w14:paraId="6D594EE9" w14:textId="32172E6E" w:rsidR="00421118" w:rsidRPr="002F42BA" w:rsidRDefault="00421118" w:rsidP="00421118">
      <w:pPr>
        <w:suppressAutoHyphens/>
        <w:spacing w:line="276" w:lineRule="auto"/>
        <w:ind w:left="1134" w:hanging="1134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V: prosimy o podanie składki za Opcj</w:t>
      </w:r>
      <w:r>
        <w:rPr>
          <w:rFonts w:asciiTheme="majorHAnsi" w:hAnsiTheme="majorHAnsi" w:cs="Calibri"/>
          <w:i/>
          <w:iCs/>
          <w:sz w:val="22"/>
          <w:szCs w:val="22"/>
        </w:rPr>
        <w:t>ę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B – składka za pełny 12 miesięczny okres ubezpieczenia (Opcja B – stawka/składka musi być tożsama z wyceną ryzyk dla zamówienia podstawowego – kolumna IV);</w:t>
      </w:r>
    </w:p>
    <w:p w14:paraId="163539A8" w14:textId="18A3FA44" w:rsidR="00421118" w:rsidRPr="002F42BA" w:rsidRDefault="00421118" w:rsidP="00421118">
      <w:pPr>
        <w:suppressAutoHyphens/>
        <w:spacing w:line="276" w:lineRule="auto"/>
        <w:ind w:left="1276" w:hanging="1276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VII: prosimy o podanie składki za Opcj</w:t>
      </w:r>
      <w:r>
        <w:rPr>
          <w:rFonts w:asciiTheme="majorHAnsi" w:hAnsiTheme="majorHAnsi" w:cs="Calibri"/>
          <w:i/>
          <w:iCs/>
          <w:sz w:val="22"/>
          <w:szCs w:val="22"/>
        </w:rPr>
        <w:t>ę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A 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– iloczyn składki:  suma składki za </w:t>
      </w:r>
      <w:r w:rsidR="00996B0E">
        <w:rPr>
          <w:rFonts w:asciiTheme="majorHAnsi" w:hAnsiTheme="majorHAnsi" w:cs="Segoe UI"/>
          <w:i/>
          <w:iCs/>
          <w:sz w:val="22"/>
          <w:szCs w:val="22"/>
        </w:rPr>
        <w:t>12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 miesięczny okres zamówienia podstawowego (kol. </w:t>
      </w:r>
      <w:r w:rsidR="00996B0E">
        <w:rPr>
          <w:rFonts w:asciiTheme="majorHAnsi" w:hAnsiTheme="majorHAnsi" w:cs="Segoe UI"/>
          <w:i/>
          <w:iCs/>
          <w:sz w:val="22"/>
          <w:szCs w:val="22"/>
        </w:rPr>
        <w:t>I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V) i składki za Opcji B (kol. V) oraz 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przewidzianej wielkości Opcji A  (kol. VI);</w:t>
      </w:r>
    </w:p>
    <w:p w14:paraId="12F1A2FF" w14:textId="11ACE0F1" w:rsidR="00421118" w:rsidRPr="002F42BA" w:rsidRDefault="00421118" w:rsidP="0042111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Kolumna </w:t>
      </w:r>
      <w:r w:rsidR="00996B0E">
        <w:rPr>
          <w:rFonts w:asciiTheme="majorHAnsi" w:hAnsiTheme="majorHAnsi" w:cs="Calibri"/>
          <w:i/>
          <w:iCs/>
          <w:sz w:val="22"/>
          <w:szCs w:val="22"/>
        </w:rPr>
        <w:t>VIII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: prosimy o podanie sumy łącznej składki za </w:t>
      </w:r>
      <w:r w:rsidR="00996B0E">
        <w:rPr>
          <w:rFonts w:asciiTheme="majorHAnsi" w:hAnsiTheme="majorHAnsi" w:cs="Calibri"/>
          <w:i/>
          <w:iCs/>
          <w:sz w:val="22"/>
          <w:szCs w:val="22"/>
        </w:rPr>
        <w:t>12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miesięczny okres zamówienia podstawowego (kol. </w:t>
      </w:r>
      <w:r w:rsidR="00996B0E">
        <w:rPr>
          <w:rFonts w:asciiTheme="majorHAnsi" w:hAnsiTheme="majorHAnsi" w:cs="Calibri"/>
          <w:i/>
          <w:iCs/>
          <w:sz w:val="22"/>
          <w:szCs w:val="22"/>
        </w:rPr>
        <w:t>I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V)  oraz Opcji B (kol. V) oraz Opcji A (kol. VII). </w:t>
      </w:r>
    </w:p>
    <w:p w14:paraId="5B06D69E" w14:textId="77777777" w:rsidR="00421118" w:rsidRPr="002F42BA" w:rsidRDefault="00421118" w:rsidP="00421118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</w:p>
    <w:p w14:paraId="3D9460BB" w14:textId="77777777" w:rsidR="00CD172C" w:rsidRPr="002F42BA" w:rsidRDefault="00CD172C" w:rsidP="0088774C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  <w:highlight w:val="yellow"/>
        </w:rPr>
        <w:sectPr w:rsidR="00CD172C" w:rsidRPr="002F42BA" w:rsidSect="00C63100">
          <w:pgSz w:w="16838" w:h="11906" w:orient="landscape"/>
          <w:pgMar w:top="1247" w:right="1134" w:bottom="1247" w:left="1418" w:header="708" w:footer="708" w:gutter="0"/>
          <w:cols w:space="708"/>
          <w:docGrid w:linePitch="360"/>
        </w:sectPr>
      </w:pPr>
    </w:p>
    <w:p w14:paraId="68621F40" w14:textId="77777777" w:rsidR="008B1E3E" w:rsidRPr="002F42BA" w:rsidRDefault="008B1E3E" w:rsidP="0088774C">
      <w:pPr>
        <w:suppressAutoHyphens/>
        <w:spacing w:line="276" w:lineRule="auto"/>
        <w:jc w:val="center"/>
        <w:rPr>
          <w:rFonts w:asciiTheme="majorHAnsi" w:hAnsiTheme="majorHAnsi" w:cs="Calibri"/>
          <w:i/>
          <w:iCs/>
          <w:sz w:val="22"/>
          <w:szCs w:val="22"/>
        </w:rPr>
      </w:pPr>
    </w:p>
    <w:p w14:paraId="48EC43E5" w14:textId="03DE2027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Oświadczamy, że ceny jednostkowe podane w Szczegółowym Formularzu cenowym  uwzględniają wszystkie elementy cenotwórcze, w szczególności wszystkie koszty i </w:t>
      </w:r>
      <w:r w:rsidR="007C0577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wymagania Zamawiającego odnoszące się do przedmiotu zamówienia opisanego w SWZ i </w:t>
      </w:r>
      <w:r w:rsidR="007C0577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konieczne dla</w:t>
      </w:r>
      <w:r w:rsidR="00F01106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prawidłowej jego realizacji.</w:t>
      </w:r>
    </w:p>
    <w:p w14:paraId="29BB5500" w14:textId="08B9A32E" w:rsidR="00800422" w:rsidRDefault="00E93A1D" w:rsidP="00800422">
      <w:pPr>
        <w:pStyle w:val="Akapitzlist"/>
        <w:numPr>
          <w:ilvl w:val="0"/>
          <w:numId w:val="100"/>
        </w:numPr>
        <w:suppressAutoHyphens/>
        <w:spacing w:after="60" w:line="276" w:lineRule="auto"/>
        <w:jc w:val="both"/>
        <w:rPr>
          <w:rFonts w:asciiTheme="majorHAnsi" w:hAnsiTheme="majorHAnsi" w:cs="Calibri"/>
          <w:bCs/>
          <w:sz w:val="22"/>
          <w:szCs w:val="22"/>
        </w:rPr>
      </w:pPr>
      <w:r w:rsidRPr="00800422">
        <w:rPr>
          <w:rFonts w:asciiTheme="majorHAnsi" w:hAnsiTheme="majorHAnsi" w:cs="Calibri"/>
          <w:bCs/>
          <w:sz w:val="22"/>
          <w:szCs w:val="22"/>
        </w:rPr>
        <w:t xml:space="preserve">Przyjmujemy fakultatywne warunki ubezpieczenia- </w:t>
      </w:r>
      <w:r w:rsidR="002657AF" w:rsidRPr="00800422">
        <w:rPr>
          <w:rFonts w:asciiTheme="majorHAnsi" w:hAnsiTheme="majorHAnsi" w:cs="Calibri"/>
          <w:bCs/>
          <w:sz w:val="22"/>
          <w:szCs w:val="22"/>
        </w:rPr>
        <w:t xml:space="preserve">15% </w:t>
      </w:r>
      <w:r w:rsidR="00800422" w:rsidRPr="002F42BA">
        <w:rPr>
          <w:rFonts w:asciiTheme="majorHAnsi" w:hAnsiTheme="majorHAnsi" w:cs="Calibri"/>
          <w:bCs/>
          <w:sz w:val="22"/>
          <w:szCs w:val="22"/>
        </w:rPr>
        <w:t>z podkryteriami:</w:t>
      </w:r>
    </w:p>
    <w:tbl>
      <w:tblPr>
        <w:tblW w:w="4950" w:type="pct"/>
        <w:jc w:val="righ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9"/>
        <w:gridCol w:w="7068"/>
        <w:gridCol w:w="823"/>
        <w:gridCol w:w="1019"/>
      </w:tblGrid>
      <w:tr w:rsidR="004A0653" w:rsidRPr="002F42BA" w14:paraId="10370A87" w14:textId="77777777" w:rsidTr="0083001E">
        <w:trPr>
          <w:trHeight w:val="349"/>
          <w:jc w:val="right"/>
        </w:trPr>
        <w:tc>
          <w:tcPr>
            <w:tcW w:w="260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190578B3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A.</w:t>
            </w:r>
          </w:p>
        </w:tc>
        <w:tc>
          <w:tcPr>
            <w:tcW w:w="4740" w:type="pct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01F43237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UBEZPIECZENIE KOMUNIKACYJNE –  waga (znaczenie): 12%</w:t>
            </w:r>
          </w:p>
        </w:tc>
      </w:tr>
      <w:tr w:rsidR="004A0653" w:rsidRPr="002F42BA" w14:paraId="414D69B7" w14:textId="77777777" w:rsidTr="0083001E">
        <w:trPr>
          <w:jc w:val="right"/>
        </w:trPr>
        <w:tc>
          <w:tcPr>
            <w:tcW w:w="260" w:type="pct"/>
            <w:tcBorders>
              <w:top w:val="single" w:sz="4" w:space="0" w:color="auto"/>
              <w:left w:val="double" w:sz="2" w:space="0" w:color="000000"/>
              <w:bottom w:val="double" w:sz="4" w:space="0" w:color="auto"/>
              <w:right w:val="nil"/>
            </w:tcBorders>
            <w:shd w:val="clear" w:color="auto" w:fill="002060"/>
            <w:vAlign w:val="center"/>
          </w:tcPr>
          <w:p w14:paraId="2A9B8668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nil"/>
            </w:tcBorders>
            <w:shd w:val="clear" w:color="auto" w:fill="002060"/>
            <w:vAlign w:val="center"/>
          </w:tcPr>
          <w:p w14:paraId="2B801874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Warunek fakultatywny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002060"/>
            <w:vAlign w:val="center"/>
          </w:tcPr>
          <w:p w14:paraId="6C36D75B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Liczba pkt.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4" w:space="0" w:color="auto"/>
            </w:tcBorders>
            <w:shd w:val="clear" w:color="auto" w:fill="002060"/>
            <w:vAlign w:val="center"/>
          </w:tcPr>
          <w:p w14:paraId="0EF0A743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Wybór#</w:t>
            </w:r>
          </w:p>
        </w:tc>
      </w:tr>
      <w:tr w:rsidR="004A0653" w:rsidRPr="002F42BA" w14:paraId="371CF675" w14:textId="77777777" w:rsidTr="0083001E">
        <w:trPr>
          <w:cantSplit/>
          <w:trHeight w:hRule="exact" w:val="989"/>
          <w:jc w:val="right"/>
        </w:trPr>
        <w:tc>
          <w:tcPr>
            <w:tcW w:w="260" w:type="pct"/>
            <w:vMerge w:val="restart"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51DD6A0C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A.1</w:t>
            </w:r>
          </w:p>
        </w:tc>
        <w:tc>
          <w:tcPr>
            <w:tcW w:w="3760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63A1CA9" w14:textId="77777777" w:rsidR="004A0653" w:rsidRPr="00DC67C6" w:rsidRDefault="004A0653" w:rsidP="0083001E">
            <w:pPr>
              <w:suppressAutoHyphens/>
              <w:spacing w:line="276" w:lineRule="auto"/>
              <w:jc w:val="both"/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</w:pPr>
            <w:r w:rsidRPr="00897758">
              <w:rPr>
                <w:rFonts w:asciiTheme="majorHAnsi" w:hAnsiTheme="majorHAnsi" w:cs="Calibri"/>
                <w:b/>
                <w:sz w:val="22"/>
                <w:szCs w:val="22"/>
              </w:rPr>
              <w:t xml:space="preserve">Klauzula prolongacyjna –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w treści zgodnie z  lit.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A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pkt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7.1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(załącznik nr 6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– opis przedmiotu zamówienia Część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I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I) z  lit.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pkt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8.1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(załącznik nr 6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– opis przedmiotu zamówienia Część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I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I)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>– włączenie do ochrony ubezpieczeniowej</w:t>
            </w:r>
          </w:p>
          <w:p w14:paraId="6E6A521D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FDD10C0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15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5ED89D72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0B5BA952" w14:textId="77777777" w:rsidTr="0083001E">
        <w:trPr>
          <w:cantSplit/>
          <w:trHeight w:val="257"/>
          <w:jc w:val="right"/>
        </w:trPr>
        <w:tc>
          <w:tcPr>
            <w:tcW w:w="260" w:type="pct"/>
            <w:vMerge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6D27AA63" w14:textId="77777777" w:rsidR="004A0653" w:rsidRPr="002F42BA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25C08789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61C5814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686BD1C7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73022545" w14:textId="77777777" w:rsidTr="0083001E">
        <w:trPr>
          <w:cantSplit/>
          <w:trHeight w:val="257"/>
          <w:jc w:val="right"/>
        </w:trPr>
        <w:tc>
          <w:tcPr>
            <w:tcW w:w="260" w:type="pct"/>
            <w:vMerge w:val="restart"/>
            <w:tcBorders>
              <w:top w:val="nil"/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567B6317" w14:textId="77777777" w:rsidR="004A0653" w:rsidRPr="002F42BA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A.2</w:t>
            </w:r>
          </w:p>
        </w:tc>
        <w:tc>
          <w:tcPr>
            <w:tcW w:w="3760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56953AF4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b/>
                <w:sz w:val="22"/>
                <w:szCs w:val="22"/>
              </w:rPr>
              <w:t xml:space="preserve">Klauzula gwarantowanej (stałej) sumy ubezpieczenia –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w treści zgodnie z  lit.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pkt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8.2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(załącznik nr 6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– opis przedmiotu zamówienia Część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I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I)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>– włączenie do ochrony ubezpieczeniowej</w:t>
            </w:r>
          </w:p>
        </w:tc>
        <w:tc>
          <w:tcPr>
            <w:tcW w:w="43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37510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20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3DAEB929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485FC950" w14:textId="77777777" w:rsidTr="0083001E">
        <w:trPr>
          <w:cantSplit/>
          <w:trHeight w:val="257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345CBDEE" w14:textId="77777777" w:rsidR="004A0653" w:rsidRPr="002F42BA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64EF22A9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5118702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4C753ADB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14D04BD6" w14:textId="77777777" w:rsidTr="0083001E">
        <w:trPr>
          <w:cantSplit/>
          <w:trHeight w:hRule="exact" w:val="976"/>
          <w:jc w:val="right"/>
        </w:trPr>
        <w:tc>
          <w:tcPr>
            <w:tcW w:w="260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1DBACF2B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</w:t>
            </w:r>
            <w:r>
              <w:rPr>
                <w:rFonts w:asciiTheme="majorHAnsi" w:hAnsiTheme="majorHAnsi" w:cs="Calibri"/>
                <w:sz w:val="22"/>
                <w:szCs w:val="22"/>
              </w:rPr>
              <w:t>3</w:t>
            </w:r>
          </w:p>
        </w:tc>
        <w:tc>
          <w:tcPr>
            <w:tcW w:w="3760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2AA5494" w14:textId="77777777" w:rsidR="004A0653" w:rsidRPr="00DC67C6" w:rsidRDefault="004A0653" w:rsidP="0083001E">
            <w:pPr>
              <w:suppressAutoHyphens/>
              <w:spacing w:line="276" w:lineRule="auto"/>
              <w:jc w:val="both"/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</w:pPr>
            <w:r w:rsidRPr="00DC67C6">
              <w:rPr>
                <w:rFonts w:ascii="Cambria" w:eastAsia="Calibri" w:hAnsi="Cambria" w:cs="Calibri"/>
                <w:b/>
                <w:bCs/>
                <w:sz w:val="22"/>
                <w:szCs w:val="22"/>
                <w:lang w:eastAsia="en-US"/>
              </w:rPr>
              <w:t xml:space="preserve">Klauzula </w:t>
            </w:r>
            <w:r>
              <w:rPr>
                <w:rFonts w:ascii="Cambria" w:eastAsia="Calibri" w:hAnsi="Cambria" w:cs="Calibri"/>
                <w:b/>
                <w:bCs/>
                <w:sz w:val="22"/>
                <w:szCs w:val="22"/>
                <w:lang w:eastAsia="en-US"/>
              </w:rPr>
              <w:t>reprezentantów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 xml:space="preserve">–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w treści zgodnie z  lit.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pkt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8.3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(załącznik nr 6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– opis przedmiotu zamówienia Część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I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I)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>– włączenie do ochrony ubezpieczeniowej</w:t>
            </w:r>
          </w:p>
          <w:p w14:paraId="7B7B6ED4" w14:textId="77777777" w:rsidR="004A0653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  <w:p w14:paraId="4957BCA4" w14:textId="77777777" w:rsidR="004A0653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  <w:p w14:paraId="45ECC2B5" w14:textId="77777777" w:rsidR="004A0653" w:rsidRPr="00897758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color w:val="FF0000"/>
                <w:sz w:val="22"/>
                <w:szCs w:val="22"/>
              </w:rPr>
            </w:pPr>
          </w:p>
        </w:tc>
        <w:tc>
          <w:tcPr>
            <w:tcW w:w="438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6F67F82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1</w:t>
            </w:r>
            <w:r>
              <w:rPr>
                <w:rFonts w:asciiTheme="majorHAnsi" w:hAnsiTheme="majorHAnsi" w:cs="Calibri"/>
                <w:sz w:val="22"/>
                <w:szCs w:val="22"/>
              </w:rPr>
              <w:t>5</w:t>
            </w:r>
          </w:p>
        </w:tc>
        <w:tc>
          <w:tcPr>
            <w:tcW w:w="542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59866B54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5C8FF7A6" w14:textId="77777777" w:rsidTr="0083001E">
        <w:trPr>
          <w:cantSplit/>
          <w:trHeight w:val="65"/>
          <w:jc w:val="right"/>
        </w:trPr>
        <w:tc>
          <w:tcPr>
            <w:tcW w:w="260" w:type="pct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15FA0DD0" w14:textId="77777777" w:rsidR="004A0653" w:rsidRPr="002F42BA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0000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34F09976" w14:textId="77777777" w:rsidR="004A0653" w:rsidRPr="00897758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color w:val="FF0000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D3C26DA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57AB2AA6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1A01E0E0" w14:textId="77777777" w:rsidTr="0083001E">
        <w:trPr>
          <w:cantSplit/>
          <w:trHeight w:val="969"/>
          <w:jc w:val="right"/>
        </w:trPr>
        <w:tc>
          <w:tcPr>
            <w:tcW w:w="260" w:type="pct"/>
            <w:vMerge w:val="restart"/>
            <w:tcBorders>
              <w:top w:val="double" w:sz="2" w:space="0" w:color="000000"/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1A1C70E0" w14:textId="77777777" w:rsidR="004A0653" w:rsidRPr="002F42BA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</w:t>
            </w:r>
            <w:r>
              <w:rPr>
                <w:rFonts w:asciiTheme="majorHAnsi" w:hAnsiTheme="majorHAnsi" w:cs="Calibri"/>
                <w:sz w:val="22"/>
                <w:szCs w:val="22"/>
              </w:rPr>
              <w:t>4</w:t>
            </w:r>
          </w:p>
        </w:tc>
        <w:tc>
          <w:tcPr>
            <w:tcW w:w="3760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023057C" w14:textId="77777777" w:rsidR="004A0653" w:rsidRPr="00FE3F2A" w:rsidRDefault="004A0653" w:rsidP="0083001E">
            <w:pPr>
              <w:suppressAutoHyphens/>
              <w:spacing w:line="276" w:lineRule="auto"/>
              <w:jc w:val="both"/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</w:pPr>
            <w:r w:rsidRPr="00897758">
              <w:rPr>
                <w:rFonts w:asciiTheme="majorHAnsi" w:hAnsiTheme="majorHAnsi" w:cs="Calibri"/>
                <w:b/>
                <w:sz w:val="22"/>
                <w:szCs w:val="22"/>
              </w:rPr>
              <w:t xml:space="preserve">Klauzuli pojazdu bez nadzoru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w treści zgodnie z  lit.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pkt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8.4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(załącznik nr 6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– opis przedmiotu zamówienia Część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I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I)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>– włączenie do ochrony ubezpieczeniowej</w:t>
            </w:r>
          </w:p>
        </w:tc>
        <w:tc>
          <w:tcPr>
            <w:tcW w:w="438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64428" w14:textId="77777777" w:rsidR="004A0653" w:rsidRPr="0079301E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1</w:t>
            </w: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21C191C4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78F7F8A4" w14:textId="77777777" w:rsidTr="0083001E">
        <w:trPr>
          <w:cantSplit/>
          <w:trHeight w:val="70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551CAE97" w14:textId="77777777" w:rsidR="004A0653" w:rsidRPr="002F42BA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862C00E" w14:textId="77777777" w:rsidR="004A0653" w:rsidRPr="00897758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color w:val="FF0000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F6EB3D4" w14:textId="77777777" w:rsidR="004A0653" w:rsidRPr="00897758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97758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24F57E38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377818ED" w14:textId="77777777" w:rsidTr="0083001E">
        <w:trPr>
          <w:cantSplit/>
          <w:trHeight w:val="789"/>
          <w:jc w:val="right"/>
        </w:trPr>
        <w:tc>
          <w:tcPr>
            <w:tcW w:w="260" w:type="pct"/>
            <w:vMerge w:val="restart"/>
            <w:tcBorders>
              <w:top w:val="double" w:sz="4" w:space="0" w:color="auto"/>
              <w:left w:val="double" w:sz="4" w:space="0" w:color="auto"/>
              <w:right w:val="nil"/>
            </w:tcBorders>
            <w:shd w:val="clear" w:color="auto" w:fill="F2F2F2"/>
            <w:vAlign w:val="center"/>
          </w:tcPr>
          <w:p w14:paraId="5C0AA4A9" w14:textId="77777777" w:rsidR="004A0653" w:rsidRPr="00D04471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Calibri"/>
                <w:sz w:val="22"/>
                <w:szCs w:val="22"/>
              </w:rPr>
              <w:t>A.</w:t>
            </w:r>
            <w:r>
              <w:rPr>
                <w:rFonts w:asciiTheme="majorHAnsi" w:hAnsiTheme="majorHAnsi" w:cs="Calibri"/>
                <w:sz w:val="22"/>
                <w:szCs w:val="22"/>
              </w:rPr>
              <w:t>5</w:t>
            </w:r>
          </w:p>
        </w:tc>
        <w:tc>
          <w:tcPr>
            <w:tcW w:w="3760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1F5BD59E" w14:textId="77777777" w:rsidR="004A0653" w:rsidRPr="00FE3F2A" w:rsidRDefault="004A0653" w:rsidP="0083001E">
            <w:pPr>
              <w:suppressAutoHyphens/>
              <w:overflowPunct w:val="0"/>
              <w:spacing w:before="120" w:line="276" w:lineRule="auto"/>
              <w:jc w:val="both"/>
              <w:textAlignment w:val="baseline"/>
              <w:rPr>
                <w:rFonts w:ascii="Cambria" w:eastAsia="Calibri" w:hAnsi="Cambria" w:cs="Calibri"/>
                <w:b/>
                <w:spacing w:val="-2"/>
                <w:sz w:val="22"/>
                <w:szCs w:val="22"/>
                <w:lang w:eastAsia="zh-CN"/>
              </w:rPr>
            </w:pPr>
            <w:r w:rsidRPr="00FE3F2A">
              <w:rPr>
                <w:rFonts w:ascii="Cambria" w:eastAsia="Calibri" w:hAnsi="Cambria" w:cs="Calibri"/>
                <w:b/>
                <w:spacing w:val="-2"/>
                <w:sz w:val="22"/>
                <w:szCs w:val="22"/>
                <w:lang w:eastAsia="zh-CN"/>
              </w:rPr>
              <w:t xml:space="preserve">Klauzula kosztów dojazdu serwisu naprawczego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w treści zgodnie z  lit.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pkt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8.5 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(załącznik nr 6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B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 – opis przedmiotu zamówienia Część </w:t>
            </w:r>
            <w:r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I</w:t>
            </w:r>
            <w:r w:rsidRPr="00DC67C6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 xml:space="preserve">I) </w:t>
            </w:r>
            <w:r w:rsidRPr="00DC67C6">
              <w:rPr>
                <w:rFonts w:ascii="Cambria" w:eastAsia="Calibri" w:hAnsi="Cambria" w:cs="Calibri"/>
                <w:b/>
                <w:sz w:val="22"/>
                <w:szCs w:val="22"/>
                <w:lang w:eastAsia="en-US"/>
              </w:rPr>
              <w:t>– włączenie do ochrony ubezpieczeniowej</w:t>
            </w:r>
          </w:p>
        </w:tc>
        <w:tc>
          <w:tcPr>
            <w:tcW w:w="438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1EC94B" w14:textId="77777777" w:rsidR="004A0653" w:rsidRPr="00D04471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Calibri"/>
                <w:sz w:val="22"/>
                <w:szCs w:val="22"/>
              </w:rPr>
              <w:t>1</w:t>
            </w: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351D133F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665A142B" w14:textId="77777777" w:rsidTr="0083001E">
        <w:trPr>
          <w:cantSplit/>
          <w:trHeight w:val="391"/>
          <w:jc w:val="right"/>
        </w:trPr>
        <w:tc>
          <w:tcPr>
            <w:tcW w:w="260" w:type="pct"/>
            <w:vMerge/>
            <w:tcBorders>
              <w:left w:val="double" w:sz="4" w:space="0" w:color="auto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1561090D" w14:textId="77777777" w:rsidR="004A0653" w:rsidRPr="00D04471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6A5001A" w14:textId="77777777" w:rsidR="004A0653" w:rsidRPr="00D04471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301D11E" w14:textId="77777777" w:rsidR="004A0653" w:rsidRPr="00D04471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37C0466A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012F2919" w14:textId="77777777" w:rsidTr="0083001E">
        <w:trPr>
          <w:cantSplit/>
          <w:trHeight w:val="924"/>
          <w:jc w:val="right"/>
        </w:trPr>
        <w:tc>
          <w:tcPr>
            <w:tcW w:w="260" w:type="pct"/>
            <w:vMerge w:val="restart"/>
            <w:tcBorders>
              <w:left w:val="double" w:sz="4" w:space="0" w:color="auto"/>
              <w:right w:val="nil"/>
            </w:tcBorders>
            <w:shd w:val="clear" w:color="auto" w:fill="F2F2F2"/>
            <w:vAlign w:val="center"/>
          </w:tcPr>
          <w:p w14:paraId="28C49049" w14:textId="77777777" w:rsidR="004A0653" w:rsidRPr="00D04471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Calibri"/>
                <w:sz w:val="22"/>
                <w:szCs w:val="22"/>
              </w:rPr>
              <w:t>A.</w:t>
            </w:r>
            <w:r>
              <w:rPr>
                <w:rFonts w:asciiTheme="majorHAnsi" w:hAnsiTheme="majorHAnsi" w:cs="Calibri"/>
                <w:sz w:val="22"/>
                <w:szCs w:val="22"/>
              </w:rPr>
              <w:t>6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7E0121F" w14:textId="77777777" w:rsidR="004A0653" w:rsidRPr="00D04471" w:rsidRDefault="004A0653" w:rsidP="0083001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D04471">
              <w:rPr>
                <w:rFonts w:asciiTheme="majorHAnsi" w:hAnsiTheme="majorHAnsi" w:cs="Tahoma"/>
                <w:b/>
                <w:sz w:val="22"/>
                <w:szCs w:val="22"/>
              </w:rPr>
              <w:t xml:space="preserve">Klauzula pojazdu zastępczego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 xml:space="preserve">– 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w treści zgodnie z pkt </w:t>
            </w:r>
            <w:r>
              <w:rPr>
                <w:rFonts w:asciiTheme="majorHAnsi" w:hAnsiTheme="majorHAnsi" w:cs="Calibri"/>
                <w:sz w:val="22"/>
                <w:szCs w:val="22"/>
              </w:rPr>
              <w:t>8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>.</w:t>
            </w:r>
            <w:r>
              <w:rPr>
                <w:rFonts w:asciiTheme="majorHAnsi" w:hAnsiTheme="majorHAnsi" w:cs="Calibri"/>
                <w:sz w:val="22"/>
                <w:szCs w:val="22"/>
              </w:rPr>
              <w:t>6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 (załącznik nr 6B – opis przedmiotu zamówienia Część II, podpunkt B – ubezpieczenia autocasco)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>– włączenie do ochrony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23DB53" w14:textId="77777777" w:rsidR="004A0653" w:rsidRPr="00D04471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1CA1AB23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7D8428AC" w14:textId="77777777" w:rsidTr="0083001E">
        <w:trPr>
          <w:cantSplit/>
          <w:trHeight w:val="391"/>
          <w:jc w:val="right"/>
        </w:trPr>
        <w:tc>
          <w:tcPr>
            <w:tcW w:w="260" w:type="pct"/>
            <w:vMerge/>
            <w:tcBorders>
              <w:left w:val="double" w:sz="4" w:space="0" w:color="auto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09484D39" w14:textId="77777777" w:rsidR="004A0653" w:rsidRPr="00D04471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color w:val="FF0000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35C72C78" w14:textId="77777777" w:rsidR="004A0653" w:rsidRPr="00D04471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501D5BE" w14:textId="77777777" w:rsidR="004A0653" w:rsidRPr="00D04471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2271A999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1AC753AB" w14:textId="77777777" w:rsidTr="0083001E">
        <w:trPr>
          <w:cantSplit/>
          <w:trHeight w:val="391"/>
          <w:jc w:val="right"/>
        </w:trPr>
        <w:tc>
          <w:tcPr>
            <w:tcW w:w="260" w:type="pct"/>
            <w:vMerge w:val="restart"/>
            <w:tcBorders>
              <w:left w:val="double" w:sz="4" w:space="0" w:color="auto"/>
              <w:right w:val="nil"/>
            </w:tcBorders>
            <w:shd w:val="clear" w:color="auto" w:fill="F2F2F2"/>
            <w:vAlign w:val="center"/>
          </w:tcPr>
          <w:p w14:paraId="5219435F" w14:textId="77777777" w:rsidR="004A0653" w:rsidRPr="00B429E7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429E7">
              <w:rPr>
                <w:rFonts w:asciiTheme="majorHAnsi" w:hAnsiTheme="majorHAnsi" w:cs="Calibri"/>
                <w:sz w:val="22"/>
                <w:szCs w:val="22"/>
              </w:rPr>
              <w:t>A.7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E3A7B24" w14:textId="77777777" w:rsidR="004A0653" w:rsidRPr="00D04471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Tahoma"/>
                <w:b/>
                <w:sz w:val="22"/>
                <w:szCs w:val="22"/>
              </w:rPr>
              <w:t xml:space="preserve">Klauzula </w:t>
            </w:r>
            <w:r w:rsidRPr="00B429E7">
              <w:rPr>
                <w:rFonts w:asciiTheme="majorHAnsi" w:hAnsiTheme="majorHAnsi" w:cs="Tahoma"/>
                <w:b/>
                <w:sz w:val="22"/>
                <w:szCs w:val="22"/>
              </w:rPr>
              <w:t xml:space="preserve">osoby w stanie nietrzeźwości lub innych środków odurzających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 xml:space="preserve">– 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w treści zgodnie z pkt </w:t>
            </w:r>
            <w:r>
              <w:rPr>
                <w:rFonts w:asciiTheme="majorHAnsi" w:hAnsiTheme="majorHAnsi" w:cs="Calibri"/>
                <w:sz w:val="22"/>
                <w:szCs w:val="22"/>
              </w:rPr>
              <w:t>8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>.</w:t>
            </w:r>
            <w:r>
              <w:rPr>
                <w:rFonts w:asciiTheme="majorHAnsi" w:hAnsiTheme="majorHAnsi" w:cs="Calibri"/>
                <w:sz w:val="22"/>
                <w:szCs w:val="22"/>
              </w:rPr>
              <w:t>7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 (załącznik nr 6B – opis przedmiotu zamówienia Część II, podpunkt B – ubezpieczenia autocasco)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>– włączenie do ochrony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2CF93" w14:textId="77777777" w:rsidR="004A0653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6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5F31F66B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16A9789C" w14:textId="77777777" w:rsidTr="0083001E">
        <w:trPr>
          <w:cantSplit/>
          <w:trHeight w:val="391"/>
          <w:jc w:val="right"/>
        </w:trPr>
        <w:tc>
          <w:tcPr>
            <w:tcW w:w="260" w:type="pct"/>
            <w:vMerge/>
            <w:tcBorders>
              <w:left w:val="double" w:sz="4" w:space="0" w:color="auto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6BE19711" w14:textId="77777777" w:rsidR="004A0653" w:rsidRPr="00B429E7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86D601C" w14:textId="77777777" w:rsidR="004A0653" w:rsidRPr="00D04471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70CF29B" w14:textId="77777777" w:rsidR="004A0653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36C3F562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42FE51C7" w14:textId="77777777" w:rsidTr="0083001E">
        <w:trPr>
          <w:cantSplit/>
          <w:trHeight w:val="1108"/>
          <w:jc w:val="right"/>
        </w:trPr>
        <w:tc>
          <w:tcPr>
            <w:tcW w:w="260" w:type="pct"/>
            <w:vMerge w:val="restart"/>
            <w:tcBorders>
              <w:left w:val="double" w:sz="4" w:space="0" w:color="auto"/>
              <w:right w:val="nil"/>
            </w:tcBorders>
            <w:shd w:val="clear" w:color="auto" w:fill="F2F2F2"/>
            <w:vAlign w:val="center"/>
          </w:tcPr>
          <w:p w14:paraId="7E84C180" w14:textId="77777777" w:rsidR="004A0653" w:rsidRPr="00B429E7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B429E7">
              <w:rPr>
                <w:rFonts w:asciiTheme="majorHAnsi" w:hAnsiTheme="majorHAnsi" w:cs="Calibri"/>
                <w:sz w:val="22"/>
                <w:szCs w:val="22"/>
              </w:rPr>
              <w:t>A.8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6003A9E" w14:textId="77777777" w:rsidR="004A0653" w:rsidRPr="00D04471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Tahoma"/>
                <w:b/>
                <w:sz w:val="22"/>
                <w:szCs w:val="22"/>
              </w:rPr>
              <w:t xml:space="preserve">Klauzula </w:t>
            </w:r>
            <w:r w:rsidRPr="00914AF5">
              <w:rPr>
                <w:rFonts w:ascii="Cambria" w:eastAsia="Calibri" w:hAnsi="Cambria" w:cs="Calibri"/>
                <w:b/>
                <w:spacing w:val="-2"/>
                <w:sz w:val="22"/>
                <w:szCs w:val="22"/>
                <w:lang w:eastAsia="zh-CN"/>
              </w:rPr>
              <w:t>ważnego prawa jazdy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 xml:space="preserve"> – 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w treści zgodnie z pkt </w:t>
            </w:r>
            <w:r>
              <w:rPr>
                <w:rFonts w:asciiTheme="majorHAnsi" w:hAnsiTheme="majorHAnsi" w:cs="Calibri"/>
                <w:sz w:val="22"/>
                <w:szCs w:val="22"/>
              </w:rPr>
              <w:t>8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>.</w:t>
            </w:r>
            <w:r>
              <w:rPr>
                <w:rFonts w:asciiTheme="majorHAnsi" w:hAnsiTheme="majorHAnsi" w:cs="Calibri"/>
                <w:sz w:val="22"/>
                <w:szCs w:val="22"/>
              </w:rPr>
              <w:t>8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 (załącznik nr 6B – opis przedmiotu zamówienia Część II, podpunkt B – ubezpieczenia autocasco)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>– włączenie do ochrony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5A7A0" w14:textId="77777777" w:rsidR="004A0653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7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4C8C7200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6A0143A5" w14:textId="77777777" w:rsidTr="0083001E">
        <w:trPr>
          <w:cantSplit/>
          <w:trHeight w:val="474"/>
          <w:jc w:val="right"/>
        </w:trPr>
        <w:tc>
          <w:tcPr>
            <w:tcW w:w="260" w:type="pct"/>
            <w:vMerge/>
            <w:tcBorders>
              <w:left w:val="double" w:sz="4" w:space="0" w:color="auto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319408B9" w14:textId="77777777" w:rsidR="004A0653" w:rsidRPr="00D04471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color w:val="FF0000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171F7B59" w14:textId="77777777" w:rsidR="004A0653" w:rsidRPr="00D04471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DCBCC84" w14:textId="77777777" w:rsidR="004A0653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7E71ACDB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2548DE2A" w14:textId="77777777" w:rsidTr="0083001E">
        <w:trPr>
          <w:cantSplit/>
          <w:trHeight w:val="474"/>
          <w:jc w:val="right"/>
        </w:trPr>
        <w:tc>
          <w:tcPr>
            <w:tcW w:w="260" w:type="pct"/>
            <w:vMerge w:val="restart"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F2F2F2"/>
            <w:vAlign w:val="center"/>
          </w:tcPr>
          <w:p w14:paraId="4D8CF4F8" w14:textId="77777777" w:rsidR="004A0653" w:rsidRPr="009D25B7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9D25B7">
              <w:rPr>
                <w:rFonts w:asciiTheme="majorHAnsi" w:hAnsiTheme="majorHAnsi" w:cs="Calibri"/>
                <w:sz w:val="22"/>
                <w:szCs w:val="22"/>
              </w:rPr>
              <w:lastRenderedPageBreak/>
              <w:t>A.9</w:t>
            </w: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39EBABE" w14:textId="77777777" w:rsidR="004A0653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Tahoma"/>
                <w:b/>
                <w:sz w:val="22"/>
                <w:szCs w:val="22"/>
              </w:rPr>
              <w:t xml:space="preserve">Klauzula </w:t>
            </w:r>
            <w:r>
              <w:rPr>
                <w:rFonts w:ascii="Cambria" w:eastAsia="Calibri" w:hAnsi="Cambria" w:cs="Calibri"/>
                <w:b/>
                <w:spacing w:val="-2"/>
                <w:sz w:val="22"/>
                <w:szCs w:val="22"/>
                <w:lang w:eastAsia="zh-CN"/>
              </w:rPr>
              <w:t>rażącego niedbalstwa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 xml:space="preserve"> – 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w treści zgodnie z pkt </w:t>
            </w:r>
            <w:r>
              <w:rPr>
                <w:rFonts w:asciiTheme="majorHAnsi" w:hAnsiTheme="majorHAnsi" w:cs="Calibri"/>
                <w:sz w:val="22"/>
                <w:szCs w:val="22"/>
              </w:rPr>
              <w:t>8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>.</w:t>
            </w:r>
            <w:r>
              <w:rPr>
                <w:rFonts w:asciiTheme="majorHAnsi" w:hAnsiTheme="majorHAnsi" w:cs="Calibri"/>
                <w:sz w:val="22"/>
                <w:szCs w:val="22"/>
              </w:rPr>
              <w:t>9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 (załącznik nr 6B – opis przedmiotu zamówienia Część II, podpunkt B – ubezpieczenia autocasco)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>– włączenie do ochrony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ECD08" w14:textId="77777777" w:rsidR="004A0653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7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14BCAD16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66F9A2D2" w14:textId="77777777" w:rsidTr="0083001E">
        <w:trPr>
          <w:cantSplit/>
          <w:trHeight w:val="474"/>
          <w:jc w:val="right"/>
        </w:trPr>
        <w:tc>
          <w:tcPr>
            <w:tcW w:w="260" w:type="pct"/>
            <w:vMerge/>
            <w:tcBorders>
              <w:left w:val="double" w:sz="4" w:space="0" w:color="auto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777FBB6F" w14:textId="77777777" w:rsidR="004A0653" w:rsidRPr="00D04471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color w:val="FF0000"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7A468AC8" w14:textId="77777777" w:rsidR="004A0653" w:rsidRDefault="004A0653" w:rsidP="0083001E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F47056D" w14:textId="77777777" w:rsidR="004A0653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62A820A7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4A0653" w:rsidRPr="002F42BA" w14:paraId="2F1FCB02" w14:textId="77777777" w:rsidTr="0083001E">
        <w:trPr>
          <w:cantSplit/>
          <w:trHeight w:val="391"/>
          <w:jc w:val="right"/>
        </w:trPr>
        <w:tc>
          <w:tcPr>
            <w:tcW w:w="260" w:type="pct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002060"/>
            <w:vAlign w:val="center"/>
          </w:tcPr>
          <w:p w14:paraId="11E851AC" w14:textId="77777777" w:rsidR="004A0653" w:rsidRPr="002F42BA" w:rsidRDefault="004A0653" w:rsidP="0083001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0000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B.</w:t>
            </w:r>
          </w:p>
        </w:tc>
        <w:tc>
          <w:tcPr>
            <w:tcW w:w="4740" w:type="pct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002060"/>
            <w:vAlign w:val="center"/>
          </w:tcPr>
          <w:p w14:paraId="1891DEDF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9D25B7">
              <w:rPr>
                <w:rFonts w:asciiTheme="majorHAnsi" w:hAnsiTheme="majorHAnsi" w:cs="Calibri"/>
                <w:b/>
                <w:sz w:val="22"/>
                <w:szCs w:val="22"/>
              </w:rPr>
              <w:t>Klauzula funduszu prewencyjnego – waga znaczenie: 3%</w:t>
            </w:r>
          </w:p>
        </w:tc>
      </w:tr>
      <w:tr w:rsidR="004A0653" w:rsidRPr="002F42BA" w14:paraId="36C76597" w14:textId="77777777" w:rsidTr="0083001E">
        <w:trPr>
          <w:cantSplit/>
          <w:trHeight w:val="391"/>
          <w:jc w:val="right"/>
        </w:trPr>
        <w:tc>
          <w:tcPr>
            <w:tcW w:w="260" w:type="pct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002060"/>
            <w:vAlign w:val="center"/>
          </w:tcPr>
          <w:p w14:paraId="71BBD5D4" w14:textId="77777777" w:rsidR="004A0653" w:rsidRPr="002F42BA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2060"/>
            <w:vAlign w:val="center"/>
          </w:tcPr>
          <w:p w14:paraId="4E071881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Warunek fakultatywny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002060"/>
            <w:vAlign w:val="center"/>
          </w:tcPr>
          <w:p w14:paraId="0143FBB0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Liczba pkt.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shd w:val="clear" w:color="auto" w:fill="002060"/>
            <w:vAlign w:val="center"/>
          </w:tcPr>
          <w:p w14:paraId="281B34DA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9D25B7">
              <w:rPr>
                <w:rFonts w:asciiTheme="majorHAnsi" w:hAnsiTheme="majorHAnsi" w:cs="Calibri"/>
                <w:b/>
                <w:sz w:val="22"/>
                <w:szCs w:val="22"/>
              </w:rPr>
              <w:t>Wybór#</w:t>
            </w:r>
          </w:p>
        </w:tc>
      </w:tr>
      <w:tr w:rsidR="004A0653" w:rsidRPr="002F42BA" w14:paraId="67A3C3AE" w14:textId="77777777" w:rsidTr="0083001E">
        <w:trPr>
          <w:cantSplit/>
          <w:trHeight w:val="391"/>
          <w:jc w:val="right"/>
        </w:trPr>
        <w:tc>
          <w:tcPr>
            <w:tcW w:w="260" w:type="pct"/>
            <w:vMerge w:val="restart"/>
            <w:tcBorders>
              <w:top w:val="single" w:sz="4" w:space="0" w:color="000000"/>
              <w:left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A912165" w14:textId="77777777" w:rsidR="004A0653" w:rsidRPr="004D6F47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bCs/>
                <w:sz w:val="22"/>
                <w:szCs w:val="22"/>
              </w:rPr>
            </w:pPr>
            <w:r w:rsidRPr="004D6F47">
              <w:rPr>
                <w:rFonts w:asciiTheme="majorHAnsi" w:hAnsiTheme="majorHAnsi" w:cs="Calibri"/>
                <w:bCs/>
                <w:sz w:val="22"/>
                <w:szCs w:val="22"/>
              </w:rPr>
              <w:t>B.1</w:t>
            </w:r>
          </w:p>
        </w:tc>
        <w:tc>
          <w:tcPr>
            <w:tcW w:w="3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CBADF15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8E7BFC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Klauzula funduszu prewencyjnego dla części II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zamówienia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w treści zgodnie z  pkt 10.2 (załącznik nr 6 – opis przedmiotu zamówienia – postanowienia wspólne) </w:t>
            </w: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mbria" w:hAnsi="Cambria" w:cs="Calibri"/>
                <w:color w:val="000000"/>
                <w:sz w:val="22"/>
                <w:szCs w:val="22"/>
              </w:rPr>
              <w:t>włączenie do umowy</w:t>
            </w:r>
            <w:r w:rsidRPr="002F42BA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CF5BB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100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43BDD40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</w:tr>
      <w:tr w:rsidR="004A0653" w:rsidRPr="002F42BA" w14:paraId="125BAB54" w14:textId="77777777" w:rsidTr="0083001E">
        <w:trPr>
          <w:cantSplit/>
          <w:trHeight w:val="391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096C57A" w14:textId="77777777" w:rsidR="004A0653" w:rsidRPr="002F42BA" w:rsidRDefault="004A0653" w:rsidP="0083001E">
            <w:pPr>
              <w:suppressAutoHyphens/>
              <w:spacing w:line="276" w:lineRule="auto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3760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32295F1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EF000" w14:textId="77777777" w:rsidR="004A0653" w:rsidRPr="002F42BA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shd w:val="clear" w:color="auto" w:fill="auto"/>
            <w:vAlign w:val="center"/>
          </w:tcPr>
          <w:p w14:paraId="63AA2BB5" w14:textId="77777777" w:rsidR="004A0653" w:rsidRPr="009D25B7" w:rsidRDefault="004A0653" w:rsidP="0083001E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</w:tr>
    </w:tbl>
    <w:p w14:paraId="62347287" w14:textId="77777777" w:rsidR="00FB11E1" w:rsidRPr="002F42BA" w:rsidRDefault="00E93A1D" w:rsidP="0088774C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0"/>
          <w:lang w:eastAsia="en-US"/>
        </w:rPr>
        <w:t xml:space="preserve"># - </w:t>
      </w:r>
      <w:r w:rsidRPr="002F42BA">
        <w:rPr>
          <w:rFonts w:asciiTheme="majorHAnsi" w:hAnsiTheme="majorHAnsi" w:cs="Calibri"/>
          <w:b/>
          <w:sz w:val="22"/>
          <w:szCs w:val="20"/>
          <w:lang w:eastAsia="en-US"/>
        </w:rPr>
        <w:t>zaznacz wybór X</w:t>
      </w:r>
      <w:r w:rsidRPr="002F42BA">
        <w:rPr>
          <w:rFonts w:asciiTheme="majorHAnsi" w:hAnsiTheme="majorHAnsi" w:cs="Calibri"/>
          <w:sz w:val="22"/>
          <w:szCs w:val="20"/>
          <w:lang w:eastAsia="en-US"/>
        </w:rPr>
        <w:t xml:space="preserve"> – w przypadku braku oznaczenia wyboru Zamawiający przyj</w:t>
      </w:r>
      <w:r w:rsidR="00F31DFD" w:rsidRPr="002F42BA">
        <w:rPr>
          <w:rFonts w:asciiTheme="majorHAnsi" w:hAnsiTheme="majorHAnsi" w:cs="Calibri"/>
          <w:sz w:val="22"/>
          <w:szCs w:val="20"/>
          <w:lang w:eastAsia="en-US"/>
        </w:rPr>
        <w:t xml:space="preserve">muje brak akceptacji </w:t>
      </w:r>
      <w:r w:rsidRPr="002F42BA">
        <w:rPr>
          <w:rFonts w:asciiTheme="majorHAnsi" w:hAnsiTheme="majorHAnsi" w:cs="Calibri"/>
          <w:sz w:val="22"/>
          <w:szCs w:val="20"/>
          <w:lang w:eastAsia="en-US"/>
        </w:rPr>
        <w:t>(i tym samym nie nalicza punktów)</w:t>
      </w:r>
      <w:r w:rsidR="00FB11E1" w:rsidRPr="002F42BA">
        <w:rPr>
          <w:rFonts w:asciiTheme="majorHAnsi" w:hAnsiTheme="majorHAnsi" w:cs="Calibri"/>
          <w:sz w:val="22"/>
          <w:szCs w:val="20"/>
          <w:lang w:eastAsia="en-US"/>
        </w:rPr>
        <w:t xml:space="preserve">. </w:t>
      </w:r>
      <w:r w:rsidR="00FB11E1" w:rsidRPr="002F42BA">
        <w:rPr>
          <w:rFonts w:asciiTheme="majorHAnsi" w:hAnsiTheme="majorHAnsi" w:cs="Calibri"/>
          <w:bCs/>
          <w:sz w:val="22"/>
          <w:szCs w:val="22"/>
        </w:rPr>
        <w:t>W przypadku oznaczenia wyboru przez Wykonawcę równocześnie dwóch wierszy w ramach jednego warunku fakultatywnego to Zamawiający przyjmuje brak akceptacji (i tym samym nie nalicza punktów).</w:t>
      </w:r>
    </w:p>
    <w:p w14:paraId="613F3593" w14:textId="77777777" w:rsidR="00E93A1D" w:rsidRPr="002F42BA" w:rsidRDefault="00E93A1D" w:rsidP="0088774C">
      <w:pPr>
        <w:suppressAutoHyphens/>
        <w:spacing w:line="276" w:lineRule="auto"/>
        <w:ind w:right="21"/>
        <w:jc w:val="both"/>
        <w:rPr>
          <w:rFonts w:asciiTheme="majorHAnsi" w:hAnsiTheme="majorHAnsi" w:cs="Calibri"/>
          <w:sz w:val="22"/>
          <w:szCs w:val="20"/>
          <w:lang w:eastAsia="en-US"/>
        </w:rPr>
      </w:pPr>
    </w:p>
    <w:p w14:paraId="4AF6C00C" w14:textId="77777777" w:rsidR="0081772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Zgodnie z treścią art. 91 ust. 3a ustawy Prawo zamówień publicznych oświadczamy, że wybór przedmiotowej oferty**)</w:t>
      </w:r>
    </w:p>
    <w:p w14:paraId="392F4D57" w14:textId="77777777" w:rsidR="00721DA7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nie będzie</w:t>
      </w:r>
      <w:r w:rsidRPr="002F42BA">
        <w:rPr>
          <w:rFonts w:asciiTheme="majorHAnsi" w:hAnsiTheme="majorHAnsi" w:cs="Calibri"/>
          <w:sz w:val="22"/>
          <w:szCs w:val="22"/>
        </w:rPr>
        <w:t xml:space="preserve"> prowadzić do powstania u Zamawiającego obowiązku podatkowego </w:t>
      </w:r>
    </w:p>
    <w:p w14:paraId="3CB82D19" w14:textId="1771AFBA" w:rsidR="00721DA7" w:rsidRPr="002F42BA" w:rsidRDefault="00721DA7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będzie</w:t>
      </w:r>
      <w:r w:rsidRPr="002F42BA">
        <w:rPr>
          <w:rFonts w:asciiTheme="majorHAnsi" w:hAnsiTheme="majorHAnsi" w:cs="Calibri"/>
          <w:sz w:val="22"/>
          <w:szCs w:val="22"/>
        </w:rPr>
        <w:t xml:space="preserve"> prowadzić do powstania u Zamawiającego obowiązku podatkowego, z</w:t>
      </w:r>
      <w:r w:rsidRPr="002F42BA">
        <w:rPr>
          <w:rFonts w:asciiTheme="majorHAnsi" w:hAnsiTheme="majorHAnsi"/>
          <w:sz w:val="22"/>
          <w:szCs w:val="22"/>
        </w:rPr>
        <w:t xml:space="preserve">godnie z </w:t>
      </w:r>
      <w:hyperlink r:id="rId30" w:anchor="/document/17086198?cm=DOCUMENT" w:history="1">
        <w:r w:rsidRPr="002F42BA">
          <w:rPr>
            <w:rStyle w:val="Hipercze"/>
            <w:rFonts w:asciiTheme="majorHAnsi" w:hAnsiTheme="majorHAnsi"/>
            <w:color w:val="auto"/>
            <w:sz w:val="22"/>
            <w:szCs w:val="22"/>
            <w:u w:val="none"/>
          </w:rPr>
          <w:t>ustawą</w:t>
        </w:r>
      </w:hyperlink>
      <w:r w:rsidRPr="002F42BA">
        <w:rPr>
          <w:rFonts w:asciiTheme="majorHAnsi" w:hAnsiTheme="majorHAnsi"/>
          <w:sz w:val="22"/>
          <w:szCs w:val="22"/>
        </w:rPr>
        <w:t xml:space="preserve"> z dnia 11 marca 2004 r. o podatku od towarów i usług (Dz. U. </w:t>
      </w:r>
      <w:r w:rsidR="00FA23A3" w:rsidRPr="002F42BA">
        <w:rPr>
          <w:rFonts w:asciiTheme="majorHAnsi" w:hAnsiTheme="majorHAnsi"/>
          <w:sz w:val="22"/>
          <w:szCs w:val="22"/>
        </w:rPr>
        <w:t>2020,</w:t>
      </w:r>
      <w:r w:rsidRPr="002F42BA">
        <w:rPr>
          <w:rFonts w:asciiTheme="majorHAnsi" w:hAnsiTheme="majorHAnsi"/>
          <w:sz w:val="22"/>
          <w:szCs w:val="22"/>
        </w:rPr>
        <w:t xml:space="preserve"> poz. </w:t>
      </w:r>
      <w:r w:rsidR="00FA23A3" w:rsidRPr="002F42BA">
        <w:rPr>
          <w:rFonts w:asciiTheme="majorHAnsi" w:hAnsiTheme="majorHAnsi"/>
          <w:sz w:val="22"/>
          <w:szCs w:val="22"/>
        </w:rPr>
        <w:t>106</w:t>
      </w:r>
      <w:r w:rsidRPr="002F42BA">
        <w:rPr>
          <w:rFonts w:asciiTheme="majorHAnsi" w:hAnsiTheme="majorHAnsi"/>
          <w:sz w:val="22"/>
          <w:szCs w:val="22"/>
        </w:rPr>
        <w:t xml:space="preserve"> z późn. zm.)</w:t>
      </w:r>
    </w:p>
    <w:p w14:paraId="00A6DF6B" w14:textId="77777777" w:rsidR="00721DA7" w:rsidRPr="002F42BA" w:rsidRDefault="00721DA7" w:rsidP="0088774C">
      <w:pPr>
        <w:suppressAutoHyphens/>
        <w:spacing w:line="276" w:lineRule="auto"/>
        <w:ind w:left="993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______________________________________________________________________________________________________</w:t>
      </w:r>
    </w:p>
    <w:p w14:paraId="1CD5BC5A" w14:textId="77777777" w:rsidR="00721DA7" w:rsidRPr="002F42BA" w:rsidRDefault="00721DA7" w:rsidP="0088774C">
      <w:pPr>
        <w:suppressAutoHyphens/>
        <w:spacing w:line="276" w:lineRule="auto"/>
        <w:ind w:left="993"/>
        <w:contextualSpacing/>
        <w:jc w:val="both"/>
        <w:rPr>
          <w:rFonts w:asciiTheme="majorHAnsi" w:hAnsiTheme="majorHAnsi" w:cs="Calibri"/>
          <w:b/>
          <w:bCs/>
          <w:i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b/>
          <w:bCs/>
          <w:i/>
          <w:sz w:val="22"/>
          <w:szCs w:val="22"/>
          <w:vertAlign w:val="superscript"/>
        </w:rPr>
        <w:t xml:space="preserve"> [należy wskazać:  </w:t>
      </w:r>
      <w:r w:rsidRPr="002F42BA">
        <w:rPr>
          <w:rFonts w:asciiTheme="majorHAnsi" w:hAnsiTheme="majorHAnsi"/>
          <w:b/>
          <w:bCs/>
          <w:i/>
          <w:sz w:val="22"/>
          <w:szCs w:val="22"/>
          <w:vertAlign w:val="superscript"/>
        </w:rPr>
        <w:t>1. nazwę (rodzaj) towaru lub usługi, których dostawa lub świadczenie będą prowadziły do powstania obowiązku podatkowego; 2. wartość towaru lub usługi objętego obowiązkiem podatkowym zamawiającego, bez kwoty podatku; 3. stawkę podatku od towarów i usług, która zgodnie z wiedzą wykonawcy, będzie miała zastosowanie)</w:t>
      </w:r>
    </w:p>
    <w:p w14:paraId="6FA8B26F" w14:textId="66B6DBFE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Zobowiązujemy się wykonać cały przedmiot zamówienia przez okres określony w SWZ.</w:t>
      </w:r>
    </w:p>
    <w:p w14:paraId="35D23380" w14:textId="1947AB45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 akceptujemy zawarty w SWZ wzór</w:t>
      </w:r>
      <w:r w:rsidR="00105EA7" w:rsidRPr="002F42BA">
        <w:rPr>
          <w:rFonts w:asciiTheme="majorHAnsi" w:hAnsiTheme="majorHAnsi" w:cs="Calibri"/>
          <w:bCs/>
          <w:sz w:val="22"/>
          <w:szCs w:val="22"/>
        </w:rPr>
        <w:t xml:space="preserve"> umowy</w:t>
      </w:r>
      <w:r w:rsidR="00270F14" w:rsidRPr="002F42BA">
        <w:rPr>
          <w:rFonts w:asciiTheme="majorHAnsi" w:hAnsiTheme="majorHAnsi" w:cs="Calibri"/>
          <w:bCs/>
          <w:sz w:val="22"/>
          <w:szCs w:val="22"/>
        </w:rPr>
        <w:t xml:space="preserve"> – CZĘŚĆ II zamówienia</w:t>
      </w:r>
      <w:r w:rsidR="00105EA7" w:rsidRPr="002F42BA">
        <w:rPr>
          <w:rFonts w:asciiTheme="majorHAnsi" w:hAnsiTheme="majorHAnsi" w:cs="Calibri"/>
          <w:bCs/>
          <w:sz w:val="22"/>
          <w:szCs w:val="22"/>
        </w:rPr>
        <w:t xml:space="preserve"> stanowiący załącznik nr </w:t>
      </w:r>
      <w:r w:rsidR="00E5614C">
        <w:rPr>
          <w:rFonts w:asciiTheme="majorHAnsi" w:hAnsiTheme="majorHAnsi" w:cs="Calibri"/>
          <w:bCs/>
          <w:sz w:val="22"/>
          <w:szCs w:val="22"/>
        </w:rPr>
        <w:t>4</w:t>
      </w:r>
      <w:r w:rsidRPr="002F42BA">
        <w:rPr>
          <w:rFonts w:asciiTheme="majorHAnsi" w:hAnsiTheme="majorHAnsi" w:cs="Calibri"/>
          <w:bCs/>
          <w:sz w:val="22"/>
          <w:szCs w:val="22"/>
        </w:rPr>
        <w:t>B</w:t>
      </w:r>
      <w:r w:rsidR="00270F14" w:rsidRPr="002F42BA">
        <w:rPr>
          <w:rFonts w:asciiTheme="majorHAnsi" w:hAnsiTheme="majorHAnsi" w:cs="Calibri"/>
          <w:bCs/>
          <w:sz w:val="22"/>
          <w:szCs w:val="22"/>
        </w:rPr>
        <w:t xml:space="preserve"> do SWZ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i</w:t>
      </w:r>
      <w:r w:rsidR="007C0577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zobowiązujemy się, w przypadku wyboru naszej oferty, do zawarcia umowy zgodnie z </w:t>
      </w:r>
      <w:r w:rsidR="007C0577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niniejszą ofertą i na warunkach określonych w SWZ, w miejscu i terminie wyznaczonym przez Zamawiającego.</w:t>
      </w:r>
    </w:p>
    <w:p w14:paraId="5C0E93FC" w14:textId="77777777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Oświadczamy że: </w:t>
      </w:r>
    </w:p>
    <w:p w14:paraId="36500643" w14:textId="3A82EC15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zapoznaliśmy się z treścią SWZ dla niniejszego zamówienia i nie wnosimy do niej żadnych zastrzeżeń,</w:t>
      </w:r>
    </w:p>
    <w:p w14:paraId="370CF868" w14:textId="2443F602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akceptujemy z</w:t>
      </w:r>
      <w:r w:rsidR="00105EA7" w:rsidRPr="002F42BA">
        <w:rPr>
          <w:rFonts w:asciiTheme="majorHAnsi" w:hAnsiTheme="majorHAnsi" w:cs="Calibri"/>
          <w:bCs/>
          <w:sz w:val="22"/>
          <w:szCs w:val="22"/>
        </w:rPr>
        <w:t xml:space="preserve">akres wymagany w załączniku nr </w:t>
      </w:r>
      <w:r w:rsidR="00E5614C">
        <w:rPr>
          <w:rFonts w:asciiTheme="majorHAnsi" w:hAnsiTheme="majorHAnsi" w:cs="Calibri"/>
          <w:bCs/>
          <w:sz w:val="22"/>
          <w:szCs w:val="22"/>
        </w:rPr>
        <w:t>6</w:t>
      </w:r>
      <w:r w:rsidR="00105EA7" w:rsidRPr="002F42BA">
        <w:rPr>
          <w:rFonts w:asciiTheme="majorHAnsi" w:hAnsiTheme="majorHAnsi" w:cs="Calibri"/>
          <w:bCs/>
          <w:sz w:val="22"/>
          <w:szCs w:val="22"/>
        </w:rPr>
        <w:t xml:space="preserve">, </w:t>
      </w:r>
      <w:r w:rsidR="00E5614C">
        <w:rPr>
          <w:rFonts w:asciiTheme="majorHAnsi" w:hAnsiTheme="majorHAnsi" w:cs="Calibri"/>
          <w:bCs/>
          <w:sz w:val="22"/>
          <w:szCs w:val="22"/>
        </w:rPr>
        <w:t>6</w:t>
      </w:r>
      <w:r w:rsidR="00105EA7" w:rsidRPr="002F42BA">
        <w:rPr>
          <w:rFonts w:asciiTheme="majorHAnsi" w:hAnsiTheme="majorHAnsi" w:cs="Calibri"/>
          <w:bCs/>
          <w:sz w:val="22"/>
          <w:szCs w:val="22"/>
        </w:rPr>
        <w:t>B – o</w:t>
      </w:r>
      <w:r w:rsidRPr="002F42BA">
        <w:rPr>
          <w:rFonts w:asciiTheme="majorHAnsi" w:hAnsiTheme="majorHAnsi" w:cs="Calibri"/>
          <w:bCs/>
          <w:sz w:val="22"/>
          <w:szCs w:val="22"/>
        </w:rPr>
        <w:t>pis przedmiotu zamówienia,</w:t>
      </w:r>
    </w:p>
    <w:p w14:paraId="07A26CE0" w14:textId="77777777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uzyskaliśmy niezbędne informacje do przygotowania oferty,</w:t>
      </w:r>
    </w:p>
    <w:p w14:paraId="66A72DC9" w14:textId="77777777" w:rsidR="00721DA7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gwarantujemy wykonanie całości niniejszego zamówienia zgodnie z treścią: SWZ, wyjaśnień oraz zmian do SWZ,</w:t>
      </w:r>
    </w:p>
    <w:p w14:paraId="62D13FEB" w14:textId="77777777" w:rsidR="00BC26F1" w:rsidRPr="00BC26F1" w:rsidRDefault="00BC26F1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BC26F1">
        <w:rPr>
          <w:rFonts w:asciiTheme="majorHAnsi" w:hAnsiTheme="majorHAnsi"/>
          <w:sz w:val="22"/>
          <w:szCs w:val="22"/>
        </w:rPr>
        <w:t>uważamy się za związanych niniejszą ofertą na czas wskazany w rodz. XVII SWZ – 30 dni od upływu terminu składania ofert,</w:t>
      </w:r>
    </w:p>
    <w:p w14:paraId="18EF4152" w14:textId="0D070ED9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zapewniamy wykonanie zamówienia w terminie określonym w SWZ,</w:t>
      </w:r>
    </w:p>
    <w:p w14:paraId="2DA9A9C7" w14:textId="7822BC65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akceptujemy warunki płatności określone w SWZ,</w:t>
      </w:r>
    </w:p>
    <w:p w14:paraId="60E2F99A" w14:textId="1B922AB8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ceny/stawki za świadczone usługi w ramach</w:t>
      </w:r>
      <w:r w:rsidR="00721DA7"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opcji nie ulegną zmianie w </w:t>
      </w:r>
      <w:r w:rsidR="007C0577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stosunku do określonych w ofercie cen/stawek dla „zamówienia podstawowego”,</w:t>
      </w:r>
    </w:p>
    <w:p w14:paraId="7E8E7FA1" w14:textId="1D30A8C2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>nie będziemy wnosili żadnych roszczeń w stosunku do Zamawiającego w przypadku, gdy</w:t>
      </w:r>
      <w:r w:rsidR="00270F14" w:rsidRPr="002F42BA">
        <w:rPr>
          <w:rFonts w:asciiTheme="majorHAnsi" w:hAnsiTheme="majorHAnsi" w:cs="Calibri"/>
          <w:bCs/>
          <w:sz w:val="22"/>
          <w:szCs w:val="22"/>
        </w:rPr>
        <w:t> </w:t>
      </w:r>
      <w:r w:rsidR="00721DA7"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bCs/>
          <w:sz w:val="22"/>
          <w:szCs w:val="22"/>
        </w:rPr>
        <w:t>nie skorzysta</w:t>
      </w:r>
      <w:r w:rsidR="00721DA7" w:rsidRPr="002F42BA">
        <w:rPr>
          <w:rFonts w:asciiTheme="majorHAnsi" w:hAnsiTheme="majorHAnsi" w:cs="Calibri"/>
          <w:bCs/>
          <w:sz w:val="22"/>
          <w:szCs w:val="22"/>
        </w:rPr>
        <w:t xml:space="preserve"> z opcji</w:t>
      </w:r>
      <w:r w:rsidRPr="002F42BA">
        <w:rPr>
          <w:rFonts w:asciiTheme="majorHAnsi" w:hAnsiTheme="majorHAnsi" w:cs="Calibri"/>
          <w:bCs/>
          <w:sz w:val="22"/>
          <w:szCs w:val="22"/>
        </w:rPr>
        <w:t>.</w:t>
      </w:r>
    </w:p>
    <w:p w14:paraId="75D2DB65" w14:textId="77777777" w:rsidR="00270F14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że:</w:t>
      </w:r>
    </w:p>
    <w:p w14:paraId="0B82FEB6" w14:textId="77777777" w:rsidR="00270F14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after="60" w:line="276" w:lineRule="auto"/>
        <w:ind w:left="851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przedmiot zamówienia wykonamy samodzielnie</w:t>
      </w:r>
      <w:r w:rsidRPr="002F42BA">
        <w:rPr>
          <w:rFonts w:asciiTheme="majorHAnsi" w:hAnsiTheme="majorHAnsi" w:cs="Calibri"/>
          <w:b/>
          <w:bCs/>
          <w:sz w:val="22"/>
          <w:szCs w:val="22"/>
        </w:rPr>
        <w:t>**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</w:rPr>
        <w:t>*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  <w:vertAlign w:val="superscript"/>
        </w:rPr>
        <w:t>)</w:t>
      </w:r>
    </w:p>
    <w:p w14:paraId="5994AF76" w14:textId="6581DCFC" w:rsidR="00E93A1D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after="60" w:line="276" w:lineRule="auto"/>
        <w:ind w:left="851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powierzymy podwykonawcom realizację następujących części zamówienia</w:t>
      </w:r>
      <w:r w:rsidR="002C760D">
        <w:rPr>
          <w:rFonts w:asciiTheme="majorHAnsi" w:hAnsiTheme="majorHAnsi" w:cs="Calibri"/>
          <w:sz w:val="22"/>
          <w:szCs w:val="22"/>
        </w:rPr>
        <w:t xml:space="preserve"> (zadań)</w:t>
      </w:r>
      <w:r w:rsidRPr="002F42BA">
        <w:rPr>
          <w:rFonts w:asciiTheme="majorHAnsi" w:hAnsiTheme="majorHAnsi" w:cs="Calibri"/>
          <w:sz w:val="22"/>
          <w:szCs w:val="22"/>
        </w:rPr>
        <w:t xml:space="preserve">: 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</w:rPr>
        <w:t>***</w:t>
      </w:r>
      <w:r w:rsidRPr="002F42BA">
        <w:rPr>
          <w:rFonts w:asciiTheme="majorHAnsi" w:hAnsiTheme="majorHAnsi" w:cs="Calibri"/>
          <w:b/>
          <w:bCs/>
          <w:i/>
          <w:iCs/>
          <w:sz w:val="22"/>
          <w:szCs w:val="22"/>
          <w:vertAlign w:val="superscript"/>
        </w:rPr>
        <w:t>)</w:t>
      </w:r>
    </w:p>
    <w:p w14:paraId="2A6DF445" w14:textId="3DC9D6E6" w:rsidR="00E93A1D" w:rsidRPr="002F42BA" w:rsidRDefault="00E93A1D" w:rsidP="0088774C">
      <w:pPr>
        <w:suppressAutoHyphens/>
        <w:spacing w:line="276" w:lineRule="auto"/>
        <w:ind w:firstLine="993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</w:t>
      </w:r>
      <w:r w:rsidR="00270F14" w:rsidRPr="002F42BA">
        <w:rPr>
          <w:rFonts w:asciiTheme="majorHAnsi" w:hAnsiTheme="majorHAnsi" w:cs="Calibri"/>
          <w:sz w:val="22"/>
          <w:szCs w:val="22"/>
        </w:rPr>
        <w:t>__</w:t>
      </w:r>
      <w:r w:rsidRPr="002F42BA">
        <w:rPr>
          <w:rFonts w:asciiTheme="majorHAnsi" w:hAnsiTheme="majorHAnsi" w:cs="Calibri"/>
          <w:sz w:val="22"/>
          <w:szCs w:val="22"/>
        </w:rPr>
        <w:t>_______</w:t>
      </w:r>
    </w:p>
    <w:p w14:paraId="5740D0B5" w14:textId="77777777" w:rsidR="00E93A1D" w:rsidRPr="002F42BA" w:rsidRDefault="00E93A1D" w:rsidP="0088774C">
      <w:pPr>
        <w:suppressAutoHyphens/>
        <w:spacing w:line="276" w:lineRule="auto"/>
        <w:ind w:firstLine="993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 xml:space="preserve"> część (zakres) przedmiotu zamówienia</w:t>
      </w:r>
      <w:r w:rsidRPr="002F42BA">
        <w:rPr>
          <w:rFonts w:asciiTheme="majorHAnsi" w:hAnsiTheme="majorHAnsi" w:cs="Calibri"/>
          <w:sz w:val="22"/>
          <w:szCs w:val="22"/>
        </w:rPr>
        <w:t xml:space="preserve">  </w:t>
      </w:r>
    </w:p>
    <w:p w14:paraId="6C93A131" w14:textId="77777777" w:rsidR="00E93A1D" w:rsidRPr="002F42BA" w:rsidRDefault="00E93A1D" w:rsidP="0088774C">
      <w:pPr>
        <w:suppressAutoHyphens/>
        <w:spacing w:line="276" w:lineRule="auto"/>
        <w:ind w:firstLine="993"/>
        <w:contextualSpacing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_________________________________________________________________________________</w:t>
      </w:r>
    </w:p>
    <w:p w14:paraId="769BD526" w14:textId="77777777" w:rsidR="00E93A1D" w:rsidRPr="002F42BA" w:rsidRDefault="00E93A1D" w:rsidP="0088774C">
      <w:pPr>
        <w:suppressAutoHyphens/>
        <w:spacing w:line="276" w:lineRule="auto"/>
        <w:ind w:firstLine="993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>część (zakres) przedmiotu zamówienia oraz nazwa (firma) i adres podwykonawcy</w:t>
      </w:r>
    </w:p>
    <w:p w14:paraId="534D18DA" w14:textId="03460AD4" w:rsidR="00E93A1D" w:rsidRPr="002F42BA" w:rsidRDefault="00E93A1D" w:rsidP="0088774C">
      <w:pPr>
        <w:suppressAutoHyphens/>
        <w:spacing w:line="276" w:lineRule="auto"/>
        <w:ind w:firstLine="993"/>
        <w:contextualSpacing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_________________________________________________________________________</w:t>
      </w:r>
      <w:r w:rsidR="00270F14" w:rsidRPr="002F42BA">
        <w:rPr>
          <w:rFonts w:asciiTheme="majorHAnsi" w:hAnsiTheme="majorHAnsi" w:cs="Calibri"/>
          <w:sz w:val="22"/>
          <w:szCs w:val="22"/>
        </w:rPr>
        <w:t>_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>_______</w:t>
      </w:r>
    </w:p>
    <w:p w14:paraId="4FBF3B63" w14:textId="77777777" w:rsidR="00E93A1D" w:rsidRPr="002F42BA" w:rsidRDefault="00E93A1D" w:rsidP="0088774C">
      <w:pPr>
        <w:suppressAutoHyphens/>
        <w:spacing w:line="276" w:lineRule="auto"/>
        <w:ind w:firstLine="993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>część (zakres) przedmiotu zamówienia oraz nazwa (firma) i adres podwykonawcy</w:t>
      </w:r>
    </w:p>
    <w:p w14:paraId="765616C9" w14:textId="77777777" w:rsidR="00E93A1D" w:rsidRPr="002F42BA" w:rsidRDefault="00E93A1D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5FB50458" w14:textId="77777777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 informacje i dokumenty</w:t>
      </w:r>
    </w:p>
    <w:p w14:paraId="0358DD32" w14:textId="77777777" w:rsidR="00270F14" w:rsidRPr="002F42BA" w:rsidRDefault="00270F14" w:rsidP="0088774C">
      <w:pPr>
        <w:pStyle w:val="Akapitzlist"/>
        <w:suppressAutoHyphens/>
        <w:spacing w:after="60" w:line="276" w:lineRule="auto"/>
        <w:ind w:left="39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_______________________________________________________________________________</w:t>
      </w:r>
    </w:p>
    <w:p w14:paraId="3E749064" w14:textId="2BDAC8DF" w:rsidR="00E93A1D" w:rsidRPr="002F42BA" w:rsidRDefault="00E93A1D" w:rsidP="0088774C">
      <w:pPr>
        <w:pStyle w:val="Akapitzlist"/>
        <w:suppressAutoHyphens/>
        <w:spacing w:after="60"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_______________________________________________________________________________</w:t>
      </w:r>
    </w:p>
    <w:p w14:paraId="18D41FCD" w14:textId="77777777" w:rsidR="00E93A1D" w:rsidRPr="002F42BA" w:rsidRDefault="00E93A1D" w:rsidP="0088774C">
      <w:pPr>
        <w:pStyle w:val="Akapitzlist"/>
        <w:suppressAutoHyphens/>
        <w:spacing w:after="60" w:line="276" w:lineRule="auto"/>
        <w:ind w:left="426"/>
        <w:jc w:val="both"/>
        <w:rPr>
          <w:rFonts w:asciiTheme="majorHAnsi" w:hAnsiTheme="majorHAnsi" w:cs="Calibri"/>
          <w:bCs/>
          <w:i/>
          <w:iCs/>
          <w:sz w:val="20"/>
          <w:szCs w:val="20"/>
        </w:rPr>
      </w:pPr>
      <w:r w:rsidRPr="002F42BA">
        <w:rPr>
          <w:rFonts w:asciiTheme="majorHAnsi" w:hAnsiTheme="majorHAnsi" w:cs="Calibri"/>
          <w:bCs/>
          <w:i/>
          <w:iCs/>
          <w:sz w:val="20"/>
          <w:szCs w:val="20"/>
        </w:rPr>
        <w:t>(tylko, jeśli dotyczy - podać nazwę dokumentu, nr załącznika, nr strony)</w:t>
      </w:r>
    </w:p>
    <w:p w14:paraId="1CD4BC4A" w14:textId="77777777" w:rsidR="00E93A1D" w:rsidRPr="002F42BA" w:rsidRDefault="00E93A1D" w:rsidP="0088774C">
      <w:pPr>
        <w:pStyle w:val="Akapitzlist"/>
        <w:suppressAutoHyphens/>
        <w:spacing w:after="60" w:line="276" w:lineRule="auto"/>
        <w:ind w:left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nie mogą być udostępnione, gdyż  są zastrzeżone jako informacje stanowiące tajemnicę przedsiębiorstwa,  rozumieniu przepisów o zwalczaniu nieuczciwej konkurencji. W załączeniu przedkładamy uzasadnienie, że zastrzeżone informacje są tajemnicą przedsiębiorstwa.</w:t>
      </w:r>
    </w:p>
    <w:p w14:paraId="28481AEE" w14:textId="0EAD02E5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 jesteśmy/ nie jesteśmy ****) mikroprzedsiębiorstwem bądź małym lub</w:t>
      </w:r>
      <w:r w:rsidR="00270F14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średnim przedsiębiorstwem.</w:t>
      </w:r>
    </w:p>
    <w:p w14:paraId="713DF134" w14:textId="71142283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</w:t>
      </w:r>
      <w:r w:rsidR="00270F14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celu ubiegania się o udzielenie zamówienia publicznego w niniejszym postępowaniu. *****)</w:t>
      </w:r>
    </w:p>
    <w:p w14:paraId="360677A9" w14:textId="77777777" w:rsidR="00270F14" w:rsidRPr="002F42BA" w:rsidRDefault="00E93A1D" w:rsidP="0054788F">
      <w:pPr>
        <w:pStyle w:val="Akapitzlist"/>
        <w:numPr>
          <w:ilvl w:val="0"/>
          <w:numId w:val="100"/>
        </w:numPr>
        <w:suppressAutoHyphens/>
        <w:spacing w:after="60" w:line="276" w:lineRule="auto"/>
        <w:ind w:left="426" w:hanging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Ogólne (Szczególne) Warunki Ubezpieczenia, karty produktu lub inne wzorce umowne, które będą miały zastosowanie do poszczególnych ubezpieczeń (podać rodzaj warunków ubezpieczenia i datę uchwalenia/wejścia w życie):</w:t>
      </w:r>
    </w:p>
    <w:p w14:paraId="6D8BE49F" w14:textId="77777777" w:rsidR="00270F14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4C2C2992" w14:textId="77777777" w:rsidR="00270F14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6AD2AC51" w14:textId="77777777" w:rsidR="00270F14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63A7AAD1" w14:textId="0B26CEA8" w:rsidR="00E93A1D" w:rsidRPr="002F42BA" w:rsidRDefault="00E93A1D" w:rsidP="0054788F">
      <w:pPr>
        <w:pStyle w:val="Akapitzlist"/>
        <w:numPr>
          <w:ilvl w:val="1"/>
          <w:numId w:val="100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50E55339" w14:textId="77777777" w:rsidR="001B2954" w:rsidRPr="002F42BA" w:rsidRDefault="00E93A1D" w:rsidP="0054788F">
      <w:pPr>
        <w:pStyle w:val="Akapitzlist"/>
        <w:numPr>
          <w:ilvl w:val="0"/>
          <w:numId w:val="100"/>
        </w:num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Korespondencję w sprawie niniejszego postępowania należy kierować na</w:t>
      </w:r>
      <w:r w:rsidR="001B2954" w:rsidRPr="002F42BA">
        <w:rPr>
          <w:rFonts w:asciiTheme="majorHAnsi" w:hAnsiTheme="majorHAnsi" w:cs="Calibri"/>
          <w:bCs/>
          <w:sz w:val="22"/>
          <w:szCs w:val="22"/>
        </w:rPr>
        <w:t>: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</w:p>
    <w:p w14:paraId="1ED0BE9B" w14:textId="2D3427C5" w:rsidR="001B2954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adres _____</w:t>
      </w:r>
      <w:r w:rsidRPr="002F42BA">
        <w:rPr>
          <w:rFonts w:asciiTheme="majorHAnsi" w:hAnsiTheme="majorHAnsi" w:cs="Calibri"/>
          <w:sz w:val="22"/>
          <w:szCs w:val="22"/>
        </w:rPr>
        <w:t>___________________</w:t>
      </w:r>
      <w:r w:rsidR="006C3C78" w:rsidRPr="002F42BA">
        <w:rPr>
          <w:rFonts w:asciiTheme="majorHAnsi" w:hAnsiTheme="majorHAnsi" w:cs="Calibri"/>
          <w:sz w:val="22"/>
          <w:szCs w:val="22"/>
        </w:rPr>
        <w:t>____________________________</w:t>
      </w:r>
      <w:r w:rsidRPr="002F42BA">
        <w:rPr>
          <w:rFonts w:asciiTheme="majorHAnsi" w:hAnsiTheme="majorHAnsi" w:cs="Calibri"/>
          <w:sz w:val="22"/>
          <w:szCs w:val="22"/>
        </w:rPr>
        <w:t>______</w:t>
      </w:r>
    </w:p>
    <w:p w14:paraId="4E800AD1" w14:textId="04D32B70" w:rsidR="001B2954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nr  telefonu_________</w:t>
      </w:r>
      <w:r w:rsidR="006C3C78" w:rsidRPr="002F42BA">
        <w:rPr>
          <w:rFonts w:asciiTheme="majorHAnsi" w:hAnsiTheme="majorHAnsi" w:cs="Calibri"/>
          <w:sz w:val="22"/>
          <w:szCs w:val="22"/>
        </w:rPr>
        <w:t>_________________________</w:t>
      </w:r>
      <w:r w:rsidRPr="002F42BA">
        <w:rPr>
          <w:rFonts w:asciiTheme="majorHAnsi" w:hAnsiTheme="majorHAnsi" w:cs="Calibri"/>
          <w:sz w:val="22"/>
          <w:szCs w:val="22"/>
        </w:rPr>
        <w:t>________</w:t>
      </w:r>
      <w:r w:rsidR="001B2954" w:rsidRPr="002F42BA">
        <w:rPr>
          <w:rFonts w:asciiTheme="majorHAnsi" w:hAnsiTheme="majorHAnsi" w:cs="Calibri"/>
          <w:sz w:val="22"/>
          <w:szCs w:val="22"/>
        </w:rPr>
        <w:t>____</w:t>
      </w:r>
      <w:r w:rsidRPr="002F42BA">
        <w:rPr>
          <w:rFonts w:asciiTheme="majorHAnsi" w:hAnsiTheme="majorHAnsi" w:cs="Calibri"/>
          <w:sz w:val="22"/>
          <w:szCs w:val="22"/>
        </w:rPr>
        <w:t>_____</w:t>
      </w:r>
    </w:p>
    <w:p w14:paraId="53E20F50" w14:textId="7576F234" w:rsidR="006C3C78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e-mail______________</w:t>
      </w:r>
      <w:r w:rsidR="006C3C78" w:rsidRPr="002F42BA">
        <w:rPr>
          <w:rFonts w:asciiTheme="majorHAnsi" w:hAnsiTheme="majorHAnsi" w:cs="Calibri"/>
          <w:sz w:val="22"/>
          <w:szCs w:val="22"/>
        </w:rPr>
        <w:t>________________________________________</w:t>
      </w:r>
      <w:r w:rsidRPr="002F42BA">
        <w:rPr>
          <w:rFonts w:asciiTheme="majorHAnsi" w:hAnsiTheme="majorHAnsi" w:cs="Calibri"/>
          <w:sz w:val="22"/>
          <w:szCs w:val="22"/>
        </w:rPr>
        <w:t xml:space="preserve">___ </w:t>
      </w:r>
    </w:p>
    <w:p w14:paraId="43CDC96E" w14:textId="2118AFF5" w:rsidR="006C3C78" w:rsidRPr="002F42BA" w:rsidRDefault="006C3C78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adres skrzynki ePUAP_______________________________________</w:t>
      </w:r>
    </w:p>
    <w:p w14:paraId="0725E595" w14:textId="77777777" w:rsidR="00E93A1D" w:rsidRPr="002F42BA" w:rsidRDefault="00E93A1D" w:rsidP="0054788F">
      <w:pPr>
        <w:pStyle w:val="Akapitzlist"/>
        <w:numPr>
          <w:ilvl w:val="0"/>
          <w:numId w:val="100"/>
        </w:numPr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Wraz z ofertą składamy następujące oświadczenia i dokumenty:</w:t>
      </w:r>
    </w:p>
    <w:p w14:paraId="53E52E6A" w14:textId="77777777" w:rsidR="00E93A1D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_______________________</w:t>
      </w:r>
    </w:p>
    <w:p w14:paraId="1A327592" w14:textId="77777777" w:rsidR="00E93A1D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_______________________</w:t>
      </w:r>
    </w:p>
    <w:p w14:paraId="1CD52C72" w14:textId="77777777" w:rsidR="00E93A1D" w:rsidRPr="002F42BA" w:rsidRDefault="00E93A1D" w:rsidP="0054788F">
      <w:pPr>
        <w:pStyle w:val="Akapitzlist"/>
        <w:numPr>
          <w:ilvl w:val="1"/>
          <w:numId w:val="100"/>
        </w:numPr>
        <w:tabs>
          <w:tab w:val="left" w:pos="993"/>
        </w:tabs>
        <w:suppressAutoHyphens/>
        <w:spacing w:line="276" w:lineRule="auto"/>
        <w:contextualSpacing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_______________________</w:t>
      </w:r>
    </w:p>
    <w:p w14:paraId="5DD9E36B" w14:textId="77777777" w:rsidR="00BC26F1" w:rsidRPr="00BC26F1" w:rsidRDefault="00BC26F1" w:rsidP="0054788F">
      <w:pPr>
        <w:pStyle w:val="Akapitzlist"/>
        <w:numPr>
          <w:ilvl w:val="0"/>
          <w:numId w:val="100"/>
        </w:numPr>
        <w:suppressAutoHyphens/>
        <w:spacing w:line="276" w:lineRule="auto"/>
        <w:contextualSpacing/>
        <w:jc w:val="both"/>
        <w:rPr>
          <w:rFonts w:asciiTheme="majorHAnsi" w:hAnsiTheme="majorHAnsi" w:cs="Calibri"/>
          <w:bCs/>
          <w:sz w:val="22"/>
          <w:szCs w:val="22"/>
        </w:rPr>
      </w:pPr>
      <w:r w:rsidRPr="00BC26F1">
        <w:rPr>
          <w:rFonts w:asciiTheme="majorHAnsi" w:hAnsiTheme="majorHAnsi" w:cs="Calibri"/>
          <w:bCs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AB780F" w14:textId="71799957" w:rsidR="00E93A1D" w:rsidRPr="00BC26F1" w:rsidRDefault="00E93A1D" w:rsidP="00BC26F1">
      <w:pPr>
        <w:pStyle w:val="Akapitzlist"/>
        <w:ind w:left="397"/>
        <w:rPr>
          <w:rFonts w:ascii="Cambria" w:hAnsi="Cambria"/>
        </w:rPr>
      </w:pPr>
      <w:r w:rsidRPr="00BC26F1">
        <w:rPr>
          <w:rFonts w:asciiTheme="majorHAnsi" w:hAnsiTheme="majorHAnsi" w:cs="Calibri"/>
          <w:sz w:val="22"/>
          <w:szCs w:val="22"/>
        </w:rPr>
        <w:tab/>
      </w:r>
      <w:r w:rsidRPr="00BC26F1">
        <w:rPr>
          <w:rFonts w:asciiTheme="majorHAnsi" w:hAnsiTheme="majorHAnsi" w:cs="Calibri"/>
          <w:sz w:val="22"/>
          <w:szCs w:val="22"/>
        </w:rPr>
        <w:tab/>
        <w:t xml:space="preserve">                          </w:t>
      </w:r>
    </w:p>
    <w:p w14:paraId="1A7F1167" w14:textId="5DA7E454" w:rsidR="00B26CFB" w:rsidRPr="002F42BA" w:rsidRDefault="00B26CFB" w:rsidP="0088774C">
      <w:pPr>
        <w:suppressAutoHyphens/>
        <w:spacing w:line="276" w:lineRule="auto"/>
        <w:contextualSpacing/>
        <w:jc w:val="right"/>
        <w:rPr>
          <w:rFonts w:asciiTheme="majorHAnsi" w:hAnsiTheme="majorHAnsi" w:cs="Calibri"/>
          <w:i/>
          <w:iCs/>
          <w:sz w:val="22"/>
          <w:szCs w:val="22"/>
        </w:rPr>
      </w:pPr>
    </w:p>
    <w:p w14:paraId="5C5375C0" w14:textId="54675931" w:rsidR="00721DA7" w:rsidRPr="002F42BA" w:rsidRDefault="00721DA7" w:rsidP="0088774C">
      <w:pPr>
        <w:suppressAutoHyphens/>
        <w:autoSpaceDE w:val="0"/>
        <w:autoSpaceDN w:val="0"/>
        <w:adjustRightInd w:val="0"/>
        <w:rPr>
          <w:rFonts w:asciiTheme="majorHAnsi" w:hAnsiTheme="majorHAnsi" w:cs="Segoe UI"/>
          <w:i/>
          <w:color w:val="FF0000"/>
          <w:sz w:val="22"/>
          <w:szCs w:val="22"/>
        </w:rPr>
      </w:pP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lastRenderedPageBreak/>
        <w:t xml:space="preserve">Niniejszą ofertę należy opatrzyć </w:t>
      </w:r>
      <w:r w:rsidR="002657AF"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kwalifikowanym </w:t>
      </w: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>podpisem</w:t>
      </w:r>
      <w:r w:rsidR="002657AF"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 elektronicznym</w:t>
      </w: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>, podpisem zaufanym lub podpisem osobistym  osoby uprawnionej</w:t>
      </w:r>
      <w:r w:rsidR="002657AF" w:rsidRPr="002F42BA">
        <w:rPr>
          <w:rFonts w:asciiTheme="majorHAnsi" w:hAnsiTheme="majorHAnsi" w:cs="Segoe UI"/>
          <w:i/>
          <w:color w:val="FF0000"/>
          <w:sz w:val="22"/>
          <w:szCs w:val="22"/>
        </w:rPr>
        <w:t>.</w:t>
      </w:r>
    </w:p>
    <w:p w14:paraId="4775A3B8" w14:textId="77777777" w:rsidR="006E27A6" w:rsidRPr="002F42BA" w:rsidRDefault="006E27A6" w:rsidP="0088774C">
      <w:pPr>
        <w:suppressAutoHyphens/>
        <w:spacing w:line="276" w:lineRule="auto"/>
        <w:contextualSpacing/>
        <w:rPr>
          <w:rFonts w:asciiTheme="majorHAnsi" w:hAnsiTheme="majorHAnsi" w:cs="Calibri"/>
          <w:b/>
          <w:bCs/>
          <w:sz w:val="22"/>
          <w:szCs w:val="22"/>
        </w:rPr>
      </w:pPr>
    </w:p>
    <w:p w14:paraId="0CEF482E" w14:textId="77777777" w:rsidR="006E27A6" w:rsidRPr="002F42BA" w:rsidRDefault="006E27A6" w:rsidP="0088774C">
      <w:pPr>
        <w:suppressAutoHyphens/>
        <w:spacing w:line="276" w:lineRule="auto"/>
        <w:contextualSpacing/>
        <w:jc w:val="right"/>
        <w:rPr>
          <w:rFonts w:asciiTheme="majorHAnsi" w:hAnsiTheme="majorHAnsi" w:cs="Calibri"/>
          <w:i/>
          <w:iCs/>
          <w:sz w:val="22"/>
          <w:szCs w:val="22"/>
        </w:rPr>
      </w:pPr>
    </w:p>
    <w:p w14:paraId="17CB5FB5" w14:textId="77777777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2F42BA">
        <w:rPr>
          <w:rFonts w:asciiTheme="majorHAnsi" w:hAnsiTheme="majorHAnsi" w:cs="Calibri"/>
          <w:b/>
          <w:sz w:val="20"/>
          <w:szCs w:val="22"/>
        </w:rPr>
        <w:t>*)</w:t>
      </w:r>
      <w:r w:rsidRPr="002F42BA">
        <w:rPr>
          <w:rFonts w:asciiTheme="majorHAnsi" w:hAnsiTheme="majorHAnsi" w:cs="Calibri"/>
          <w:sz w:val="20"/>
          <w:szCs w:val="22"/>
        </w:rPr>
        <w:t xml:space="preserve"> cenę oferty/ składkę za ubezpieczenie należy podać w PLN z dokładnością do 1 grosza, to znaczy z </w:t>
      </w:r>
      <w:r w:rsidR="007C0577" w:rsidRPr="002F42BA">
        <w:rPr>
          <w:rFonts w:asciiTheme="majorHAnsi" w:hAnsiTheme="majorHAnsi" w:cs="Calibri"/>
          <w:sz w:val="20"/>
          <w:szCs w:val="22"/>
        </w:rPr>
        <w:t> </w:t>
      </w:r>
      <w:r w:rsidRPr="002F42BA">
        <w:rPr>
          <w:rFonts w:asciiTheme="majorHAnsi" w:hAnsiTheme="majorHAnsi" w:cs="Calibri"/>
          <w:sz w:val="20"/>
          <w:szCs w:val="22"/>
        </w:rPr>
        <w:t>dokładnością do dwóch miejsc po przecinku,</w:t>
      </w:r>
    </w:p>
    <w:p w14:paraId="70235A93" w14:textId="77777777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2F42BA">
        <w:rPr>
          <w:rFonts w:asciiTheme="majorHAnsi" w:hAnsiTheme="majorHAnsi" w:cs="Calibri"/>
          <w:b/>
          <w:bCs/>
          <w:sz w:val="20"/>
          <w:szCs w:val="22"/>
        </w:rPr>
        <w:t xml:space="preserve">**) </w:t>
      </w:r>
      <w:r w:rsidRPr="002F42BA">
        <w:rPr>
          <w:rFonts w:asciiTheme="majorHAnsi" w:hAnsiTheme="majorHAnsi" w:cs="Calibri"/>
          <w:bCs/>
          <w:sz w:val="20"/>
          <w:szCs w:val="22"/>
        </w:rPr>
        <w:t>niepotrzebne skreślić</w:t>
      </w:r>
      <w:r w:rsidRPr="002F42BA">
        <w:rPr>
          <w:rFonts w:asciiTheme="majorHAnsi" w:hAnsiTheme="majorHAnsi" w:cs="Calibri"/>
          <w:sz w:val="20"/>
          <w:szCs w:val="22"/>
        </w:rPr>
        <w:tab/>
      </w:r>
    </w:p>
    <w:p w14:paraId="17569F9B" w14:textId="126D83E1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iCs/>
          <w:sz w:val="20"/>
          <w:szCs w:val="20"/>
        </w:rPr>
      </w:pPr>
      <w:r w:rsidRPr="002F42BA">
        <w:rPr>
          <w:rFonts w:asciiTheme="majorHAnsi" w:hAnsiTheme="majorHAnsi" w:cs="Calibri"/>
          <w:b/>
          <w:sz w:val="20"/>
          <w:szCs w:val="22"/>
        </w:rPr>
        <w:t>***)</w:t>
      </w:r>
      <w:r w:rsidRPr="002F42BA">
        <w:rPr>
          <w:rFonts w:asciiTheme="majorHAnsi" w:hAnsiTheme="majorHAnsi" w:cs="Calibri"/>
          <w:sz w:val="20"/>
          <w:szCs w:val="22"/>
        </w:rPr>
        <w:tab/>
        <w:t>niepotrzebne skreślić; w przypadku nie wykreślenia którejś z pozycji i nie wypełnienia pola w pkt</w:t>
      </w:r>
      <w:r w:rsidRPr="002F42BA">
        <w:rPr>
          <w:rFonts w:asciiTheme="majorHAnsi" w:hAnsiTheme="majorHAnsi" w:cs="Calibri"/>
          <w:i/>
          <w:iCs/>
          <w:sz w:val="20"/>
          <w:szCs w:val="22"/>
        </w:rPr>
        <w:t xml:space="preserve"> 1</w:t>
      </w:r>
      <w:r w:rsidR="001B2954" w:rsidRPr="002F42BA">
        <w:rPr>
          <w:rFonts w:asciiTheme="majorHAnsi" w:hAnsiTheme="majorHAnsi" w:cs="Calibri"/>
          <w:i/>
          <w:iCs/>
          <w:sz w:val="20"/>
          <w:szCs w:val="22"/>
        </w:rPr>
        <w:t>1</w:t>
      </w:r>
      <w:r w:rsidRPr="002F42BA">
        <w:rPr>
          <w:rFonts w:asciiTheme="majorHAnsi" w:hAnsiTheme="majorHAnsi" w:cs="Calibri"/>
          <w:i/>
          <w:iCs/>
          <w:sz w:val="20"/>
          <w:szCs w:val="22"/>
        </w:rPr>
        <w:t xml:space="preserve"> formularza oznaczonego: „część (zakres) przedmiotu zamówienia”, „część (zakres) przedmiotu zamówienia oraz nazwa (firma) podwykonawcy” –</w:t>
      </w:r>
      <w:r w:rsidR="001D6C9A" w:rsidRPr="002F42BA">
        <w:rPr>
          <w:rFonts w:asciiTheme="majorHAnsi" w:hAnsiTheme="majorHAnsi" w:cs="Calibri"/>
          <w:iCs/>
          <w:sz w:val="20"/>
          <w:szCs w:val="22"/>
        </w:rPr>
        <w:t xml:space="preserve"> Zamawiając</w:t>
      </w:r>
      <w:r w:rsidR="00806FC0" w:rsidRPr="002F42BA">
        <w:rPr>
          <w:rFonts w:asciiTheme="majorHAnsi" w:hAnsiTheme="majorHAnsi" w:cs="Calibri"/>
          <w:iCs/>
          <w:sz w:val="20"/>
          <w:szCs w:val="22"/>
        </w:rPr>
        <w:t>y</w:t>
      </w:r>
      <w:r w:rsidR="001D6C9A" w:rsidRPr="002F42BA">
        <w:rPr>
          <w:rFonts w:asciiTheme="majorHAnsi" w:hAnsiTheme="majorHAnsi" w:cs="Calibri"/>
          <w:iCs/>
          <w:sz w:val="20"/>
          <w:szCs w:val="22"/>
        </w:rPr>
        <w:t xml:space="preserve"> </w:t>
      </w:r>
      <w:r w:rsidRPr="002F42BA">
        <w:rPr>
          <w:rFonts w:asciiTheme="majorHAnsi" w:hAnsiTheme="majorHAnsi" w:cs="Calibri"/>
          <w:iCs/>
          <w:sz w:val="20"/>
          <w:szCs w:val="22"/>
        </w:rPr>
        <w:t xml:space="preserve">uzna, odpowiednio, że </w:t>
      </w:r>
      <w:r w:rsidRPr="002F42BA">
        <w:rPr>
          <w:rFonts w:asciiTheme="majorHAnsi" w:hAnsiTheme="majorHAnsi" w:cs="Calibri"/>
          <w:iCs/>
          <w:sz w:val="20"/>
          <w:szCs w:val="20"/>
        </w:rPr>
        <w:t>Wykonawca nie</w:t>
      </w:r>
      <w:r w:rsidR="001B2954" w:rsidRPr="002F42BA">
        <w:rPr>
          <w:rFonts w:asciiTheme="majorHAnsi" w:hAnsiTheme="majorHAnsi" w:cs="Calibri"/>
          <w:iCs/>
          <w:sz w:val="20"/>
          <w:szCs w:val="20"/>
        </w:rPr>
        <w:t> </w:t>
      </w:r>
      <w:r w:rsidRPr="002F42BA">
        <w:rPr>
          <w:rFonts w:asciiTheme="majorHAnsi" w:hAnsiTheme="majorHAnsi" w:cs="Calibri"/>
          <w:iCs/>
          <w:sz w:val="20"/>
          <w:szCs w:val="20"/>
        </w:rPr>
        <w:t xml:space="preserve">zamierza powierzyć wykonania żadnej części zamówienia </w:t>
      </w:r>
      <w:r w:rsidR="002C760D">
        <w:rPr>
          <w:rFonts w:asciiTheme="majorHAnsi" w:hAnsiTheme="majorHAnsi" w:cs="Calibri"/>
          <w:iCs/>
          <w:sz w:val="20"/>
          <w:szCs w:val="20"/>
        </w:rPr>
        <w:t xml:space="preserve">(zadań) </w:t>
      </w:r>
      <w:r w:rsidRPr="002F42BA">
        <w:rPr>
          <w:rFonts w:asciiTheme="majorHAnsi" w:hAnsiTheme="majorHAnsi" w:cs="Calibri"/>
          <w:iCs/>
          <w:sz w:val="20"/>
          <w:szCs w:val="20"/>
        </w:rPr>
        <w:t>podwykonawcom</w:t>
      </w:r>
      <w:r w:rsidR="002C760D">
        <w:rPr>
          <w:rFonts w:asciiTheme="majorHAnsi" w:hAnsiTheme="majorHAnsi" w:cs="Calibri"/>
          <w:iCs/>
          <w:sz w:val="20"/>
          <w:szCs w:val="20"/>
        </w:rPr>
        <w:t>.</w:t>
      </w:r>
    </w:p>
    <w:p w14:paraId="7135CDDB" w14:textId="458C14C8" w:rsidR="00E93A1D" w:rsidRPr="002F42BA" w:rsidRDefault="00E93A1D" w:rsidP="0088774C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iCs/>
          <w:sz w:val="20"/>
          <w:szCs w:val="20"/>
        </w:rPr>
      </w:pPr>
      <w:r w:rsidRPr="002F42BA">
        <w:rPr>
          <w:rFonts w:asciiTheme="majorHAnsi" w:hAnsiTheme="majorHAnsi" w:cs="Calibri"/>
          <w:b/>
          <w:bCs/>
          <w:sz w:val="20"/>
          <w:szCs w:val="20"/>
        </w:rPr>
        <w:t xml:space="preserve">****) </w:t>
      </w:r>
      <w:r w:rsidRPr="002F42BA">
        <w:rPr>
          <w:rFonts w:asciiTheme="majorHAnsi" w:hAnsiTheme="majorHAnsi" w:cs="Calibri"/>
          <w:sz w:val="20"/>
          <w:szCs w:val="20"/>
        </w:rPr>
        <w:t>niepotrzebne skreślić; w  przypadku nie skreślenia którejś z pozycji –</w:t>
      </w:r>
      <w:r w:rsidR="00806FC0" w:rsidRPr="002F42BA">
        <w:rPr>
          <w:rFonts w:asciiTheme="majorHAnsi" w:hAnsiTheme="majorHAnsi" w:cs="Calibri"/>
          <w:sz w:val="20"/>
          <w:szCs w:val="20"/>
        </w:rPr>
        <w:t xml:space="preserve"> </w:t>
      </w:r>
      <w:r w:rsidR="0087162D" w:rsidRPr="002F42BA">
        <w:rPr>
          <w:rFonts w:asciiTheme="majorHAnsi" w:hAnsiTheme="majorHAnsi" w:cs="Calibri"/>
          <w:sz w:val="20"/>
          <w:szCs w:val="20"/>
        </w:rPr>
        <w:t>Zamawiają</w:t>
      </w:r>
      <w:r w:rsidR="00806FC0" w:rsidRPr="002F42BA">
        <w:rPr>
          <w:rFonts w:asciiTheme="majorHAnsi" w:hAnsiTheme="majorHAnsi" w:cs="Calibri"/>
          <w:sz w:val="20"/>
          <w:szCs w:val="20"/>
        </w:rPr>
        <w:t xml:space="preserve">cy </w:t>
      </w:r>
      <w:r w:rsidRPr="002F42BA">
        <w:rPr>
          <w:rFonts w:asciiTheme="majorHAnsi" w:hAnsiTheme="majorHAnsi" w:cs="Calibri"/>
          <w:sz w:val="20"/>
          <w:szCs w:val="20"/>
        </w:rPr>
        <w:t>uzna, że Wykonawca</w:t>
      </w:r>
      <w:r w:rsidR="006E27A6" w:rsidRPr="002F42BA">
        <w:rPr>
          <w:rFonts w:asciiTheme="majorHAnsi" w:hAnsiTheme="majorHAnsi" w:cs="Calibri"/>
          <w:sz w:val="20"/>
          <w:szCs w:val="20"/>
        </w:rPr>
        <w:t xml:space="preserve"> nie</w:t>
      </w:r>
      <w:r w:rsidRPr="002F42BA">
        <w:rPr>
          <w:rFonts w:asciiTheme="majorHAnsi" w:hAnsiTheme="majorHAnsi" w:cs="Calibri"/>
          <w:sz w:val="20"/>
          <w:szCs w:val="20"/>
        </w:rPr>
        <w:t xml:space="preserve"> jest mikroprzedsiębiorstwem bądź małym lub średnim przedsiębiorstwem</w:t>
      </w:r>
      <w:r w:rsidR="00096FE1" w:rsidRPr="002F42BA">
        <w:rPr>
          <w:rFonts w:asciiTheme="majorHAnsi" w:hAnsiTheme="majorHAnsi" w:cs="Calibri"/>
          <w:sz w:val="20"/>
          <w:szCs w:val="20"/>
        </w:rPr>
        <w:t>.</w:t>
      </w:r>
    </w:p>
    <w:p w14:paraId="38272E84" w14:textId="66FD55E9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2F42BA">
        <w:rPr>
          <w:rFonts w:asciiTheme="majorHAnsi" w:hAnsiTheme="majorHAnsi" w:cs="Calibri"/>
          <w:b/>
          <w:sz w:val="20"/>
          <w:szCs w:val="20"/>
        </w:rPr>
        <w:t>*****)</w:t>
      </w:r>
      <w:r w:rsidRPr="002F42BA">
        <w:rPr>
          <w:rFonts w:asciiTheme="majorHAnsi" w:hAnsiTheme="majorHAnsi" w:cs="Calibri"/>
          <w:sz w:val="20"/>
          <w:szCs w:val="20"/>
        </w:rPr>
        <w:t xml:space="preserve"> rozporządzenie Parlamentu Europejskiego i Rady (UE) 2</w:t>
      </w:r>
      <w:r w:rsidR="00096FE1" w:rsidRPr="002F42BA">
        <w:rPr>
          <w:rFonts w:asciiTheme="majorHAnsi" w:hAnsiTheme="majorHAnsi" w:cs="Calibri"/>
          <w:sz w:val="20"/>
          <w:szCs w:val="20"/>
        </w:rPr>
        <w:t>016/679 z dnia 27 kwietnia 2016</w:t>
      </w:r>
      <w:r w:rsidRPr="002F42BA">
        <w:rPr>
          <w:rFonts w:asciiTheme="majorHAnsi" w:hAnsiTheme="majorHAnsi" w:cs="Calibri"/>
          <w:sz w:val="20"/>
          <w:szCs w:val="20"/>
        </w:rPr>
        <w:t xml:space="preserve">r. w </w:t>
      </w:r>
      <w:r w:rsidR="007C0577" w:rsidRPr="002F42BA">
        <w:rPr>
          <w:rFonts w:asciiTheme="majorHAnsi" w:hAnsiTheme="majorHAnsi" w:cs="Calibri"/>
          <w:sz w:val="20"/>
          <w:szCs w:val="20"/>
        </w:rPr>
        <w:t> </w:t>
      </w:r>
      <w:r w:rsidRPr="002F42BA">
        <w:rPr>
          <w:rFonts w:asciiTheme="majorHAnsi" w:hAnsiTheme="majorHAnsi" w:cs="Calibri"/>
          <w:sz w:val="20"/>
          <w:szCs w:val="20"/>
        </w:rPr>
        <w:t xml:space="preserve">sprawie ochrony osób fizycznych w związku z przetwarzaniem danych osobowych i w sprawie swobodnego przepływu takich danych oraz uchylenia dyrektywy 95/46/WE (ogólne rozporządzenie o </w:t>
      </w:r>
      <w:r w:rsidR="007C0577" w:rsidRPr="002F42BA">
        <w:rPr>
          <w:rFonts w:asciiTheme="majorHAnsi" w:hAnsiTheme="majorHAnsi" w:cs="Calibri"/>
          <w:sz w:val="20"/>
          <w:szCs w:val="20"/>
        </w:rPr>
        <w:t> </w:t>
      </w:r>
      <w:r w:rsidRPr="002F42BA">
        <w:rPr>
          <w:rFonts w:asciiTheme="majorHAnsi" w:hAnsiTheme="majorHAnsi" w:cs="Calibri"/>
          <w:sz w:val="20"/>
          <w:szCs w:val="20"/>
        </w:rPr>
        <w:t>ochronie</w:t>
      </w:r>
      <w:r w:rsidRPr="002F42BA">
        <w:rPr>
          <w:rFonts w:asciiTheme="majorHAnsi" w:hAnsiTheme="majorHAnsi" w:cs="Calibri"/>
          <w:sz w:val="20"/>
          <w:szCs w:val="22"/>
        </w:rPr>
        <w:t xml:space="preserve"> danych) (Dz. Urz. UE L 119 z 04.05.2016, str. 1).</w:t>
      </w:r>
      <w:r w:rsidRPr="002F42BA">
        <w:rPr>
          <w:rFonts w:asciiTheme="majorHAnsi" w:hAnsiTheme="majorHAnsi" w:cs="Calibri"/>
        </w:rPr>
        <w:t xml:space="preserve"> </w:t>
      </w:r>
      <w:r w:rsidR="00096FE1" w:rsidRPr="002F42BA">
        <w:rPr>
          <w:rFonts w:asciiTheme="majorHAnsi" w:hAnsiTheme="majorHAnsi" w:cs="Calibri"/>
          <w:sz w:val="20"/>
          <w:szCs w:val="22"/>
        </w:rPr>
        <w:t>Jeżeli W</w:t>
      </w:r>
      <w:r w:rsidRPr="002F42BA">
        <w:rPr>
          <w:rFonts w:asciiTheme="majorHAnsi" w:hAnsiTheme="majorHAnsi" w:cs="Calibri"/>
          <w:sz w:val="20"/>
          <w:szCs w:val="22"/>
        </w:rPr>
        <w:t>ykonawca nie przekazuje danych osobowych (innych niż</w:t>
      </w:r>
      <w:r w:rsidR="001B2954" w:rsidRPr="002F42BA">
        <w:rPr>
          <w:rFonts w:asciiTheme="majorHAnsi" w:hAnsiTheme="majorHAnsi" w:cs="Calibri"/>
          <w:sz w:val="20"/>
          <w:szCs w:val="22"/>
        </w:rPr>
        <w:t> </w:t>
      </w:r>
      <w:r w:rsidRPr="002F42BA">
        <w:rPr>
          <w:rFonts w:asciiTheme="majorHAnsi" w:hAnsiTheme="majorHAnsi" w:cs="Calibri"/>
          <w:sz w:val="20"/>
          <w:szCs w:val="22"/>
        </w:rPr>
        <w:t>bezpośrednio jego dotyczących) lub gdy zachodzi wyłączenie stosowania obowiązku informacyjnego, wynikające z art. 13 u</w:t>
      </w:r>
      <w:r w:rsidR="00096FE1" w:rsidRPr="002F42BA">
        <w:rPr>
          <w:rFonts w:asciiTheme="majorHAnsi" w:hAnsiTheme="majorHAnsi" w:cs="Calibri"/>
          <w:sz w:val="20"/>
          <w:szCs w:val="22"/>
        </w:rPr>
        <w:t>st. 4 lub art. 14 ust. 5 RODO, W</w:t>
      </w:r>
      <w:r w:rsidRPr="002F42BA">
        <w:rPr>
          <w:rFonts w:asciiTheme="majorHAnsi" w:hAnsiTheme="majorHAnsi" w:cs="Calibri"/>
          <w:sz w:val="20"/>
          <w:szCs w:val="22"/>
        </w:rPr>
        <w:t>ykonawca nie składa tego oświadczenia (usunięcie treści oświadczenia może nastąpić przez jego wykreślenie).</w:t>
      </w:r>
    </w:p>
    <w:bookmarkEnd w:id="21"/>
    <w:p w14:paraId="5DE69037" w14:textId="77777777" w:rsidR="00852ED7" w:rsidRPr="002F42BA" w:rsidRDefault="00852ED7" w:rsidP="0088774C">
      <w:pPr>
        <w:suppressAutoHyphens/>
        <w:spacing w:line="276" w:lineRule="auto"/>
        <w:jc w:val="both"/>
        <w:rPr>
          <w:rFonts w:asciiTheme="majorHAnsi" w:hAnsiTheme="majorHAnsi"/>
        </w:rPr>
        <w:sectPr w:rsidR="00852ED7" w:rsidRPr="002F42BA" w:rsidSect="00A91E78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5FD78427" w14:textId="1B8AACA7" w:rsidR="00AB4080" w:rsidRPr="002F42BA" w:rsidRDefault="00AB4080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>Załącznik nr 1C do SWZ – Formularz ofertowy CZĘŚĆ III zamówienia</w:t>
      </w:r>
    </w:p>
    <w:p w14:paraId="69F5BDFB" w14:textId="77777777" w:rsidR="00AB4080" w:rsidRPr="002F42BA" w:rsidRDefault="00AB408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 </w:t>
      </w:r>
    </w:p>
    <w:p w14:paraId="13864304" w14:textId="23938F8F" w:rsidR="00AB4080" w:rsidRPr="002F42BA" w:rsidRDefault="00AB408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>____________</w:t>
      </w:r>
      <w:r w:rsidRPr="002F42BA">
        <w:rPr>
          <w:rFonts w:asciiTheme="majorHAnsi" w:hAnsiTheme="majorHAnsi"/>
          <w:sz w:val="22"/>
          <w:szCs w:val="22"/>
        </w:rPr>
        <w:t>202</w:t>
      </w:r>
      <w:r w:rsidR="00DB11A9" w:rsidRPr="002F42BA">
        <w:rPr>
          <w:rFonts w:asciiTheme="majorHAnsi" w:hAnsiTheme="majorHAnsi"/>
          <w:sz w:val="22"/>
          <w:szCs w:val="22"/>
        </w:rPr>
        <w:t>1</w:t>
      </w:r>
      <w:r w:rsidRPr="002F42BA">
        <w:rPr>
          <w:rFonts w:asciiTheme="majorHAnsi" w:hAnsiTheme="majorHAnsi"/>
          <w:sz w:val="22"/>
          <w:szCs w:val="22"/>
        </w:rPr>
        <w:t xml:space="preserve"> r.</w:t>
      </w:r>
    </w:p>
    <w:p w14:paraId="20C5BB75" w14:textId="77777777" w:rsidR="00AB4080" w:rsidRPr="002F42BA" w:rsidRDefault="00AB4080" w:rsidP="0088774C">
      <w:pPr>
        <w:suppressAutoHyphens/>
        <w:contextualSpacing/>
        <w:jc w:val="right"/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AB4080" w:rsidRPr="002F42BA" w14:paraId="32DFBEEB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5CB54A86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/>
                <w:sz w:val="22"/>
                <w:szCs w:val="22"/>
              </w:rPr>
              <w:t>Dane Wykonawcy:</w:t>
            </w:r>
          </w:p>
        </w:tc>
        <w:tc>
          <w:tcPr>
            <w:tcW w:w="4021" w:type="dxa"/>
            <w:vAlign w:val="center"/>
          </w:tcPr>
          <w:p w14:paraId="31F8DA69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AB4080" w:rsidRPr="002F42BA" w14:paraId="3E6B1AFD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4CAC0FDE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7FE990F6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6D8DE70E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2DF72BDC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7E5A697D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58C081F1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77E5EDA8" w14:textId="2236E24D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 xml:space="preserve">Nr telefonu </w:t>
            </w:r>
          </w:p>
        </w:tc>
        <w:tc>
          <w:tcPr>
            <w:tcW w:w="4021" w:type="dxa"/>
            <w:vAlign w:val="center"/>
          </w:tcPr>
          <w:p w14:paraId="4ADB43B0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1E0A7F6B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6C45CD92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4CEC3DC5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68E58D4C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13C6DEFA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4F64CBA6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35FCC7DE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496A8F53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Nr KRS</w:t>
            </w:r>
          </w:p>
        </w:tc>
        <w:tc>
          <w:tcPr>
            <w:tcW w:w="4021" w:type="dxa"/>
            <w:vAlign w:val="center"/>
          </w:tcPr>
          <w:p w14:paraId="18094084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1DB0D669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3D8C672A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Województwo</w:t>
            </w:r>
          </w:p>
        </w:tc>
        <w:tc>
          <w:tcPr>
            <w:tcW w:w="4021" w:type="dxa"/>
            <w:vAlign w:val="center"/>
          </w:tcPr>
          <w:p w14:paraId="4E5E9617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21654FA1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241E3CC2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 xml:space="preserve">e-mail  </w:t>
            </w:r>
          </w:p>
        </w:tc>
        <w:tc>
          <w:tcPr>
            <w:tcW w:w="4021" w:type="dxa"/>
            <w:vAlign w:val="center"/>
          </w:tcPr>
          <w:p w14:paraId="370DA450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AB4080" w:rsidRPr="002F42BA" w14:paraId="788FC04D" w14:textId="77777777" w:rsidTr="00AB4080">
        <w:trPr>
          <w:trHeight w:val="340"/>
        </w:trPr>
        <w:tc>
          <w:tcPr>
            <w:tcW w:w="2802" w:type="dxa"/>
            <w:vAlign w:val="center"/>
          </w:tcPr>
          <w:p w14:paraId="46ACA0AA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4021" w:type="dxa"/>
            <w:vAlign w:val="center"/>
          </w:tcPr>
          <w:p w14:paraId="679C770B" w14:textId="77777777" w:rsidR="00AB4080" w:rsidRPr="002F42BA" w:rsidRDefault="00AB4080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3DD14BF9" w14:textId="77777777" w:rsidR="00AB4080" w:rsidRPr="002F42BA" w:rsidRDefault="00AB408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  <w:r w:rsidRPr="002F42BA">
        <w:rPr>
          <w:rFonts w:asciiTheme="majorHAnsi" w:hAnsiTheme="majorHAnsi"/>
          <w:bCs/>
          <w:sz w:val="22"/>
          <w:szCs w:val="22"/>
        </w:rPr>
        <w:br w:type="textWrapping" w:clear="all"/>
      </w:r>
    </w:p>
    <w:p w14:paraId="215C6EFE" w14:textId="77777777" w:rsidR="00AB4080" w:rsidRPr="002F42BA" w:rsidRDefault="00AB408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721AD073" w14:textId="77777777" w:rsidR="00AB4080" w:rsidRPr="002F42BA" w:rsidRDefault="00AB4080" w:rsidP="0088774C">
      <w:pPr>
        <w:suppressAutoHyphens/>
        <w:contextualSpacing/>
        <w:rPr>
          <w:rFonts w:asciiTheme="majorHAnsi" w:hAnsiTheme="majorHAnsi"/>
          <w:bCs/>
          <w:sz w:val="22"/>
          <w:szCs w:val="22"/>
        </w:rPr>
      </w:pPr>
    </w:p>
    <w:p w14:paraId="09BBC53D" w14:textId="77777777" w:rsidR="00AB4080" w:rsidRPr="002F42BA" w:rsidRDefault="00AB4080" w:rsidP="0088774C">
      <w:pPr>
        <w:suppressAutoHyphens/>
        <w:contextualSpacing/>
        <w:rPr>
          <w:rFonts w:asciiTheme="majorHAnsi" w:hAnsiTheme="majorHAnsi"/>
          <w:b/>
          <w:bCs/>
          <w:sz w:val="22"/>
          <w:szCs w:val="22"/>
          <w:lang w:val="en-US"/>
        </w:rPr>
      </w:pPr>
      <w:r w:rsidRPr="002F42BA">
        <w:rPr>
          <w:rFonts w:asciiTheme="majorHAnsi" w:hAnsiTheme="majorHAnsi"/>
          <w:sz w:val="22"/>
          <w:szCs w:val="22"/>
          <w:lang w:val="en-US"/>
        </w:rPr>
        <w:tab/>
      </w:r>
    </w:p>
    <w:p w14:paraId="038A7993" w14:textId="77777777" w:rsidR="00AB4080" w:rsidRPr="002F42BA" w:rsidRDefault="00AB4080" w:rsidP="0088774C">
      <w:pPr>
        <w:suppressAutoHyphens/>
        <w:spacing w:line="276" w:lineRule="auto"/>
        <w:contextualSpacing/>
        <w:jc w:val="center"/>
        <w:rPr>
          <w:rFonts w:asciiTheme="majorHAnsi" w:hAnsiTheme="majorHAnsi"/>
          <w:b/>
          <w:bCs/>
          <w:sz w:val="22"/>
          <w:szCs w:val="22"/>
          <w:lang w:val="en-US"/>
        </w:rPr>
      </w:pPr>
      <w:r w:rsidRPr="002F42BA">
        <w:rPr>
          <w:rFonts w:asciiTheme="majorHAnsi" w:hAnsiTheme="majorHAnsi"/>
          <w:b/>
          <w:bCs/>
          <w:sz w:val="22"/>
          <w:szCs w:val="22"/>
          <w:lang w:val="en-US"/>
        </w:rPr>
        <w:t>O F E R T A</w:t>
      </w:r>
    </w:p>
    <w:p w14:paraId="7266A9A8" w14:textId="77777777" w:rsidR="00AB4080" w:rsidRPr="002F42BA" w:rsidRDefault="00AB4080" w:rsidP="0088774C">
      <w:pPr>
        <w:suppressAutoHyphens/>
        <w:spacing w:line="276" w:lineRule="auto"/>
        <w:contextualSpacing/>
        <w:jc w:val="center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dla</w:t>
      </w:r>
    </w:p>
    <w:p w14:paraId="11B6BAAE" w14:textId="77777777" w:rsidR="00CF4922" w:rsidRPr="00D35FE0" w:rsidRDefault="00CF4922" w:rsidP="00CF4922">
      <w:pPr>
        <w:suppressAutoHyphens/>
        <w:spacing w:line="276" w:lineRule="auto"/>
        <w:contextualSpacing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D35FE0">
        <w:rPr>
          <w:rFonts w:asciiTheme="majorHAnsi" w:hAnsiTheme="majorHAnsi" w:cstheme="minorHAnsi"/>
          <w:b/>
          <w:bCs/>
          <w:sz w:val="22"/>
          <w:szCs w:val="22"/>
        </w:rPr>
        <w:t xml:space="preserve">Gminy </w:t>
      </w:r>
      <w:r>
        <w:rPr>
          <w:rFonts w:asciiTheme="majorHAnsi" w:hAnsiTheme="majorHAnsi" w:cstheme="minorHAnsi"/>
          <w:b/>
          <w:bCs/>
          <w:sz w:val="22"/>
          <w:szCs w:val="22"/>
        </w:rPr>
        <w:t>Daleszyce</w:t>
      </w:r>
    </w:p>
    <w:p w14:paraId="2A2463DA" w14:textId="77777777" w:rsidR="00CF4922" w:rsidRDefault="00CF4922" w:rsidP="00CF4922">
      <w:pPr>
        <w:suppressAutoHyphens/>
        <w:spacing w:line="276" w:lineRule="auto"/>
        <w:contextualSpacing/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>
        <w:rPr>
          <w:rFonts w:asciiTheme="majorHAnsi" w:hAnsiTheme="majorHAnsi" w:cstheme="minorHAnsi"/>
          <w:b/>
          <w:bCs/>
          <w:sz w:val="22"/>
          <w:szCs w:val="22"/>
        </w:rPr>
        <w:t>Pl. Staszica 9,</w:t>
      </w:r>
      <w:r w:rsidRPr="00D35FE0">
        <w:rPr>
          <w:rFonts w:asciiTheme="majorHAnsi" w:hAnsiTheme="majorHAnsi" w:cstheme="minorHAnsi"/>
          <w:b/>
          <w:bCs/>
          <w:sz w:val="22"/>
          <w:szCs w:val="22"/>
        </w:rPr>
        <w:t xml:space="preserve"> 2</w:t>
      </w:r>
      <w:r>
        <w:rPr>
          <w:rFonts w:asciiTheme="majorHAnsi" w:hAnsiTheme="majorHAnsi" w:cstheme="minorHAnsi"/>
          <w:b/>
          <w:bCs/>
          <w:sz w:val="22"/>
          <w:szCs w:val="22"/>
        </w:rPr>
        <w:t>6-021 Daleszyce</w:t>
      </w:r>
    </w:p>
    <w:p w14:paraId="3C4E5209" w14:textId="77777777" w:rsidR="00AB4080" w:rsidRPr="002F42BA" w:rsidRDefault="00AB4080" w:rsidP="0088774C">
      <w:pPr>
        <w:suppressAutoHyphens/>
        <w:spacing w:line="276" w:lineRule="auto"/>
        <w:contextualSpacing/>
        <w:jc w:val="center"/>
        <w:rPr>
          <w:rFonts w:asciiTheme="majorHAnsi" w:hAnsiTheme="majorHAnsi" w:cs="Calibri"/>
          <w:sz w:val="22"/>
          <w:szCs w:val="22"/>
        </w:rPr>
      </w:pPr>
    </w:p>
    <w:p w14:paraId="3BD5AD06" w14:textId="1CEAD005" w:rsidR="00721DA7" w:rsidRPr="002F42BA" w:rsidRDefault="00721DA7" w:rsidP="0088774C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Nawiązując do ogłoszenia o zamówieniu w postępowaniu prowadzonym w trybie </w:t>
      </w:r>
      <w:r w:rsidRPr="002F42BA">
        <w:rPr>
          <w:rFonts w:asciiTheme="majorHAnsi" w:hAnsiTheme="majorHAnsi" w:cs="Arial"/>
          <w:sz w:val="22"/>
          <w:szCs w:val="22"/>
        </w:rPr>
        <w:t xml:space="preserve">podstawowym o jakim stanowi art. 275 pkt 1 </w:t>
      </w:r>
      <w:r w:rsidR="00FF62FC" w:rsidRPr="002F42BA">
        <w:rPr>
          <w:rFonts w:asciiTheme="majorHAnsi" w:hAnsiTheme="majorHAnsi" w:cs="Arial"/>
          <w:sz w:val="22"/>
          <w:szCs w:val="22"/>
        </w:rPr>
        <w:t>Pzp</w:t>
      </w:r>
      <w:r w:rsidRPr="002F42BA">
        <w:rPr>
          <w:rFonts w:asciiTheme="majorHAnsi" w:hAnsiTheme="majorHAnsi" w:cs="Arial"/>
          <w:sz w:val="22"/>
          <w:szCs w:val="22"/>
        </w:rPr>
        <w:t xml:space="preserve">. </w:t>
      </w:r>
      <w:r w:rsidRPr="002F42BA">
        <w:rPr>
          <w:rFonts w:asciiTheme="majorHAnsi" w:hAnsiTheme="majorHAnsi" w:cs="Calibri"/>
          <w:sz w:val="22"/>
          <w:szCs w:val="22"/>
        </w:rPr>
        <w:t xml:space="preserve"> na:</w:t>
      </w:r>
    </w:p>
    <w:p w14:paraId="65A8A346" w14:textId="77777777" w:rsidR="00AB4080" w:rsidRPr="002F42BA" w:rsidRDefault="00AB4080" w:rsidP="0088774C">
      <w:pPr>
        <w:suppressAutoHyphens/>
        <w:spacing w:before="120"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KOMPLEKSOWE UBEZPIECZENIE MIENIA I ODPOWIEDZIALNOŚCI CYWILNEJ  </w:t>
      </w:r>
    </w:p>
    <w:p w14:paraId="118C8FC5" w14:textId="3BAA020D" w:rsidR="00AB4080" w:rsidRPr="002F42BA" w:rsidRDefault="00332435" w:rsidP="0088774C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color w:val="002060"/>
          <w:sz w:val="22"/>
          <w:szCs w:val="22"/>
        </w:rPr>
      </w:pP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GMINY </w:t>
      </w:r>
      <w:r w:rsidR="00CF4922">
        <w:rPr>
          <w:rFonts w:asciiTheme="majorHAnsi" w:hAnsiTheme="majorHAnsi" w:cs="Calibri"/>
          <w:b/>
          <w:color w:val="002060"/>
          <w:sz w:val="22"/>
          <w:szCs w:val="22"/>
        </w:rPr>
        <w:t>DALESZYCE</w:t>
      </w: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 I JEJ JEDNOSTEK ORGANIZACYJNYCH</w:t>
      </w:r>
      <w:r w:rsidR="00CF4922">
        <w:rPr>
          <w:rFonts w:asciiTheme="majorHAnsi" w:hAnsiTheme="majorHAnsi" w:cs="Calibri"/>
          <w:b/>
          <w:color w:val="002060"/>
          <w:sz w:val="22"/>
          <w:szCs w:val="22"/>
        </w:rPr>
        <w:t xml:space="preserve">, </w:t>
      </w:r>
      <w:r>
        <w:rPr>
          <w:rFonts w:asciiTheme="majorHAnsi" w:hAnsiTheme="majorHAnsi" w:cs="Calibri"/>
          <w:b/>
          <w:color w:val="002060"/>
          <w:sz w:val="22"/>
          <w:szCs w:val="22"/>
        </w:rPr>
        <w:t>INSTYTUCJI KULTURY</w:t>
      </w:r>
      <w:r w:rsidR="00CF4922">
        <w:rPr>
          <w:rFonts w:asciiTheme="majorHAnsi" w:hAnsiTheme="majorHAnsi" w:cs="Calibri"/>
          <w:b/>
          <w:color w:val="002060"/>
          <w:sz w:val="22"/>
          <w:szCs w:val="22"/>
        </w:rPr>
        <w:t xml:space="preserve"> ORAZ PLACÓWEK OŚWIATOWYCH</w:t>
      </w:r>
    </w:p>
    <w:p w14:paraId="58743C27" w14:textId="4179AB45" w:rsidR="00AB4080" w:rsidRPr="002F42BA" w:rsidRDefault="00AB4080" w:rsidP="0088774C">
      <w:pPr>
        <w:widowControl w:val="0"/>
        <w:suppressAutoHyphens/>
        <w:adjustRightInd w:val="0"/>
        <w:spacing w:line="276" w:lineRule="auto"/>
        <w:ind w:left="284"/>
        <w:contextualSpacing/>
        <w:jc w:val="center"/>
        <w:textAlignment w:val="baseline"/>
        <w:rPr>
          <w:rFonts w:asciiTheme="majorHAnsi" w:hAnsiTheme="majorHAnsi" w:cs="Calibri"/>
          <w:b/>
          <w:color w:val="002060"/>
          <w:sz w:val="22"/>
          <w:szCs w:val="22"/>
        </w:rPr>
      </w:pPr>
      <w:r w:rsidRPr="002F42BA">
        <w:rPr>
          <w:rFonts w:asciiTheme="majorHAnsi" w:hAnsiTheme="majorHAnsi" w:cs="Calibri"/>
          <w:b/>
          <w:color w:val="002060"/>
          <w:sz w:val="22"/>
          <w:szCs w:val="22"/>
        </w:rPr>
        <w:t xml:space="preserve">- CZĘŚĆ III ZAMÓWIENIA – </w:t>
      </w:r>
      <w:r w:rsidRPr="002F42BA">
        <w:rPr>
          <w:rFonts w:asciiTheme="majorHAnsi" w:hAnsiTheme="majorHAnsi" w:cs="Calibri"/>
          <w:b/>
          <w:bCs/>
          <w:color w:val="002060"/>
          <w:sz w:val="22"/>
          <w:szCs w:val="22"/>
        </w:rPr>
        <w:t>ubezpieczenie NNW członków OSP</w:t>
      </w:r>
    </w:p>
    <w:p w14:paraId="367C3231" w14:textId="77777777" w:rsidR="00AB4080" w:rsidRPr="002F42BA" w:rsidRDefault="00AB4080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</w:p>
    <w:p w14:paraId="54FD932A" w14:textId="1CCC7501" w:rsidR="00852ED7" w:rsidRPr="002F42BA" w:rsidRDefault="00852ED7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my niżej podpisani, działając w imieniu i na rzecz: </w:t>
      </w:r>
      <w:r w:rsidR="00AB4080"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__________________________________________________________________________________________________________________</w:t>
      </w:r>
    </w:p>
    <w:p w14:paraId="6AB163E7" w14:textId="192EB947" w:rsidR="00AB4080" w:rsidRPr="002F42BA" w:rsidRDefault="00AB4080" w:rsidP="0088774C">
      <w:pPr>
        <w:suppressAutoHyphens/>
        <w:spacing w:line="276" w:lineRule="auto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__________________________________________________________________________________________________________________</w:t>
      </w:r>
    </w:p>
    <w:p w14:paraId="65FFEE4E" w14:textId="77777777" w:rsidR="00852ED7" w:rsidRPr="002F42BA" w:rsidRDefault="00852ED7" w:rsidP="0088774C">
      <w:pPr>
        <w:suppressAutoHyphens/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(nazwa i dokładny adres Wykonawcy, a w przypadku podmiotów występujących wspólnie -  podać nazwy i adresy wszystkich członków konsorcjum)</w:t>
      </w:r>
    </w:p>
    <w:p w14:paraId="26660AD1" w14:textId="77777777" w:rsidR="00852ED7" w:rsidRPr="002F42BA" w:rsidRDefault="00852ED7" w:rsidP="0088774C">
      <w:pPr>
        <w:suppressAutoHyphens/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</w:p>
    <w:p w14:paraId="2EA4A93E" w14:textId="1F9AEE61" w:rsidR="00AB4080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Składamy ofertę na </w:t>
      </w:r>
      <w:r w:rsidRPr="002F42BA">
        <w:rPr>
          <w:rFonts w:asciiTheme="majorHAnsi" w:hAnsiTheme="majorHAnsi" w:cs="Calibri"/>
          <w:b/>
          <w:sz w:val="22"/>
          <w:szCs w:val="22"/>
        </w:rPr>
        <w:t>wykonanie przedmiotu zamówienia</w:t>
      </w:r>
      <w:r w:rsidRPr="002F42BA">
        <w:rPr>
          <w:rFonts w:asciiTheme="majorHAnsi" w:hAnsiTheme="majorHAnsi" w:cs="Calibri"/>
          <w:sz w:val="22"/>
          <w:szCs w:val="22"/>
        </w:rPr>
        <w:t xml:space="preserve">, w zakresie określonym w  Specyfikacji </w:t>
      </w:r>
      <w:r w:rsidR="00721DA7" w:rsidRPr="002F42BA">
        <w:rPr>
          <w:rFonts w:asciiTheme="majorHAnsi" w:hAnsiTheme="majorHAnsi" w:cs="Calibri"/>
          <w:sz w:val="22"/>
          <w:szCs w:val="22"/>
        </w:rPr>
        <w:t>W</w:t>
      </w:r>
      <w:r w:rsidRPr="002F42BA">
        <w:rPr>
          <w:rFonts w:asciiTheme="majorHAnsi" w:hAnsiTheme="majorHAnsi" w:cs="Calibri"/>
          <w:sz w:val="22"/>
          <w:szCs w:val="22"/>
        </w:rPr>
        <w:t xml:space="preserve">arunków </w:t>
      </w:r>
      <w:r w:rsidR="00721DA7" w:rsidRPr="002F42BA">
        <w:rPr>
          <w:rFonts w:asciiTheme="majorHAnsi" w:hAnsiTheme="majorHAnsi" w:cs="Calibri"/>
          <w:sz w:val="22"/>
          <w:szCs w:val="22"/>
        </w:rPr>
        <w:t>Z</w:t>
      </w:r>
      <w:r w:rsidRPr="002F42BA">
        <w:rPr>
          <w:rFonts w:asciiTheme="majorHAnsi" w:hAnsiTheme="majorHAnsi" w:cs="Calibri"/>
          <w:sz w:val="22"/>
          <w:szCs w:val="22"/>
        </w:rPr>
        <w:t>amówienia (</w:t>
      </w:r>
      <w:r w:rsidR="00431023" w:rsidRPr="002F42BA">
        <w:rPr>
          <w:rFonts w:asciiTheme="majorHAnsi" w:hAnsiTheme="majorHAnsi" w:cs="Calibri"/>
          <w:sz w:val="22"/>
          <w:szCs w:val="22"/>
        </w:rPr>
        <w:t>SWZ</w:t>
      </w:r>
      <w:r w:rsidRPr="002F42BA">
        <w:rPr>
          <w:rFonts w:asciiTheme="majorHAnsi" w:hAnsiTheme="majorHAnsi" w:cs="Calibri"/>
          <w:sz w:val="22"/>
          <w:szCs w:val="22"/>
        </w:rPr>
        <w:t>);</w:t>
      </w:r>
    </w:p>
    <w:p w14:paraId="77ADA5AD" w14:textId="4D0AC7C3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cena brutto*) łącznie z prawem opcji</w:t>
      </w:r>
      <w:r w:rsidR="002657AF"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="00996B0E">
        <w:rPr>
          <w:rFonts w:asciiTheme="majorHAnsi" w:hAnsiTheme="majorHAnsi" w:cs="Calibri"/>
          <w:bCs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za cały okres zamówienia, </w:t>
      </w:r>
      <w:r w:rsidRPr="002F42BA">
        <w:rPr>
          <w:rFonts w:asciiTheme="majorHAnsi" w:hAnsiTheme="majorHAnsi" w:cs="Calibri"/>
          <w:sz w:val="22"/>
          <w:szCs w:val="22"/>
        </w:rPr>
        <w:t>wyliczona zgodnie ze</w:t>
      </w:r>
      <w:r w:rsidR="00AB4080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sposobem określonym w Szczegółowym Formularzu Cenowym, wynosi: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9"/>
        <w:gridCol w:w="7791"/>
      </w:tblGrid>
      <w:tr w:rsidR="00852ED7" w:rsidRPr="002F42BA" w14:paraId="050404FD" w14:textId="77777777" w:rsidTr="00AB4080">
        <w:trPr>
          <w:trHeight w:val="464"/>
        </w:trPr>
        <w:tc>
          <w:tcPr>
            <w:tcW w:w="8930" w:type="dxa"/>
            <w:gridSpan w:val="2"/>
            <w:shd w:val="clear" w:color="auto" w:fill="002060"/>
            <w:vAlign w:val="center"/>
          </w:tcPr>
          <w:p w14:paraId="5BB9E145" w14:textId="5FDC676A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Cena zamówienia podstawowego i opcjonalnego </w:t>
            </w:r>
            <w:r w:rsidR="00996B0E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A i B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łącznie za cały okres zamówienia </w:t>
            </w:r>
            <w:r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tj.</w:t>
            </w:r>
            <w:r w:rsidR="00AB4080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 </w:t>
            </w:r>
            <w:r w:rsidR="00996B0E"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24</w:t>
            </w:r>
            <w:r w:rsidRPr="00D5241D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 xml:space="preserve"> miesięcy:</w:t>
            </w:r>
          </w:p>
        </w:tc>
      </w:tr>
      <w:tr w:rsidR="00852ED7" w:rsidRPr="002F42BA" w14:paraId="6F269F95" w14:textId="77777777" w:rsidTr="00AB4080">
        <w:trPr>
          <w:trHeight w:val="464"/>
        </w:trPr>
        <w:tc>
          <w:tcPr>
            <w:tcW w:w="1139" w:type="dxa"/>
            <w:vAlign w:val="center"/>
          </w:tcPr>
          <w:p w14:paraId="06400720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</w:p>
        </w:tc>
        <w:tc>
          <w:tcPr>
            <w:tcW w:w="7791" w:type="dxa"/>
            <w:vAlign w:val="center"/>
          </w:tcPr>
          <w:p w14:paraId="615E065A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852ED7" w:rsidRPr="002F42BA" w14:paraId="6903D358" w14:textId="77777777" w:rsidTr="00AB4080">
        <w:trPr>
          <w:trHeight w:val="464"/>
        </w:trPr>
        <w:tc>
          <w:tcPr>
            <w:tcW w:w="1139" w:type="dxa"/>
            <w:vAlign w:val="center"/>
          </w:tcPr>
          <w:p w14:paraId="37C4FEC1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791" w:type="dxa"/>
            <w:vAlign w:val="center"/>
          </w:tcPr>
          <w:p w14:paraId="1B6E140C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</w:tbl>
    <w:p w14:paraId="52CFBFA5" w14:textId="77777777" w:rsidR="00852ED7" w:rsidRPr="002F42BA" w:rsidRDefault="00852ED7" w:rsidP="0088774C">
      <w:pPr>
        <w:widowControl w:val="0"/>
        <w:tabs>
          <w:tab w:val="left" w:pos="0"/>
        </w:tabs>
        <w:suppressAutoHyphens/>
        <w:adjustRightInd w:val="0"/>
        <w:spacing w:line="276" w:lineRule="auto"/>
        <w:ind w:firstLine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  tym: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8"/>
        <w:gridCol w:w="51"/>
        <w:gridCol w:w="7791"/>
      </w:tblGrid>
      <w:tr w:rsidR="00852ED7" w:rsidRPr="002F42BA" w14:paraId="705618C0" w14:textId="77777777" w:rsidTr="00AB4080">
        <w:trPr>
          <w:trHeight w:val="464"/>
        </w:trPr>
        <w:tc>
          <w:tcPr>
            <w:tcW w:w="8930" w:type="dxa"/>
            <w:gridSpan w:val="3"/>
            <w:shd w:val="clear" w:color="auto" w:fill="C6D9F1"/>
            <w:vAlign w:val="center"/>
          </w:tcPr>
          <w:p w14:paraId="06F7ED45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lastRenderedPageBreak/>
              <w:t>Cena zamówienia podstawowego</w:t>
            </w:r>
          </w:p>
        </w:tc>
      </w:tr>
      <w:tr w:rsidR="00852ED7" w:rsidRPr="002F42BA" w14:paraId="484A27DC" w14:textId="77777777" w:rsidTr="00AB4080">
        <w:trPr>
          <w:trHeight w:val="464"/>
        </w:trPr>
        <w:tc>
          <w:tcPr>
            <w:tcW w:w="1139" w:type="dxa"/>
            <w:gridSpan w:val="2"/>
            <w:vAlign w:val="center"/>
          </w:tcPr>
          <w:p w14:paraId="32006FCB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</w:p>
        </w:tc>
        <w:tc>
          <w:tcPr>
            <w:tcW w:w="7791" w:type="dxa"/>
            <w:vAlign w:val="center"/>
          </w:tcPr>
          <w:p w14:paraId="55CD83E7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852ED7" w:rsidRPr="002F42BA" w14:paraId="2DEA0951" w14:textId="77777777" w:rsidTr="00AB4080">
        <w:trPr>
          <w:trHeight w:val="464"/>
        </w:trPr>
        <w:tc>
          <w:tcPr>
            <w:tcW w:w="1139" w:type="dxa"/>
            <w:gridSpan w:val="2"/>
            <w:vAlign w:val="center"/>
          </w:tcPr>
          <w:p w14:paraId="5FE7EED3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791" w:type="dxa"/>
            <w:vAlign w:val="center"/>
          </w:tcPr>
          <w:p w14:paraId="5FC1EE91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852ED7" w:rsidRPr="002F42BA" w14:paraId="346FA444" w14:textId="77777777" w:rsidTr="00AB4080">
        <w:trPr>
          <w:trHeight w:val="464"/>
        </w:trPr>
        <w:tc>
          <w:tcPr>
            <w:tcW w:w="8930" w:type="dxa"/>
            <w:gridSpan w:val="3"/>
            <w:shd w:val="clear" w:color="auto" w:fill="C6D9F1"/>
            <w:vAlign w:val="center"/>
          </w:tcPr>
          <w:p w14:paraId="06743DB3" w14:textId="1938F762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Cena zamówienia wynikającego z opcji</w:t>
            </w:r>
            <w:r w:rsidR="00FA4B58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 </w:t>
            </w:r>
            <w:r w:rsidR="00996B0E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A</w:t>
            </w:r>
          </w:p>
        </w:tc>
      </w:tr>
      <w:tr w:rsidR="00852ED7" w:rsidRPr="002F42BA" w14:paraId="621472B4" w14:textId="77777777" w:rsidTr="00AB4080">
        <w:trPr>
          <w:trHeight w:val="464"/>
        </w:trPr>
        <w:tc>
          <w:tcPr>
            <w:tcW w:w="1088" w:type="dxa"/>
            <w:vAlign w:val="center"/>
          </w:tcPr>
          <w:p w14:paraId="39FD8CEF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kwota:</w:t>
            </w:r>
          </w:p>
        </w:tc>
        <w:tc>
          <w:tcPr>
            <w:tcW w:w="7842" w:type="dxa"/>
            <w:gridSpan w:val="2"/>
            <w:vAlign w:val="center"/>
          </w:tcPr>
          <w:p w14:paraId="4F148A8F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852ED7" w:rsidRPr="002F42BA" w14:paraId="653064AC" w14:textId="77777777" w:rsidTr="00996B0E">
        <w:trPr>
          <w:trHeight w:val="601"/>
        </w:trPr>
        <w:tc>
          <w:tcPr>
            <w:tcW w:w="1088" w:type="dxa"/>
            <w:vAlign w:val="center"/>
          </w:tcPr>
          <w:p w14:paraId="45814CAA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słownie: </w:t>
            </w:r>
          </w:p>
        </w:tc>
        <w:tc>
          <w:tcPr>
            <w:tcW w:w="7842" w:type="dxa"/>
            <w:gridSpan w:val="2"/>
            <w:vAlign w:val="center"/>
          </w:tcPr>
          <w:p w14:paraId="0C66F778" w14:textId="77777777" w:rsidR="00852ED7" w:rsidRPr="002F42BA" w:rsidRDefault="00852ED7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996B0E" w:rsidRPr="002F42BA" w14:paraId="332A5687" w14:textId="77777777" w:rsidTr="00996B0E">
        <w:trPr>
          <w:trHeight w:val="456"/>
        </w:trPr>
        <w:tc>
          <w:tcPr>
            <w:tcW w:w="8930" w:type="dxa"/>
            <w:gridSpan w:val="3"/>
            <w:shd w:val="clear" w:color="auto" w:fill="C6D9F1" w:themeFill="text2" w:themeFillTint="33"/>
            <w:vAlign w:val="center"/>
          </w:tcPr>
          <w:p w14:paraId="21898119" w14:textId="6A8C08C2" w:rsidR="00996B0E" w:rsidRPr="00996B0E" w:rsidRDefault="00996B0E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/>
                <w:bCs/>
                <w:iCs/>
              </w:rPr>
            </w:pPr>
            <w:r w:rsidRPr="00996B0E">
              <w:rPr>
                <w:rFonts w:asciiTheme="majorHAnsi" w:hAnsiTheme="majorHAnsi" w:cs="Calibri"/>
                <w:b/>
                <w:bCs/>
                <w:iCs/>
                <w:sz w:val="22"/>
                <w:szCs w:val="22"/>
              </w:rPr>
              <w:t>Cena zamówienia wynikającego z opcji B</w:t>
            </w:r>
          </w:p>
        </w:tc>
      </w:tr>
      <w:tr w:rsidR="00996B0E" w:rsidRPr="002F42BA" w14:paraId="56AFAEF8" w14:textId="77777777" w:rsidTr="00996B0E">
        <w:trPr>
          <w:trHeight w:val="517"/>
        </w:trPr>
        <w:tc>
          <w:tcPr>
            <w:tcW w:w="1088" w:type="dxa"/>
            <w:vAlign w:val="center"/>
          </w:tcPr>
          <w:p w14:paraId="16382186" w14:textId="5C6AF9F9" w:rsidR="00996B0E" w:rsidRPr="002F42BA" w:rsidRDefault="00996B0E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>
              <w:rPr>
                <w:rFonts w:asciiTheme="majorHAnsi" w:hAnsiTheme="majorHAnsi" w:cs="Calibri"/>
                <w:iCs/>
                <w:sz w:val="22"/>
                <w:szCs w:val="22"/>
              </w:rPr>
              <w:t>kwota:</w:t>
            </w:r>
          </w:p>
        </w:tc>
        <w:tc>
          <w:tcPr>
            <w:tcW w:w="7842" w:type="dxa"/>
            <w:gridSpan w:val="2"/>
            <w:vAlign w:val="center"/>
          </w:tcPr>
          <w:p w14:paraId="026ACFB9" w14:textId="77777777" w:rsidR="00996B0E" w:rsidRPr="002F42BA" w:rsidRDefault="00996B0E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  <w:tr w:rsidR="00996B0E" w:rsidRPr="002F42BA" w14:paraId="59DCA257" w14:textId="77777777" w:rsidTr="00996B0E">
        <w:trPr>
          <w:trHeight w:val="554"/>
        </w:trPr>
        <w:tc>
          <w:tcPr>
            <w:tcW w:w="1088" w:type="dxa"/>
            <w:vAlign w:val="center"/>
          </w:tcPr>
          <w:p w14:paraId="5DBEA466" w14:textId="3ECA7F02" w:rsidR="00996B0E" w:rsidRPr="002F42BA" w:rsidRDefault="00996B0E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>
              <w:rPr>
                <w:rFonts w:asciiTheme="majorHAnsi" w:hAnsiTheme="majorHAnsi" w:cs="Calibri"/>
                <w:iCs/>
                <w:sz w:val="22"/>
                <w:szCs w:val="22"/>
              </w:rPr>
              <w:t>słownie:</w:t>
            </w:r>
          </w:p>
        </w:tc>
        <w:tc>
          <w:tcPr>
            <w:tcW w:w="7842" w:type="dxa"/>
            <w:gridSpan w:val="2"/>
            <w:vAlign w:val="center"/>
          </w:tcPr>
          <w:p w14:paraId="75B5C893" w14:textId="77777777" w:rsidR="00996B0E" w:rsidRPr="002F42BA" w:rsidRDefault="00996B0E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</w:p>
        </w:tc>
      </w:tr>
    </w:tbl>
    <w:p w14:paraId="0C930F87" w14:textId="38E5C4BE" w:rsidR="00852ED7" w:rsidRDefault="00852ED7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1B9922D" w14:textId="2729AA6E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47C0EE3" w14:textId="2653D489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90D5CD7" w14:textId="10AF927A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3A931B3A" w14:textId="38884FCB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06A02C6" w14:textId="5DF95293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0E1B9C7" w14:textId="2EA0E21C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D0F0557" w14:textId="744CCB25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11A440D" w14:textId="27B17912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E7E72EA" w14:textId="340B70DF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35F5EA23" w14:textId="3624135D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210797AD" w14:textId="3B5286DD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80C9CE8" w14:textId="46EC5B34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473BB72" w14:textId="16EAF14A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E375483" w14:textId="3BB1FB02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35F75844" w14:textId="6D01E8B1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D48ACC8" w14:textId="681976CE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33EFAA4F" w14:textId="0C655AA4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2752F310" w14:textId="34436A1B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194A579E" w14:textId="540FF8A7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3C2F79D" w14:textId="69A1E673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312AE43" w14:textId="7EB3E3B4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6336667" w14:textId="0CEC717C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65CA6362" w14:textId="20538F6E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0B226DC" w14:textId="0D898CBC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70E8AE5C" w14:textId="2975E3C1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2AAF1EFC" w14:textId="1B44620C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29721830" w14:textId="1916BB43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181ABA4E" w14:textId="546A0851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02CDFE4B" w14:textId="33A1482E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4D5AEABF" w14:textId="33EC90A8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15764CC2" w14:textId="766B6C24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12208DBA" w14:textId="05E9DABC" w:rsidR="00996B0E" w:rsidRDefault="00996B0E" w:rsidP="0088774C">
      <w:pPr>
        <w:suppressAutoHyphens/>
        <w:spacing w:line="276" w:lineRule="auto"/>
        <w:ind w:left="360"/>
        <w:rPr>
          <w:rFonts w:asciiTheme="majorHAnsi" w:hAnsiTheme="majorHAnsi" w:cs="Calibri"/>
          <w:sz w:val="22"/>
          <w:szCs w:val="22"/>
        </w:rPr>
      </w:pPr>
    </w:p>
    <w:p w14:paraId="5F78FFA6" w14:textId="77777777" w:rsidR="00996B0E" w:rsidRDefault="00996B0E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  <w:sectPr w:rsidR="00996B0E" w:rsidSect="00332435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7A5CCF59" w14:textId="7CE7B0DD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 xml:space="preserve">Szczegółowy formularz cenowy za poszczególne ryzyka*): </w:t>
      </w:r>
    </w:p>
    <w:p w14:paraId="558B92D3" w14:textId="09C571EA" w:rsidR="00852ED7" w:rsidRDefault="00852ED7" w:rsidP="0088774C">
      <w:pPr>
        <w:pStyle w:val="Akapitzlist"/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Kryterium cena oferty – </w:t>
      </w:r>
      <w:r w:rsidR="00721DA7" w:rsidRPr="00332435">
        <w:rPr>
          <w:rFonts w:asciiTheme="majorHAnsi" w:hAnsiTheme="majorHAnsi" w:cs="Calibri"/>
          <w:bCs/>
          <w:sz w:val="22"/>
          <w:szCs w:val="22"/>
        </w:rPr>
        <w:t>80</w:t>
      </w:r>
      <w:r w:rsidRPr="00332435">
        <w:rPr>
          <w:rFonts w:asciiTheme="majorHAnsi" w:hAnsiTheme="majorHAnsi" w:cs="Calibri"/>
          <w:bCs/>
          <w:sz w:val="22"/>
          <w:szCs w:val="22"/>
        </w:rPr>
        <w:t>%</w:t>
      </w:r>
    </w:p>
    <w:p w14:paraId="76AFDAFF" w14:textId="77777777" w:rsidR="00996B0E" w:rsidRPr="002F42BA" w:rsidRDefault="00996B0E" w:rsidP="0088774C">
      <w:pPr>
        <w:pStyle w:val="Akapitzlist"/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</w:p>
    <w:tbl>
      <w:tblPr>
        <w:tblW w:w="510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8"/>
        <w:gridCol w:w="2990"/>
        <w:gridCol w:w="1988"/>
        <w:gridCol w:w="2124"/>
        <w:gridCol w:w="2116"/>
        <w:gridCol w:w="982"/>
        <w:gridCol w:w="1645"/>
        <w:gridCol w:w="2354"/>
      </w:tblGrid>
      <w:tr w:rsidR="00996B0E" w:rsidRPr="002F42BA" w14:paraId="6F6098DD" w14:textId="77777777" w:rsidTr="00521815">
        <w:trPr>
          <w:trHeight w:val="480"/>
          <w:jc w:val="center"/>
        </w:trPr>
        <w:tc>
          <w:tcPr>
            <w:tcW w:w="228" w:type="pct"/>
            <w:vMerge w:val="restart"/>
            <w:shd w:val="clear" w:color="auto" w:fill="002060"/>
            <w:vAlign w:val="center"/>
          </w:tcPr>
          <w:p w14:paraId="118296F9" w14:textId="77777777" w:rsidR="00996B0E" w:rsidRPr="002F42BA" w:rsidRDefault="00996B0E" w:rsidP="00996B0E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005" w:type="pct"/>
            <w:vMerge w:val="restart"/>
            <w:shd w:val="clear" w:color="auto" w:fill="002060"/>
            <w:vAlign w:val="center"/>
          </w:tcPr>
          <w:p w14:paraId="59E69530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Przedmiot</w:t>
            </w:r>
          </w:p>
          <w:p w14:paraId="7DF63E41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Ubezpieczenia</w:t>
            </w:r>
          </w:p>
        </w:tc>
        <w:tc>
          <w:tcPr>
            <w:tcW w:w="668" w:type="pct"/>
            <w:vMerge w:val="restart"/>
            <w:shd w:val="clear" w:color="auto" w:fill="002060"/>
            <w:vAlign w:val="center"/>
          </w:tcPr>
          <w:p w14:paraId="6ABF526D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Suma ubezp. / </w:t>
            </w:r>
          </w:p>
          <w:p w14:paraId="48CA0187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gwaran. w zł</w:t>
            </w:r>
          </w:p>
          <w:p w14:paraId="08A98165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(podstawowe)</w:t>
            </w:r>
          </w:p>
        </w:tc>
        <w:tc>
          <w:tcPr>
            <w:tcW w:w="714" w:type="pct"/>
            <w:vMerge w:val="restart"/>
            <w:shd w:val="clear" w:color="auto" w:fill="002060"/>
          </w:tcPr>
          <w:p w14:paraId="488070B0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  <w:p w14:paraId="026FDEFE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Składka za zamówienie podstawowe </w:t>
            </w:r>
          </w:p>
          <w:p w14:paraId="18CA5B97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za 12 miesięcy </w:t>
            </w:r>
          </w:p>
        </w:tc>
        <w:tc>
          <w:tcPr>
            <w:tcW w:w="711" w:type="pct"/>
            <w:vMerge w:val="restart"/>
            <w:shd w:val="clear" w:color="auto" w:fill="002060"/>
            <w:vAlign w:val="center"/>
          </w:tcPr>
          <w:p w14:paraId="7C1C6A8D" w14:textId="77777777" w:rsidR="00996B0E" w:rsidRPr="00521815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521815">
              <w:rPr>
                <w:rFonts w:asciiTheme="majorHAnsi" w:hAnsiTheme="majorHAnsi" w:cs="Calibri"/>
                <w:b/>
                <w:sz w:val="20"/>
                <w:szCs w:val="20"/>
              </w:rPr>
              <w:t xml:space="preserve">Opcja B – </w:t>
            </w:r>
          </w:p>
          <w:p w14:paraId="6930A333" w14:textId="77777777" w:rsidR="00996B0E" w:rsidRPr="00521815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521815">
              <w:rPr>
                <w:rFonts w:asciiTheme="majorHAnsi" w:hAnsiTheme="majorHAnsi" w:cs="Calibri"/>
                <w:b/>
                <w:sz w:val="20"/>
                <w:szCs w:val="20"/>
              </w:rPr>
              <w:t xml:space="preserve">– wydłużenie zamówienia </w:t>
            </w:r>
            <w:r w:rsidRPr="00521815">
              <w:rPr>
                <w:rFonts w:asciiTheme="majorHAnsi" w:hAnsiTheme="majorHAnsi" w:cs="Calibri"/>
                <w:b/>
                <w:sz w:val="20"/>
                <w:szCs w:val="20"/>
              </w:rPr>
              <w:br/>
              <w:t xml:space="preserve">o dodatkowe 12 miesięcy </w:t>
            </w:r>
          </w:p>
          <w:p w14:paraId="79183E4A" w14:textId="09F1BEA9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521815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  <w:tc>
          <w:tcPr>
            <w:tcW w:w="883" w:type="pct"/>
            <w:gridSpan w:val="2"/>
            <w:shd w:val="clear" w:color="auto" w:fill="002060"/>
            <w:vAlign w:val="center"/>
          </w:tcPr>
          <w:p w14:paraId="321A8E53" w14:textId="50AFCA0E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Opcj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>a A</w:t>
            </w:r>
          </w:p>
        </w:tc>
        <w:tc>
          <w:tcPr>
            <w:tcW w:w="791" w:type="pct"/>
            <w:vMerge w:val="restart"/>
            <w:shd w:val="clear" w:color="auto" w:fill="002060"/>
            <w:vAlign w:val="center"/>
          </w:tcPr>
          <w:p w14:paraId="57453632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Składka</w:t>
            </w:r>
          </w:p>
          <w:p w14:paraId="153D055E" w14:textId="1B9812BE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za 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12 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miesi</w:t>
            </w:r>
            <w:r>
              <w:rPr>
                <w:rFonts w:asciiTheme="majorHAnsi" w:hAnsiTheme="majorHAnsi" w:cs="Calibri"/>
                <w:b/>
                <w:sz w:val="20"/>
                <w:szCs w:val="20"/>
              </w:rPr>
              <w:t>ęcy</w:t>
            </w: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 xml:space="preserve"> zamówienia podstawowego oraz opcję A oraz opcję B</w:t>
            </w:r>
          </w:p>
          <w:p w14:paraId="17F3646E" w14:textId="61039B86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2F42BA">
              <w:rPr>
                <w:rFonts w:asciiTheme="majorHAnsi" w:hAnsiTheme="majorHAnsi" w:cs="Calibri"/>
                <w:b/>
                <w:sz w:val="20"/>
                <w:szCs w:val="20"/>
              </w:rPr>
              <w:t>(zł)</w:t>
            </w:r>
          </w:p>
        </w:tc>
      </w:tr>
      <w:tr w:rsidR="00996B0E" w:rsidRPr="002F42BA" w14:paraId="327F10D9" w14:textId="77777777" w:rsidTr="00521815">
        <w:trPr>
          <w:trHeight w:val="842"/>
          <w:jc w:val="center"/>
        </w:trPr>
        <w:tc>
          <w:tcPr>
            <w:tcW w:w="228" w:type="pct"/>
            <w:vMerge/>
            <w:shd w:val="clear" w:color="auto" w:fill="002060"/>
            <w:vAlign w:val="center"/>
          </w:tcPr>
          <w:p w14:paraId="67D54C5F" w14:textId="77777777" w:rsidR="00996B0E" w:rsidRPr="002F42BA" w:rsidRDefault="00996B0E" w:rsidP="00996B0E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1005" w:type="pct"/>
            <w:vMerge/>
            <w:shd w:val="clear" w:color="auto" w:fill="002060"/>
            <w:vAlign w:val="center"/>
          </w:tcPr>
          <w:p w14:paraId="7CDFBC8A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668" w:type="pct"/>
            <w:vMerge/>
            <w:shd w:val="clear" w:color="auto" w:fill="002060"/>
            <w:vAlign w:val="center"/>
          </w:tcPr>
          <w:p w14:paraId="2E50E6C8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14" w:type="pct"/>
            <w:vMerge/>
            <w:shd w:val="clear" w:color="auto" w:fill="002060"/>
          </w:tcPr>
          <w:p w14:paraId="70B248D1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11" w:type="pct"/>
            <w:vMerge/>
            <w:shd w:val="clear" w:color="auto" w:fill="002060"/>
          </w:tcPr>
          <w:p w14:paraId="02A062AE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330" w:type="pct"/>
            <w:shd w:val="clear" w:color="auto" w:fill="002060"/>
            <w:vAlign w:val="center"/>
          </w:tcPr>
          <w:p w14:paraId="5DF65E4A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%</w:t>
            </w:r>
          </w:p>
        </w:tc>
        <w:tc>
          <w:tcPr>
            <w:tcW w:w="553" w:type="pct"/>
            <w:shd w:val="clear" w:color="auto" w:fill="002060"/>
            <w:vAlign w:val="center"/>
          </w:tcPr>
          <w:p w14:paraId="4F8C15C0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zł</w:t>
            </w:r>
          </w:p>
        </w:tc>
        <w:tc>
          <w:tcPr>
            <w:tcW w:w="791" w:type="pct"/>
            <w:vMerge/>
            <w:shd w:val="clear" w:color="auto" w:fill="002060"/>
            <w:vAlign w:val="center"/>
          </w:tcPr>
          <w:p w14:paraId="4C2B4190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</w:tr>
      <w:tr w:rsidR="00996B0E" w:rsidRPr="002F42BA" w14:paraId="70F3A2D9" w14:textId="77777777" w:rsidTr="00521815">
        <w:trPr>
          <w:trHeight w:val="87"/>
          <w:jc w:val="center"/>
        </w:trPr>
        <w:tc>
          <w:tcPr>
            <w:tcW w:w="228" w:type="pct"/>
            <w:shd w:val="clear" w:color="auto" w:fill="C6D9F1"/>
            <w:vAlign w:val="center"/>
          </w:tcPr>
          <w:p w14:paraId="4FB61F03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I</w:t>
            </w:r>
          </w:p>
        </w:tc>
        <w:tc>
          <w:tcPr>
            <w:tcW w:w="1005" w:type="pct"/>
            <w:shd w:val="clear" w:color="auto" w:fill="C6D9F1"/>
            <w:vAlign w:val="center"/>
          </w:tcPr>
          <w:p w14:paraId="18D08930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II</w:t>
            </w:r>
          </w:p>
        </w:tc>
        <w:tc>
          <w:tcPr>
            <w:tcW w:w="668" w:type="pct"/>
            <w:shd w:val="clear" w:color="auto" w:fill="C6D9F1"/>
            <w:vAlign w:val="center"/>
          </w:tcPr>
          <w:p w14:paraId="132BBAC6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III</w:t>
            </w:r>
          </w:p>
        </w:tc>
        <w:tc>
          <w:tcPr>
            <w:tcW w:w="714" w:type="pct"/>
            <w:shd w:val="clear" w:color="auto" w:fill="C6D9F1"/>
          </w:tcPr>
          <w:p w14:paraId="0FA90A96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IV</w:t>
            </w:r>
          </w:p>
        </w:tc>
        <w:tc>
          <w:tcPr>
            <w:tcW w:w="711" w:type="pct"/>
            <w:shd w:val="clear" w:color="auto" w:fill="C6D9F1"/>
          </w:tcPr>
          <w:p w14:paraId="6307C8FF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V</w:t>
            </w:r>
          </w:p>
        </w:tc>
        <w:tc>
          <w:tcPr>
            <w:tcW w:w="330" w:type="pct"/>
            <w:shd w:val="clear" w:color="auto" w:fill="C6D9F1"/>
            <w:vAlign w:val="center"/>
          </w:tcPr>
          <w:p w14:paraId="3CB6DACB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VI</w:t>
            </w:r>
          </w:p>
        </w:tc>
        <w:tc>
          <w:tcPr>
            <w:tcW w:w="553" w:type="pct"/>
            <w:shd w:val="clear" w:color="auto" w:fill="C6D9F1"/>
            <w:vAlign w:val="center"/>
          </w:tcPr>
          <w:p w14:paraId="4DF476C3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VII</w:t>
            </w:r>
          </w:p>
        </w:tc>
        <w:tc>
          <w:tcPr>
            <w:tcW w:w="791" w:type="pct"/>
            <w:shd w:val="clear" w:color="auto" w:fill="C6D9F1"/>
            <w:vAlign w:val="center"/>
          </w:tcPr>
          <w:p w14:paraId="367CE896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VIII</w:t>
            </w:r>
          </w:p>
        </w:tc>
      </w:tr>
      <w:tr w:rsidR="00996B0E" w:rsidRPr="002F42BA" w14:paraId="590D4C76" w14:textId="77777777" w:rsidTr="00521815">
        <w:trPr>
          <w:trHeight w:val="639"/>
          <w:jc w:val="center"/>
        </w:trPr>
        <w:tc>
          <w:tcPr>
            <w:tcW w:w="228" w:type="pct"/>
            <w:shd w:val="clear" w:color="auto" w:fill="C6D9F1"/>
            <w:vAlign w:val="center"/>
          </w:tcPr>
          <w:p w14:paraId="4DBB4F4D" w14:textId="77777777" w:rsidR="00996B0E" w:rsidRPr="002F42BA" w:rsidRDefault="00996B0E" w:rsidP="00996B0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</w:t>
            </w:r>
          </w:p>
        </w:tc>
        <w:tc>
          <w:tcPr>
            <w:tcW w:w="1005" w:type="pct"/>
            <w:vAlign w:val="center"/>
          </w:tcPr>
          <w:p w14:paraId="25DE092D" w14:textId="77777777" w:rsidR="00996B0E" w:rsidRPr="002F42BA" w:rsidRDefault="00996B0E" w:rsidP="00996B0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NNW OSP – wariant bezimienny</w:t>
            </w:r>
          </w:p>
        </w:tc>
        <w:tc>
          <w:tcPr>
            <w:tcW w:w="668" w:type="pct"/>
            <w:shd w:val="clear" w:color="auto" w:fill="FFFFFF"/>
            <w:vAlign w:val="center"/>
          </w:tcPr>
          <w:p w14:paraId="5212D2C5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Cs/>
                <w:sz w:val="22"/>
                <w:szCs w:val="22"/>
              </w:rPr>
              <w:t>Zgodnie z ofertą</w:t>
            </w:r>
          </w:p>
        </w:tc>
        <w:tc>
          <w:tcPr>
            <w:tcW w:w="714" w:type="pct"/>
          </w:tcPr>
          <w:p w14:paraId="372CBE16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11" w:type="pct"/>
          </w:tcPr>
          <w:p w14:paraId="4A8528C2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330" w:type="pct"/>
            <w:vAlign w:val="center"/>
          </w:tcPr>
          <w:p w14:paraId="7179815A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10%</w:t>
            </w:r>
          </w:p>
        </w:tc>
        <w:tc>
          <w:tcPr>
            <w:tcW w:w="553" w:type="pct"/>
            <w:vAlign w:val="center"/>
          </w:tcPr>
          <w:p w14:paraId="5D644298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91" w:type="pct"/>
            <w:vAlign w:val="center"/>
          </w:tcPr>
          <w:p w14:paraId="6A5BA672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</w:tr>
      <w:tr w:rsidR="00996B0E" w:rsidRPr="002F42BA" w14:paraId="49303CD4" w14:textId="77777777" w:rsidTr="00521815">
        <w:trPr>
          <w:trHeight w:val="656"/>
          <w:jc w:val="center"/>
        </w:trPr>
        <w:tc>
          <w:tcPr>
            <w:tcW w:w="228" w:type="pct"/>
            <w:shd w:val="clear" w:color="auto" w:fill="C6D9F1"/>
            <w:vAlign w:val="center"/>
          </w:tcPr>
          <w:p w14:paraId="6E3B3E08" w14:textId="77777777" w:rsidR="00996B0E" w:rsidRPr="002F42BA" w:rsidRDefault="00996B0E" w:rsidP="00996B0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B</w:t>
            </w:r>
          </w:p>
        </w:tc>
        <w:tc>
          <w:tcPr>
            <w:tcW w:w="1005" w:type="pct"/>
            <w:vAlign w:val="center"/>
          </w:tcPr>
          <w:p w14:paraId="71C799B6" w14:textId="77777777" w:rsidR="00996B0E" w:rsidRPr="002F42BA" w:rsidRDefault="00996B0E" w:rsidP="00996B0E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NNW OSP – wariant imienny</w:t>
            </w:r>
          </w:p>
        </w:tc>
        <w:tc>
          <w:tcPr>
            <w:tcW w:w="668" w:type="pct"/>
            <w:shd w:val="clear" w:color="auto" w:fill="FFFFFF"/>
            <w:vAlign w:val="center"/>
          </w:tcPr>
          <w:p w14:paraId="1160CF09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Cs/>
                <w:sz w:val="22"/>
                <w:szCs w:val="22"/>
              </w:rPr>
              <w:t>Zgodnie z SWZ</w:t>
            </w:r>
          </w:p>
        </w:tc>
        <w:tc>
          <w:tcPr>
            <w:tcW w:w="714" w:type="pct"/>
          </w:tcPr>
          <w:p w14:paraId="49F33FBF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11" w:type="pct"/>
          </w:tcPr>
          <w:p w14:paraId="13E15410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330" w:type="pct"/>
            <w:vAlign w:val="center"/>
          </w:tcPr>
          <w:p w14:paraId="46629CD7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10%</w:t>
            </w:r>
          </w:p>
        </w:tc>
        <w:tc>
          <w:tcPr>
            <w:tcW w:w="553" w:type="pct"/>
            <w:vAlign w:val="center"/>
          </w:tcPr>
          <w:p w14:paraId="5027B254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91" w:type="pct"/>
            <w:vAlign w:val="center"/>
          </w:tcPr>
          <w:p w14:paraId="1DF132A2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</w:tr>
      <w:tr w:rsidR="00996B0E" w:rsidRPr="002F42BA" w14:paraId="26B1B065" w14:textId="77777777" w:rsidTr="00521815">
        <w:trPr>
          <w:trHeight w:val="416"/>
          <w:jc w:val="center"/>
        </w:trPr>
        <w:tc>
          <w:tcPr>
            <w:tcW w:w="1901" w:type="pct"/>
            <w:gridSpan w:val="3"/>
            <w:shd w:val="clear" w:color="auto" w:fill="C6D9F1"/>
            <w:vAlign w:val="center"/>
          </w:tcPr>
          <w:p w14:paraId="5A9A71E6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RAZEM</w:t>
            </w:r>
          </w:p>
        </w:tc>
        <w:tc>
          <w:tcPr>
            <w:tcW w:w="714" w:type="pct"/>
            <w:shd w:val="clear" w:color="auto" w:fill="C6D9F1"/>
          </w:tcPr>
          <w:p w14:paraId="72105912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11" w:type="pct"/>
            <w:shd w:val="clear" w:color="auto" w:fill="C6D9F1"/>
          </w:tcPr>
          <w:p w14:paraId="7836038B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4" w:space="0" w:color="auto"/>
              <w:tl2br w:val="single" w:sz="4" w:space="0" w:color="000000"/>
              <w:tr2bl w:val="single" w:sz="4" w:space="0" w:color="000000"/>
            </w:tcBorders>
            <w:shd w:val="clear" w:color="auto" w:fill="C6D9F1"/>
            <w:vAlign w:val="center"/>
          </w:tcPr>
          <w:p w14:paraId="4B32DD03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553" w:type="pc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9559D1E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  <w:tc>
          <w:tcPr>
            <w:tcW w:w="791" w:type="pct"/>
            <w:shd w:val="clear" w:color="auto" w:fill="C6D9F1"/>
            <w:vAlign w:val="center"/>
          </w:tcPr>
          <w:p w14:paraId="647990B7" w14:textId="77777777" w:rsidR="00996B0E" w:rsidRPr="002F42BA" w:rsidRDefault="00996B0E" w:rsidP="00996B0E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</w:p>
        </w:tc>
      </w:tr>
    </w:tbl>
    <w:p w14:paraId="28E6F2A6" w14:textId="77777777" w:rsidR="00996B0E" w:rsidRPr="002F42BA" w:rsidRDefault="00996B0E" w:rsidP="00996B0E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/>
          <w:iCs/>
          <w:sz w:val="22"/>
          <w:szCs w:val="22"/>
        </w:rPr>
        <w:t>Instrukcja:</w:t>
      </w:r>
    </w:p>
    <w:p w14:paraId="3EF79D7A" w14:textId="77777777" w:rsidR="00996B0E" w:rsidRPr="002F42BA" w:rsidRDefault="00996B0E" w:rsidP="00996B0E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IV: prosimy o podanie składki  za 12 miesięcy za zamówienie podstawowe;</w:t>
      </w:r>
    </w:p>
    <w:p w14:paraId="7493EEA7" w14:textId="5A47013A" w:rsidR="00996B0E" w:rsidRPr="002F42BA" w:rsidRDefault="00996B0E" w:rsidP="00996B0E">
      <w:pPr>
        <w:suppressAutoHyphens/>
        <w:spacing w:line="276" w:lineRule="auto"/>
        <w:ind w:left="1134" w:hanging="1134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V: pr</w:t>
      </w:r>
      <w:r>
        <w:rPr>
          <w:rFonts w:asciiTheme="majorHAnsi" w:hAnsiTheme="majorHAnsi" w:cs="Calibri"/>
          <w:i/>
          <w:iCs/>
          <w:sz w:val="22"/>
          <w:szCs w:val="22"/>
        </w:rPr>
        <w:t>osimy o podanie składki za Opcję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B – składka za pełny 12 miesięczny okres ubezpieczenia (Opcja B – stawka/składka musi być tożsama z wyceną ryzyk dla zamówienia podstawowego – kolumna IV);</w:t>
      </w:r>
    </w:p>
    <w:p w14:paraId="6A377646" w14:textId="5B19B718" w:rsidR="00996B0E" w:rsidRPr="002F42BA" w:rsidRDefault="00996B0E" w:rsidP="00996B0E">
      <w:pPr>
        <w:suppressAutoHyphens/>
        <w:spacing w:line="276" w:lineRule="auto"/>
        <w:ind w:left="1276" w:hanging="1276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Kolumna VII: prosimy o podanie składki za Opcj</w:t>
      </w:r>
      <w:r>
        <w:rPr>
          <w:rFonts w:asciiTheme="majorHAnsi" w:hAnsiTheme="majorHAnsi" w:cs="Calibri"/>
          <w:i/>
          <w:iCs/>
          <w:sz w:val="22"/>
          <w:szCs w:val="22"/>
        </w:rPr>
        <w:t>ę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A 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– iloczyn składki:  suma składki za </w:t>
      </w:r>
      <w:r>
        <w:rPr>
          <w:rFonts w:asciiTheme="majorHAnsi" w:hAnsiTheme="majorHAnsi" w:cs="Segoe UI"/>
          <w:i/>
          <w:iCs/>
          <w:sz w:val="22"/>
          <w:szCs w:val="22"/>
        </w:rPr>
        <w:t>12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 miesięczny okres zamówienia podstawowego (kol. </w:t>
      </w:r>
      <w:r>
        <w:rPr>
          <w:rFonts w:asciiTheme="majorHAnsi" w:hAnsiTheme="majorHAnsi" w:cs="Segoe UI"/>
          <w:i/>
          <w:iCs/>
          <w:sz w:val="22"/>
          <w:szCs w:val="22"/>
        </w:rPr>
        <w:t>I</w:t>
      </w:r>
      <w:r w:rsidRPr="002F42BA">
        <w:rPr>
          <w:rFonts w:asciiTheme="majorHAnsi" w:hAnsiTheme="majorHAnsi" w:cs="Segoe UI"/>
          <w:i/>
          <w:iCs/>
          <w:sz w:val="22"/>
          <w:szCs w:val="22"/>
        </w:rPr>
        <w:t xml:space="preserve">V) i składki za Opcji B (kol. V) oraz 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przewidzianej wielkości Opcji A  (kol. VI);</w:t>
      </w:r>
    </w:p>
    <w:p w14:paraId="6CC15423" w14:textId="3A6D2F89" w:rsidR="00996B0E" w:rsidRPr="002F42BA" w:rsidRDefault="00996B0E" w:rsidP="00996B0E">
      <w:pPr>
        <w:suppressAutoHyphens/>
        <w:spacing w:line="276" w:lineRule="auto"/>
        <w:jc w:val="both"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Kolumna </w:t>
      </w:r>
      <w:r>
        <w:rPr>
          <w:rFonts w:asciiTheme="majorHAnsi" w:hAnsiTheme="majorHAnsi" w:cs="Calibri"/>
          <w:i/>
          <w:iCs/>
          <w:sz w:val="22"/>
          <w:szCs w:val="22"/>
        </w:rPr>
        <w:t>VIII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: prosimy o podanie sumy łącznej składki za </w:t>
      </w:r>
      <w:r>
        <w:rPr>
          <w:rFonts w:asciiTheme="majorHAnsi" w:hAnsiTheme="majorHAnsi" w:cs="Calibri"/>
          <w:i/>
          <w:iCs/>
          <w:sz w:val="22"/>
          <w:szCs w:val="22"/>
        </w:rPr>
        <w:t>12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 miesięczny okres zamówienia podstawowego (kol. </w:t>
      </w:r>
      <w:r>
        <w:rPr>
          <w:rFonts w:asciiTheme="majorHAnsi" w:hAnsiTheme="majorHAnsi" w:cs="Calibri"/>
          <w:i/>
          <w:iCs/>
          <w:sz w:val="22"/>
          <w:szCs w:val="22"/>
        </w:rPr>
        <w:t>I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 xml:space="preserve">V)  oraz Opcji B (kol. V) oraz Opcji A (kol. VII). </w:t>
      </w:r>
    </w:p>
    <w:p w14:paraId="3BF5B712" w14:textId="77777777" w:rsidR="00852ED7" w:rsidRPr="002F42BA" w:rsidRDefault="00852ED7" w:rsidP="0088774C">
      <w:pPr>
        <w:suppressAutoHyphens/>
        <w:spacing w:line="276" w:lineRule="auto"/>
        <w:rPr>
          <w:rFonts w:asciiTheme="majorHAnsi" w:hAnsiTheme="majorHAnsi" w:cs="Calibri"/>
          <w:i/>
          <w:iCs/>
          <w:sz w:val="22"/>
          <w:szCs w:val="22"/>
        </w:rPr>
      </w:pPr>
    </w:p>
    <w:p w14:paraId="31F0544A" w14:textId="77777777" w:rsidR="00996B0E" w:rsidRDefault="00996B0E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  <w:sectPr w:rsidR="00996B0E" w:rsidSect="00996B0E">
          <w:pgSz w:w="16838" w:h="11906" w:orient="landscape"/>
          <w:pgMar w:top="1418" w:right="1247" w:bottom="1134" w:left="1247" w:header="284" w:footer="431" w:gutter="0"/>
          <w:cols w:space="708"/>
          <w:docGrid w:linePitch="360"/>
        </w:sectPr>
      </w:pPr>
    </w:p>
    <w:p w14:paraId="5C7D0102" w14:textId="175BA5B2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>Oświadczamy, że ceny jednostkowe podane w Szczegółowym Formularzu cenowym  uwzględniają wszystkie elementy cenotwórcze, w szczególności wszystkie koszty i  wymagania Zamawiającego odnoszące się do przedmiotu zamówienia opisanego w SWZ i  konieczne dla</w:t>
      </w:r>
      <w:r w:rsidR="00AB4080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prawidłowej jego realizacji.</w:t>
      </w:r>
    </w:p>
    <w:p w14:paraId="429C90E7" w14:textId="6A28FB36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Przyjmujemy fakultatywne warunki ubezpieczenia</w:t>
      </w:r>
    </w:p>
    <w:tbl>
      <w:tblPr>
        <w:tblW w:w="4784" w:type="pct"/>
        <w:jc w:val="righ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2"/>
        <w:gridCol w:w="6828"/>
        <w:gridCol w:w="825"/>
        <w:gridCol w:w="959"/>
      </w:tblGrid>
      <w:tr w:rsidR="00AB4080" w:rsidRPr="002F42BA" w14:paraId="07CFEA43" w14:textId="77777777" w:rsidTr="00DA1EFE">
        <w:trPr>
          <w:trHeight w:val="295"/>
          <w:jc w:val="right"/>
        </w:trPr>
        <w:tc>
          <w:tcPr>
            <w:tcW w:w="260" w:type="pct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  <w:shd w:val="clear" w:color="auto" w:fill="002060"/>
            <w:vAlign w:val="center"/>
          </w:tcPr>
          <w:p w14:paraId="4FADCEE4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A.</w:t>
            </w:r>
          </w:p>
        </w:tc>
        <w:tc>
          <w:tcPr>
            <w:tcW w:w="4740" w:type="pct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  <w:shd w:val="clear" w:color="auto" w:fill="002060"/>
            <w:vAlign w:val="center"/>
          </w:tcPr>
          <w:p w14:paraId="59E6D6EB" w14:textId="4B487339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UBEZPIECZENIE NNW CZŁONKÓW OSP –  waga (znaczenie): </w:t>
            </w:r>
            <w:r w:rsidR="00721DA7" w:rsidRPr="002F42BA">
              <w:rPr>
                <w:rFonts w:asciiTheme="majorHAnsi" w:hAnsiTheme="majorHAnsi" w:cs="Calibri"/>
                <w:b/>
                <w:sz w:val="22"/>
                <w:szCs w:val="22"/>
              </w:rPr>
              <w:t>2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0%</w:t>
            </w:r>
          </w:p>
        </w:tc>
      </w:tr>
      <w:tr w:rsidR="00AB4080" w:rsidRPr="002F42BA" w14:paraId="59D2CB38" w14:textId="77777777" w:rsidTr="00C01C63">
        <w:trPr>
          <w:jc w:val="right"/>
        </w:trPr>
        <w:tc>
          <w:tcPr>
            <w:tcW w:w="260" w:type="pct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</w:tcPr>
          <w:p w14:paraId="4E5ACD9A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375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002060"/>
            <w:vAlign w:val="center"/>
          </w:tcPr>
          <w:p w14:paraId="0C8E6ECE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Warunek fakultatywny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002060"/>
            <w:vAlign w:val="center"/>
          </w:tcPr>
          <w:p w14:paraId="4F3D90DA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Liczba pkt.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shd w:val="clear" w:color="auto" w:fill="002060"/>
            <w:vAlign w:val="center"/>
          </w:tcPr>
          <w:p w14:paraId="07EAE7FF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Wybór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  <w:vertAlign w:val="superscript"/>
              </w:rPr>
              <w:t>#</w:t>
            </w:r>
          </w:p>
        </w:tc>
      </w:tr>
      <w:tr w:rsidR="00AB4080" w:rsidRPr="002F42BA" w14:paraId="3C080D34" w14:textId="77777777" w:rsidTr="00C01C63">
        <w:trPr>
          <w:cantSplit/>
          <w:trHeight w:hRule="exact" w:val="1026"/>
          <w:jc w:val="right"/>
        </w:trPr>
        <w:tc>
          <w:tcPr>
            <w:tcW w:w="260" w:type="pct"/>
            <w:vMerge w:val="restart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06CB1C48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A.1</w:t>
            </w:r>
          </w:p>
        </w:tc>
        <w:tc>
          <w:tcPr>
            <w:tcW w:w="375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908B014" w14:textId="4CAA0616" w:rsidR="00AB4080" w:rsidRPr="002F42BA" w:rsidRDefault="00AB4080" w:rsidP="0088774C">
            <w:pPr>
              <w:suppressAutoHyphens/>
              <w:snapToGrid w:val="0"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Podwyższenie sumy ubezpieczenia w ubezpieczeniu NNW OSP w wariancie bezimiennym do</w:t>
            </w:r>
            <w:r w:rsidR="00562CC9">
              <w:rPr>
                <w:rFonts w:asciiTheme="majorHAnsi" w:hAnsiTheme="majorHAnsi" w:cs="Calibri"/>
                <w:sz w:val="22"/>
                <w:szCs w:val="22"/>
              </w:rPr>
              <w:t xml:space="preserve"> </w:t>
            </w:r>
            <w:r w:rsidR="00C01C63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45</w:t>
            </w:r>
            <w:r w:rsidR="00C8063C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000 zł</w:t>
            </w: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 na osobę w  jednostkach OSP</w:t>
            </w:r>
            <w:r w:rsidR="009D25B7">
              <w:rPr>
                <w:rFonts w:asciiTheme="majorHAnsi" w:hAnsiTheme="majorHAnsi" w:cs="Calibri"/>
                <w:sz w:val="22"/>
                <w:szCs w:val="22"/>
              </w:rPr>
              <w:t xml:space="preserve"> i do </w:t>
            </w:r>
            <w:r w:rsidR="00FD22FB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2</w:t>
            </w:r>
            <w:r w:rsidR="00C01C63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5</w:t>
            </w:r>
            <w:r w:rsidR="009D25B7" w:rsidRPr="009D25B7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000 zł</w:t>
            </w:r>
            <w:r w:rsidR="009D25B7">
              <w:rPr>
                <w:rFonts w:asciiTheme="majorHAnsi" w:hAnsiTheme="majorHAnsi" w:cs="Calibri"/>
                <w:sz w:val="22"/>
                <w:szCs w:val="22"/>
              </w:rPr>
              <w:t xml:space="preserve"> na osobę w jednostkach </w:t>
            </w:r>
            <w:r w:rsidRPr="002F42BA">
              <w:rPr>
                <w:rFonts w:asciiTheme="majorHAnsi" w:hAnsiTheme="majorHAnsi" w:cs="Calibri"/>
                <w:sz w:val="22"/>
                <w:szCs w:val="22"/>
              </w:rPr>
              <w:t>MDP</w:t>
            </w:r>
            <w:r w:rsidR="009D25B7">
              <w:rPr>
                <w:rFonts w:asciiTheme="majorHAnsi" w:hAnsiTheme="majorHAnsi" w:cs="Calibri"/>
                <w:sz w:val="22"/>
                <w:szCs w:val="22"/>
              </w:rPr>
              <w:t xml:space="preserve"> działających przy OSP</w:t>
            </w:r>
          </w:p>
        </w:tc>
        <w:tc>
          <w:tcPr>
            <w:tcW w:w="454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1D57B267" w14:textId="1AE4B939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3</w:t>
            </w:r>
            <w:r w:rsidR="0046347D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14:paraId="4863E9AA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622555EB" w14:textId="77777777" w:rsidTr="00C01C63">
        <w:trPr>
          <w:cantSplit/>
          <w:trHeight w:val="283"/>
          <w:jc w:val="right"/>
        </w:trPr>
        <w:tc>
          <w:tcPr>
            <w:tcW w:w="260" w:type="pct"/>
            <w:vMerge/>
            <w:tcBorders>
              <w:top w:val="nil"/>
              <w:left w:val="double" w:sz="2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F53B1" w14:textId="77777777" w:rsidR="00AB4080" w:rsidRPr="002F42BA" w:rsidRDefault="00AB4080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6A71EF" w14:textId="77777777" w:rsidR="00AB4080" w:rsidRPr="002F42BA" w:rsidRDefault="00AB4080" w:rsidP="0088774C">
            <w:pPr>
              <w:suppressAutoHyphens/>
              <w:snapToGrid w:val="0"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Brak podwyższenia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1C659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432D15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378E22C5" w14:textId="77777777" w:rsidTr="00C01C63">
        <w:trPr>
          <w:cantSplit/>
          <w:trHeight w:hRule="exact" w:val="1830"/>
          <w:jc w:val="right"/>
        </w:trPr>
        <w:tc>
          <w:tcPr>
            <w:tcW w:w="260" w:type="pct"/>
            <w:vMerge w:val="restart"/>
            <w:tcBorders>
              <w:top w:val="double" w:sz="4" w:space="0" w:color="auto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D5E09AA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A.2</w:t>
            </w:r>
          </w:p>
        </w:tc>
        <w:tc>
          <w:tcPr>
            <w:tcW w:w="3758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BA58AD0" w14:textId="4E1DFD9A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Podwyższenie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do 50%</w:t>
            </w: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 sumy ubezpieczenia limitów wskazanych </w:t>
            </w:r>
            <w:r w:rsidR="00562CC9">
              <w:rPr>
                <w:rFonts w:asciiTheme="majorHAnsi" w:hAnsiTheme="majorHAnsi" w:cs="Calibri"/>
                <w:sz w:val="22"/>
                <w:szCs w:val="22"/>
              </w:rPr>
              <w:t xml:space="preserve">                    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w pkt 6.3, 6.4, 6.5 tj. </w:t>
            </w:r>
          </w:p>
          <w:p w14:paraId="08CB0F0E" w14:textId="77777777" w:rsidR="00AB4080" w:rsidRPr="002F42BA" w:rsidRDefault="00AB4080" w:rsidP="0088774C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6.3 koszty nabycia przedmiotów ortopedycznych i środków pomocniczych,</w:t>
            </w:r>
          </w:p>
          <w:p w14:paraId="710D361E" w14:textId="77777777" w:rsidR="00AB4080" w:rsidRPr="002F42BA" w:rsidRDefault="00AB4080" w:rsidP="0088774C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6.4 koszty przeszkolenia zawodowego inwalidów ,</w:t>
            </w:r>
          </w:p>
          <w:p w14:paraId="22E21948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6.5 koszty leczenia </w:t>
            </w:r>
          </w:p>
        </w:tc>
        <w:tc>
          <w:tcPr>
            <w:tcW w:w="454" w:type="pct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56F0A6B6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15</w:t>
            </w:r>
          </w:p>
        </w:tc>
        <w:tc>
          <w:tcPr>
            <w:tcW w:w="528" w:type="pc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14:paraId="69387FDD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10553A17" w14:textId="77777777" w:rsidTr="00C01C63">
        <w:trPr>
          <w:cantSplit/>
          <w:trHeight w:val="255"/>
          <w:jc w:val="right"/>
        </w:trPr>
        <w:tc>
          <w:tcPr>
            <w:tcW w:w="260" w:type="pct"/>
            <w:vMerge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62D89F1B" w14:textId="77777777" w:rsidR="00AB4080" w:rsidRPr="002F42BA" w:rsidRDefault="00AB4080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58" w:type="pct"/>
            <w:tcBorders>
              <w:top w:val="nil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2B5CA9D9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Brak podwyższenia</w:t>
            </w:r>
          </w:p>
        </w:tc>
        <w:tc>
          <w:tcPr>
            <w:tcW w:w="454" w:type="pct"/>
            <w:tcBorders>
              <w:top w:val="nil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1CECB7E9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40582376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23214197" w14:textId="77777777" w:rsidTr="00C01C63">
        <w:trPr>
          <w:cantSplit/>
          <w:trHeight w:val="255"/>
          <w:jc w:val="right"/>
        </w:trPr>
        <w:tc>
          <w:tcPr>
            <w:tcW w:w="260" w:type="pct"/>
            <w:vMerge w:val="restart"/>
            <w:tcBorders>
              <w:top w:val="nil"/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30A23E20" w14:textId="77777777" w:rsidR="00AB4080" w:rsidRPr="002F42BA" w:rsidRDefault="00AB4080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A.3</w:t>
            </w:r>
          </w:p>
        </w:tc>
        <w:tc>
          <w:tcPr>
            <w:tcW w:w="375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5B362D30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Świadczenie dodatkowe z tytułu pobytu ubezpieczonego w szpitalu,</w:t>
            </w: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 będącego następstwem nieszczęśliwego wypadku objętego zakresem i umową ubezpieczenia – 70,00 zł za każdy dzień pobytu licząc od 3 dnia pobytu, maksymalnie przez okres 90 dni w trakcie rocznego okresu ubezpieczenia</w:t>
            </w:r>
          </w:p>
        </w:tc>
        <w:tc>
          <w:tcPr>
            <w:tcW w:w="45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062ED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20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1A900BCC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3580279D" w14:textId="77777777" w:rsidTr="00C01C63">
        <w:trPr>
          <w:cantSplit/>
          <w:trHeight w:val="255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4DDE0556" w14:textId="77777777" w:rsidR="00AB4080" w:rsidRPr="002F42BA" w:rsidRDefault="00AB4080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5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597F9905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F1E3A6C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15B40067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2C6CE61E" w14:textId="77777777" w:rsidTr="00C01C63">
        <w:trPr>
          <w:cantSplit/>
          <w:trHeight w:val="255"/>
          <w:jc w:val="right"/>
        </w:trPr>
        <w:tc>
          <w:tcPr>
            <w:tcW w:w="260" w:type="pct"/>
            <w:vMerge w:val="restart"/>
            <w:tcBorders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107C94B8" w14:textId="77777777" w:rsidR="00AB4080" w:rsidRPr="002F42BA" w:rsidRDefault="00AB4080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A.4</w:t>
            </w:r>
          </w:p>
        </w:tc>
        <w:tc>
          <w:tcPr>
            <w:tcW w:w="37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166212CA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Zasiłek dzienny</w:t>
            </w: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 z tytułu niezdolności do pracy spowodowanej nieszczęśliwym wypadkiem objętym zakresem i umową ubezpieczenia - 70,00 zł za każdy dzień całkowitej niezdolności do pracy, maksymalnie przez okres 90 dni w trakcie rocznego okresu ubezpieczenia – dotyczy tylko OSP (bez MDP)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778ED9" w14:textId="33FB2F53" w:rsidR="00AB4080" w:rsidRPr="002F42BA" w:rsidRDefault="0046347D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44AFEEE7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7FEBE125" w14:textId="77777777" w:rsidTr="00C01C63">
        <w:trPr>
          <w:cantSplit/>
          <w:trHeight w:val="255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68C4CA56" w14:textId="77777777" w:rsidR="00AB4080" w:rsidRPr="002F42BA" w:rsidRDefault="00AB4080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5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60934358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C8B7BB6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5E15A871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3906CEFC" w14:textId="77777777" w:rsidTr="00C01C63">
        <w:trPr>
          <w:cantSplit/>
          <w:trHeight w:hRule="exact" w:val="1017"/>
          <w:jc w:val="right"/>
        </w:trPr>
        <w:tc>
          <w:tcPr>
            <w:tcW w:w="260" w:type="pct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17295070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A.5</w:t>
            </w:r>
          </w:p>
        </w:tc>
        <w:tc>
          <w:tcPr>
            <w:tcW w:w="3758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6FFA63D" w14:textId="77777777" w:rsidR="00AB4080" w:rsidRPr="002F42BA" w:rsidRDefault="00AB4080" w:rsidP="0088774C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Włączenie odpowiedzialności w przypadku szkody</w:t>
            </w: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 xml:space="preserve"> powstałej w stanie nietrzeźwości lub po spożyciu alkoholu, narkotyków lub innych środków odurzających</w:t>
            </w:r>
          </w:p>
        </w:tc>
        <w:tc>
          <w:tcPr>
            <w:tcW w:w="454" w:type="pc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8994BED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10</w:t>
            </w:r>
          </w:p>
        </w:tc>
        <w:tc>
          <w:tcPr>
            <w:tcW w:w="528" w:type="pct"/>
            <w:tcBorders>
              <w:top w:val="double" w:sz="2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14:paraId="6C028DCC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AB4080" w:rsidRPr="002F42BA" w14:paraId="01EA9C5C" w14:textId="77777777" w:rsidTr="00C01C63">
        <w:trPr>
          <w:cantSplit/>
          <w:trHeight w:val="65"/>
          <w:jc w:val="right"/>
        </w:trPr>
        <w:tc>
          <w:tcPr>
            <w:tcW w:w="260" w:type="pct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553F6765" w14:textId="77777777" w:rsidR="00AB4080" w:rsidRPr="002F42BA" w:rsidRDefault="00AB4080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58" w:type="pct"/>
            <w:tcBorders>
              <w:top w:val="nil"/>
              <w:left w:val="single" w:sz="4" w:space="0" w:color="000000"/>
              <w:bottom w:val="double" w:sz="4" w:space="0" w:color="auto"/>
              <w:right w:val="nil"/>
            </w:tcBorders>
            <w:shd w:val="clear" w:color="auto" w:fill="F2F2F2"/>
          </w:tcPr>
          <w:p w14:paraId="7C6E8353" w14:textId="77777777" w:rsidR="00AB4080" w:rsidRPr="002F42BA" w:rsidRDefault="00AB4080" w:rsidP="0088774C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54" w:type="pct"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10E19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double" w:sz="4" w:space="0" w:color="auto"/>
              <w:right w:val="double" w:sz="2" w:space="0" w:color="000000"/>
            </w:tcBorders>
            <w:vAlign w:val="center"/>
          </w:tcPr>
          <w:p w14:paraId="4176B42B" w14:textId="77777777" w:rsidR="00AB4080" w:rsidRPr="002F42BA" w:rsidRDefault="00AB4080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C01C63" w:rsidRPr="002F42BA" w14:paraId="75D24E5A" w14:textId="77777777" w:rsidTr="00C01C63">
        <w:trPr>
          <w:cantSplit/>
          <w:trHeight w:val="65"/>
          <w:jc w:val="right"/>
        </w:trPr>
        <w:tc>
          <w:tcPr>
            <w:tcW w:w="260" w:type="pct"/>
            <w:vMerge w:val="restart"/>
            <w:tcBorders>
              <w:top w:val="double" w:sz="2" w:space="0" w:color="000000"/>
              <w:left w:val="double" w:sz="2" w:space="0" w:color="000000"/>
              <w:right w:val="nil"/>
            </w:tcBorders>
            <w:shd w:val="clear" w:color="auto" w:fill="F2F2F2"/>
            <w:vAlign w:val="center"/>
          </w:tcPr>
          <w:p w14:paraId="3A8E4C0D" w14:textId="3B4F1D8D" w:rsidR="00C01C63" w:rsidRPr="002F42BA" w:rsidRDefault="00C01C63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A.6</w:t>
            </w:r>
          </w:p>
        </w:tc>
        <w:tc>
          <w:tcPr>
            <w:tcW w:w="3758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0008608C" w14:textId="1C515072" w:rsidR="00C01C63" w:rsidRPr="002F42BA" w:rsidRDefault="0046347D" w:rsidP="0088774C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D04471">
              <w:rPr>
                <w:rFonts w:asciiTheme="majorHAnsi" w:hAnsiTheme="majorHAnsi" w:cs="Tahoma"/>
                <w:b/>
                <w:sz w:val="22"/>
                <w:szCs w:val="22"/>
              </w:rPr>
              <w:t xml:space="preserve">Klauzula </w:t>
            </w:r>
            <w:r>
              <w:rPr>
                <w:rFonts w:asciiTheme="majorHAnsi" w:hAnsiTheme="majorHAnsi" w:cs="Tahoma"/>
                <w:b/>
                <w:sz w:val="22"/>
                <w:szCs w:val="22"/>
              </w:rPr>
              <w:t>automatycznego pokrycia w NNW OSP</w:t>
            </w:r>
            <w:r w:rsidRPr="00B429E7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 xml:space="preserve">– 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w treści zgodnie z pkt </w:t>
            </w:r>
            <w:r>
              <w:rPr>
                <w:rFonts w:asciiTheme="majorHAnsi" w:hAnsiTheme="majorHAnsi" w:cs="Calibri"/>
                <w:sz w:val="22"/>
                <w:szCs w:val="22"/>
              </w:rPr>
              <w:t>6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>.</w:t>
            </w:r>
            <w:r>
              <w:rPr>
                <w:rFonts w:asciiTheme="majorHAnsi" w:hAnsiTheme="majorHAnsi" w:cs="Calibri"/>
                <w:sz w:val="22"/>
                <w:szCs w:val="22"/>
              </w:rPr>
              <w:t>1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 (załącznik nr 6</w:t>
            </w:r>
            <w:r>
              <w:rPr>
                <w:rFonts w:asciiTheme="majorHAnsi" w:hAnsiTheme="majorHAnsi" w:cs="Calibri"/>
                <w:sz w:val="22"/>
                <w:szCs w:val="22"/>
              </w:rPr>
              <w:t>C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 – opis przedmiotu zamówienia Część I</w:t>
            </w:r>
            <w:r>
              <w:rPr>
                <w:rFonts w:asciiTheme="majorHAnsi" w:hAnsiTheme="majorHAnsi" w:cs="Calibri"/>
                <w:sz w:val="22"/>
                <w:szCs w:val="22"/>
              </w:rPr>
              <w:t>I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>I, podpunkt B – ubezpieczen</w:t>
            </w:r>
            <w:r>
              <w:rPr>
                <w:rFonts w:asciiTheme="majorHAnsi" w:hAnsiTheme="majorHAnsi" w:cs="Calibri"/>
                <w:sz w:val="22"/>
                <w:szCs w:val="22"/>
              </w:rPr>
              <w:t>ie NNW OSP w wariancie imiennym</w:t>
            </w:r>
            <w:r w:rsidRPr="00D04471">
              <w:rPr>
                <w:rFonts w:asciiTheme="majorHAnsi" w:hAnsiTheme="majorHAnsi" w:cs="Calibri"/>
                <w:sz w:val="22"/>
                <w:szCs w:val="22"/>
              </w:rPr>
              <w:t xml:space="preserve">) </w:t>
            </w:r>
            <w:r w:rsidRPr="00D04471">
              <w:rPr>
                <w:rFonts w:asciiTheme="majorHAnsi" w:hAnsiTheme="majorHAnsi" w:cs="Calibri"/>
                <w:b/>
                <w:sz w:val="22"/>
                <w:szCs w:val="22"/>
              </w:rPr>
              <w:t>– włączenie do ochrony</w:t>
            </w:r>
          </w:p>
        </w:tc>
        <w:tc>
          <w:tcPr>
            <w:tcW w:w="454" w:type="pct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C9BD2" w14:textId="08CD8F1B" w:rsidR="00C01C63" w:rsidRPr="002F42BA" w:rsidRDefault="0046347D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15</w:t>
            </w:r>
          </w:p>
        </w:tc>
        <w:tc>
          <w:tcPr>
            <w:tcW w:w="5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  <w:vAlign w:val="center"/>
          </w:tcPr>
          <w:p w14:paraId="4DA2B3A3" w14:textId="77777777" w:rsidR="00C01C63" w:rsidRPr="002F42BA" w:rsidRDefault="00C01C63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  <w:tr w:rsidR="00C01C63" w:rsidRPr="002F42BA" w14:paraId="46BC74D5" w14:textId="77777777" w:rsidTr="00C01C63">
        <w:trPr>
          <w:cantSplit/>
          <w:trHeight w:val="65"/>
          <w:jc w:val="right"/>
        </w:trPr>
        <w:tc>
          <w:tcPr>
            <w:tcW w:w="260" w:type="pct"/>
            <w:vMerge/>
            <w:tcBorders>
              <w:left w:val="double" w:sz="2" w:space="0" w:color="000000"/>
              <w:bottom w:val="double" w:sz="2" w:space="0" w:color="000000"/>
              <w:right w:val="nil"/>
            </w:tcBorders>
            <w:shd w:val="clear" w:color="auto" w:fill="F2F2F2"/>
            <w:vAlign w:val="center"/>
          </w:tcPr>
          <w:p w14:paraId="26162C13" w14:textId="77777777" w:rsidR="00C01C63" w:rsidRPr="002F42BA" w:rsidRDefault="00C01C63" w:rsidP="0088774C">
            <w:pPr>
              <w:suppressAutoHyphens/>
              <w:spacing w:line="276" w:lineRule="auto"/>
              <w:rPr>
                <w:rFonts w:asciiTheme="majorHAnsi" w:hAnsiTheme="majorHAnsi" w:cs="Calibri"/>
                <w:sz w:val="22"/>
                <w:szCs w:val="22"/>
              </w:rPr>
            </w:pPr>
          </w:p>
        </w:tc>
        <w:tc>
          <w:tcPr>
            <w:tcW w:w="375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F2F2F2"/>
          </w:tcPr>
          <w:p w14:paraId="3BA596EA" w14:textId="130112A1" w:rsidR="00C01C63" w:rsidRPr="002F42BA" w:rsidRDefault="0046347D" w:rsidP="0088774C">
            <w:pPr>
              <w:suppressAutoHyphens/>
              <w:snapToGrid w:val="0"/>
              <w:spacing w:line="276" w:lineRule="auto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Brak włączenia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5A9B69D2" w14:textId="0A2493FE" w:rsidR="00C01C63" w:rsidRPr="002F42BA" w:rsidRDefault="0046347D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17377CD3" w14:textId="77777777" w:rsidR="00C01C63" w:rsidRPr="002F42BA" w:rsidRDefault="00C01C63" w:rsidP="0088774C">
            <w:pPr>
              <w:tabs>
                <w:tab w:val="left" w:pos="360"/>
              </w:tabs>
              <w:suppressAutoHyphens/>
              <w:snapToGrid w:val="0"/>
              <w:spacing w:line="276" w:lineRule="auto"/>
              <w:jc w:val="center"/>
              <w:rPr>
                <w:rFonts w:asciiTheme="majorHAnsi" w:hAnsiTheme="majorHAnsi" w:cs="Calibri"/>
                <w:sz w:val="22"/>
                <w:szCs w:val="22"/>
                <w:highlight w:val="yellow"/>
              </w:rPr>
            </w:pPr>
          </w:p>
        </w:tc>
      </w:tr>
    </w:tbl>
    <w:p w14:paraId="152E2188" w14:textId="77777777" w:rsidR="00FB11E1" w:rsidRPr="002F42BA" w:rsidRDefault="00852ED7" w:rsidP="0088774C">
      <w:pPr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# - zaznacz wybór X – w przypadku braku oznaczenia wyboru Zamawiający przyjmuje brak akceptacji (i tym samym nie nalicza punktów)</w:t>
      </w:r>
      <w:r w:rsidR="00FB11E1" w:rsidRPr="002F42BA">
        <w:rPr>
          <w:rFonts w:asciiTheme="majorHAnsi" w:hAnsiTheme="majorHAnsi" w:cs="Calibri"/>
          <w:bCs/>
          <w:sz w:val="22"/>
          <w:szCs w:val="22"/>
        </w:rPr>
        <w:t>. W przypadku oznaczenia wyboru przez Wykonawcę równocześnie dwóch wierszy w ramach jednego warunku fakultatywnego to Zamawiający przyjmuje brak akceptacji (i tym samym nie nalicza punktów).</w:t>
      </w:r>
    </w:p>
    <w:p w14:paraId="007D1091" w14:textId="25C92E35" w:rsidR="00852ED7" w:rsidRPr="002F42BA" w:rsidRDefault="00852ED7" w:rsidP="0088774C">
      <w:pPr>
        <w:pStyle w:val="Akapitzlist"/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</w:p>
    <w:p w14:paraId="39774083" w14:textId="77777777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Zgodnie z treścią art. 91 ust. 3a ustawy Prawo zamówień publicznych oświadczamy, że wybór </w:t>
      </w:r>
      <w:r w:rsidRPr="002F42BA">
        <w:rPr>
          <w:rFonts w:asciiTheme="majorHAnsi" w:hAnsiTheme="majorHAnsi" w:cs="Calibri"/>
          <w:bCs/>
          <w:sz w:val="22"/>
          <w:szCs w:val="22"/>
        </w:rPr>
        <w:lastRenderedPageBreak/>
        <w:t>przedmiotowej oferty**)</w:t>
      </w:r>
    </w:p>
    <w:p w14:paraId="1F1C8172" w14:textId="77777777" w:rsidR="00721DA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nie będzie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prowadzić do powstania u Zamawiającego obowiązku podatkowego </w:t>
      </w:r>
    </w:p>
    <w:p w14:paraId="7E13CD9C" w14:textId="06B61C7C" w:rsidR="00721DA7" w:rsidRPr="002F42BA" w:rsidRDefault="00721DA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będzie</w:t>
      </w:r>
      <w:r w:rsidRPr="002F42BA">
        <w:rPr>
          <w:rFonts w:asciiTheme="majorHAnsi" w:hAnsiTheme="majorHAnsi" w:cs="Calibri"/>
          <w:sz w:val="22"/>
          <w:szCs w:val="22"/>
        </w:rPr>
        <w:t xml:space="preserve"> prowadzić do powstania u Zamawiającego obowiązku podatkowego, z</w:t>
      </w:r>
      <w:r w:rsidRPr="002F42BA">
        <w:rPr>
          <w:rFonts w:asciiTheme="majorHAnsi" w:hAnsiTheme="majorHAnsi"/>
          <w:sz w:val="22"/>
          <w:szCs w:val="22"/>
        </w:rPr>
        <w:t xml:space="preserve">godnie z </w:t>
      </w:r>
      <w:hyperlink r:id="rId31" w:anchor="/document/17086198?cm=DOCUMENT" w:history="1">
        <w:r w:rsidRPr="002F42BA">
          <w:rPr>
            <w:rStyle w:val="Hipercze"/>
            <w:rFonts w:asciiTheme="majorHAnsi" w:hAnsiTheme="majorHAnsi"/>
            <w:color w:val="auto"/>
            <w:sz w:val="22"/>
            <w:szCs w:val="22"/>
            <w:u w:val="none"/>
          </w:rPr>
          <w:t>ustawą</w:t>
        </w:r>
      </w:hyperlink>
      <w:r w:rsidRPr="002F42BA">
        <w:rPr>
          <w:rFonts w:asciiTheme="majorHAnsi" w:hAnsiTheme="majorHAnsi"/>
          <w:sz w:val="22"/>
          <w:szCs w:val="22"/>
        </w:rPr>
        <w:t xml:space="preserve"> z dnia 11 marca 2004 r. o podatku od towarów i usług (Dz. U. </w:t>
      </w:r>
      <w:r w:rsidR="00FA23A3" w:rsidRPr="002F42BA">
        <w:rPr>
          <w:rFonts w:asciiTheme="majorHAnsi" w:hAnsiTheme="majorHAnsi"/>
          <w:sz w:val="22"/>
          <w:szCs w:val="22"/>
        </w:rPr>
        <w:t>2020,</w:t>
      </w:r>
      <w:r w:rsidRPr="002F42BA">
        <w:rPr>
          <w:rFonts w:asciiTheme="majorHAnsi" w:hAnsiTheme="majorHAnsi"/>
          <w:sz w:val="22"/>
          <w:szCs w:val="22"/>
        </w:rPr>
        <w:t xml:space="preserve"> poz. </w:t>
      </w:r>
      <w:r w:rsidR="00FA23A3" w:rsidRPr="002F42BA">
        <w:rPr>
          <w:rFonts w:asciiTheme="majorHAnsi" w:hAnsiTheme="majorHAnsi"/>
          <w:sz w:val="22"/>
          <w:szCs w:val="22"/>
        </w:rPr>
        <w:t>106</w:t>
      </w:r>
      <w:r w:rsidRPr="002F42BA">
        <w:rPr>
          <w:rFonts w:asciiTheme="majorHAnsi" w:hAnsiTheme="majorHAnsi"/>
          <w:sz w:val="22"/>
          <w:szCs w:val="22"/>
        </w:rPr>
        <w:t xml:space="preserve"> z późn. zm.)</w:t>
      </w:r>
    </w:p>
    <w:p w14:paraId="58C3D8D3" w14:textId="77777777" w:rsidR="00721DA7" w:rsidRPr="002F42BA" w:rsidRDefault="00721DA7" w:rsidP="0088774C">
      <w:pPr>
        <w:suppressAutoHyphens/>
        <w:spacing w:line="276" w:lineRule="auto"/>
        <w:ind w:left="993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______________________________________________________________________________________________________</w:t>
      </w:r>
    </w:p>
    <w:p w14:paraId="6C61F9EE" w14:textId="77777777" w:rsidR="00721DA7" w:rsidRPr="002F42BA" w:rsidRDefault="00721DA7" w:rsidP="0088774C">
      <w:pPr>
        <w:suppressAutoHyphens/>
        <w:spacing w:line="276" w:lineRule="auto"/>
        <w:ind w:left="993"/>
        <w:contextualSpacing/>
        <w:jc w:val="both"/>
        <w:rPr>
          <w:rFonts w:asciiTheme="majorHAnsi" w:hAnsiTheme="majorHAnsi" w:cs="Calibri"/>
          <w:b/>
          <w:bCs/>
          <w:i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b/>
          <w:bCs/>
          <w:i/>
          <w:sz w:val="22"/>
          <w:szCs w:val="22"/>
          <w:vertAlign w:val="superscript"/>
        </w:rPr>
        <w:t xml:space="preserve"> [należy wskazać:  </w:t>
      </w:r>
      <w:r w:rsidRPr="002F42BA">
        <w:rPr>
          <w:rFonts w:asciiTheme="majorHAnsi" w:hAnsiTheme="majorHAnsi"/>
          <w:b/>
          <w:bCs/>
          <w:i/>
          <w:sz w:val="22"/>
          <w:szCs w:val="22"/>
          <w:vertAlign w:val="superscript"/>
        </w:rPr>
        <w:t>1. nazwę (rodzaj) towaru lub usługi, których dostawa lub świadczenie będą prowadziły do powstania obowiązku podatkowego; 2. wartość towaru lub usługi objętego obowiązkiem podatkowym zamawiającego, bez kwoty podatku; 3. stawkę podatku od towarów i usług, która zgodnie z wiedzą wykonawcy, będzie miała zastosowanie)</w:t>
      </w:r>
    </w:p>
    <w:p w14:paraId="7AA6077D" w14:textId="239EB5B4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Zobowiązujemy się wykonać cały przedmiot zamówienia przez okres określony w SWZ.</w:t>
      </w:r>
    </w:p>
    <w:p w14:paraId="4E7A4783" w14:textId="25985E56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 akceptujemy zawarty w SWZ wzór umowy</w:t>
      </w:r>
      <w:r w:rsidR="006E27A6" w:rsidRPr="002F42BA">
        <w:rPr>
          <w:rFonts w:asciiTheme="majorHAnsi" w:hAnsiTheme="majorHAnsi" w:cs="Calibri"/>
          <w:bCs/>
          <w:sz w:val="22"/>
          <w:szCs w:val="22"/>
        </w:rPr>
        <w:t xml:space="preserve"> dla CZĘŚCI III zamówienia 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stanowiący załącznik nr </w:t>
      </w:r>
      <w:r w:rsidR="00721DA7" w:rsidRPr="002F42BA">
        <w:rPr>
          <w:rFonts w:asciiTheme="majorHAnsi" w:hAnsiTheme="majorHAnsi" w:cs="Calibri"/>
          <w:bCs/>
          <w:sz w:val="22"/>
          <w:szCs w:val="22"/>
        </w:rPr>
        <w:t>4</w:t>
      </w:r>
      <w:r w:rsidR="002D4E33" w:rsidRPr="002F42BA">
        <w:rPr>
          <w:rFonts w:asciiTheme="majorHAnsi" w:hAnsiTheme="majorHAnsi" w:cs="Calibri"/>
          <w:bCs/>
          <w:sz w:val="22"/>
          <w:szCs w:val="22"/>
        </w:rPr>
        <w:t>C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="006E27A6" w:rsidRPr="002F42BA">
        <w:rPr>
          <w:rFonts w:asciiTheme="majorHAnsi" w:hAnsiTheme="majorHAnsi" w:cs="Calibri"/>
          <w:bCs/>
          <w:sz w:val="22"/>
          <w:szCs w:val="22"/>
        </w:rPr>
        <w:t xml:space="preserve">do SWZ </w:t>
      </w:r>
      <w:r w:rsidRPr="002F42BA">
        <w:rPr>
          <w:rFonts w:asciiTheme="majorHAnsi" w:hAnsiTheme="majorHAnsi" w:cs="Calibri"/>
          <w:bCs/>
          <w:sz w:val="22"/>
          <w:szCs w:val="22"/>
        </w:rPr>
        <w:t>i zobowiązujemy się, w przypadku wyboru naszej oferty, do zawarcia umowy zgodnie z  niniejszą ofertą i na warunkach określonych w SWZ, w miejscu i terminie wyznaczonym przez Zamawiającego.</w:t>
      </w:r>
    </w:p>
    <w:p w14:paraId="4416453B" w14:textId="77777777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Oświadczamy że: </w:t>
      </w:r>
    </w:p>
    <w:p w14:paraId="256ABDB4" w14:textId="6167D751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zapoznaliśmy się z treścią SWZ dla niniejszego zamówienia i nie wnosimy do niej żadnych zastrzeżeń,</w:t>
      </w:r>
    </w:p>
    <w:p w14:paraId="0AFC70FE" w14:textId="36344C5B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 xml:space="preserve">akceptujemy zakres wymagany w załączniku nr </w:t>
      </w:r>
      <w:r w:rsidR="00570DFF">
        <w:rPr>
          <w:rFonts w:asciiTheme="majorHAnsi" w:hAnsiTheme="majorHAnsi" w:cs="Calibri"/>
          <w:bCs/>
          <w:sz w:val="22"/>
          <w:szCs w:val="22"/>
        </w:rPr>
        <w:t>6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, </w:t>
      </w:r>
      <w:r w:rsidR="00E5614C">
        <w:rPr>
          <w:rFonts w:asciiTheme="majorHAnsi" w:hAnsiTheme="majorHAnsi" w:cs="Calibri"/>
          <w:bCs/>
          <w:sz w:val="22"/>
          <w:szCs w:val="22"/>
        </w:rPr>
        <w:t>6</w:t>
      </w:r>
      <w:r w:rsidR="002D4E33" w:rsidRPr="002F42BA">
        <w:rPr>
          <w:rFonts w:asciiTheme="majorHAnsi" w:hAnsiTheme="majorHAnsi" w:cs="Calibri"/>
          <w:bCs/>
          <w:sz w:val="22"/>
          <w:szCs w:val="22"/>
        </w:rPr>
        <w:t>C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– opis przedmiotu zamówienia,</w:t>
      </w:r>
    </w:p>
    <w:p w14:paraId="11878882" w14:textId="77777777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uzyskaliśmy niezbędne informacje do przygotowania oferty,</w:t>
      </w:r>
    </w:p>
    <w:p w14:paraId="390C0D59" w14:textId="77777777" w:rsidR="00DB11A9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gwarantujemy wykonanie całości niniejszego zamówienia zgodnie z treścią: SWZ, wyjaśnień oraz zmian do SWZ,</w:t>
      </w:r>
    </w:p>
    <w:p w14:paraId="2336A510" w14:textId="77777777" w:rsidR="00BC26F1" w:rsidRPr="00BC26F1" w:rsidRDefault="00BC26F1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>
        <w:rPr>
          <w:rFonts w:ascii="Cambria" w:hAnsi="Cambria"/>
        </w:rPr>
        <w:t>uważamy się za związanych niniejszą ofertą na czas wskazany w rodz. XVII SWZ – 30 dni od upływu terminu składania ofert,</w:t>
      </w:r>
    </w:p>
    <w:p w14:paraId="79134683" w14:textId="7F9C1DF8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zapewniamy wykonanie zamówienia w terminie określonym w SWZ,</w:t>
      </w:r>
    </w:p>
    <w:p w14:paraId="738517A8" w14:textId="383F203F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akceptujemy warunki płatności określone w SWZ,</w:t>
      </w:r>
    </w:p>
    <w:p w14:paraId="53E982D6" w14:textId="325B78B0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ceny/stawki za świadczone usługi w ramach  opcji nie ulegną zmianie w  stosunku do określonych w ofercie cen/stawek dla „zamówienia podstawowego”,</w:t>
      </w:r>
    </w:p>
    <w:p w14:paraId="404D40DB" w14:textId="1CEC9721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nie będziemy wnosili żadnych roszczeń w stosunku do Zamawiającego w przypadku, gdy</w:t>
      </w:r>
      <w:r w:rsidR="006E27A6" w:rsidRPr="002F42BA">
        <w:rPr>
          <w:rFonts w:asciiTheme="majorHAnsi" w:hAnsiTheme="majorHAnsi" w:cs="Calibri"/>
          <w:bCs/>
          <w:sz w:val="22"/>
          <w:szCs w:val="22"/>
        </w:rPr>
        <w:t> </w:t>
      </w:r>
      <w:r w:rsidRPr="002F42BA">
        <w:rPr>
          <w:rFonts w:asciiTheme="majorHAnsi" w:hAnsiTheme="majorHAnsi" w:cs="Calibri"/>
          <w:bCs/>
          <w:sz w:val="22"/>
          <w:szCs w:val="22"/>
        </w:rPr>
        <w:t>nie skorzysta</w:t>
      </w:r>
      <w:r w:rsidR="00DB11A9" w:rsidRPr="002F42BA">
        <w:rPr>
          <w:rFonts w:asciiTheme="majorHAnsi" w:hAnsiTheme="majorHAnsi" w:cs="Calibri"/>
          <w:bCs/>
          <w:sz w:val="22"/>
          <w:szCs w:val="22"/>
        </w:rPr>
        <w:t xml:space="preserve"> z opcji</w:t>
      </w:r>
      <w:r w:rsidRPr="002F42BA">
        <w:rPr>
          <w:rFonts w:asciiTheme="majorHAnsi" w:hAnsiTheme="majorHAnsi" w:cs="Calibri"/>
          <w:bCs/>
          <w:sz w:val="22"/>
          <w:szCs w:val="22"/>
        </w:rPr>
        <w:t>.</w:t>
      </w:r>
    </w:p>
    <w:p w14:paraId="6EBDE7B9" w14:textId="77777777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że:</w:t>
      </w:r>
    </w:p>
    <w:p w14:paraId="066FA011" w14:textId="77777777" w:rsidR="00852ED7" w:rsidRPr="002F42BA" w:rsidRDefault="00852ED7" w:rsidP="0054788F">
      <w:pPr>
        <w:pStyle w:val="Akapitzlist"/>
        <w:numPr>
          <w:ilvl w:val="1"/>
          <w:numId w:val="101"/>
        </w:numPr>
        <w:tabs>
          <w:tab w:val="left" w:pos="993"/>
        </w:tabs>
        <w:suppressAutoHyphens/>
        <w:spacing w:after="60" w:line="276" w:lineRule="auto"/>
        <w:ind w:hanging="36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przedmiot zamówienia wykonamy samodzielnie***)</w:t>
      </w:r>
    </w:p>
    <w:p w14:paraId="035C6965" w14:textId="046F1954" w:rsidR="00852ED7" w:rsidRPr="002F42BA" w:rsidRDefault="00852ED7" w:rsidP="0054788F">
      <w:pPr>
        <w:pStyle w:val="Akapitzlist"/>
        <w:numPr>
          <w:ilvl w:val="1"/>
          <w:numId w:val="101"/>
        </w:numPr>
        <w:tabs>
          <w:tab w:val="left" w:pos="993"/>
        </w:tabs>
        <w:suppressAutoHyphens/>
        <w:spacing w:after="60" w:line="276" w:lineRule="auto"/>
        <w:ind w:hanging="36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powierzymy podwykonawcom realizację następujących części zamówienia</w:t>
      </w:r>
      <w:r w:rsidR="002C760D">
        <w:rPr>
          <w:rFonts w:asciiTheme="majorHAnsi" w:hAnsiTheme="majorHAnsi" w:cs="Calibri"/>
          <w:bCs/>
          <w:sz w:val="22"/>
          <w:szCs w:val="22"/>
        </w:rPr>
        <w:t xml:space="preserve"> (zadań)</w:t>
      </w:r>
      <w:r w:rsidRPr="002F42BA">
        <w:rPr>
          <w:rFonts w:asciiTheme="majorHAnsi" w:hAnsiTheme="majorHAnsi" w:cs="Calibri"/>
          <w:bCs/>
          <w:sz w:val="22"/>
          <w:szCs w:val="22"/>
        </w:rPr>
        <w:t>: ***)</w:t>
      </w:r>
    </w:p>
    <w:p w14:paraId="4C54B7C8" w14:textId="2BFC913F" w:rsidR="00852ED7" w:rsidRPr="002F42BA" w:rsidRDefault="00852ED7" w:rsidP="0088774C">
      <w:pPr>
        <w:suppressAutoHyphens/>
        <w:spacing w:line="276" w:lineRule="auto"/>
        <w:ind w:left="2835" w:hanging="1842"/>
        <w:contextualSpacing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</w:t>
      </w:r>
      <w:r w:rsidR="006E27A6" w:rsidRPr="002F42BA">
        <w:rPr>
          <w:rFonts w:asciiTheme="majorHAnsi" w:hAnsiTheme="majorHAnsi" w:cs="Calibri"/>
          <w:sz w:val="22"/>
          <w:szCs w:val="22"/>
        </w:rPr>
        <w:t>__</w:t>
      </w:r>
      <w:r w:rsidRPr="002F42BA">
        <w:rPr>
          <w:rFonts w:asciiTheme="majorHAnsi" w:hAnsiTheme="majorHAnsi" w:cs="Calibri"/>
          <w:sz w:val="22"/>
          <w:szCs w:val="22"/>
        </w:rPr>
        <w:t>______________________________</w:t>
      </w:r>
    </w:p>
    <w:p w14:paraId="691B4C38" w14:textId="77777777" w:rsidR="00852ED7" w:rsidRPr="002F42BA" w:rsidRDefault="00852ED7" w:rsidP="0088774C">
      <w:pPr>
        <w:suppressAutoHyphens/>
        <w:spacing w:line="276" w:lineRule="auto"/>
        <w:ind w:left="2835" w:hanging="1842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 xml:space="preserve"> część (zakres) przedmiotu zamówienia</w:t>
      </w:r>
      <w:r w:rsidRPr="002F42BA">
        <w:rPr>
          <w:rFonts w:asciiTheme="majorHAnsi" w:hAnsiTheme="majorHAnsi" w:cs="Calibri"/>
          <w:sz w:val="22"/>
          <w:szCs w:val="22"/>
        </w:rPr>
        <w:t xml:space="preserve">  </w:t>
      </w:r>
    </w:p>
    <w:p w14:paraId="5747F502" w14:textId="77777777" w:rsidR="00852ED7" w:rsidRPr="002F42BA" w:rsidRDefault="00852ED7" w:rsidP="0088774C">
      <w:pPr>
        <w:suppressAutoHyphens/>
        <w:spacing w:line="276" w:lineRule="auto"/>
        <w:ind w:left="2835" w:hanging="1842"/>
        <w:contextualSpacing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_________________________________________________________________________________</w:t>
      </w:r>
    </w:p>
    <w:p w14:paraId="7E8F2072" w14:textId="77777777" w:rsidR="00852ED7" w:rsidRPr="002F42BA" w:rsidRDefault="00852ED7" w:rsidP="0088774C">
      <w:pPr>
        <w:suppressAutoHyphens/>
        <w:spacing w:line="276" w:lineRule="auto"/>
        <w:ind w:left="2835" w:hanging="1842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>część (zakres) przedmiotu zamówienia oraz nazwa (firma) i adres podwykonawcy</w:t>
      </w:r>
    </w:p>
    <w:p w14:paraId="53DCA3A2" w14:textId="135CD9C2" w:rsidR="00852ED7" w:rsidRPr="002F42BA" w:rsidRDefault="00852ED7" w:rsidP="0088774C">
      <w:pPr>
        <w:suppressAutoHyphens/>
        <w:spacing w:line="276" w:lineRule="auto"/>
        <w:ind w:left="2835" w:hanging="1842"/>
        <w:contextualSpacing/>
        <w:rPr>
          <w:rFonts w:asciiTheme="majorHAnsi" w:hAnsiTheme="majorHAnsi" w:cs="Calibri"/>
          <w:i/>
          <w:iCs/>
          <w:sz w:val="22"/>
          <w:szCs w:val="22"/>
        </w:rPr>
      </w:pPr>
      <w:r w:rsidRPr="002F42BA">
        <w:rPr>
          <w:rFonts w:asciiTheme="majorHAnsi" w:hAnsiTheme="majorHAnsi" w:cs="Calibri"/>
          <w:i/>
          <w:iCs/>
          <w:sz w:val="22"/>
          <w:szCs w:val="22"/>
        </w:rPr>
        <w:t>________________________________________________________________________</w:t>
      </w:r>
      <w:r w:rsidR="006E27A6" w:rsidRPr="002F42BA">
        <w:rPr>
          <w:rFonts w:asciiTheme="majorHAnsi" w:hAnsiTheme="majorHAnsi" w:cs="Calibri"/>
          <w:sz w:val="22"/>
          <w:szCs w:val="22"/>
        </w:rPr>
        <w:t>_</w:t>
      </w:r>
      <w:r w:rsidRPr="002F42BA">
        <w:rPr>
          <w:rFonts w:asciiTheme="majorHAnsi" w:hAnsiTheme="majorHAnsi" w:cs="Calibri"/>
          <w:i/>
          <w:iCs/>
          <w:sz w:val="22"/>
          <w:szCs w:val="22"/>
        </w:rPr>
        <w:t>________</w:t>
      </w:r>
    </w:p>
    <w:p w14:paraId="527E5F2F" w14:textId="77777777" w:rsidR="00852ED7" w:rsidRPr="002F42BA" w:rsidRDefault="00852ED7" w:rsidP="0088774C">
      <w:pPr>
        <w:suppressAutoHyphens/>
        <w:spacing w:line="276" w:lineRule="auto"/>
        <w:ind w:left="2835" w:hanging="1842"/>
        <w:contextualSpacing/>
        <w:rPr>
          <w:rFonts w:asciiTheme="majorHAnsi" w:hAnsiTheme="majorHAnsi" w:cs="Calibri"/>
          <w:i/>
          <w:iCs/>
          <w:sz w:val="22"/>
          <w:szCs w:val="22"/>
          <w:vertAlign w:val="superscript"/>
        </w:rPr>
      </w:pPr>
      <w:r w:rsidRPr="002F42BA">
        <w:rPr>
          <w:rFonts w:asciiTheme="majorHAnsi" w:hAnsiTheme="majorHAnsi" w:cs="Calibri"/>
          <w:i/>
          <w:iCs/>
          <w:sz w:val="22"/>
          <w:szCs w:val="22"/>
          <w:vertAlign w:val="superscript"/>
        </w:rPr>
        <w:t>część (zakres) przedmiotu zamówienia oraz nazwa (firma) i adres podwykonawcy</w:t>
      </w:r>
    </w:p>
    <w:p w14:paraId="5516660A" w14:textId="77777777" w:rsidR="00852ED7" w:rsidRPr="002F42BA" w:rsidRDefault="00852ED7" w:rsidP="0088774C">
      <w:pPr>
        <w:suppressAutoHyphens/>
        <w:spacing w:line="276" w:lineRule="auto"/>
        <w:contextualSpacing/>
        <w:rPr>
          <w:rFonts w:asciiTheme="majorHAnsi" w:hAnsiTheme="majorHAnsi" w:cs="Calibri"/>
          <w:sz w:val="22"/>
          <w:szCs w:val="22"/>
        </w:rPr>
      </w:pPr>
    </w:p>
    <w:p w14:paraId="38417E09" w14:textId="77777777" w:rsidR="006E27A6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Oświadczamy, że informacje i dokumenty</w:t>
      </w:r>
    </w:p>
    <w:p w14:paraId="74281AAF" w14:textId="77777777" w:rsidR="006E27A6" w:rsidRPr="002F42BA" w:rsidRDefault="006E27A6" w:rsidP="0088774C">
      <w:pPr>
        <w:suppressAutoHyphens/>
        <w:spacing w:after="60" w:line="276" w:lineRule="auto"/>
        <w:ind w:firstLine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</w:t>
      </w:r>
    </w:p>
    <w:p w14:paraId="7A13AF1D" w14:textId="77777777" w:rsidR="006E27A6" w:rsidRPr="002F42BA" w:rsidRDefault="00852ED7" w:rsidP="0088774C">
      <w:pPr>
        <w:suppressAutoHyphens/>
        <w:spacing w:after="60" w:line="276" w:lineRule="auto"/>
        <w:ind w:firstLine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_______________________________________________________________________________</w:t>
      </w:r>
    </w:p>
    <w:p w14:paraId="3394D71B" w14:textId="77777777" w:rsidR="006E27A6" w:rsidRPr="002F42BA" w:rsidRDefault="00852ED7" w:rsidP="0088774C">
      <w:pPr>
        <w:suppressAutoHyphens/>
        <w:spacing w:after="60" w:line="276" w:lineRule="auto"/>
        <w:ind w:firstLine="426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i/>
          <w:sz w:val="22"/>
          <w:szCs w:val="22"/>
          <w:vertAlign w:val="superscript"/>
        </w:rPr>
        <w:t>(tylko, jeśli dotyczy - podać nazwę dokumentu, nr załącznika, nr strony)</w:t>
      </w:r>
    </w:p>
    <w:p w14:paraId="06469AE0" w14:textId="77777777" w:rsidR="006E27A6" w:rsidRPr="002F42BA" w:rsidRDefault="00852ED7" w:rsidP="0088774C">
      <w:pPr>
        <w:pStyle w:val="Akapitzlist"/>
        <w:suppressAutoHyphens/>
        <w:spacing w:after="60" w:line="276" w:lineRule="auto"/>
        <w:ind w:left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lastRenderedPageBreak/>
        <w:t>nie mogą być udostępnione, gdyż  są zastrzeżone jako informacje stanowiące tajemnicę przedsiębiorstwa,  rozumieniu przepisów o zwalczaniu nieuczciwej konkurencji. W załączeniu przedkładamy uzasadnienie, że zastrzeżone informacje są tajemnicą przedsiębiorstwa.</w:t>
      </w:r>
    </w:p>
    <w:p w14:paraId="3A23B917" w14:textId="77777777" w:rsidR="006E27A6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Oświadczamy, że jesteśmy/ nie jesteśmy ****) mikroprzedsiębiorstwem bądź małym lub średnim przedsiębiorstwem.</w:t>
      </w:r>
    </w:p>
    <w:p w14:paraId="5E9D6FE7" w14:textId="77777777" w:rsidR="00FA4B58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2F42BA">
        <w:rPr>
          <w:rFonts w:asciiTheme="majorHAnsi" w:hAnsiTheme="majorHAnsi" w:cs="Calibri"/>
          <w:i/>
          <w:sz w:val="22"/>
          <w:szCs w:val="22"/>
        </w:rPr>
        <w:t>*****)</w:t>
      </w:r>
    </w:p>
    <w:p w14:paraId="6D2BB169" w14:textId="77777777" w:rsidR="006E27A6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Ogólne (Szczególne) Warunki Ubezpieczenia, karty produktu lub inne wzorce umowne, które będą miały zastosowanie do poszczególnych ubezpieczeń (podać rodzaj warunków ubezpieczenia i datę uchwalenia/wejścia w życie):</w:t>
      </w:r>
    </w:p>
    <w:p w14:paraId="212B51BD" w14:textId="77777777" w:rsidR="006E27A6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30A61A93" w14:textId="77777777" w:rsidR="006E27A6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09338738" w14:textId="77777777" w:rsidR="006E27A6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Korespondencję w sprawie niniejszego postępowania należy kierować na</w:t>
      </w:r>
      <w:r w:rsidR="006E27A6" w:rsidRPr="002F42BA">
        <w:rPr>
          <w:rFonts w:asciiTheme="majorHAnsi" w:hAnsiTheme="majorHAnsi" w:cs="Calibri"/>
          <w:sz w:val="22"/>
          <w:szCs w:val="22"/>
        </w:rPr>
        <w:t>:</w:t>
      </w:r>
    </w:p>
    <w:p w14:paraId="64719ACD" w14:textId="79635B04" w:rsidR="006E27A6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adres ____________</w:t>
      </w:r>
      <w:r w:rsidR="006C3C78" w:rsidRPr="002F42BA">
        <w:rPr>
          <w:rFonts w:asciiTheme="majorHAnsi" w:hAnsiTheme="majorHAnsi" w:cs="Calibri"/>
          <w:sz w:val="22"/>
          <w:szCs w:val="22"/>
        </w:rPr>
        <w:t>__________________________________</w:t>
      </w:r>
      <w:r w:rsidRPr="002F42BA">
        <w:rPr>
          <w:rFonts w:asciiTheme="majorHAnsi" w:hAnsiTheme="majorHAnsi" w:cs="Calibri"/>
          <w:sz w:val="22"/>
          <w:szCs w:val="22"/>
        </w:rPr>
        <w:t>_</w:t>
      </w:r>
      <w:r w:rsidR="006E27A6" w:rsidRPr="002F42BA">
        <w:rPr>
          <w:rFonts w:asciiTheme="majorHAnsi" w:hAnsiTheme="majorHAnsi" w:cs="Calibri"/>
          <w:sz w:val="22"/>
          <w:szCs w:val="22"/>
        </w:rPr>
        <w:t>_</w:t>
      </w:r>
      <w:r w:rsidRPr="002F42BA">
        <w:rPr>
          <w:rFonts w:asciiTheme="majorHAnsi" w:hAnsiTheme="majorHAnsi" w:cs="Calibri"/>
          <w:sz w:val="22"/>
          <w:szCs w:val="22"/>
        </w:rPr>
        <w:t>_________</w:t>
      </w:r>
    </w:p>
    <w:p w14:paraId="32A72F32" w14:textId="5B1C2A0A" w:rsidR="006E27A6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nr  telefonu____________</w:t>
      </w:r>
      <w:r w:rsidR="006C3C78" w:rsidRPr="002F42BA">
        <w:rPr>
          <w:rFonts w:asciiTheme="majorHAnsi" w:hAnsiTheme="majorHAnsi" w:cs="Calibri"/>
          <w:sz w:val="22"/>
          <w:szCs w:val="22"/>
        </w:rPr>
        <w:t>_________________________________</w:t>
      </w:r>
      <w:r w:rsidRPr="002F42BA">
        <w:rPr>
          <w:rFonts w:asciiTheme="majorHAnsi" w:hAnsiTheme="majorHAnsi" w:cs="Calibri"/>
          <w:sz w:val="22"/>
          <w:szCs w:val="22"/>
        </w:rPr>
        <w:t>______</w:t>
      </w:r>
    </w:p>
    <w:p w14:paraId="0A27C10A" w14:textId="31B41856" w:rsidR="006C3C78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e-mail_______________________</w:t>
      </w:r>
      <w:r w:rsidR="006C3C78" w:rsidRPr="002F42BA">
        <w:rPr>
          <w:rFonts w:asciiTheme="majorHAnsi" w:hAnsiTheme="majorHAnsi" w:cs="Calibri"/>
          <w:sz w:val="22"/>
          <w:szCs w:val="22"/>
        </w:rPr>
        <w:t>___________________________</w:t>
      </w:r>
      <w:r w:rsidR="006E27A6" w:rsidRPr="002F42BA">
        <w:rPr>
          <w:rFonts w:asciiTheme="majorHAnsi" w:hAnsiTheme="majorHAnsi" w:cs="Calibri"/>
          <w:sz w:val="22"/>
          <w:szCs w:val="22"/>
        </w:rPr>
        <w:t>___</w:t>
      </w:r>
      <w:r w:rsidRPr="002F42BA">
        <w:rPr>
          <w:rFonts w:asciiTheme="majorHAnsi" w:hAnsiTheme="majorHAnsi" w:cs="Calibri"/>
          <w:sz w:val="22"/>
          <w:szCs w:val="22"/>
        </w:rPr>
        <w:t>____</w:t>
      </w:r>
    </w:p>
    <w:p w14:paraId="166770D5" w14:textId="1A2B4CA3" w:rsidR="006C3C78" w:rsidRPr="002F42BA" w:rsidRDefault="006C3C78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adres skrzynki ePUAP_______________________________________</w:t>
      </w:r>
    </w:p>
    <w:p w14:paraId="4E5EB90A" w14:textId="5961AE62" w:rsidR="00852ED7" w:rsidRPr="002F42BA" w:rsidRDefault="00852ED7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Wraz z ofertą składamy następujące oświadczenia i dokumenty:</w:t>
      </w:r>
    </w:p>
    <w:p w14:paraId="22ED9C30" w14:textId="77777777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108D91F7" w14:textId="77777777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222570DF" w14:textId="77777777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1167E113" w14:textId="77777777" w:rsidR="00852ED7" w:rsidRPr="002F42BA" w:rsidRDefault="00852ED7" w:rsidP="0054788F">
      <w:pPr>
        <w:pStyle w:val="Akapitzlist"/>
        <w:numPr>
          <w:ilvl w:val="1"/>
          <w:numId w:val="101"/>
        </w:numPr>
        <w:suppressAutoHyphens/>
        <w:spacing w:after="60" w:line="276" w:lineRule="auto"/>
        <w:ind w:left="993" w:hanging="567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_______________________</w:t>
      </w:r>
    </w:p>
    <w:p w14:paraId="7E396BE5" w14:textId="7A96B3CB" w:rsidR="00BC26F1" w:rsidRDefault="00BC26F1" w:rsidP="0054788F">
      <w:pPr>
        <w:pStyle w:val="Akapitzlist"/>
        <w:numPr>
          <w:ilvl w:val="0"/>
          <w:numId w:val="101"/>
        </w:numPr>
        <w:suppressAutoHyphens/>
        <w:spacing w:after="60" w:line="276" w:lineRule="auto"/>
        <w:ind w:left="425" w:hanging="425"/>
        <w:rPr>
          <w:rFonts w:asciiTheme="majorHAnsi" w:hAnsiTheme="majorHAnsi" w:cs="Calibri"/>
          <w:sz w:val="22"/>
          <w:szCs w:val="22"/>
        </w:rPr>
      </w:pPr>
      <w:r w:rsidRPr="00BC26F1">
        <w:rPr>
          <w:rFonts w:asciiTheme="majorHAnsi" w:hAnsiTheme="majorHAnsi" w:cs="Calibri"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  <w:r w:rsidR="00852ED7" w:rsidRPr="002F42BA">
        <w:rPr>
          <w:rFonts w:asciiTheme="majorHAnsi" w:hAnsiTheme="majorHAnsi" w:cs="Calibri"/>
          <w:sz w:val="22"/>
          <w:szCs w:val="22"/>
        </w:rPr>
        <w:tab/>
        <w:t xml:space="preserve">          </w:t>
      </w:r>
    </w:p>
    <w:p w14:paraId="59324302" w14:textId="2440D22D" w:rsidR="00852ED7" w:rsidRPr="002F42BA" w:rsidRDefault="00852ED7" w:rsidP="00BC26F1">
      <w:pPr>
        <w:pStyle w:val="Akapitzlist"/>
        <w:suppressAutoHyphens/>
        <w:spacing w:after="60" w:line="276" w:lineRule="auto"/>
        <w:ind w:left="425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               </w:t>
      </w:r>
    </w:p>
    <w:p w14:paraId="0EE639F5" w14:textId="54922164" w:rsidR="00721DA7" w:rsidRPr="002F42BA" w:rsidRDefault="00721DA7" w:rsidP="0088774C">
      <w:pPr>
        <w:suppressAutoHyphens/>
        <w:autoSpaceDE w:val="0"/>
        <w:autoSpaceDN w:val="0"/>
        <w:adjustRightInd w:val="0"/>
        <w:rPr>
          <w:rFonts w:asciiTheme="majorHAnsi" w:hAnsiTheme="majorHAnsi" w:cs="Segoe UI"/>
          <w:i/>
          <w:color w:val="FF0000"/>
          <w:sz w:val="22"/>
          <w:szCs w:val="22"/>
        </w:rPr>
      </w:pP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Niniejszą ofertę należy opatrzyć </w:t>
      </w:r>
      <w:r w:rsidR="0011702A"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kwalifikowanym </w:t>
      </w: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>podpisem</w:t>
      </w:r>
      <w:r w:rsidR="0011702A"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 elektronicznym</w:t>
      </w: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>, podpisem zaufanym lub podpisem osobistym  osoby uprawnionej</w:t>
      </w:r>
      <w:r w:rsidR="0011702A" w:rsidRPr="002F42BA">
        <w:rPr>
          <w:rFonts w:asciiTheme="majorHAnsi" w:hAnsiTheme="majorHAnsi" w:cs="Segoe UI"/>
          <w:i/>
          <w:color w:val="FF0000"/>
          <w:sz w:val="22"/>
          <w:szCs w:val="22"/>
        </w:rPr>
        <w:t>.</w:t>
      </w:r>
    </w:p>
    <w:p w14:paraId="6F20BB86" w14:textId="77777777" w:rsidR="00852ED7" w:rsidRPr="002F42BA" w:rsidRDefault="00852ED7" w:rsidP="0088774C">
      <w:pPr>
        <w:suppressAutoHyphens/>
        <w:spacing w:line="276" w:lineRule="auto"/>
        <w:contextualSpacing/>
        <w:jc w:val="right"/>
        <w:rPr>
          <w:rFonts w:asciiTheme="majorHAnsi" w:hAnsiTheme="majorHAnsi" w:cs="Calibri"/>
          <w:i/>
          <w:iCs/>
          <w:sz w:val="22"/>
          <w:szCs w:val="22"/>
        </w:rPr>
      </w:pPr>
    </w:p>
    <w:p w14:paraId="55C6E8C2" w14:textId="77777777" w:rsidR="00852ED7" w:rsidRPr="002F42BA" w:rsidRDefault="00852ED7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2F42BA">
        <w:rPr>
          <w:rFonts w:asciiTheme="majorHAnsi" w:hAnsiTheme="majorHAnsi" w:cs="Calibri"/>
          <w:b/>
          <w:sz w:val="20"/>
          <w:szCs w:val="22"/>
        </w:rPr>
        <w:t>*)</w:t>
      </w:r>
      <w:r w:rsidRPr="002F42BA">
        <w:rPr>
          <w:rFonts w:asciiTheme="majorHAnsi" w:hAnsiTheme="majorHAnsi" w:cs="Calibri"/>
          <w:sz w:val="20"/>
          <w:szCs w:val="22"/>
        </w:rPr>
        <w:t xml:space="preserve"> cenę oferty/ składkę za ubezpieczenie należy podać w PLN z dokładnością do 1 grosza, to znaczy z  dokładnością do dwóch miejsc po przecinku,</w:t>
      </w:r>
    </w:p>
    <w:p w14:paraId="4ADC35AA" w14:textId="77777777" w:rsidR="00852ED7" w:rsidRPr="002F42BA" w:rsidRDefault="00852ED7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2F42BA">
        <w:rPr>
          <w:rFonts w:asciiTheme="majorHAnsi" w:hAnsiTheme="majorHAnsi" w:cs="Calibri"/>
          <w:b/>
          <w:bCs/>
          <w:sz w:val="20"/>
          <w:szCs w:val="22"/>
        </w:rPr>
        <w:t xml:space="preserve">**) </w:t>
      </w:r>
      <w:r w:rsidRPr="002F42BA">
        <w:rPr>
          <w:rFonts w:asciiTheme="majorHAnsi" w:hAnsiTheme="majorHAnsi" w:cs="Calibri"/>
          <w:bCs/>
          <w:sz w:val="20"/>
          <w:szCs w:val="22"/>
        </w:rPr>
        <w:t>niepotrzebne skreślić</w:t>
      </w:r>
      <w:r w:rsidRPr="002F42BA">
        <w:rPr>
          <w:rFonts w:asciiTheme="majorHAnsi" w:hAnsiTheme="majorHAnsi" w:cs="Calibri"/>
          <w:sz w:val="20"/>
          <w:szCs w:val="22"/>
        </w:rPr>
        <w:tab/>
      </w:r>
    </w:p>
    <w:p w14:paraId="7D0396C4" w14:textId="2AD6A3EA" w:rsidR="00852ED7" w:rsidRPr="002F42BA" w:rsidRDefault="00852ED7" w:rsidP="0088774C">
      <w:pPr>
        <w:suppressAutoHyphens/>
        <w:spacing w:line="276" w:lineRule="auto"/>
        <w:jc w:val="both"/>
        <w:rPr>
          <w:rFonts w:asciiTheme="majorHAnsi" w:hAnsiTheme="majorHAnsi" w:cs="Calibri"/>
          <w:iCs/>
          <w:sz w:val="20"/>
          <w:szCs w:val="20"/>
        </w:rPr>
      </w:pPr>
      <w:r w:rsidRPr="002F42BA">
        <w:rPr>
          <w:rFonts w:asciiTheme="majorHAnsi" w:hAnsiTheme="majorHAnsi" w:cs="Calibri"/>
          <w:b/>
          <w:sz w:val="20"/>
          <w:szCs w:val="22"/>
        </w:rPr>
        <w:t>***)</w:t>
      </w:r>
      <w:r w:rsidRPr="002F42BA">
        <w:rPr>
          <w:rFonts w:asciiTheme="majorHAnsi" w:hAnsiTheme="majorHAnsi" w:cs="Calibri"/>
          <w:sz w:val="20"/>
          <w:szCs w:val="22"/>
        </w:rPr>
        <w:tab/>
        <w:t>niepotrzebne skreślić; w przypadku nie wykreślenia którejś z pozycji i nie wypełnienia pola w pkt</w:t>
      </w:r>
      <w:r w:rsidRPr="002F42BA">
        <w:rPr>
          <w:rFonts w:asciiTheme="majorHAnsi" w:hAnsiTheme="majorHAnsi" w:cs="Calibri"/>
          <w:i/>
          <w:iCs/>
          <w:sz w:val="20"/>
          <w:szCs w:val="22"/>
        </w:rPr>
        <w:t xml:space="preserve"> 10 formularza oznaczonego: „część (zakres) przedmiotu zamówienia”, „część (zakres) przedmiotu zamówienia oraz nazwa (firma) podwykonawcy” –</w:t>
      </w:r>
      <w:r w:rsidRPr="002F42BA">
        <w:rPr>
          <w:rFonts w:asciiTheme="majorHAnsi" w:hAnsiTheme="majorHAnsi" w:cs="Calibri"/>
          <w:iCs/>
          <w:sz w:val="20"/>
          <w:szCs w:val="22"/>
        </w:rPr>
        <w:t xml:space="preserve"> </w:t>
      </w:r>
      <w:r w:rsidR="0087162D" w:rsidRPr="002F42BA">
        <w:rPr>
          <w:rFonts w:asciiTheme="majorHAnsi" w:hAnsiTheme="majorHAnsi" w:cs="Calibri"/>
          <w:iCs/>
          <w:sz w:val="20"/>
          <w:szCs w:val="22"/>
        </w:rPr>
        <w:t>Zamawiając</w:t>
      </w:r>
      <w:r w:rsidR="00806FC0" w:rsidRPr="002F42BA">
        <w:rPr>
          <w:rFonts w:asciiTheme="majorHAnsi" w:hAnsiTheme="majorHAnsi" w:cs="Calibri"/>
          <w:iCs/>
          <w:sz w:val="20"/>
          <w:szCs w:val="22"/>
        </w:rPr>
        <w:t xml:space="preserve">y </w:t>
      </w:r>
      <w:r w:rsidRPr="002F42BA">
        <w:rPr>
          <w:rFonts w:asciiTheme="majorHAnsi" w:hAnsiTheme="majorHAnsi" w:cs="Calibri"/>
          <w:iCs/>
          <w:sz w:val="20"/>
          <w:szCs w:val="22"/>
        </w:rPr>
        <w:t xml:space="preserve">uzna, odpowiednio, że </w:t>
      </w:r>
      <w:r w:rsidRPr="002F42BA">
        <w:rPr>
          <w:rFonts w:asciiTheme="majorHAnsi" w:hAnsiTheme="majorHAnsi" w:cs="Calibri"/>
          <w:iCs/>
          <w:sz w:val="20"/>
          <w:szCs w:val="20"/>
        </w:rPr>
        <w:t>Wykonawca nie</w:t>
      </w:r>
      <w:r w:rsidR="006E27A6" w:rsidRPr="002F42BA">
        <w:rPr>
          <w:rFonts w:asciiTheme="majorHAnsi" w:hAnsiTheme="majorHAnsi" w:cs="Calibri"/>
          <w:iCs/>
          <w:sz w:val="20"/>
          <w:szCs w:val="20"/>
        </w:rPr>
        <w:t> </w:t>
      </w:r>
      <w:r w:rsidRPr="002F42BA">
        <w:rPr>
          <w:rFonts w:asciiTheme="majorHAnsi" w:hAnsiTheme="majorHAnsi" w:cs="Calibri"/>
          <w:iCs/>
          <w:sz w:val="20"/>
          <w:szCs w:val="20"/>
        </w:rPr>
        <w:t>zamierza powierzyć wykonania żadnej części zamówienia</w:t>
      </w:r>
      <w:r w:rsidR="002C760D">
        <w:rPr>
          <w:rFonts w:asciiTheme="majorHAnsi" w:hAnsiTheme="majorHAnsi" w:cs="Calibri"/>
          <w:iCs/>
          <w:sz w:val="20"/>
          <w:szCs w:val="20"/>
        </w:rPr>
        <w:t xml:space="preserve"> (zadań)</w:t>
      </w:r>
      <w:r w:rsidRPr="002F42BA">
        <w:rPr>
          <w:rFonts w:asciiTheme="majorHAnsi" w:hAnsiTheme="majorHAnsi" w:cs="Calibri"/>
          <w:iCs/>
          <w:sz w:val="20"/>
          <w:szCs w:val="20"/>
        </w:rPr>
        <w:t xml:space="preserve"> podwykonawcom</w:t>
      </w:r>
      <w:r w:rsidR="002C760D">
        <w:rPr>
          <w:rFonts w:asciiTheme="majorHAnsi" w:hAnsiTheme="majorHAnsi" w:cs="Calibri"/>
          <w:iCs/>
          <w:sz w:val="20"/>
          <w:szCs w:val="20"/>
        </w:rPr>
        <w:t>.</w:t>
      </w:r>
      <w:r w:rsidRPr="002F42BA">
        <w:rPr>
          <w:rFonts w:asciiTheme="majorHAnsi" w:hAnsiTheme="majorHAnsi" w:cs="Calibri"/>
          <w:iCs/>
          <w:sz w:val="20"/>
          <w:szCs w:val="20"/>
        </w:rPr>
        <w:t xml:space="preserve"> </w:t>
      </w:r>
    </w:p>
    <w:p w14:paraId="0DBBDF82" w14:textId="3A63A523" w:rsidR="00852ED7" w:rsidRPr="002F42BA" w:rsidRDefault="00852ED7" w:rsidP="0088774C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iCs/>
          <w:sz w:val="20"/>
          <w:szCs w:val="20"/>
        </w:rPr>
      </w:pPr>
      <w:r w:rsidRPr="002F42BA">
        <w:rPr>
          <w:rFonts w:asciiTheme="majorHAnsi" w:hAnsiTheme="majorHAnsi" w:cs="Calibri"/>
          <w:b/>
          <w:bCs/>
          <w:sz w:val="20"/>
          <w:szCs w:val="20"/>
        </w:rPr>
        <w:t xml:space="preserve">****) </w:t>
      </w:r>
      <w:r w:rsidRPr="002F42BA">
        <w:rPr>
          <w:rFonts w:asciiTheme="majorHAnsi" w:hAnsiTheme="majorHAnsi" w:cs="Calibri"/>
          <w:sz w:val="20"/>
          <w:szCs w:val="20"/>
        </w:rPr>
        <w:t>niepotrzebne skreślić; w  przypadku nie skreślenia którejś z pozycji –</w:t>
      </w:r>
      <w:r w:rsidR="00806FC0" w:rsidRPr="002F42BA">
        <w:rPr>
          <w:rFonts w:asciiTheme="majorHAnsi" w:hAnsiTheme="majorHAnsi" w:cs="Calibri"/>
          <w:sz w:val="20"/>
          <w:szCs w:val="20"/>
        </w:rPr>
        <w:t xml:space="preserve"> </w:t>
      </w:r>
      <w:r w:rsidR="0087162D" w:rsidRPr="002F42BA">
        <w:rPr>
          <w:rFonts w:asciiTheme="majorHAnsi" w:hAnsiTheme="majorHAnsi" w:cs="Calibri"/>
          <w:sz w:val="20"/>
          <w:szCs w:val="20"/>
        </w:rPr>
        <w:t>Zamawiając</w:t>
      </w:r>
      <w:r w:rsidR="00806FC0" w:rsidRPr="002F42BA">
        <w:rPr>
          <w:rFonts w:asciiTheme="majorHAnsi" w:hAnsiTheme="majorHAnsi" w:cs="Calibri"/>
          <w:sz w:val="20"/>
          <w:szCs w:val="20"/>
        </w:rPr>
        <w:t>y</w:t>
      </w:r>
      <w:r w:rsidRPr="002F42BA">
        <w:rPr>
          <w:rFonts w:asciiTheme="majorHAnsi" w:hAnsiTheme="majorHAnsi" w:cs="Calibri"/>
          <w:sz w:val="20"/>
          <w:szCs w:val="20"/>
        </w:rPr>
        <w:t xml:space="preserve"> uzna, że Wykonawca</w:t>
      </w:r>
      <w:r w:rsidR="006E27A6" w:rsidRPr="002F42BA">
        <w:rPr>
          <w:rFonts w:asciiTheme="majorHAnsi" w:hAnsiTheme="majorHAnsi" w:cs="Calibri"/>
          <w:sz w:val="20"/>
          <w:szCs w:val="20"/>
        </w:rPr>
        <w:t xml:space="preserve"> nie</w:t>
      </w:r>
      <w:r w:rsidRPr="002F42BA">
        <w:rPr>
          <w:rFonts w:asciiTheme="majorHAnsi" w:hAnsiTheme="majorHAnsi" w:cs="Calibri"/>
          <w:sz w:val="20"/>
          <w:szCs w:val="20"/>
        </w:rPr>
        <w:t xml:space="preserve"> jest mikroprzedsiębiorstwem bądź małym lub średnim przedsiębiorstwem.</w:t>
      </w:r>
    </w:p>
    <w:p w14:paraId="7B7A2CE7" w14:textId="47FC5F46" w:rsidR="00852ED7" w:rsidRPr="002F42BA" w:rsidRDefault="00852ED7" w:rsidP="0088774C">
      <w:pPr>
        <w:suppressAutoHyphens/>
        <w:spacing w:line="276" w:lineRule="auto"/>
        <w:jc w:val="both"/>
        <w:rPr>
          <w:rFonts w:asciiTheme="majorHAnsi" w:hAnsiTheme="majorHAnsi" w:cs="Calibri"/>
          <w:sz w:val="20"/>
          <w:szCs w:val="22"/>
        </w:rPr>
      </w:pPr>
      <w:r w:rsidRPr="002F42BA">
        <w:rPr>
          <w:rFonts w:asciiTheme="majorHAnsi" w:hAnsiTheme="majorHAnsi" w:cs="Calibri"/>
          <w:b/>
          <w:sz w:val="20"/>
          <w:szCs w:val="20"/>
        </w:rPr>
        <w:t>*****)</w:t>
      </w:r>
      <w:r w:rsidRPr="002F42BA">
        <w:rPr>
          <w:rFonts w:asciiTheme="majorHAnsi" w:hAnsiTheme="majorHAnsi" w:cs="Calibri"/>
          <w:sz w:val="20"/>
          <w:szCs w:val="20"/>
        </w:rPr>
        <w:t xml:space="preserve"> rozporządzenie Parlamentu Europejskiego i Rady (UE) 2016/679 z dnia 27 kwietnia 2016r. w  sprawie ochrony osób fizycznych w związku z przetwarzaniem danych osobowych i w sprawie swobodnego przepływu takich danych oraz uchylenia dyrektywy 95/46/WE (ogólne rozporządzenie o  ochronie</w:t>
      </w:r>
      <w:r w:rsidRPr="002F42BA">
        <w:rPr>
          <w:rFonts w:asciiTheme="majorHAnsi" w:hAnsiTheme="majorHAnsi" w:cs="Calibri"/>
          <w:sz w:val="20"/>
          <w:szCs w:val="22"/>
        </w:rPr>
        <w:t xml:space="preserve"> danych) (Dz. Urz. UE L 119 z 04.05.2016, str. 1).</w:t>
      </w:r>
      <w:r w:rsidRPr="002F42BA">
        <w:rPr>
          <w:rFonts w:asciiTheme="majorHAnsi" w:hAnsiTheme="majorHAnsi" w:cs="Calibri"/>
        </w:rPr>
        <w:t xml:space="preserve"> </w:t>
      </w:r>
      <w:r w:rsidRPr="002F42BA">
        <w:rPr>
          <w:rFonts w:asciiTheme="majorHAnsi" w:hAnsiTheme="majorHAnsi" w:cs="Calibri"/>
          <w:sz w:val="20"/>
          <w:szCs w:val="22"/>
        </w:rPr>
        <w:t>Jeżeli Wykonawca nie przekazuje danych osobowych (innych niż</w:t>
      </w:r>
      <w:r w:rsidR="006E27A6" w:rsidRPr="002F42BA">
        <w:rPr>
          <w:rFonts w:asciiTheme="majorHAnsi" w:hAnsiTheme="majorHAnsi" w:cs="Calibri"/>
          <w:sz w:val="20"/>
          <w:szCs w:val="22"/>
        </w:rPr>
        <w:t> </w:t>
      </w:r>
      <w:r w:rsidRPr="002F42BA">
        <w:rPr>
          <w:rFonts w:asciiTheme="majorHAnsi" w:hAnsiTheme="majorHAnsi" w:cs="Calibri"/>
          <w:sz w:val="20"/>
          <w:szCs w:val="22"/>
        </w:rPr>
        <w:t>bezpośrednio jego dotyczących) lub gdy zachodzi wyłączenie stosowania obowiązku informacyjnego, wynikające z art. 13 ust. 4 lub art. 14 ust. 5 RODO, Wykonawca nie składa tego oświadczenia (usunięcie treści oświadczenia może nastąpić przez jego wykreślenie).</w:t>
      </w:r>
    </w:p>
    <w:p w14:paraId="52303D6B" w14:textId="2B0E47D5" w:rsidR="00E93A1D" w:rsidRPr="002F42BA" w:rsidRDefault="00E93A1D" w:rsidP="0088774C">
      <w:pPr>
        <w:suppressAutoHyphens/>
        <w:spacing w:line="276" w:lineRule="auto"/>
        <w:jc w:val="both"/>
        <w:rPr>
          <w:rFonts w:asciiTheme="majorHAnsi" w:hAnsiTheme="majorHAnsi"/>
        </w:rPr>
        <w:sectPr w:rsidR="00E93A1D" w:rsidRPr="002F42BA" w:rsidSect="00996B0E">
          <w:pgSz w:w="11906" w:h="16838"/>
          <w:pgMar w:top="1247" w:right="1134" w:bottom="1247" w:left="1418" w:header="284" w:footer="431" w:gutter="0"/>
          <w:cols w:space="708"/>
          <w:docGrid w:linePitch="360"/>
        </w:sectPr>
      </w:pPr>
    </w:p>
    <w:bookmarkEnd w:id="15"/>
    <w:p w14:paraId="1A80E062" w14:textId="154F5BB5" w:rsidR="00645119" w:rsidRPr="002F42BA" w:rsidRDefault="00645119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>Załącznik nr 2 do SWZ</w:t>
      </w:r>
      <w:r w:rsidRPr="002F42BA">
        <w:rPr>
          <w:rFonts w:asciiTheme="majorHAnsi" w:hAnsiTheme="majorHAnsi"/>
          <w:iCs/>
          <w:color w:val="002060"/>
        </w:rPr>
        <w:t xml:space="preserve"> 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- Oświadczenie Wykonawcy </w:t>
      </w:r>
      <w:r w:rsidR="00DB11A9"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o 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>spełnieni</w:t>
      </w:r>
      <w:r w:rsidR="00DB11A9" w:rsidRPr="002F42BA">
        <w:rPr>
          <w:rFonts w:asciiTheme="majorHAnsi" w:hAnsiTheme="majorHAnsi"/>
          <w:b/>
          <w:iCs/>
          <w:color w:val="002060"/>
          <w:sz w:val="22"/>
          <w:szCs w:val="22"/>
        </w:rPr>
        <w:t>u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 warunków udziału w</w:t>
      </w:r>
      <w:r w:rsidR="0011702A" w:rsidRPr="002F42BA">
        <w:rPr>
          <w:rFonts w:asciiTheme="majorHAnsi" w:hAnsiTheme="majorHAnsi"/>
          <w:b/>
          <w:iCs/>
          <w:color w:val="002060"/>
          <w:sz w:val="22"/>
          <w:szCs w:val="22"/>
        </w:rPr>
        <w:t> 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>postepowaniu</w:t>
      </w:r>
      <w:r w:rsidR="00DB11A9"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 oraz o braku podstaw wykluczenia z postępowania</w:t>
      </w:r>
      <w:r w:rsidR="00D00E8F" w:rsidRPr="002F42BA">
        <w:rPr>
          <w:rFonts w:asciiTheme="majorHAnsi" w:hAnsiTheme="majorHAnsi"/>
          <w:b/>
          <w:iCs/>
          <w:color w:val="002060"/>
          <w:sz w:val="22"/>
          <w:szCs w:val="22"/>
        </w:rPr>
        <w:t>.</w:t>
      </w:r>
    </w:p>
    <w:p w14:paraId="4AA40669" w14:textId="1196C4BC" w:rsidR="00DB11A9" w:rsidRPr="002F42BA" w:rsidRDefault="00DB11A9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</w:p>
    <w:p w14:paraId="5D2CD1D6" w14:textId="77777777" w:rsidR="00645119" w:rsidRPr="002F42BA" w:rsidRDefault="00645119" w:rsidP="0088774C">
      <w:pPr>
        <w:suppressAutoHyphens/>
        <w:ind w:left="5246" w:firstLine="708"/>
        <w:jc w:val="right"/>
        <w:rPr>
          <w:rFonts w:asciiTheme="majorHAnsi" w:hAnsiTheme="majorHAnsi" w:cstheme="minorHAnsi"/>
          <w:b/>
          <w:color w:val="C00000"/>
          <w:sz w:val="22"/>
          <w:szCs w:val="22"/>
        </w:rPr>
      </w:pPr>
    </w:p>
    <w:p w14:paraId="1B7AEE76" w14:textId="32E3013E" w:rsidR="00645119" w:rsidRPr="002F42BA" w:rsidRDefault="00645119" w:rsidP="00CF4922">
      <w:pPr>
        <w:suppressAutoHyphens/>
        <w:ind w:left="4963" w:firstLine="709"/>
        <w:rPr>
          <w:rFonts w:asciiTheme="majorHAnsi" w:hAnsiTheme="majorHAnsi" w:cstheme="minorHAnsi"/>
          <w:b/>
          <w:sz w:val="22"/>
          <w:szCs w:val="22"/>
        </w:rPr>
      </w:pPr>
      <w:r w:rsidRPr="002F42BA">
        <w:rPr>
          <w:rFonts w:asciiTheme="majorHAnsi" w:hAnsiTheme="majorHAnsi" w:cstheme="minorHAnsi"/>
          <w:b/>
          <w:sz w:val="22"/>
          <w:szCs w:val="22"/>
        </w:rPr>
        <w:t>ZAMAWIAJĄCY:</w:t>
      </w:r>
    </w:p>
    <w:p w14:paraId="6E17C7F1" w14:textId="77777777" w:rsidR="00CF4922" w:rsidRDefault="00332435" w:rsidP="00CF4922">
      <w:pPr>
        <w:suppressAutoHyphens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 w:rsidR="00CF4922" w:rsidRPr="00CF4922">
        <w:rPr>
          <w:rFonts w:asciiTheme="majorHAnsi" w:hAnsiTheme="majorHAnsi"/>
          <w:bCs/>
          <w:sz w:val="22"/>
          <w:szCs w:val="22"/>
        </w:rPr>
        <w:t>Gmin</w:t>
      </w:r>
      <w:r w:rsidR="00CF4922">
        <w:rPr>
          <w:rFonts w:asciiTheme="majorHAnsi" w:hAnsiTheme="majorHAnsi"/>
          <w:bCs/>
          <w:sz w:val="22"/>
          <w:szCs w:val="22"/>
        </w:rPr>
        <w:t>a</w:t>
      </w:r>
      <w:r w:rsidR="00CF4922" w:rsidRPr="00CF4922">
        <w:rPr>
          <w:rFonts w:asciiTheme="majorHAnsi" w:hAnsiTheme="majorHAnsi"/>
          <w:bCs/>
          <w:sz w:val="22"/>
          <w:szCs w:val="22"/>
        </w:rPr>
        <w:t xml:space="preserve"> Daleszyce</w:t>
      </w:r>
    </w:p>
    <w:p w14:paraId="4ADCE901" w14:textId="19D0A34A" w:rsidR="00CF4922" w:rsidRPr="00CF4922" w:rsidRDefault="00CF4922" w:rsidP="00CF4922">
      <w:pPr>
        <w:suppressAutoHyphens/>
        <w:ind w:left="5672"/>
        <w:rPr>
          <w:rFonts w:asciiTheme="majorHAnsi" w:hAnsiTheme="majorHAnsi"/>
          <w:bCs/>
          <w:sz w:val="22"/>
          <w:szCs w:val="22"/>
        </w:rPr>
      </w:pPr>
      <w:r w:rsidRPr="00CF4922">
        <w:rPr>
          <w:rFonts w:asciiTheme="majorHAnsi" w:hAnsiTheme="majorHAnsi"/>
          <w:bCs/>
          <w:sz w:val="22"/>
          <w:szCs w:val="22"/>
        </w:rPr>
        <w:t>Pl. Staszica 9, 26-021 Daleszyce</w:t>
      </w:r>
    </w:p>
    <w:p w14:paraId="6811E576" w14:textId="77777777" w:rsidR="00645119" w:rsidRPr="002F42BA" w:rsidRDefault="00645119" w:rsidP="0088774C">
      <w:pPr>
        <w:suppressAutoHyphens/>
        <w:spacing w:line="480" w:lineRule="auto"/>
        <w:rPr>
          <w:rFonts w:asciiTheme="majorHAnsi" w:hAnsiTheme="maj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645119" w:rsidRPr="002F42BA" w14:paraId="5B8EC840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493B2A2D" w14:textId="60C8198B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/>
                <w:sz w:val="22"/>
                <w:szCs w:val="22"/>
              </w:rPr>
              <w:t>WYKONAWCA:</w:t>
            </w:r>
          </w:p>
        </w:tc>
        <w:tc>
          <w:tcPr>
            <w:tcW w:w="4021" w:type="dxa"/>
            <w:vAlign w:val="center"/>
          </w:tcPr>
          <w:p w14:paraId="7DCDCF18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645119" w:rsidRPr="002F42BA" w14:paraId="0DBD110F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0FA514E5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4B1F6045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2F42BA" w14:paraId="25E4708A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294425B2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3666EED0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2F42BA" w14:paraId="3FB7AF36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47BE22D8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NIP/PESEL</w:t>
            </w:r>
          </w:p>
        </w:tc>
        <w:tc>
          <w:tcPr>
            <w:tcW w:w="4021" w:type="dxa"/>
            <w:vAlign w:val="center"/>
          </w:tcPr>
          <w:p w14:paraId="644B8199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2F42BA" w14:paraId="7D28EEE8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04C9824A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REGON</w:t>
            </w:r>
          </w:p>
        </w:tc>
        <w:tc>
          <w:tcPr>
            <w:tcW w:w="4021" w:type="dxa"/>
            <w:vAlign w:val="center"/>
          </w:tcPr>
          <w:p w14:paraId="4197F1ED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2F42BA" w14:paraId="5224CCE7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26622402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KRS/CEiDG</w:t>
            </w:r>
          </w:p>
        </w:tc>
        <w:tc>
          <w:tcPr>
            <w:tcW w:w="4021" w:type="dxa"/>
            <w:vAlign w:val="center"/>
          </w:tcPr>
          <w:p w14:paraId="1E0C1F98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2F42BA" w14:paraId="797092EC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68D5AD15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Reprezentowany przez</w:t>
            </w:r>
          </w:p>
          <w:p w14:paraId="685DDF6F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>Imię, nazwisko, stanowisko</w:t>
            </w:r>
          </w:p>
        </w:tc>
        <w:tc>
          <w:tcPr>
            <w:tcW w:w="4021" w:type="dxa"/>
            <w:vAlign w:val="center"/>
          </w:tcPr>
          <w:p w14:paraId="7451993C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645119" w:rsidRPr="002F42BA" w14:paraId="2A7B7E20" w14:textId="77777777" w:rsidTr="000F74C1">
        <w:trPr>
          <w:trHeight w:val="340"/>
        </w:trPr>
        <w:tc>
          <w:tcPr>
            <w:tcW w:w="2802" w:type="dxa"/>
            <w:vAlign w:val="center"/>
          </w:tcPr>
          <w:p w14:paraId="6EC158F3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>Podstawa do reprezentacji</w:t>
            </w:r>
          </w:p>
        </w:tc>
        <w:tc>
          <w:tcPr>
            <w:tcW w:w="4021" w:type="dxa"/>
            <w:vAlign w:val="center"/>
          </w:tcPr>
          <w:p w14:paraId="0A7E4DCE" w14:textId="77777777" w:rsidR="00645119" w:rsidRPr="002F42BA" w:rsidRDefault="00645119" w:rsidP="0088774C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5EA2647F" w14:textId="77777777" w:rsidR="00645119" w:rsidRPr="002F42BA" w:rsidRDefault="00645119" w:rsidP="0088774C">
      <w:pPr>
        <w:suppressAutoHyphens/>
        <w:spacing w:line="480" w:lineRule="auto"/>
        <w:rPr>
          <w:rFonts w:asciiTheme="majorHAnsi" w:hAnsiTheme="majorHAnsi" w:cstheme="minorHAnsi"/>
          <w:b/>
          <w:sz w:val="22"/>
          <w:szCs w:val="22"/>
        </w:rPr>
      </w:pPr>
    </w:p>
    <w:p w14:paraId="16F631EF" w14:textId="56764499" w:rsidR="00645119" w:rsidRPr="002F42BA" w:rsidRDefault="00645119" w:rsidP="0088774C">
      <w:pPr>
        <w:suppressAutoHyphens/>
        <w:spacing w:after="120"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2F42BA">
        <w:rPr>
          <w:rFonts w:asciiTheme="majorHAnsi" w:hAnsiTheme="majorHAnsi" w:cstheme="minorHAnsi"/>
          <w:b/>
          <w:sz w:val="22"/>
          <w:szCs w:val="22"/>
          <w:u w:val="single"/>
        </w:rPr>
        <w:t>OŚWIADCZENI</w:t>
      </w:r>
      <w:r w:rsidR="00796E91" w:rsidRPr="002F42BA">
        <w:rPr>
          <w:rFonts w:asciiTheme="majorHAnsi" w:hAnsiTheme="majorHAnsi" w:cstheme="minorHAnsi"/>
          <w:b/>
          <w:sz w:val="22"/>
          <w:szCs w:val="22"/>
          <w:u w:val="single"/>
        </w:rPr>
        <w:t>E</w:t>
      </w:r>
      <w:r w:rsidRPr="002F42BA">
        <w:rPr>
          <w:rFonts w:asciiTheme="majorHAnsi" w:hAnsiTheme="majorHAnsi" w:cstheme="minorHAnsi"/>
          <w:b/>
          <w:sz w:val="22"/>
          <w:szCs w:val="22"/>
          <w:u w:val="single"/>
        </w:rPr>
        <w:t xml:space="preserve"> WYKONAWCY </w:t>
      </w:r>
    </w:p>
    <w:p w14:paraId="7DE65079" w14:textId="140C9B4C" w:rsidR="00645119" w:rsidRPr="002F42BA" w:rsidRDefault="00645119" w:rsidP="0088774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2F42BA">
        <w:rPr>
          <w:rFonts w:asciiTheme="majorHAnsi" w:hAnsiTheme="majorHAnsi" w:cstheme="minorHAnsi"/>
          <w:b/>
          <w:sz w:val="22"/>
          <w:szCs w:val="22"/>
        </w:rPr>
        <w:t xml:space="preserve">składane na podstawie art. </w:t>
      </w:r>
      <w:r w:rsidR="00DB11A9" w:rsidRPr="002F42BA">
        <w:rPr>
          <w:rFonts w:asciiTheme="majorHAnsi" w:hAnsiTheme="majorHAnsi" w:cstheme="minorHAnsi"/>
          <w:b/>
          <w:sz w:val="22"/>
          <w:szCs w:val="22"/>
        </w:rPr>
        <w:t>1</w:t>
      </w:r>
      <w:r w:rsidRPr="002F42BA">
        <w:rPr>
          <w:rFonts w:asciiTheme="majorHAnsi" w:hAnsiTheme="majorHAnsi" w:cstheme="minorHAnsi"/>
          <w:b/>
          <w:sz w:val="22"/>
          <w:szCs w:val="22"/>
        </w:rPr>
        <w:t>25</w:t>
      </w:r>
      <w:r w:rsidR="00DB11A9" w:rsidRPr="002F42BA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Pr="002F42BA">
        <w:rPr>
          <w:rFonts w:asciiTheme="majorHAnsi" w:hAnsiTheme="majorHAnsi" w:cstheme="minorHAnsi"/>
          <w:b/>
          <w:sz w:val="22"/>
          <w:szCs w:val="22"/>
        </w:rPr>
        <w:t xml:space="preserve"> ust. 1 ustawy z dnia </w:t>
      </w:r>
      <w:r w:rsidR="004451B7" w:rsidRPr="002F42BA">
        <w:rPr>
          <w:rFonts w:asciiTheme="majorHAnsi" w:hAnsiTheme="majorHAnsi" w:cstheme="minorHAnsi"/>
          <w:b/>
          <w:sz w:val="22"/>
          <w:szCs w:val="22"/>
        </w:rPr>
        <w:t>11</w:t>
      </w:r>
      <w:r w:rsidRPr="002F42BA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4451B7" w:rsidRPr="002F42BA">
        <w:rPr>
          <w:rFonts w:asciiTheme="majorHAnsi" w:hAnsiTheme="majorHAnsi" w:cstheme="minorHAnsi"/>
          <w:b/>
          <w:sz w:val="22"/>
          <w:szCs w:val="22"/>
        </w:rPr>
        <w:t>września</w:t>
      </w:r>
      <w:r w:rsidRPr="002F42BA">
        <w:rPr>
          <w:rFonts w:asciiTheme="majorHAnsi" w:hAnsiTheme="majorHAnsi" w:cstheme="minorHAnsi"/>
          <w:b/>
          <w:sz w:val="22"/>
          <w:szCs w:val="22"/>
        </w:rPr>
        <w:t xml:space="preserve"> 20</w:t>
      </w:r>
      <w:r w:rsidR="004451B7" w:rsidRPr="002F42BA">
        <w:rPr>
          <w:rFonts w:asciiTheme="majorHAnsi" w:hAnsiTheme="majorHAnsi" w:cstheme="minorHAnsi"/>
          <w:b/>
          <w:sz w:val="22"/>
          <w:szCs w:val="22"/>
        </w:rPr>
        <w:t>19</w:t>
      </w:r>
      <w:r w:rsidRPr="002F42BA">
        <w:rPr>
          <w:rFonts w:asciiTheme="majorHAnsi" w:hAnsiTheme="majorHAnsi" w:cstheme="minorHAnsi"/>
          <w:b/>
          <w:sz w:val="22"/>
          <w:szCs w:val="22"/>
        </w:rPr>
        <w:t xml:space="preserve"> r. </w:t>
      </w:r>
    </w:p>
    <w:p w14:paraId="07AA2A12" w14:textId="131E7B7E" w:rsidR="00645119" w:rsidRPr="002F42BA" w:rsidRDefault="00645119" w:rsidP="0088774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  <w:r w:rsidRPr="002F42BA">
        <w:rPr>
          <w:rFonts w:asciiTheme="majorHAnsi" w:hAnsiTheme="majorHAnsi" w:cstheme="minorHAnsi"/>
          <w:b/>
          <w:sz w:val="22"/>
          <w:szCs w:val="22"/>
        </w:rPr>
        <w:t xml:space="preserve"> Prawo zamówień publicznych (dalej jako: ustawa </w:t>
      </w:r>
      <w:r w:rsidR="00FF62FC" w:rsidRPr="002F42BA">
        <w:rPr>
          <w:rFonts w:asciiTheme="majorHAnsi" w:hAnsiTheme="majorHAnsi" w:cstheme="minorHAnsi"/>
          <w:b/>
          <w:sz w:val="22"/>
          <w:szCs w:val="22"/>
        </w:rPr>
        <w:t>Pzp</w:t>
      </w:r>
      <w:r w:rsidR="00951E4C" w:rsidRPr="002F42BA">
        <w:rPr>
          <w:rFonts w:asciiTheme="majorHAnsi" w:hAnsiTheme="majorHAnsi" w:cstheme="minorHAnsi"/>
          <w:b/>
          <w:sz w:val="22"/>
          <w:szCs w:val="22"/>
        </w:rPr>
        <w:t xml:space="preserve">. </w:t>
      </w:r>
      <w:r w:rsidRPr="002F42BA">
        <w:rPr>
          <w:rFonts w:asciiTheme="majorHAnsi" w:hAnsiTheme="majorHAnsi" w:cstheme="minorHAnsi"/>
          <w:b/>
          <w:sz w:val="22"/>
          <w:szCs w:val="22"/>
        </w:rPr>
        <w:t xml:space="preserve">), </w:t>
      </w:r>
    </w:p>
    <w:p w14:paraId="0570BDE6" w14:textId="5131E171" w:rsidR="004451B7" w:rsidRPr="002F42BA" w:rsidRDefault="004451B7" w:rsidP="0088774C">
      <w:pPr>
        <w:suppressAutoHyphens/>
        <w:spacing w:line="360" w:lineRule="auto"/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261CAE9C" w14:textId="77777777" w:rsidR="00645119" w:rsidRPr="002F42BA" w:rsidRDefault="00645119" w:rsidP="0088774C">
      <w:pPr>
        <w:suppressAutoHyphens/>
        <w:spacing w:before="120"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2F42BA">
        <w:rPr>
          <w:rFonts w:asciiTheme="majorHAnsi" w:hAnsiTheme="maj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2F42BA">
        <w:rPr>
          <w:rFonts w:asciiTheme="majorHAnsi" w:hAnsiTheme="majorHAnsi" w:cstheme="minorHAnsi"/>
          <w:b/>
          <w:sz w:val="22"/>
          <w:szCs w:val="22"/>
          <w:u w:val="single"/>
        </w:rPr>
        <w:br/>
      </w:r>
    </w:p>
    <w:p w14:paraId="356367BF" w14:textId="113D3F63" w:rsidR="00645119" w:rsidRPr="002F42BA" w:rsidRDefault="00645119" w:rsidP="0088774C">
      <w:pPr>
        <w:suppressAutoHyphens/>
        <w:spacing w:line="276" w:lineRule="auto"/>
        <w:ind w:firstLine="709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 xml:space="preserve">Na potrzeby postępowania o udzielenie zamówienia publicznego pn. Kompleksowe ubezpieczenie mienia i odpowiedzialności cywilnej </w:t>
      </w:r>
      <w:r w:rsidR="00332435">
        <w:rPr>
          <w:rFonts w:asciiTheme="majorHAnsi" w:hAnsiTheme="majorHAnsi" w:cstheme="minorHAnsi"/>
          <w:sz w:val="22"/>
          <w:szCs w:val="22"/>
        </w:rPr>
        <w:t xml:space="preserve">Gminy </w:t>
      </w:r>
      <w:r w:rsidR="00CF4922">
        <w:rPr>
          <w:rFonts w:asciiTheme="majorHAnsi" w:hAnsiTheme="majorHAnsi" w:cstheme="minorHAnsi"/>
          <w:sz w:val="22"/>
          <w:szCs w:val="22"/>
        </w:rPr>
        <w:t>Daleszyce</w:t>
      </w:r>
      <w:r w:rsidR="00332435">
        <w:rPr>
          <w:rFonts w:asciiTheme="majorHAnsi" w:hAnsiTheme="majorHAnsi" w:cstheme="minorHAnsi"/>
          <w:sz w:val="22"/>
          <w:szCs w:val="22"/>
        </w:rPr>
        <w:t xml:space="preserve"> i jej jednostek organizacyjnych instytucji kultury</w:t>
      </w:r>
      <w:r w:rsidR="00CF4922">
        <w:rPr>
          <w:rFonts w:asciiTheme="majorHAnsi" w:hAnsiTheme="majorHAnsi" w:cstheme="minorHAnsi"/>
          <w:sz w:val="22"/>
          <w:szCs w:val="22"/>
        </w:rPr>
        <w:t xml:space="preserve"> oraz placówek oświatowych</w:t>
      </w:r>
      <w:r w:rsidR="00332435">
        <w:rPr>
          <w:rFonts w:asciiTheme="majorHAnsi" w:hAnsiTheme="majorHAnsi" w:cstheme="minorHAnsi"/>
          <w:sz w:val="22"/>
          <w:szCs w:val="22"/>
        </w:rPr>
        <w:t xml:space="preserve"> </w:t>
      </w:r>
      <w:r w:rsidRPr="002F42BA">
        <w:rPr>
          <w:rFonts w:asciiTheme="majorHAnsi" w:hAnsiTheme="majorHAnsi" w:cstheme="minorHAnsi"/>
          <w:sz w:val="22"/>
          <w:szCs w:val="22"/>
        </w:rPr>
        <w:t>oświadczam,  co następuje:</w:t>
      </w:r>
    </w:p>
    <w:p w14:paraId="418FD265" w14:textId="77777777" w:rsidR="00645119" w:rsidRPr="002F42BA" w:rsidRDefault="00645119" w:rsidP="00FC756C">
      <w:pPr>
        <w:pStyle w:val="Styl15"/>
        <w:rPr>
          <w:rStyle w:val="Odwoanieintensywne"/>
          <w:b/>
          <w:bCs w:val="0"/>
          <w:color w:val="002060"/>
        </w:rPr>
      </w:pPr>
      <w:r w:rsidRPr="002F42BA">
        <w:rPr>
          <w:rStyle w:val="Odwoanieintensywne"/>
          <w:b/>
          <w:bCs w:val="0"/>
          <w:color w:val="002060"/>
        </w:rPr>
        <w:t>INFORMACJA DOTYCZĄCA WYKONAWCY:</w:t>
      </w:r>
    </w:p>
    <w:p w14:paraId="45873586" w14:textId="273D10F1" w:rsidR="00645119" w:rsidRPr="002F42BA" w:rsidRDefault="00645119" w:rsidP="0088774C">
      <w:pPr>
        <w:suppressAutoHyphens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 xml:space="preserve">Oświadczam, że spełniam warunki udziału w postępowaniu określone w Rozdziale </w:t>
      </w:r>
      <w:r w:rsidR="004451B7" w:rsidRPr="002F42BA">
        <w:rPr>
          <w:rFonts w:asciiTheme="majorHAnsi" w:hAnsiTheme="majorHAnsi" w:cstheme="minorHAnsi"/>
          <w:sz w:val="22"/>
          <w:szCs w:val="22"/>
        </w:rPr>
        <w:t>XI</w:t>
      </w:r>
      <w:r w:rsidR="0073641E" w:rsidRPr="002F42BA">
        <w:rPr>
          <w:rFonts w:asciiTheme="majorHAnsi" w:hAnsiTheme="majorHAnsi" w:cstheme="minorHAnsi"/>
          <w:sz w:val="22"/>
          <w:szCs w:val="22"/>
        </w:rPr>
        <w:t>I</w:t>
      </w:r>
      <w:r w:rsidRPr="002F42BA">
        <w:rPr>
          <w:rFonts w:asciiTheme="majorHAnsi" w:hAnsiTheme="majorHAnsi" w:cstheme="minorHAnsi"/>
          <w:sz w:val="22"/>
          <w:szCs w:val="22"/>
        </w:rPr>
        <w:t xml:space="preserve"> Specyfikacji Warunków Zamówienia.</w:t>
      </w:r>
    </w:p>
    <w:p w14:paraId="6F1D1E6F" w14:textId="77777777" w:rsidR="00645119" w:rsidRPr="002F42BA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7658BE60" w14:textId="463CD48F" w:rsidR="00645119" w:rsidRPr="002F42BA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26B35DC6" w14:textId="77777777" w:rsidR="00E53EE2" w:rsidRPr="002F42BA" w:rsidRDefault="00E53EE2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33B51B8A" w14:textId="77777777" w:rsidR="00645119" w:rsidRPr="002F42BA" w:rsidRDefault="00645119" w:rsidP="0088774C">
      <w:pPr>
        <w:suppressAutoHyphens/>
        <w:contextualSpacing/>
        <w:rPr>
          <w:rFonts w:asciiTheme="majorHAnsi" w:hAnsiTheme="majorHAnsi" w:cstheme="minorHAnsi"/>
          <w:b/>
          <w:bCs/>
          <w:sz w:val="22"/>
          <w:szCs w:val="22"/>
        </w:rPr>
      </w:pPr>
    </w:p>
    <w:p w14:paraId="45EE4211" w14:textId="77777777" w:rsidR="00645119" w:rsidRPr="002F42BA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0696436" w14:textId="3B23CF41" w:rsidR="00645119" w:rsidRDefault="00645119" w:rsidP="0088774C">
      <w:pPr>
        <w:suppressAutoHyphens/>
        <w:spacing w:line="360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4C363AE9" w14:textId="77777777" w:rsidR="00CF4922" w:rsidRDefault="00CF4922" w:rsidP="0088774C">
      <w:pPr>
        <w:suppressAutoHyphens/>
        <w:spacing w:before="120"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</w:p>
    <w:p w14:paraId="3AC004A6" w14:textId="77777777" w:rsidR="00CF4922" w:rsidRDefault="00CF4922" w:rsidP="0088774C">
      <w:pPr>
        <w:suppressAutoHyphens/>
        <w:spacing w:before="120"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</w:p>
    <w:p w14:paraId="2ED31786" w14:textId="577EE911" w:rsidR="00645119" w:rsidRPr="002F42BA" w:rsidRDefault="00645119" w:rsidP="0088774C">
      <w:pPr>
        <w:suppressAutoHyphens/>
        <w:spacing w:before="120" w:line="360" w:lineRule="auto"/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2F42BA">
        <w:rPr>
          <w:rFonts w:asciiTheme="majorHAnsi" w:hAnsiTheme="majorHAnsi" w:cstheme="minorHAnsi"/>
          <w:b/>
          <w:sz w:val="22"/>
          <w:szCs w:val="22"/>
          <w:u w:val="single"/>
        </w:rPr>
        <w:lastRenderedPageBreak/>
        <w:t>DOTYCZĄCE PRZESŁANEK WYKLUCZENIA Z POSTĘPOWANIA</w:t>
      </w:r>
    </w:p>
    <w:p w14:paraId="1C06DD4E" w14:textId="77777777" w:rsidR="00645119" w:rsidRPr="002F42BA" w:rsidRDefault="00645119" w:rsidP="00FC756C">
      <w:pPr>
        <w:pStyle w:val="Styl15"/>
        <w:rPr>
          <w:rStyle w:val="Odwoanieintensywne"/>
          <w:b/>
          <w:bCs w:val="0"/>
          <w:color w:val="002060"/>
        </w:rPr>
      </w:pPr>
      <w:r w:rsidRPr="002F42BA">
        <w:rPr>
          <w:rStyle w:val="Odwoanieintensywne"/>
          <w:b/>
          <w:bCs w:val="0"/>
          <w:color w:val="002060"/>
        </w:rPr>
        <w:t>OŚWIADCZENIA DOTYCZĄCE WYKONAWCY:</w:t>
      </w:r>
    </w:p>
    <w:p w14:paraId="798AA9DC" w14:textId="70EEFFF3" w:rsidR="00792DA0" w:rsidRPr="002F42BA" w:rsidRDefault="00645119" w:rsidP="0088774C">
      <w:pPr>
        <w:pStyle w:val="Akapitzlist"/>
        <w:numPr>
          <w:ilvl w:val="0"/>
          <w:numId w:val="91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 xml:space="preserve">Oświadczam, że nie podlegam wykluczeniu z postępowania na podstawie art. </w:t>
      </w:r>
      <w:r w:rsidR="00796E91" w:rsidRPr="002F42BA">
        <w:rPr>
          <w:rFonts w:asciiTheme="majorHAnsi" w:hAnsiTheme="majorHAnsi" w:cs="Calibri"/>
          <w:sz w:val="22"/>
          <w:szCs w:val="22"/>
        </w:rPr>
        <w:t xml:space="preserve">108  ust. 1 ustawy </w:t>
      </w:r>
      <w:r w:rsidR="00FF62FC" w:rsidRPr="002F42BA">
        <w:rPr>
          <w:rFonts w:asciiTheme="majorHAnsi" w:hAnsiTheme="majorHAnsi" w:cs="Calibri"/>
          <w:sz w:val="22"/>
          <w:szCs w:val="22"/>
        </w:rPr>
        <w:t>Pzp</w:t>
      </w:r>
      <w:r w:rsidR="00796E91" w:rsidRPr="002F42BA">
        <w:rPr>
          <w:rFonts w:asciiTheme="majorHAnsi" w:hAnsiTheme="majorHAnsi" w:cs="Calibri"/>
          <w:sz w:val="22"/>
          <w:szCs w:val="22"/>
        </w:rPr>
        <w:t>.</w:t>
      </w:r>
    </w:p>
    <w:p w14:paraId="33D92BC4" w14:textId="644C95E9" w:rsidR="00792DA0" w:rsidRPr="002F42BA" w:rsidRDefault="00792DA0" w:rsidP="0088774C">
      <w:pPr>
        <w:pStyle w:val="Akapitzlist"/>
        <w:numPr>
          <w:ilvl w:val="0"/>
          <w:numId w:val="91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 xml:space="preserve">Oświadczam, że nie podlegam wykluczeniu z postępowania na podstawie </w:t>
      </w:r>
      <w:r w:rsidR="00E7239D" w:rsidRPr="002F42BA">
        <w:rPr>
          <w:rFonts w:asciiTheme="majorHAnsi" w:hAnsiTheme="majorHAnsi" w:cstheme="minorHAnsi"/>
          <w:sz w:val="22"/>
          <w:szCs w:val="22"/>
        </w:rPr>
        <w:t xml:space="preserve"> </w:t>
      </w:r>
      <w:r w:rsidRPr="002F42BA">
        <w:rPr>
          <w:rFonts w:asciiTheme="majorHAnsi" w:hAnsiTheme="majorHAnsi" w:cs="Arial"/>
          <w:sz w:val="22"/>
          <w:szCs w:val="22"/>
        </w:rPr>
        <w:t xml:space="preserve">art. 109 ust. 1 pkt. 4, ustawy </w:t>
      </w:r>
      <w:r w:rsidR="00FF62FC" w:rsidRPr="002F42BA">
        <w:rPr>
          <w:rFonts w:asciiTheme="majorHAnsi" w:hAnsiTheme="majorHAnsi" w:cs="Arial"/>
          <w:sz w:val="22"/>
          <w:szCs w:val="22"/>
        </w:rPr>
        <w:t>Pzp</w:t>
      </w:r>
      <w:r w:rsidRPr="002F42BA">
        <w:rPr>
          <w:rFonts w:asciiTheme="majorHAnsi" w:hAnsiTheme="majorHAnsi" w:cs="Arial"/>
          <w:sz w:val="22"/>
          <w:szCs w:val="22"/>
        </w:rPr>
        <w:t>.</w:t>
      </w:r>
    </w:p>
    <w:p w14:paraId="2A77DF47" w14:textId="77777777" w:rsidR="00645119" w:rsidRPr="007A770D" w:rsidRDefault="00645119" w:rsidP="0088774C">
      <w:pPr>
        <w:suppressAutoHyphens/>
        <w:spacing w:line="276" w:lineRule="auto"/>
        <w:ind w:left="5664" w:firstLine="708"/>
        <w:jc w:val="both"/>
        <w:rPr>
          <w:rFonts w:asciiTheme="majorHAnsi" w:hAnsiTheme="majorHAnsi" w:cstheme="minorHAnsi"/>
          <w:i/>
          <w:sz w:val="18"/>
          <w:szCs w:val="18"/>
        </w:rPr>
      </w:pPr>
    </w:p>
    <w:p w14:paraId="53BD6C40" w14:textId="1AC04068" w:rsidR="00645119" w:rsidRPr="002F42BA" w:rsidRDefault="00645119" w:rsidP="0088774C">
      <w:pPr>
        <w:suppressAutoHyphens/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 xml:space="preserve">Oświadczam, że zachodzą w stosunku do mnie podstawy wykluczenia z postępowania na podstawie art. ______________________ ustawy </w:t>
      </w:r>
      <w:r w:rsidR="00FF62FC" w:rsidRPr="002F42BA">
        <w:rPr>
          <w:rFonts w:asciiTheme="majorHAnsi" w:hAnsiTheme="majorHAnsi" w:cstheme="minorHAnsi"/>
          <w:sz w:val="22"/>
          <w:szCs w:val="22"/>
        </w:rPr>
        <w:t>Pzp</w:t>
      </w:r>
      <w:r w:rsidR="00951E4C" w:rsidRPr="002F42BA">
        <w:rPr>
          <w:rFonts w:asciiTheme="majorHAnsi" w:hAnsiTheme="majorHAnsi" w:cstheme="minorHAnsi"/>
          <w:sz w:val="22"/>
          <w:szCs w:val="22"/>
        </w:rPr>
        <w:t xml:space="preserve">. </w:t>
      </w:r>
      <w:r w:rsidRPr="002F42BA">
        <w:rPr>
          <w:rFonts w:asciiTheme="majorHAnsi" w:hAnsiTheme="majorHAnsi" w:cstheme="minorHAnsi"/>
          <w:sz w:val="22"/>
          <w:szCs w:val="22"/>
        </w:rPr>
        <w:t xml:space="preserve"> </w:t>
      </w:r>
      <w:r w:rsidRPr="002F42BA">
        <w:rPr>
          <w:rFonts w:asciiTheme="majorHAnsi" w:hAnsiTheme="majorHAnsi" w:cstheme="minorHAnsi"/>
          <w:i/>
          <w:sz w:val="22"/>
          <w:szCs w:val="22"/>
        </w:rPr>
        <w:t xml:space="preserve">(podać mającą zastosowanie podstawę wykluczenia spośród wymienionych w art. </w:t>
      </w:r>
      <w:r w:rsidR="00792DA0" w:rsidRPr="002F42BA">
        <w:rPr>
          <w:rFonts w:asciiTheme="majorHAnsi" w:hAnsiTheme="majorHAnsi" w:cstheme="minorHAnsi"/>
          <w:i/>
          <w:sz w:val="22"/>
          <w:szCs w:val="22"/>
        </w:rPr>
        <w:t xml:space="preserve">108 </w:t>
      </w:r>
      <w:r w:rsidRPr="002F42BA">
        <w:rPr>
          <w:rFonts w:asciiTheme="majorHAnsi" w:hAnsiTheme="majorHAnsi" w:cstheme="minorHAnsi"/>
          <w:i/>
          <w:sz w:val="22"/>
          <w:szCs w:val="22"/>
        </w:rPr>
        <w:t xml:space="preserve">ust. 1 pkt </w:t>
      </w:r>
      <w:r w:rsidR="00792DA0" w:rsidRPr="002F42BA">
        <w:rPr>
          <w:rFonts w:asciiTheme="majorHAnsi" w:hAnsiTheme="majorHAnsi" w:cstheme="minorHAnsi"/>
          <w:i/>
          <w:sz w:val="22"/>
          <w:szCs w:val="22"/>
        </w:rPr>
        <w:t>1,</w:t>
      </w:r>
      <w:r w:rsidR="00E7239D" w:rsidRPr="002F42BA">
        <w:rPr>
          <w:rFonts w:asciiTheme="majorHAnsi" w:hAnsiTheme="majorHAnsi" w:cstheme="minorHAnsi"/>
          <w:i/>
          <w:sz w:val="22"/>
          <w:szCs w:val="22"/>
        </w:rPr>
        <w:t xml:space="preserve"> </w:t>
      </w:r>
      <w:r w:rsidR="00792DA0" w:rsidRPr="002F42BA">
        <w:rPr>
          <w:rFonts w:asciiTheme="majorHAnsi" w:hAnsiTheme="majorHAnsi" w:cstheme="minorHAnsi"/>
          <w:i/>
          <w:sz w:val="22"/>
          <w:szCs w:val="22"/>
        </w:rPr>
        <w:t>2 i 5</w:t>
      </w:r>
      <w:r w:rsidRPr="002F42BA">
        <w:rPr>
          <w:rFonts w:asciiTheme="majorHAnsi" w:hAnsiTheme="majorHAnsi" w:cstheme="minorHAnsi"/>
          <w:i/>
          <w:sz w:val="22"/>
          <w:szCs w:val="22"/>
        </w:rPr>
        <w:t xml:space="preserve"> ustawy </w:t>
      </w:r>
      <w:r w:rsidR="00FF62FC" w:rsidRPr="002F42BA">
        <w:rPr>
          <w:rFonts w:asciiTheme="majorHAnsi" w:hAnsiTheme="majorHAnsi" w:cstheme="minorHAnsi"/>
          <w:i/>
          <w:sz w:val="22"/>
          <w:szCs w:val="22"/>
        </w:rPr>
        <w:t>Pzp</w:t>
      </w:r>
      <w:r w:rsidR="00951E4C" w:rsidRPr="002F42BA">
        <w:rPr>
          <w:rFonts w:asciiTheme="majorHAnsi" w:hAnsiTheme="majorHAnsi" w:cstheme="minorHAnsi"/>
          <w:i/>
          <w:sz w:val="22"/>
          <w:szCs w:val="22"/>
        </w:rPr>
        <w:t>.</w:t>
      </w:r>
      <w:r w:rsidR="00E7239D" w:rsidRPr="002F42BA">
        <w:rPr>
          <w:rFonts w:asciiTheme="majorHAnsi" w:hAnsiTheme="majorHAnsi" w:cstheme="minorHAnsi"/>
          <w:i/>
          <w:sz w:val="22"/>
          <w:szCs w:val="22"/>
        </w:rPr>
        <w:t xml:space="preserve">, art. 109 ust. </w:t>
      </w:r>
      <w:r w:rsidR="003C1992">
        <w:rPr>
          <w:rFonts w:asciiTheme="majorHAnsi" w:hAnsiTheme="majorHAnsi" w:cstheme="minorHAnsi"/>
          <w:i/>
          <w:sz w:val="22"/>
          <w:szCs w:val="22"/>
        </w:rPr>
        <w:t xml:space="preserve">1 pkt. </w:t>
      </w:r>
      <w:r w:rsidR="00E7239D" w:rsidRPr="002F42BA">
        <w:rPr>
          <w:rFonts w:asciiTheme="majorHAnsi" w:hAnsiTheme="majorHAnsi" w:cstheme="minorHAnsi"/>
          <w:i/>
          <w:sz w:val="22"/>
          <w:szCs w:val="22"/>
        </w:rPr>
        <w:t>4</w:t>
      </w:r>
      <w:r w:rsidR="007A770D">
        <w:rPr>
          <w:rFonts w:asciiTheme="majorHAnsi" w:hAnsiTheme="majorHAnsi" w:cstheme="minorHAnsi"/>
          <w:i/>
          <w:sz w:val="22"/>
          <w:szCs w:val="22"/>
        </w:rPr>
        <w:t xml:space="preserve"> </w:t>
      </w:r>
      <w:r w:rsidR="00E7239D" w:rsidRPr="002F42BA">
        <w:rPr>
          <w:rFonts w:asciiTheme="majorHAnsi" w:hAnsiTheme="majorHAnsi" w:cstheme="minorHAnsi"/>
          <w:i/>
          <w:sz w:val="22"/>
          <w:szCs w:val="22"/>
        </w:rPr>
        <w:t xml:space="preserve">ustawy </w:t>
      </w:r>
      <w:r w:rsidR="00FF62FC" w:rsidRPr="002F42BA">
        <w:rPr>
          <w:rFonts w:asciiTheme="majorHAnsi" w:hAnsiTheme="majorHAnsi" w:cstheme="minorHAnsi"/>
          <w:i/>
          <w:sz w:val="22"/>
          <w:szCs w:val="22"/>
        </w:rPr>
        <w:t>Pzp</w:t>
      </w:r>
      <w:r w:rsidR="00E7239D" w:rsidRPr="002F42BA">
        <w:rPr>
          <w:rFonts w:asciiTheme="majorHAnsi" w:hAnsiTheme="majorHAnsi" w:cstheme="minorHAnsi"/>
          <w:i/>
          <w:sz w:val="22"/>
          <w:szCs w:val="22"/>
        </w:rPr>
        <w:t>.</w:t>
      </w:r>
      <w:r w:rsidRPr="002F42BA">
        <w:rPr>
          <w:rFonts w:asciiTheme="majorHAnsi" w:hAnsiTheme="majorHAnsi" w:cstheme="minorHAnsi"/>
          <w:i/>
          <w:sz w:val="22"/>
          <w:szCs w:val="22"/>
        </w:rPr>
        <w:t>).</w:t>
      </w:r>
      <w:r w:rsidRPr="002F42BA">
        <w:rPr>
          <w:rFonts w:asciiTheme="majorHAnsi" w:hAnsiTheme="majorHAnsi" w:cstheme="minorHAnsi"/>
          <w:sz w:val="22"/>
          <w:szCs w:val="22"/>
        </w:rPr>
        <w:t xml:space="preserve"> Jednocześnie oświadczam, że w związku z ww. okolicznością, na podstawie art. </w:t>
      </w:r>
      <w:r w:rsidR="00792DA0" w:rsidRPr="002F42BA">
        <w:rPr>
          <w:rFonts w:asciiTheme="majorHAnsi" w:hAnsiTheme="majorHAnsi" w:cstheme="minorHAnsi"/>
          <w:sz w:val="22"/>
          <w:szCs w:val="22"/>
        </w:rPr>
        <w:t>110 ust. 2</w:t>
      </w:r>
      <w:r w:rsidRPr="002F42BA">
        <w:rPr>
          <w:rFonts w:asciiTheme="majorHAnsi" w:hAnsiTheme="majorHAnsi" w:cstheme="minorHAnsi"/>
          <w:sz w:val="22"/>
          <w:szCs w:val="22"/>
        </w:rPr>
        <w:t xml:space="preserve"> ustawy </w:t>
      </w:r>
      <w:r w:rsidR="00FF62FC" w:rsidRPr="002F42BA">
        <w:rPr>
          <w:rFonts w:asciiTheme="majorHAnsi" w:hAnsiTheme="majorHAnsi" w:cstheme="minorHAnsi"/>
          <w:sz w:val="22"/>
          <w:szCs w:val="22"/>
        </w:rPr>
        <w:t>Pzp</w:t>
      </w:r>
      <w:r w:rsidR="00951E4C" w:rsidRPr="002F42BA">
        <w:rPr>
          <w:rFonts w:asciiTheme="majorHAnsi" w:hAnsiTheme="majorHAnsi" w:cstheme="minorHAnsi"/>
          <w:sz w:val="22"/>
          <w:szCs w:val="22"/>
        </w:rPr>
        <w:t xml:space="preserve">. </w:t>
      </w:r>
      <w:r w:rsidRPr="002F42BA">
        <w:rPr>
          <w:rFonts w:asciiTheme="majorHAnsi" w:hAnsiTheme="majorHAnsi" w:cstheme="minorHAnsi"/>
          <w:sz w:val="22"/>
          <w:szCs w:val="22"/>
        </w:rPr>
        <w:t xml:space="preserve"> podjąłem następujące </w:t>
      </w:r>
      <w:r w:rsidR="00792DA0" w:rsidRPr="002F42BA">
        <w:rPr>
          <w:rFonts w:asciiTheme="majorHAnsi" w:hAnsiTheme="majorHAnsi" w:cstheme="minorHAnsi"/>
          <w:sz w:val="22"/>
          <w:szCs w:val="22"/>
        </w:rPr>
        <w:t>czynności</w:t>
      </w:r>
      <w:r w:rsidR="00E7239D" w:rsidRPr="002F42BA">
        <w:rPr>
          <w:rFonts w:asciiTheme="majorHAnsi" w:hAnsiTheme="majorHAnsi" w:cstheme="minorHAnsi"/>
          <w:sz w:val="22"/>
          <w:szCs w:val="22"/>
        </w:rPr>
        <w:t>*</w:t>
      </w:r>
      <w:r w:rsidRPr="002F42BA">
        <w:rPr>
          <w:rFonts w:asciiTheme="majorHAnsi" w:hAnsiTheme="majorHAnsi" w:cstheme="minorHAnsi"/>
          <w:sz w:val="22"/>
          <w:szCs w:val="22"/>
        </w:rPr>
        <w:t>:</w:t>
      </w:r>
    </w:p>
    <w:p w14:paraId="24EEBBB4" w14:textId="77777777" w:rsidR="00645119" w:rsidRPr="002F42BA" w:rsidRDefault="00645119" w:rsidP="0088774C">
      <w:pPr>
        <w:suppressAutoHyphens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75A3A3CE" w14:textId="77777777" w:rsidR="00645119" w:rsidRPr="002F42BA" w:rsidRDefault="00645119" w:rsidP="0088774C">
      <w:pPr>
        <w:suppressAutoHyphens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0E504CEC" w14:textId="4218BDCC" w:rsidR="00645119" w:rsidRPr="002F42BA" w:rsidRDefault="00645119" w:rsidP="00FC756C">
      <w:pPr>
        <w:pStyle w:val="Styl15"/>
        <w:rPr>
          <w:rStyle w:val="Odwoanieintensywne"/>
          <w:b/>
          <w:bCs w:val="0"/>
          <w:color w:val="002060"/>
        </w:rPr>
      </w:pPr>
      <w:r w:rsidRPr="002F42BA">
        <w:rPr>
          <w:rStyle w:val="Odwoanieintensywne"/>
          <w:b/>
          <w:bCs w:val="0"/>
          <w:color w:val="002060"/>
        </w:rPr>
        <w:t xml:space="preserve">OŚWIADCZENIE DOTYCZĄCE PODWYKONAWCY </w:t>
      </w:r>
    </w:p>
    <w:p w14:paraId="39A3C4F7" w14:textId="455D0405" w:rsidR="00645119" w:rsidRPr="002F42BA" w:rsidRDefault="00645119" w:rsidP="0088774C">
      <w:pPr>
        <w:suppressAutoHyphens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 xml:space="preserve">Oświadczam, że w stosunku do następującego/ych podmiotu/tów, będącego/ych podwykonawcą/ami: __________________________________________________ </w:t>
      </w:r>
      <w:r w:rsidRPr="002F42BA">
        <w:rPr>
          <w:rFonts w:asciiTheme="majorHAnsi" w:hAnsiTheme="majorHAnsi" w:cstheme="minorHAnsi"/>
          <w:i/>
          <w:sz w:val="22"/>
          <w:szCs w:val="22"/>
        </w:rPr>
        <w:t>(podać pełną nazwę/firmę, adres, a także w zależności od podmiotu: NIP/PESEL, KRS/CEiDG)</w:t>
      </w:r>
      <w:r w:rsidRPr="002F42BA">
        <w:rPr>
          <w:rFonts w:asciiTheme="majorHAnsi" w:hAnsiTheme="majorHAnsi" w:cstheme="minorHAnsi"/>
          <w:sz w:val="22"/>
          <w:szCs w:val="22"/>
        </w:rPr>
        <w:t>, nie zachodzą podstawy wykluczenia z postępowania o udzielenie zamówienia.</w:t>
      </w:r>
      <w:r w:rsidR="00D00E8F" w:rsidRPr="002F42BA">
        <w:rPr>
          <w:rFonts w:asciiTheme="majorHAnsi" w:hAnsiTheme="majorHAnsi" w:cstheme="minorHAnsi"/>
          <w:sz w:val="22"/>
          <w:szCs w:val="22"/>
        </w:rPr>
        <w:t>*</w:t>
      </w:r>
    </w:p>
    <w:p w14:paraId="51B228A8" w14:textId="777A54DE" w:rsidR="00645119" w:rsidRPr="002F42BA" w:rsidRDefault="00645119" w:rsidP="00FC756C">
      <w:pPr>
        <w:pStyle w:val="Styl15"/>
        <w:rPr>
          <w:rStyle w:val="Odwoanieintensywne"/>
          <w:b/>
          <w:bCs w:val="0"/>
          <w:color w:val="002060"/>
        </w:rPr>
      </w:pPr>
      <w:r w:rsidRPr="002F42BA">
        <w:rPr>
          <w:rStyle w:val="Odwoanieintensywne"/>
          <w:b/>
          <w:bCs w:val="0"/>
          <w:color w:val="002060"/>
        </w:rPr>
        <w:t>OŚWIADCZENIE DOTYCZĄCE POD</w:t>
      </w:r>
      <w:r w:rsidR="00146287" w:rsidRPr="002F42BA">
        <w:rPr>
          <w:rStyle w:val="Odwoanieintensywne"/>
          <w:b/>
          <w:bCs w:val="0"/>
          <w:color w:val="002060"/>
        </w:rPr>
        <w:t>A</w:t>
      </w:r>
      <w:r w:rsidRPr="002F42BA">
        <w:rPr>
          <w:rStyle w:val="Odwoanieintensywne"/>
          <w:b/>
          <w:bCs w:val="0"/>
          <w:color w:val="002060"/>
        </w:rPr>
        <w:t>NYCH INFORMACJI</w:t>
      </w:r>
    </w:p>
    <w:p w14:paraId="3ACE9910" w14:textId="412CA148" w:rsidR="00645119" w:rsidRPr="002F42BA" w:rsidRDefault="00645119" w:rsidP="0088774C">
      <w:pPr>
        <w:suppressAutoHyphens/>
        <w:spacing w:before="100" w:beforeAutospacing="1"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2F42BA">
        <w:rPr>
          <w:rFonts w:asciiTheme="majorHAnsi" w:hAnsiTheme="majorHAnsi" w:cstheme="minorHAnsi"/>
          <w:sz w:val="22"/>
          <w:szCs w:val="22"/>
        </w:rPr>
        <w:t xml:space="preserve">Oświadczam, że wszystkie informacje podane w powyższych oświadczeniach są aktualne </w:t>
      </w:r>
      <w:r w:rsidRPr="002F42BA">
        <w:rPr>
          <w:rFonts w:asciiTheme="majorHAnsi" w:hAnsiTheme="majorHAnsi" w:cstheme="minorHAnsi"/>
          <w:sz w:val="22"/>
          <w:szCs w:val="22"/>
        </w:rPr>
        <w:br/>
        <w:t xml:space="preserve">i zgodne z prawdą oraz zostały przedstawione z pełną świadomością konsekwencji wprowadzenia </w:t>
      </w:r>
      <w:r w:rsidR="007A770D">
        <w:rPr>
          <w:rFonts w:asciiTheme="majorHAnsi" w:hAnsiTheme="majorHAnsi" w:cstheme="minorHAnsi"/>
          <w:sz w:val="22"/>
          <w:szCs w:val="22"/>
        </w:rPr>
        <w:t>Z</w:t>
      </w:r>
      <w:r w:rsidRPr="002F42BA">
        <w:rPr>
          <w:rFonts w:asciiTheme="majorHAnsi" w:hAnsiTheme="majorHAnsi" w:cstheme="minorHAnsi"/>
          <w:sz w:val="22"/>
          <w:szCs w:val="22"/>
        </w:rPr>
        <w:t>amawiającego w błąd przy przedstawianiu informacji.</w:t>
      </w:r>
    </w:p>
    <w:p w14:paraId="309416DE" w14:textId="51DD128D" w:rsidR="00FC756C" w:rsidRPr="002F42BA" w:rsidRDefault="00FC756C" w:rsidP="00FC756C">
      <w:pPr>
        <w:pStyle w:val="Styl15"/>
        <w:rPr>
          <w:rStyle w:val="Odwoanieintensywne"/>
          <w:rFonts w:cs="Calibri Light"/>
          <w:b/>
          <w:bCs w:val="0"/>
          <w:color w:val="002060"/>
          <w:szCs w:val="22"/>
          <w:lang w:eastAsia="en-US"/>
        </w:rPr>
      </w:pPr>
      <w:r w:rsidRPr="002F42BA">
        <w:rPr>
          <w:rStyle w:val="Odwoanieintensywne"/>
          <w:b/>
          <w:bCs w:val="0"/>
          <w:color w:val="002060"/>
        </w:rPr>
        <w:t>DANE UMOŻLIWIAJĄCE DOSTĘP DO BEZPŁATNYCH I OGÓLNODOSTĘPNYCH BAZ DANYCH (W SZCZEGÓLNOŚCI REJESTRÓW PUBLICZNYCH)</w:t>
      </w:r>
    </w:p>
    <w:p w14:paraId="3C3E01F7" w14:textId="77777777" w:rsidR="00FC756C" w:rsidRPr="002F42BA" w:rsidRDefault="00FC756C" w:rsidP="00FC756C">
      <w:pPr>
        <w:ind w:firstLine="4962"/>
        <w:jc w:val="center"/>
        <w:rPr>
          <w:rFonts w:asciiTheme="majorHAnsi" w:hAnsiTheme="majorHAnsi" w:cs="Calibri"/>
          <w:i/>
          <w:iCs/>
          <w:sz w:val="20"/>
          <w:szCs w:val="20"/>
        </w:rPr>
      </w:pPr>
    </w:p>
    <w:p w14:paraId="31DE26DD" w14:textId="77777777" w:rsidR="00FC756C" w:rsidRPr="002F42BA" w:rsidRDefault="00FC756C" w:rsidP="00FC756C">
      <w:pPr>
        <w:spacing w:line="276" w:lineRule="auto"/>
        <w:jc w:val="both"/>
        <w:rPr>
          <w:rFonts w:asciiTheme="majorHAnsi" w:hAnsiTheme="majorHAnsi" w:cs="Calibri Light"/>
          <w:sz w:val="20"/>
          <w:szCs w:val="20"/>
        </w:rPr>
      </w:pPr>
      <w:r w:rsidRPr="002F42BA">
        <w:rPr>
          <w:rFonts w:asciiTheme="majorHAnsi" w:hAnsiTheme="majorHAnsi" w:cs="Calibri Light"/>
          <w:sz w:val="22"/>
          <w:szCs w:val="22"/>
        </w:rPr>
        <w:t xml:space="preserve">Niniejszym wskazuję dane umożliwiające dostęp do bezpłatnych i ogólnodostępnych baz danych zawierających następujące przedmiotowe środki dowodowe: odpis/y lub informacja/ie  z Krajowego Rejestru Sądowego lub z Centralnej Ewidencji i Informacji o Działalności Gospodarczej: </w:t>
      </w:r>
    </w:p>
    <w:p w14:paraId="51258A43" w14:textId="746FCE4D" w:rsidR="00FC756C" w:rsidRPr="002F42BA" w:rsidRDefault="00FC756C" w:rsidP="00FC756C">
      <w:pPr>
        <w:spacing w:line="276" w:lineRule="auto"/>
        <w:jc w:val="both"/>
        <w:rPr>
          <w:rFonts w:asciiTheme="majorHAnsi" w:hAnsiTheme="majorHAnsi" w:cs="Calibri Light"/>
          <w:sz w:val="22"/>
          <w:szCs w:val="22"/>
        </w:rPr>
      </w:pPr>
      <w:r w:rsidRPr="002F42BA">
        <w:rPr>
          <w:rFonts w:asciiTheme="majorHAnsi" w:hAnsiTheme="majorHAnsi" w:cs="Calibri Light"/>
          <w:sz w:val="22"/>
          <w:szCs w:val="22"/>
        </w:rPr>
        <w:t xml:space="preserve">__________________________________________________________________________________________________________________ </w:t>
      </w:r>
    </w:p>
    <w:p w14:paraId="28360B20" w14:textId="6D84C9B7" w:rsidR="00FC756C" w:rsidRDefault="00FC756C" w:rsidP="00FC756C">
      <w:pPr>
        <w:spacing w:line="276" w:lineRule="auto"/>
        <w:jc w:val="both"/>
        <w:rPr>
          <w:rFonts w:asciiTheme="majorHAnsi" w:hAnsiTheme="majorHAnsi" w:cs="Calibri Light"/>
          <w:i/>
          <w:iCs/>
          <w:sz w:val="22"/>
          <w:szCs w:val="22"/>
        </w:rPr>
      </w:pPr>
      <w:r w:rsidRPr="002F42BA">
        <w:rPr>
          <w:rFonts w:asciiTheme="majorHAnsi" w:hAnsiTheme="majorHAnsi" w:cs="Calibri Light"/>
          <w:i/>
          <w:iCs/>
          <w:sz w:val="22"/>
          <w:szCs w:val="22"/>
        </w:rPr>
        <w:t>(wskazać dane umożlwiające dostęp )</w:t>
      </w:r>
    </w:p>
    <w:p w14:paraId="1A3B61E0" w14:textId="73269388" w:rsidR="00486B0B" w:rsidRDefault="00486B0B" w:rsidP="00FC756C">
      <w:pPr>
        <w:spacing w:line="276" w:lineRule="auto"/>
        <w:jc w:val="both"/>
        <w:rPr>
          <w:rFonts w:asciiTheme="majorHAnsi" w:hAnsiTheme="majorHAnsi" w:cs="Calibri Light"/>
          <w:i/>
          <w:iCs/>
          <w:sz w:val="22"/>
          <w:szCs w:val="22"/>
        </w:rPr>
      </w:pPr>
    </w:p>
    <w:p w14:paraId="797E1162" w14:textId="77777777" w:rsidR="00486B0B" w:rsidRDefault="00486B0B" w:rsidP="00486B0B">
      <w:pPr>
        <w:suppressAutoHyphens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2F42BA">
        <w:rPr>
          <w:rFonts w:asciiTheme="majorHAnsi" w:hAnsiTheme="majorHAnsi" w:cstheme="minorHAnsi"/>
          <w:sz w:val="20"/>
          <w:szCs w:val="20"/>
        </w:rPr>
        <w:t xml:space="preserve">___________________ </w:t>
      </w:r>
      <w:r w:rsidRPr="002F42BA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2F42BA">
        <w:rPr>
          <w:rFonts w:asciiTheme="majorHAnsi" w:hAnsiTheme="majorHAnsi" w:cstheme="minorHAnsi"/>
          <w:sz w:val="20"/>
          <w:szCs w:val="20"/>
        </w:rPr>
        <w:t xml:space="preserve">dnia ___________r. </w:t>
      </w:r>
    </w:p>
    <w:p w14:paraId="56625210" w14:textId="1E70E183" w:rsidR="00AA5B3C" w:rsidRDefault="00D00E8F" w:rsidP="007A770D">
      <w:pPr>
        <w:suppressAutoHyphens/>
        <w:spacing w:line="276" w:lineRule="auto"/>
        <w:jc w:val="center"/>
        <w:rPr>
          <w:rFonts w:asciiTheme="majorHAnsi" w:hAnsiTheme="majorHAnsi" w:cs="Segoe UI"/>
          <w:i/>
          <w:color w:val="FF0000"/>
          <w:sz w:val="22"/>
          <w:szCs w:val="22"/>
        </w:rPr>
      </w:pP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Niniejsze oświadczenie należy opatrzyć </w:t>
      </w:r>
      <w:r w:rsidR="0011702A" w:rsidRPr="002F42BA">
        <w:rPr>
          <w:rFonts w:asciiTheme="majorHAnsi" w:hAnsiTheme="majorHAnsi" w:cs="Segoe UI"/>
          <w:i/>
          <w:color w:val="FF0000"/>
          <w:sz w:val="22"/>
          <w:szCs w:val="22"/>
        </w:rPr>
        <w:t>kwalifikowanym</w:t>
      </w: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 podpisem</w:t>
      </w:r>
      <w:r w:rsidR="0011702A"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 elektronicznym</w:t>
      </w: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>, podpisem zaufanym lub podpisem osobistym osoby uprawnionej.</w:t>
      </w:r>
    </w:p>
    <w:p w14:paraId="4B7979A4" w14:textId="77777777" w:rsidR="007A770D" w:rsidRPr="007A770D" w:rsidRDefault="007A770D" w:rsidP="0088774C">
      <w:pPr>
        <w:suppressAutoHyphens/>
        <w:spacing w:line="276" w:lineRule="auto"/>
        <w:rPr>
          <w:rFonts w:asciiTheme="majorHAnsi" w:hAnsiTheme="majorHAnsi" w:cs="Segoe UI"/>
          <w:i/>
          <w:color w:val="FF0000"/>
          <w:sz w:val="22"/>
          <w:szCs w:val="22"/>
        </w:rPr>
      </w:pPr>
    </w:p>
    <w:p w14:paraId="669412A0" w14:textId="77777777" w:rsidR="007A770D" w:rsidRPr="007A770D" w:rsidRDefault="007A770D" w:rsidP="007A770D">
      <w:pPr>
        <w:pBdr>
          <w:top w:val="single" w:sz="4" w:space="1" w:color="auto"/>
        </w:pBdr>
        <w:suppressAutoHyphens/>
        <w:spacing w:line="276" w:lineRule="auto"/>
        <w:jc w:val="both"/>
        <w:rPr>
          <w:rFonts w:asciiTheme="majorHAnsi" w:hAnsiTheme="majorHAnsi" w:cstheme="minorHAnsi"/>
          <w:i/>
          <w:iCs/>
          <w:sz w:val="20"/>
          <w:szCs w:val="20"/>
        </w:rPr>
      </w:pPr>
      <w:r w:rsidRPr="007A770D">
        <w:rPr>
          <w:rFonts w:asciiTheme="majorHAnsi" w:hAnsiTheme="majorHAnsi"/>
          <w:i/>
          <w:iCs/>
          <w:color w:val="000000"/>
          <w:sz w:val="20"/>
          <w:szCs w:val="20"/>
        </w:rPr>
        <w:lastRenderedPageBreak/>
        <w:t>* jeżeli nie dotyczy proszę przekreślić</w:t>
      </w:r>
    </w:p>
    <w:p w14:paraId="71D253FB" w14:textId="5FC3674E" w:rsidR="007A770D" w:rsidRPr="002F42BA" w:rsidRDefault="007A770D" w:rsidP="007A770D">
      <w:pPr>
        <w:pBdr>
          <w:top w:val="single" w:sz="4" w:space="1" w:color="auto"/>
        </w:pBdr>
        <w:suppressAutoHyphens/>
        <w:spacing w:line="276" w:lineRule="auto"/>
        <w:rPr>
          <w:rFonts w:asciiTheme="majorHAnsi" w:hAnsiTheme="majorHAnsi" w:cstheme="minorHAnsi"/>
          <w:b/>
          <w:i/>
          <w:sz w:val="22"/>
          <w:szCs w:val="22"/>
        </w:rPr>
        <w:sectPr w:rsidR="007A770D" w:rsidRPr="002F42BA" w:rsidSect="00996B0E">
          <w:pgSz w:w="11906" w:h="16838"/>
          <w:pgMar w:top="1247" w:right="1134" w:bottom="1247" w:left="1418" w:header="284" w:footer="586" w:gutter="0"/>
          <w:cols w:space="708"/>
          <w:formProt w:val="0"/>
          <w:docGrid w:linePitch="360" w:charSpace="-6145"/>
        </w:sectPr>
      </w:pPr>
    </w:p>
    <w:p w14:paraId="2416E5BE" w14:textId="6C32885C" w:rsidR="00391956" w:rsidRDefault="00391956" w:rsidP="00391956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 xml:space="preserve">Załącznik nr 3 do SWZ - Oświadczenie Wykonawcy o przynależności </w:t>
      </w:r>
      <w:r>
        <w:rPr>
          <w:rFonts w:asciiTheme="majorHAnsi" w:hAnsiTheme="majorHAnsi"/>
          <w:b/>
          <w:iCs/>
          <w:color w:val="002060"/>
          <w:sz w:val="22"/>
          <w:szCs w:val="22"/>
        </w:rPr>
        <w:t>/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 braku przynależności do tej samej grupy kapitałowej</w:t>
      </w:r>
    </w:p>
    <w:p w14:paraId="1D7865D2" w14:textId="77777777" w:rsidR="00391956" w:rsidRPr="002F42BA" w:rsidRDefault="00391956" w:rsidP="00391956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</w:p>
    <w:p w14:paraId="2EE6DAD1" w14:textId="77777777" w:rsidR="00391956" w:rsidRPr="00156747" w:rsidRDefault="00391956" w:rsidP="00391956">
      <w:pPr>
        <w:pBdr>
          <w:top w:val="single" w:sz="12" w:space="1" w:color="auto"/>
          <w:bottom w:val="single" w:sz="12" w:space="1" w:color="002060"/>
        </w:pBdr>
        <w:suppressAutoHyphens/>
        <w:spacing w:line="360" w:lineRule="auto"/>
        <w:jc w:val="center"/>
        <w:rPr>
          <w:rFonts w:asciiTheme="majorHAnsi" w:hAnsiTheme="majorHAnsi" w:cs="Calibri"/>
          <w:b/>
          <w:color w:val="002060"/>
          <w:sz w:val="12"/>
          <w:szCs w:val="12"/>
        </w:rPr>
      </w:pPr>
    </w:p>
    <w:p w14:paraId="6965603C" w14:textId="77777777" w:rsidR="00391956" w:rsidRPr="00156747" w:rsidRDefault="00391956" w:rsidP="00391956">
      <w:pPr>
        <w:pBdr>
          <w:top w:val="single" w:sz="12" w:space="1" w:color="auto"/>
          <w:bottom w:val="single" w:sz="12" w:space="1" w:color="002060"/>
        </w:pBdr>
        <w:suppressAutoHyphens/>
        <w:spacing w:line="360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156747">
        <w:rPr>
          <w:rFonts w:asciiTheme="majorHAnsi" w:hAnsiTheme="majorHAnsi" w:cs="Calibri"/>
          <w:b/>
          <w:color w:val="002060"/>
          <w:sz w:val="22"/>
          <w:szCs w:val="22"/>
        </w:rPr>
        <w:t xml:space="preserve">OŚWIADCZENIE WYKONAWCY </w:t>
      </w:r>
    </w:p>
    <w:p w14:paraId="7129D59B" w14:textId="77777777" w:rsidR="00391956" w:rsidRDefault="00391956" w:rsidP="00391956">
      <w:pPr>
        <w:pBdr>
          <w:top w:val="single" w:sz="12" w:space="1" w:color="auto"/>
          <w:bottom w:val="single" w:sz="12" w:space="1" w:color="002060"/>
        </w:pBdr>
        <w:suppressAutoHyphens/>
        <w:spacing w:line="276" w:lineRule="auto"/>
        <w:jc w:val="center"/>
        <w:rPr>
          <w:rFonts w:asciiTheme="majorHAnsi" w:hAnsiTheme="majorHAnsi" w:cs="Calibri"/>
          <w:b/>
          <w:color w:val="002060"/>
          <w:sz w:val="22"/>
          <w:szCs w:val="22"/>
        </w:rPr>
      </w:pPr>
      <w:r w:rsidRPr="00156747">
        <w:rPr>
          <w:rFonts w:asciiTheme="majorHAnsi" w:hAnsiTheme="majorHAnsi" w:cs="Calibri"/>
          <w:b/>
          <w:color w:val="002060"/>
          <w:sz w:val="22"/>
          <w:szCs w:val="22"/>
        </w:rPr>
        <w:t>O PRZYNALEŻNOŚCI</w:t>
      </w:r>
      <w:r>
        <w:rPr>
          <w:rFonts w:asciiTheme="majorHAnsi" w:hAnsiTheme="majorHAnsi" w:cs="Calibri"/>
          <w:b/>
          <w:color w:val="002060"/>
          <w:sz w:val="22"/>
          <w:szCs w:val="22"/>
        </w:rPr>
        <w:t xml:space="preserve"> /</w:t>
      </w:r>
      <w:r w:rsidRPr="00156747">
        <w:rPr>
          <w:rFonts w:asciiTheme="majorHAnsi" w:hAnsiTheme="majorHAnsi" w:cs="Calibri"/>
          <w:b/>
          <w:color w:val="002060"/>
          <w:sz w:val="22"/>
          <w:szCs w:val="22"/>
        </w:rPr>
        <w:t xml:space="preserve"> BRAKU PRZYNALEŻNOŚCI DO TEJ SAMEJ GRUPY KAPITAŁOWEJ</w:t>
      </w:r>
    </w:p>
    <w:p w14:paraId="6CF48627" w14:textId="77777777" w:rsidR="00391956" w:rsidRPr="00156747" w:rsidRDefault="00391956" w:rsidP="00391956">
      <w:pPr>
        <w:pBdr>
          <w:top w:val="single" w:sz="12" w:space="1" w:color="auto"/>
          <w:bottom w:val="single" w:sz="12" w:space="1" w:color="002060"/>
        </w:pBdr>
        <w:suppressAutoHyphens/>
        <w:spacing w:line="276" w:lineRule="auto"/>
        <w:jc w:val="center"/>
        <w:rPr>
          <w:rFonts w:asciiTheme="majorHAnsi" w:hAnsiTheme="majorHAnsi" w:cs="Calibri"/>
          <w:b/>
          <w:sz w:val="10"/>
          <w:szCs w:val="10"/>
        </w:rPr>
      </w:pPr>
    </w:p>
    <w:p w14:paraId="7BCB8744" w14:textId="77777777" w:rsidR="00391956" w:rsidRPr="00156747" w:rsidRDefault="00391956" w:rsidP="00391956">
      <w:pPr>
        <w:pBdr>
          <w:top w:val="single" w:sz="12" w:space="1" w:color="auto"/>
          <w:bottom w:val="single" w:sz="12" w:space="1" w:color="002060"/>
        </w:pBdr>
        <w:suppressAutoHyphens/>
        <w:spacing w:line="276" w:lineRule="auto"/>
        <w:jc w:val="center"/>
        <w:rPr>
          <w:rFonts w:asciiTheme="majorHAnsi" w:hAnsiTheme="majorHAnsi" w:cs="Calibri"/>
          <w:bCs/>
          <w:color w:val="002060"/>
          <w:sz w:val="20"/>
          <w:szCs w:val="20"/>
        </w:rPr>
      </w:pPr>
      <w:r w:rsidRPr="00156747">
        <w:rPr>
          <w:rFonts w:asciiTheme="majorHAnsi" w:hAnsiTheme="majorHAnsi" w:cs="Calibri"/>
          <w:bCs/>
          <w:color w:val="002060"/>
          <w:sz w:val="20"/>
          <w:szCs w:val="20"/>
        </w:rPr>
        <w:t xml:space="preserve">składane </w:t>
      </w:r>
      <w:r>
        <w:rPr>
          <w:rFonts w:asciiTheme="majorHAnsi" w:hAnsiTheme="majorHAnsi" w:cs="Calibri"/>
          <w:bCs/>
          <w:color w:val="002060"/>
          <w:sz w:val="20"/>
          <w:szCs w:val="20"/>
        </w:rPr>
        <w:t>w zakresie</w:t>
      </w:r>
      <w:r w:rsidRPr="00156747">
        <w:rPr>
          <w:rFonts w:asciiTheme="majorHAnsi" w:hAnsiTheme="majorHAnsi" w:cs="Calibri"/>
          <w:bCs/>
          <w:color w:val="002060"/>
          <w:sz w:val="20"/>
          <w:szCs w:val="20"/>
        </w:rPr>
        <w:t xml:space="preserve"> art. 108 ust. 1 pkt 5 ustawy Pzp</w:t>
      </w:r>
    </w:p>
    <w:p w14:paraId="4A113AB5" w14:textId="77777777" w:rsidR="00391956" w:rsidRDefault="00391956" w:rsidP="00391956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021"/>
      </w:tblGrid>
      <w:tr w:rsidR="00391956" w:rsidRPr="002F42BA" w14:paraId="390A0DC7" w14:textId="77777777" w:rsidTr="0011487D">
        <w:trPr>
          <w:trHeight w:val="340"/>
        </w:trPr>
        <w:tc>
          <w:tcPr>
            <w:tcW w:w="2802" w:type="dxa"/>
            <w:vAlign w:val="center"/>
          </w:tcPr>
          <w:p w14:paraId="1206071A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/>
                <w:sz w:val="22"/>
                <w:szCs w:val="22"/>
              </w:rPr>
              <w:t>WYKONAWCA</w:t>
            </w:r>
          </w:p>
        </w:tc>
        <w:tc>
          <w:tcPr>
            <w:tcW w:w="4021" w:type="dxa"/>
            <w:vAlign w:val="center"/>
          </w:tcPr>
          <w:p w14:paraId="0C4B1FA7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</w:p>
        </w:tc>
      </w:tr>
      <w:tr w:rsidR="00391956" w:rsidRPr="002F42BA" w14:paraId="7ED0A255" w14:textId="77777777" w:rsidTr="0011487D">
        <w:trPr>
          <w:trHeight w:val="340"/>
        </w:trPr>
        <w:tc>
          <w:tcPr>
            <w:tcW w:w="2802" w:type="dxa"/>
            <w:vAlign w:val="center"/>
          </w:tcPr>
          <w:p w14:paraId="51BF6967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 xml:space="preserve">Pełna nazwa </w:t>
            </w:r>
          </w:p>
        </w:tc>
        <w:tc>
          <w:tcPr>
            <w:tcW w:w="4021" w:type="dxa"/>
            <w:vAlign w:val="center"/>
          </w:tcPr>
          <w:p w14:paraId="373B73A7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391956" w:rsidRPr="002F42BA" w14:paraId="17B55306" w14:textId="77777777" w:rsidTr="0011487D">
        <w:trPr>
          <w:trHeight w:val="340"/>
        </w:trPr>
        <w:tc>
          <w:tcPr>
            <w:tcW w:w="2802" w:type="dxa"/>
            <w:vAlign w:val="center"/>
          </w:tcPr>
          <w:p w14:paraId="24F0A0D3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Siedziba i adres</w:t>
            </w:r>
          </w:p>
        </w:tc>
        <w:tc>
          <w:tcPr>
            <w:tcW w:w="4021" w:type="dxa"/>
            <w:vAlign w:val="center"/>
          </w:tcPr>
          <w:p w14:paraId="3E568190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391956" w:rsidRPr="002F42BA" w14:paraId="0EE010A8" w14:textId="77777777" w:rsidTr="0011487D">
        <w:trPr>
          <w:trHeight w:val="340"/>
        </w:trPr>
        <w:tc>
          <w:tcPr>
            <w:tcW w:w="2802" w:type="dxa"/>
            <w:vAlign w:val="center"/>
          </w:tcPr>
          <w:p w14:paraId="223EBB43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NIP</w:t>
            </w:r>
          </w:p>
        </w:tc>
        <w:tc>
          <w:tcPr>
            <w:tcW w:w="4021" w:type="dxa"/>
            <w:vAlign w:val="center"/>
          </w:tcPr>
          <w:p w14:paraId="5BA2C803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391956" w:rsidRPr="002F42BA" w14:paraId="59EE4D88" w14:textId="77777777" w:rsidTr="0011487D">
        <w:trPr>
          <w:trHeight w:val="340"/>
        </w:trPr>
        <w:tc>
          <w:tcPr>
            <w:tcW w:w="2802" w:type="dxa"/>
            <w:vAlign w:val="center"/>
          </w:tcPr>
          <w:p w14:paraId="44EBB048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</w:rPr>
              <w:t>Reprezentowany przez</w:t>
            </w:r>
          </w:p>
          <w:p w14:paraId="20D69D4A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bCs/>
                <w:sz w:val="22"/>
                <w:szCs w:val="22"/>
              </w:rPr>
              <w:t>Imię, nazwisko, stanowisko</w:t>
            </w:r>
          </w:p>
        </w:tc>
        <w:tc>
          <w:tcPr>
            <w:tcW w:w="4021" w:type="dxa"/>
            <w:vAlign w:val="center"/>
          </w:tcPr>
          <w:p w14:paraId="645CDF45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  <w:tr w:rsidR="00391956" w:rsidRPr="002F42BA" w14:paraId="408CA47A" w14:textId="77777777" w:rsidTr="0011487D">
        <w:trPr>
          <w:trHeight w:val="340"/>
        </w:trPr>
        <w:tc>
          <w:tcPr>
            <w:tcW w:w="2802" w:type="dxa"/>
            <w:vAlign w:val="center"/>
          </w:tcPr>
          <w:p w14:paraId="262130BA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/>
                <w:sz w:val="22"/>
                <w:szCs w:val="22"/>
                <w:lang w:val="en-US"/>
              </w:rPr>
              <w:t>Podstawa do reprezentacji</w:t>
            </w:r>
          </w:p>
        </w:tc>
        <w:tc>
          <w:tcPr>
            <w:tcW w:w="4021" w:type="dxa"/>
            <w:vAlign w:val="center"/>
          </w:tcPr>
          <w:p w14:paraId="62570CA3" w14:textId="77777777" w:rsidR="00391956" w:rsidRPr="002F42BA" w:rsidRDefault="00391956" w:rsidP="0011487D">
            <w:pPr>
              <w:suppressAutoHyphens/>
              <w:contextualSpacing/>
              <w:rPr>
                <w:rFonts w:asciiTheme="majorHAnsi" w:hAnsiTheme="majorHAnsi"/>
                <w:bCs/>
                <w:sz w:val="22"/>
                <w:szCs w:val="22"/>
              </w:rPr>
            </w:pPr>
            <w:r w:rsidRPr="002F42BA">
              <w:rPr>
                <w:rFonts w:asciiTheme="majorHAnsi" w:hAnsiTheme="majorHAnsi" w:cstheme="minorHAnsi"/>
                <w:sz w:val="22"/>
                <w:szCs w:val="22"/>
              </w:rPr>
              <w:t>______________________________________________</w:t>
            </w:r>
          </w:p>
        </w:tc>
      </w:tr>
    </w:tbl>
    <w:p w14:paraId="6E8EBF4C" w14:textId="77777777" w:rsidR="00391956" w:rsidRDefault="00391956" w:rsidP="00391956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</w:p>
    <w:p w14:paraId="754DC4C9" w14:textId="6D6445F3" w:rsidR="00391956" w:rsidRPr="000F3E9B" w:rsidRDefault="00391956" w:rsidP="00391956">
      <w:pPr>
        <w:suppressAutoHyphens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0B2353">
        <w:rPr>
          <w:rFonts w:asciiTheme="majorHAnsi" w:hAnsiTheme="majorHAnsi" w:cstheme="minorHAnsi"/>
          <w:sz w:val="22"/>
          <w:szCs w:val="22"/>
        </w:rPr>
        <w:t xml:space="preserve">W związku ze złożeniem oferty </w:t>
      </w:r>
      <w:r w:rsidRPr="003E349C">
        <w:rPr>
          <w:rFonts w:asciiTheme="majorHAnsi" w:hAnsiTheme="majorHAnsi" w:cstheme="minorHAnsi"/>
          <w:sz w:val="22"/>
          <w:szCs w:val="22"/>
        </w:rPr>
        <w:t xml:space="preserve">w postępowaniu o udzielenie zamówienia </w:t>
      </w:r>
      <w:r>
        <w:rPr>
          <w:rFonts w:asciiTheme="majorHAnsi" w:hAnsiTheme="majorHAnsi" w:cstheme="minorHAnsi"/>
          <w:sz w:val="22"/>
          <w:szCs w:val="22"/>
        </w:rPr>
        <w:t xml:space="preserve">publicznego </w:t>
      </w:r>
      <w:r w:rsidRPr="003E349C">
        <w:rPr>
          <w:rFonts w:asciiTheme="majorHAnsi" w:hAnsiTheme="majorHAnsi" w:cstheme="minorHAnsi"/>
          <w:sz w:val="22"/>
          <w:szCs w:val="22"/>
        </w:rPr>
        <w:t>pn. „</w:t>
      </w:r>
      <w:r w:rsidRPr="0008254F">
        <w:rPr>
          <w:rFonts w:asciiTheme="majorHAnsi" w:hAnsiTheme="majorHAnsi" w:cstheme="minorHAnsi"/>
          <w:b/>
          <w:bCs/>
          <w:sz w:val="22"/>
          <w:szCs w:val="22"/>
        </w:rPr>
        <w:t xml:space="preserve">Kompleksowe ubezpieczenie mienia i odpowiedzialności cywilnej </w:t>
      </w:r>
      <w:r w:rsidR="00332435">
        <w:rPr>
          <w:rFonts w:asciiTheme="majorHAnsi" w:hAnsiTheme="majorHAnsi" w:cstheme="minorHAnsi"/>
          <w:b/>
          <w:bCs/>
          <w:sz w:val="22"/>
          <w:szCs w:val="22"/>
        </w:rPr>
        <w:t xml:space="preserve">Gminy </w:t>
      </w:r>
      <w:r w:rsidR="00CF4922">
        <w:rPr>
          <w:rFonts w:asciiTheme="majorHAnsi" w:hAnsiTheme="majorHAnsi" w:cstheme="minorHAnsi"/>
          <w:b/>
          <w:bCs/>
          <w:sz w:val="22"/>
          <w:szCs w:val="22"/>
        </w:rPr>
        <w:t>Daleszyce</w:t>
      </w:r>
      <w:r w:rsidR="00332435">
        <w:rPr>
          <w:rFonts w:asciiTheme="majorHAnsi" w:hAnsiTheme="majorHAnsi" w:cstheme="minorHAnsi"/>
          <w:b/>
          <w:bCs/>
          <w:sz w:val="22"/>
          <w:szCs w:val="22"/>
        </w:rPr>
        <w:t xml:space="preserve"> i jej jednostek organizacyjnych</w:t>
      </w:r>
      <w:r w:rsidR="00CF4922">
        <w:rPr>
          <w:rFonts w:asciiTheme="majorHAnsi" w:hAnsiTheme="majorHAnsi" w:cstheme="minorHAnsi"/>
          <w:b/>
          <w:bCs/>
          <w:sz w:val="22"/>
          <w:szCs w:val="22"/>
        </w:rPr>
        <w:t xml:space="preserve">, </w:t>
      </w:r>
      <w:r w:rsidR="00332435">
        <w:rPr>
          <w:rFonts w:asciiTheme="majorHAnsi" w:hAnsiTheme="majorHAnsi" w:cstheme="minorHAnsi"/>
          <w:b/>
          <w:bCs/>
          <w:sz w:val="22"/>
          <w:szCs w:val="22"/>
        </w:rPr>
        <w:t>instytucji kultury</w:t>
      </w:r>
      <w:r w:rsidR="00CF4922">
        <w:rPr>
          <w:rFonts w:asciiTheme="majorHAnsi" w:hAnsiTheme="majorHAnsi" w:cstheme="minorHAnsi"/>
          <w:b/>
          <w:bCs/>
          <w:sz w:val="22"/>
          <w:szCs w:val="22"/>
        </w:rPr>
        <w:t xml:space="preserve"> oraz placówek oświatowych</w:t>
      </w:r>
      <w:r w:rsidR="00332435">
        <w:rPr>
          <w:rFonts w:asciiTheme="majorHAnsi" w:hAnsiTheme="majorHAnsi" w:cstheme="minorHAnsi"/>
          <w:b/>
          <w:bCs/>
          <w:sz w:val="22"/>
          <w:szCs w:val="22"/>
        </w:rPr>
        <w:t>”</w:t>
      </w:r>
      <w:r w:rsidRPr="004B1BF1">
        <w:rPr>
          <w:rFonts w:asciiTheme="majorHAnsi" w:hAnsiTheme="majorHAnsi" w:cstheme="minorHAnsi"/>
          <w:sz w:val="22"/>
          <w:szCs w:val="22"/>
        </w:rPr>
        <w:t>,</w:t>
      </w:r>
      <w:r>
        <w:rPr>
          <w:rFonts w:asciiTheme="majorHAnsi" w:hAnsiTheme="majorHAnsi" w:cstheme="minorHAnsi"/>
          <w:sz w:val="22"/>
          <w:szCs w:val="22"/>
        </w:rPr>
        <w:t xml:space="preserve"> </w:t>
      </w:r>
      <w:r w:rsidRPr="000F3E9B">
        <w:rPr>
          <w:rFonts w:asciiTheme="majorHAnsi" w:hAnsiTheme="majorHAnsi" w:cstheme="minorHAnsi"/>
          <w:sz w:val="22"/>
          <w:szCs w:val="22"/>
        </w:rPr>
        <w:t xml:space="preserve">oświadczam,  </w:t>
      </w:r>
      <w:r>
        <w:rPr>
          <w:rFonts w:asciiTheme="majorHAnsi" w:hAnsiTheme="majorHAnsi" w:cstheme="minorHAnsi"/>
          <w:sz w:val="22"/>
          <w:szCs w:val="22"/>
        </w:rPr>
        <w:t>że</w:t>
      </w:r>
      <w:r w:rsidRPr="000F3E9B">
        <w:rPr>
          <w:rFonts w:asciiTheme="majorHAnsi" w:hAnsiTheme="majorHAnsi" w:cstheme="minorHAnsi"/>
          <w:sz w:val="22"/>
          <w:szCs w:val="22"/>
        </w:rPr>
        <w:t>:</w:t>
      </w:r>
    </w:p>
    <w:p w14:paraId="43834EBA" w14:textId="77777777" w:rsidR="00391956" w:rsidRDefault="00391956" w:rsidP="00391956">
      <w:pPr>
        <w:suppressAutoHyphens/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1F700B37" w14:textId="77777777" w:rsidR="00391956" w:rsidRPr="000F3E9B" w:rsidRDefault="00391956" w:rsidP="00391956">
      <w:pPr>
        <w:suppressAutoHyphens/>
        <w:spacing w:after="12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b/>
          <w:sz w:val="22"/>
          <w:szCs w:val="22"/>
        </w:rPr>
        <w:sym w:font="Symbol" w:char="F07F"/>
      </w:r>
      <w:r w:rsidRPr="000F3E9B">
        <w:rPr>
          <w:rFonts w:asciiTheme="majorHAnsi" w:hAnsiTheme="majorHAnsi" w:cs="Calibri"/>
          <w:b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b/>
          <w:bCs/>
          <w:color w:val="002060"/>
          <w:sz w:val="22"/>
          <w:szCs w:val="22"/>
        </w:rPr>
        <w:t>nie należymy</w:t>
      </w:r>
      <w:r w:rsidRPr="000F3E9B">
        <w:rPr>
          <w:rFonts w:asciiTheme="majorHAnsi" w:hAnsiTheme="majorHAnsi" w:cs="Calibri"/>
          <w:sz w:val="22"/>
          <w:szCs w:val="22"/>
        </w:rPr>
        <w:t xml:space="preserve"> do tej samej grupy kapitałowej, </w:t>
      </w:r>
      <w:r w:rsidRPr="000F3E9B">
        <w:rPr>
          <w:rFonts w:asciiTheme="majorHAnsi" w:hAnsiTheme="majorHAnsi" w:cs="Arial"/>
          <w:sz w:val="22"/>
          <w:szCs w:val="22"/>
        </w:rPr>
        <w:t>w rozumieniu ustawy z dnia 16 lutego 2007 r. o</w:t>
      </w:r>
      <w:r>
        <w:rPr>
          <w:rFonts w:asciiTheme="majorHAnsi" w:hAnsiTheme="majorHAnsi" w:cs="Arial"/>
          <w:sz w:val="22"/>
          <w:szCs w:val="22"/>
        </w:rPr>
        <w:t> </w:t>
      </w:r>
      <w:r w:rsidRPr="000F3E9B">
        <w:rPr>
          <w:rFonts w:asciiTheme="majorHAnsi" w:hAnsiTheme="majorHAnsi" w:cs="Arial"/>
          <w:sz w:val="22"/>
          <w:szCs w:val="22"/>
        </w:rPr>
        <w:t xml:space="preserve">ochronie konkurencji i konsumentów (Dz. U. </w:t>
      </w:r>
      <w:r>
        <w:rPr>
          <w:rFonts w:asciiTheme="majorHAnsi" w:hAnsiTheme="majorHAnsi" w:cs="Arial"/>
          <w:sz w:val="22"/>
          <w:szCs w:val="22"/>
        </w:rPr>
        <w:t>2021,</w:t>
      </w:r>
      <w:r w:rsidRPr="000F3E9B">
        <w:rPr>
          <w:rFonts w:asciiTheme="majorHAnsi" w:hAnsiTheme="majorHAnsi" w:cs="Arial"/>
          <w:sz w:val="22"/>
          <w:szCs w:val="22"/>
        </w:rPr>
        <w:t xml:space="preserve"> poz. </w:t>
      </w:r>
      <w:r>
        <w:rPr>
          <w:rFonts w:asciiTheme="majorHAnsi" w:hAnsiTheme="majorHAnsi" w:cs="Arial"/>
          <w:sz w:val="22"/>
          <w:szCs w:val="22"/>
        </w:rPr>
        <w:t>275</w:t>
      </w:r>
      <w:r w:rsidRPr="000F3E9B">
        <w:rPr>
          <w:rFonts w:asciiTheme="majorHAnsi" w:hAnsiTheme="majorHAnsi" w:cs="Arial"/>
          <w:sz w:val="22"/>
          <w:szCs w:val="22"/>
        </w:rPr>
        <w:t xml:space="preserve"> z późń. zm. ), </w:t>
      </w:r>
      <w:r>
        <w:rPr>
          <w:rFonts w:asciiTheme="majorHAnsi" w:hAnsiTheme="majorHAnsi" w:cs="Calibri"/>
          <w:sz w:val="22"/>
          <w:szCs w:val="22"/>
        </w:rPr>
        <w:t xml:space="preserve">z innymi </w:t>
      </w:r>
      <w:r w:rsidRPr="000F3E9B">
        <w:rPr>
          <w:rFonts w:asciiTheme="majorHAnsi" w:hAnsiTheme="majorHAnsi" w:cs="Calibri"/>
          <w:sz w:val="22"/>
          <w:szCs w:val="22"/>
        </w:rPr>
        <w:t xml:space="preserve">Wykonawcami, którzy złożyli </w:t>
      </w:r>
      <w:r>
        <w:rPr>
          <w:rFonts w:asciiTheme="majorHAnsi" w:hAnsiTheme="majorHAnsi" w:cs="Calibri"/>
          <w:sz w:val="22"/>
          <w:szCs w:val="22"/>
        </w:rPr>
        <w:t xml:space="preserve">odrębne </w:t>
      </w:r>
      <w:r w:rsidRPr="000F3E9B">
        <w:rPr>
          <w:rFonts w:asciiTheme="majorHAnsi" w:hAnsiTheme="majorHAnsi" w:cs="Calibri"/>
          <w:sz w:val="22"/>
          <w:szCs w:val="22"/>
        </w:rPr>
        <w:t>oferty</w:t>
      </w:r>
      <w:r>
        <w:rPr>
          <w:rFonts w:asciiTheme="majorHAnsi" w:hAnsiTheme="majorHAnsi" w:cs="Calibri"/>
          <w:sz w:val="22"/>
          <w:szCs w:val="22"/>
        </w:rPr>
        <w:t>/oferty częściowe</w:t>
      </w:r>
      <w:r w:rsidRPr="000F3E9B">
        <w:rPr>
          <w:rFonts w:asciiTheme="majorHAnsi" w:hAnsiTheme="majorHAnsi" w:cs="Calibri"/>
          <w:sz w:val="22"/>
          <w:szCs w:val="22"/>
        </w:rPr>
        <w:t xml:space="preserve"> w przedmiotowym postępowaniu o udzielenie zamówienia.</w:t>
      </w:r>
    </w:p>
    <w:p w14:paraId="286B080F" w14:textId="77777777" w:rsidR="00391956" w:rsidRPr="000F3E9B" w:rsidRDefault="00391956" w:rsidP="00391956">
      <w:pPr>
        <w:suppressAutoHyphens/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0F3E9B">
        <w:rPr>
          <w:rFonts w:asciiTheme="majorHAnsi" w:hAnsiTheme="majorHAnsi" w:cs="Calibri"/>
          <w:b/>
          <w:sz w:val="22"/>
          <w:szCs w:val="22"/>
        </w:rPr>
        <w:sym w:font="Symbol" w:char="F07F"/>
      </w:r>
      <w:r w:rsidRPr="000F3E9B">
        <w:rPr>
          <w:rFonts w:asciiTheme="majorHAnsi" w:hAnsiTheme="majorHAnsi" w:cs="Calibri"/>
          <w:b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b/>
          <w:color w:val="002060"/>
          <w:sz w:val="22"/>
          <w:szCs w:val="22"/>
        </w:rPr>
        <w:t>należymy</w:t>
      </w:r>
      <w:r w:rsidRPr="000F3E9B">
        <w:rPr>
          <w:rFonts w:asciiTheme="majorHAnsi" w:hAnsiTheme="majorHAnsi" w:cs="Calibri"/>
          <w:color w:val="002060"/>
          <w:sz w:val="22"/>
          <w:szCs w:val="22"/>
        </w:rPr>
        <w:t xml:space="preserve"> </w:t>
      </w:r>
      <w:r w:rsidRPr="000F3E9B">
        <w:rPr>
          <w:rFonts w:asciiTheme="majorHAnsi" w:hAnsiTheme="majorHAnsi" w:cs="Calibri"/>
          <w:sz w:val="22"/>
          <w:szCs w:val="22"/>
        </w:rPr>
        <w:t xml:space="preserve">do tej samej grupy kapitałowej, </w:t>
      </w:r>
      <w:r w:rsidRPr="000F3E9B">
        <w:rPr>
          <w:rFonts w:asciiTheme="majorHAnsi" w:hAnsiTheme="majorHAnsi" w:cs="Arial"/>
          <w:sz w:val="22"/>
          <w:szCs w:val="22"/>
        </w:rPr>
        <w:t xml:space="preserve">w rozumieniu ustawy z dnia 16 lutego 2007 r. o ochronie konkurencji i konsumentów (Dz. U. </w:t>
      </w:r>
      <w:r>
        <w:rPr>
          <w:rFonts w:asciiTheme="majorHAnsi" w:hAnsiTheme="majorHAnsi" w:cs="Arial"/>
          <w:sz w:val="22"/>
          <w:szCs w:val="22"/>
        </w:rPr>
        <w:t>2021,</w:t>
      </w:r>
      <w:r w:rsidRPr="000F3E9B">
        <w:rPr>
          <w:rFonts w:asciiTheme="majorHAnsi" w:hAnsiTheme="majorHAnsi" w:cs="Arial"/>
          <w:sz w:val="22"/>
          <w:szCs w:val="22"/>
        </w:rPr>
        <w:t xml:space="preserve"> poz. </w:t>
      </w:r>
      <w:r>
        <w:rPr>
          <w:rFonts w:asciiTheme="majorHAnsi" w:hAnsiTheme="majorHAnsi" w:cs="Arial"/>
          <w:sz w:val="22"/>
          <w:szCs w:val="22"/>
        </w:rPr>
        <w:t>275</w:t>
      </w:r>
      <w:r w:rsidRPr="000F3E9B">
        <w:rPr>
          <w:rFonts w:asciiTheme="majorHAnsi" w:hAnsiTheme="majorHAnsi" w:cs="Arial"/>
          <w:sz w:val="22"/>
          <w:szCs w:val="22"/>
        </w:rPr>
        <w:t xml:space="preserve"> z późń. zm. ) </w:t>
      </w:r>
      <w:r w:rsidRPr="000F3E9B">
        <w:rPr>
          <w:rFonts w:asciiTheme="majorHAnsi" w:hAnsiTheme="majorHAnsi" w:cs="Calibri"/>
          <w:sz w:val="22"/>
          <w:szCs w:val="22"/>
        </w:rPr>
        <w:t xml:space="preserve">z następującymi Wykonawcami, którzy złożyli </w:t>
      </w:r>
      <w:r>
        <w:rPr>
          <w:rFonts w:asciiTheme="majorHAnsi" w:hAnsiTheme="majorHAnsi" w:cs="Calibri"/>
          <w:sz w:val="22"/>
          <w:szCs w:val="22"/>
        </w:rPr>
        <w:t xml:space="preserve">odrębne </w:t>
      </w:r>
      <w:r w:rsidRPr="000F3E9B">
        <w:rPr>
          <w:rFonts w:asciiTheme="majorHAnsi" w:hAnsiTheme="majorHAnsi" w:cs="Calibri"/>
          <w:sz w:val="22"/>
          <w:szCs w:val="22"/>
        </w:rPr>
        <w:t>oferty</w:t>
      </w:r>
      <w:r>
        <w:rPr>
          <w:rFonts w:asciiTheme="majorHAnsi" w:hAnsiTheme="majorHAnsi" w:cs="Calibri"/>
          <w:sz w:val="22"/>
          <w:szCs w:val="22"/>
        </w:rPr>
        <w:t>/oferty częściowe</w:t>
      </w:r>
      <w:r w:rsidRPr="000F3E9B">
        <w:rPr>
          <w:rFonts w:asciiTheme="majorHAnsi" w:hAnsiTheme="majorHAnsi" w:cs="Calibri"/>
          <w:sz w:val="22"/>
          <w:szCs w:val="22"/>
        </w:rPr>
        <w:t xml:space="preserve"> w przedmiotowym postępowaniu o udzielenia zamówienia:</w:t>
      </w:r>
    </w:p>
    <w:p w14:paraId="2D210171" w14:textId="77777777" w:rsidR="00391956" w:rsidRPr="000F3E9B" w:rsidRDefault="00391956" w:rsidP="0054788F">
      <w:pPr>
        <w:pStyle w:val="Akapitzlist"/>
        <w:numPr>
          <w:ilvl w:val="0"/>
          <w:numId w:val="142"/>
        </w:numPr>
        <w:suppressAutoHyphens/>
        <w:autoSpaceDE/>
        <w:autoSpaceDN/>
        <w:adjustRightInd/>
        <w:jc w:val="both"/>
        <w:rPr>
          <w:rFonts w:asciiTheme="majorHAnsi" w:hAnsiTheme="majorHAnsi" w:cs="Segoe U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</w:t>
      </w:r>
    </w:p>
    <w:p w14:paraId="6641054B" w14:textId="77777777" w:rsidR="00391956" w:rsidRPr="000F3E9B" w:rsidRDefault="00391956" w:rsidP="0054788F">
      <w:pPr>
        <w:pStyle w:val="Akapitzlist"/>
        <w:numPr>
          <w:ilvl w:val="0"/>
          <w:numId w:val="142"/>
        </w:numPr>
        <w:suppressAutoHyphens/>
        <w:autoSpaceDE/>
        <w:autoSpaceDN/>
        <w:adjustRightInd/>
        <w:jc w:val="both"/>
        <w:rPr>
          <w:rFonts w:asciiTheme="majorHAnsi" w:hAnsiTheme="majorHAnsi" w:cs="Segoe UI"/>
          <w:sz w:val="22"/>
          <w:szCs w:val="22"/>
        </w:rPr>
      </w:pPr>
      <w:r w:rsidRPr="000F3E9B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</w:t>
      </w:r>
    </w:p>
    <w:p w14:paraId="677505C1" w14:textId="77777777" w:rsidR="00391956" w:rsidRPr="000F3E9B" w:rsidRDefault="00391956" w:rsidP="00391956">
      <w:pPr>
        <w:widowControl w:val="0"/>
        <w:suppressAutoHyphens/>
        <w:autoSpaceDN w:val="0"/>
        <w:adjustRightInd w:val="0"/>
        <w:jc w:val="both"/>
        <w:rPr>
          <w:rFonts w:asciiTheme="majorHAnsi" w:hAnsiTheme="majorHAnsi" w:cs="Segoe UI"/>
          <w:bCs/>
          <w:i/>
        </w:rPr>
      </w:pPr>
    </w:p>
    <w:p w14:paraId="0F6AB274" w14:textId="77777777" w:rsidR="00391956" w:rsidRPr="007C55EA" w:rsidRDefault="00391956" w:rsidP="00391956">
      <w:pPr>
        <w:suppressAutoHyphens/>
        <w:spacing w:line="276" w:lineRule="auto"/>
        <w:jc w:val="both"/>
        <w:rPr>
          <w:rFonts w:asciiTheme="majorHAnsi" w:hAnsiTheme="majorHAnsi" w:cs="Segoe UI"/>
          <w:sz w:val="22"/>
          <w:szCs w:val="22"/>
        </w:rPr>
      </w:pPr>
      <w:r w:rsidRPr="007C55EA">
        <w:rPr>
          <w:rFonts w:asciiTheme="majorHAnsi" w:hAnsiTheme="majorHAnsi" w:cs="Calibri"/>
          <w:sz w:val="22"/>
          <w:szCs w:val="22"/>
        </w:rPr>
        <w:t xml:space="preserve">i  przedkładamy  następujące  dokumenty  lub  informacje  potwierdzające  przygotowanie  oferty,  niezależnie od ww. wykonawcy/-ów należących do tej samej grupy kapitałowej: </w:t>
      </w:r>
      <w:r w:rsidRPr="007C55E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0B4CD0DA" w14:textId="77777777" w:rsidR="00391956" w:rsidRPr="007C55EA" w:rsidRDefault="00391956" w:rsidP="00391956">
      <w:pPr>
        <w:suppressAutoHyphens/>
        <w:jc w:val="both"/>
        <w:rPr>
          <w:rFonts w:asciiTheme="majorHAnsi" w:hAnsiTheme="majorHAnsi" w:cs="Segoe UI"/>
          <w:sz w:val="22"/>
          <w:szCs w:val="22"/>
        </w:rPr>
      </w:pPr>
      <w:r w:rsidRPr="007C55EA">
        <w:rPr>
          <w:rFonts w:asciiTheme="majorHAnsi" w:hAnsiTheme="majorHAnsi" w:cstheme="minorHAnsi"/>
          <w:sz w:val="22"/>
          <w:szCs w:val="22"/>
        </w:rPr>
        <w:t>__________________________________________________________________________________________________________________</w:t>
      </w:r>
    </w:p>
    <w:p w14:paraId="1CF50454" w14:textId="77777777" w:rsidR="00391956" w:rsidRPr="002F42BA" w:rsidRDefault="00391956" w:rsidP="00391956">
      <w:pPr>
        <w:suppressAutoHyphens/>
        <w:spacing w:line="276" w:lineRule="auto"/>
        <w:jc w:val="both"/>
        <w:rPr>
          <w:rFonts w:asciiTheme="majorHAnsi" w:hAnsiTheme="majorHAnsi" w:cs="Segoe UI"/>
          <w:bCs/>
          <w:i/>
        </w:rPr>
      </w:pPr>
    </w:p>
    <w:p w14:paraId="7EB3C8C7" w14:textId="77777777" w:rsidR="00391956" w:rsidRPr="002F42BA" w:rsidRDefault="00391956" w:rsidP="00391956">
      <w:pPr>
        <w:suppressAutoHyphens/>
        <w:jc w:val="both"/>
        <w:rPr>
          <w:rFonts w:asciiTheme="majorHAnsi" w:eastAsia="Calibri" w:hAnsiTheme="majorHAnsi" w:cs="Segoe UI"/>
          <w:b/>
          <w:i/>
          <w:color w:val="002060"/>
          <w:sz w:val="22"/>
          <w:szCs w:val="22"/>
          <w:u w:val="single"/>
        </w:rPr>
      </w:pPr>
      <w:r w:rsidRPr="002F42BA">
        <w:rPr>
          <w:rFonts w:asciiTheme="majorHAnsi" w:hAnsiTheme="majorHAnsi" w:cs="Segoe UI"/>
          <w:b/>
          <w:i/>
          <w:color w:val="002060"/>
          <w:sz w:val="22"/>
          <w:szCs w:val="22"/>
          <w:u w:val="single"/>
        </w:rPr>
        <w:t>(</w:t>
      </w:r>
      <w:r w:rsidRPr="002F42BA">
        <w:rPr>
          <w:rFonts w:asciiTheme="majorHAnsi" w:eastAsia="Calibri" w:hAnsiTheme="majorHAnsi" w:cs="Segoe UI"/>
          <w:b/>
          <w:i/>
          <w:color w:val="002060"/>
          <w:sz w:val="22"/>
          <w:szCs w:val="22"/>
          <w:u w:val="single"/>
        </w:rPr>
        <w:t>właściwe zaznaczyć znakiem X)</w:t>
      </w:r>
    </w:p>
    <w:p w14:paraId="522A7852" w14:textId="77777777" w:rsidR="00391956" w:rsidRPr="002F42BA" w:rsidRDefault="00391956" w:rsidP="00391956">
      <w:pPr>
        <w:suppressAutoHyphens/>
        <w:jc w:val="both"/>
        <w:rPr>
          <w:rFonts w:asciiTheme="majorHAnsi" w:hAnsiTheme="majorHAnsi" w:cs="Segoe UI"/>
          <w:b/>
          <w:i/>
          <w:color w:val="002060"/>
          <w:sz w:val="22"/>
          <w:szCs w:val="22"/>
        </w:rPr>
      </w:pPr>
    </w:p>
    <w:p w14:paraId="4256CFB6" w14:textId="77777777" w:rsidR="00391956" w:rsidRPr="002F42BA" w:rsidRDefault="00391956" w:rsidP="00391956">
      <w:pPr>
        <w:suppressAutoHyphens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2F42BA">
        <w:rPr>
          <w:rFonts w:asciiTheme="majorHAnsi" w:hAnsiTheme="majorHAnsi" w:cstheme="minorHAnsi"/>
          <w:sz w:val="20"/>
          <w:szCs w:val="20"/>
        </w:rPr>
        <w:t xml:space="preserve">___________________ </w:t>
      </w:r>
      <w:r w:rsidRPr="002F42BA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2F42BA">
        <w:rPr>
          <w:rFonts w:asciiTheme="majorHAnsi" w:hAnsiTheme="majorHAnsi" w:cstheme="minorHAnsi"/>
          <w:sz w:val="20"/>
          <w:szCs w:val="20"/>
        </w:rPr>
        <w:t xml:space="preserve">dnia ___________r. </w:t>
      </w:r>
    </w:p>
    <w:p w14:paraId="176B3E81" w14:textId="77777777" w:rsidR="00391956" w:rsidRPr="002F42BA" w:rsidRDefault="00391956" w:rsidP="00391956">
      <w:pPr>
        <w:suppressAutoHyphens/>
        <w:spacing w:line="276" w:lineRule="auto"/>
        <w:rPr>
          <w:rFonts w:asciiTheme="majorHAnsi" w:hAnsiTheme="majorHAnsi" w:cs="Segoe UI"/>
          <w:i/>
          <w:color w:val="FF0000"/>
          <w:sz w:val="22"/>
          <w:szCs w:val="22"/>
        </w:rPr>
      </w:pPr>
    </w:p>
    <w:p w14:paraId="1213FE7E" w14:textId="77777777" w:rsidR="00391956" w:rsidRPr="002F42BA" w:rsidRDefault="00391956" w:rsidP="0088774C">
      <w:pPr>
        <w:suppressAutoHyphens/>
        <w:jc w:val="center"/>
        <w:rPr>
          <w:rFonts w:asciiTheme="majorHAnsi" w:hAnsiTheme="majorHAnsi" w:cstheme="minorHAnsi"/>
          <w:b/>
          <w:color w:val="FF0000"/>
          <w:sz w:val="22"/>
          <w:szCs w:val="22"/>
          <w:u w:val="single"/>
        </w:rPr>
      </w:pPr>
    </w:p>
    <w:p w14:paraId="5453DD65" w14:textId="77777777" w:rsidR="0011702A" w:rsidRPr="002F42BA" w:rsidRDefault="0011702A" w:rsidP="0088774C">
      <w:pPr>
        <w:suppressAutoHyphens/>
        <w:spacing w:line="276" w:lineRule="auto"/>
        <w:jc w:val="both"/>
        <w:rPr>
          <w:rFonts w:asciiTheme="majorHAnsi" w:hAnsiTheme="majorHAnsi" w:cs="Segoe UI"/>
          <w:i/>
          <w:color w:val="FF0000"/>
          <w:sz w:val="22"/>
          <w:szCs w:val="22"/>
        </w:rPr>
      </w:pPr>
      <w:r w:rsidRPr="002F42BA">
        <w:rPr>
          <w:rFonts w:asciiTheme="majorHAnsi" w:hAnsiTheme="majorHAnsi" w:cs="Segoe UI"/>
          <w:i/>
          <w:color w:val="FF0000"/>
          <w:sz w:val="22"/>
          <w:szCs w:val="22"/>
        </w:rPr>
        <w:t xml:space="preserve">Niniejsze oświadczenie należy opatrzyć kwalifikowanym podpisem elektronicznym, podpisem zaufanym lub podpisem osobistym osoby uprawnionej. </w:t>
      </w:r>
    </w:p>
    <w:p w14:paraId="5AE1E2BE" w14:textId="77777777" w:rsidR="009D2170" w:rsidRPr="002F42BA" w:rsidRDefault="009D2170" w:rsidP="0088774C">
      <w:pPr>
        <w:suppressAutoHyphens/>
        <w:spacing w:line="276" w:lineRule="auto"/>
        <w:rPr>
          <w:rFonts w:asciiTheme="majorHAnsi" w:hAnsiTheme="majorHAnsi" w:cs="Segoe UI"/>
          <w:i/>
          <w:color w:val="FF0000"/>
          <w:sz w:val="22"/>
          <w:szCs w:val="22"/>
        </w:rPr>
      </w:pPr>
    </w:p>
    <w:p w14:paraId="5A3DB7DA" w14:textId="0CC306A2" w:rsidR="00645119" w:rsidRPr="002F42BA" w:rsidRDefault="00645119" w:rsidP="0088774C">
      <w:pPr>
        <w:suppressAutoHyphens/>
        <w:jc w:val="both"/>
        <w:rPr>
          <w:rFonts w:asciiTheme="majorHAnsi" w:hAnsiTheme="majorHAnsi" w:cs="Tahoma"/>
          <w:i/>
          <w:color w:val="000000"/>
          <w:sz w:val="20"/>
          <w:szCs w:val="20"/>
        </w:rPr>
        <w:sectPr w:rsidR="00645119" w:rsidRPr="002F42BA" w:rsidSect="00996B0E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00D60A2A" w14:textId="2514D164" w:rsidR="00E93A1D" w:rsidRPr="002F42BA" w:rsidRDefault="00D934CD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 xml:space="preserve">Załącznik Nr </w:t>
      </w:r>
      <w:r w:rsidR="009D2170" w:rsidRPr="002F42BA">
        <w:rPr>
          <w:rFonts w:asciiTheme="majorHAnsi" w:hAnsiTheme="majorHAnsi"/>
          <w:b/>
          <w:iCs/>
          <w:color w:val="002060"/>
          <w:sz w:val="22"/>
          <w:szCs w:val="22"/>
        </w:rPr>
        <w:t>4</w:t>
      </w:r>
      <w:r w:rsidR="00E93A1D"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A do SWZ </w:t>
      </w:r>
      <w:r w:rsidR="00EA3214"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 - </w:t>
      </w:r>
      <w:r w:rsidR="00E93A1D" w:rsidRPr="002F42BA">
        <w:rPr>
          <w:rFonts w:asciiTheme="majorHAnsi" w:hAnsiTheme="majorHAnsi"/>
          <w:b/>
          <w:iCs/>
          <w:color w:val="002060"/>
          <w:sz w:val="22"/>
          <w:szCs w:val="22"/>
        </w:rPr>
        <w:t>Wzór umowy  CZĘŚĆ I</w:t>
      </w:r>
      <w:r w:rsidR="00EA3214"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 zamówienia</w:t>
      </w:r>
    </w:p>
    <w:p w14:paraId="2E509D23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Theme="majorHAnsi" w:hAnsiTheme="majorHAnsi" w:cs="Calibri"/>
          <w:sz w:val="22"/>
          <w:szCs w:val="22"/>
        </w:rPr>
      </w:pPr>
    </w:p>
    <w:p w14:paraId="65A9242D" w14:textId="7E85523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1"/>
        <w:rPr>
          <w:rFonts w:asciiTheme="majorHAnsi" w:hAnsiTheme="majorHAnsi" w:cs="Calibri"/>
          <w:b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>UMOWA UBEZPIECZENIA GENERALNEGO nr …./202</w:t>
      </w:r>
      <w:r w:rsidR="009D2170" w:rsidRPr="002F42BA">
        <w:rPr>
          <w:rFonts w:asciiTheme="majorHAnsi" w:hAnsiTheme="majorHAnsi" w:cs="Calibri"/>
          <w:b/>
          <w:bCs/>
          <w:iCs/>
          <w:sz w:val="22"/>
          <w:szCs w:val="22"/>
        </w:rPr>
        <w:t>1</w:t>
      </w:r>
    </w:p>
    <w:p w14:paraId="24DDBD3C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</w:p>
    <w:p w14:paraId="69B171B9" w14:textId="0A09B5CD" w:rsidR="00E93A1D" w:rsidRPr="002F42BA" w:rsidRDefault="00A75805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bookmarkStart w:id="22" w:name="_Hlk72869159"/>
      <w:r w:rsidRPr="002F42BA">
        <w:rPr>
          <w:rFonts w:asciiTheme="majorHAnsi" w:hAnsiTheme="majorHAnsi" w:cs="Calibri"/>
          <w:snapToGrid w:val="0"/>
          <w:sz w:val="22"/>
          <w:szCs w:val="22"/>
        </w:rPr>
        <w:t>zawarta w dniu</w:t>
      </w:r>
      <w:r w:rsidR="00997EFF" w:rsidRPr="002F42BA">
        <w:rPr>
          <w:rFonts w:asciiTheme="majorHAnsi" w:hAnsiTheme="majorHAnsi" w:cs="Calibri"/>
          <w:snapToGrid w:val="0"/>
          <w:sz w:val="22"/>
          <w:szCs w:val="22"/>
        </w:rPr>
        <w:t xml:space="preserve"> _________________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 w</w:t>
      </w:r>
      <w:r w:rsidR="00E93A1D" w:rsidRPr="002F42BA"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="00CF4922">
        <w:rPr>
          <w:rFonts w:asciiTheme="majorHAnsi" w:hAnsiTheme="majorHAnsi" w:cs="Calibri"/>
          <w:snapToGrid w:val="0"/>
          <w:sz w:val="22"/>
          <w:szCs w:val="22"/>
        </w:rPr>
        <w:t xml:space="preserve">Daleszycach </w:t>
      </w:r>
      <w:r w:rsidR="00E93A1D" w:rsidRPr="002F42BA">
        <w:rPr>
          <w:rFonts w:asciiTheme="majorHAnsi" w:hAnsiTheme="majorHAnsi" w:cs="Calibri"/>
          <w:snapToGrid w:val="0"/>
          <w:sz w:val="22"/>
          <w:szCs w:val="22"/>
        </w:rPr>
        <w:t xml:space="preserve">pomiędzy  </w:t>
      </w:r>
    </w:p>
    <w:p w14:paraId="5764B89F" w14:textId="5DD7566A" w:rsidR="00E93A1D" w:rsidRPr="00920C8E" w:rsidRDefault="00570DF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 xml:space="preserve">Gminą </w:t>
      </w:r>
      <w:r w:rsidR="00920C8E" w:rsidRPr="00920C8E">
        <w:rPr>
          <w:rFonts w:asciiTheme="majorHAnsi" w:hAnsiTheme="majorHAnsi" w:cs="Calibri"/>
          <w:snapToGrid w:val="0"/>
          <w:sz w:val="22"/>
          <w:szCs w:val="22"/>
        </w:rPr>
        <w:t>Daleszyce, Plac Staszica 9, 26-021 Daleszyce,</w:t>
      </w:r>
      <w:r w:rsidR="00A75805" w:rsidRPr="00920C8E">
        <w:rPr>
          <w:rFonts w:asciiTheme="majorHAnsi" w:hAnsiTheme="majorHAnsi" w:cs="Calibri"/>
          <w:b/>
          <w:snapToGrid w:val="0"/>
          <w:sz w:val="22"/>
          <w:szCs w:val="22"/>
        </w:rPr>
        <w:t xml:space="preserve"> </w:t>
      </w:r>
      <w:r w:rsidR="00E93A1D" w:rsidRPr="00920C8E">
        <w:rPr>
          <w:rFonts w:asciiTheme="majorHAnsi" w:hAnsiTheme="majorHAnsi" w:cs="Calibri"/>
          <w:color w:val="000000"/>
          <w:sz w:val="22"/>
          <w:szCs w:val="22"/>
        </w:rPr>
        <w:t xml:space="preserve">REGON: </w:t>
      </w:r>
      <w:r w:rsidR="00920C8E" w:rsidRPr="00920C8E">
        <w:rPr>
          <w:rFonts w:asciiTheme="majorHAnsi" w:hAnsiTheme="majorHAnsi" w:cs="Calibri"/>
          <w:color w:val="000000"/>
          <w:sz w:val="22"/>
          <w:szCs w:val="22"/>
        </w:rPr>
        <w:t>291010040</w:t>
      </w:r>
      <w:r w:rsidR="00E93A1D" w:rsidRPr="00920C8E">
        <w:rPr>
          <w:rFonts w:asciiTheme="majorHAnsi" w:hAnsiTheme="majorHAnsi" w:cs="Calibri"/>
          <w:color w:val="000000"/>
          <w:sz w:val="22"/>
          <w:szCs w:val="22"/>
        </w:rPr>
        <w:t xml:space="preserve">, NIP: </w:t>
      </w:r>
      <w:r w:rsidR="00920C8E" w:rsidRPr="00920C8E">
        <w:rPr>
          <w:rFonts w:asciiTheme="majorHAnsi" w:hAnsiTheme="majorHAnsi" w:cs="Calibri"/>
          <w:color w:val="000000"/>
          <w:sz w:val="22"/>
          <w:szCs w:val="22"/>
        </w:rPr>
        <w:t>657-25-25-617</w:t>
      </w:r>
    </w:p>
    <w:p w14:paraId="7A698921" w14:textId="77777777" w:rsidR="00997EFF" w:rsidRPr="00920C8E" w:rsidRDefault="002B2B25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reprezentowaną</w:t>
      </w:r>
      <w:r w:rsidR="00E93A1D" w:rsidRPr="00920C8E">
        <w:rPr>
          <w:rFonts w:asciiTheme="majorHAnsi" w:hAnsiTheme="majorHAnsi" w:cs="Calibri"/>
          <w:snapToGrid w:val="0"/>
          <w:sz w:val="22"/>
          <w:szCs w:val="22"/>
        </w:rPr>
        <w:t xml:space="preserve"> przez: </w:t>
      </w:r>
    </w:p>
    <w:p w14:paraId="2D2ABE6F" w14:textId="512AF361" w:rsidR="00E93A1D" w:rsidRPr="00920C8E" w:rsidRDefault="00570DF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Burmistrz</w:t>
      </w:r>
      <w:r w:rsidR="00A75805" w:rsidRPr="00920C8E"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Pr="00920C8E">
        <w:rPr>
          <w:rFonts w:asciiTheme="majorHAnsi" w:hAnsiTheme="majorHAnsi" w:cs="Calibri"/>
          <w:snapToGrid w:val="0"/>
          <w:sz w:val="22"/>
          <w:szCs w:val="22"/>
        </w:rPr>
        <w:t>–</w:t>
      </w:r>
      <w:r w:rsidR="00E93A1D" w:rsidRPr="00920C8E"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="00920C8E" w:rsidRPr="00920C8E">
        <w:rPr>
          <w:rFonts w:asciiTheme="majorHAnsi" w:hAnsiTheme="majorHAnsi" w:cs="Calibri"/>
          <w:snapToGrid w:val="0"/>
          <w:sz w:val="22"/>
          <w:szCs w:val="22"/>
        </w:rPr>
        <w:t>Dariusz Meresiński</w:t>
      </w:r>
    </w:p>
    <w:p w14:paraId="06FD10EB" w14:textId="58DACF9C" w:rsidR="00997EFF" w:rsidRPr="002F42BA" w:rsidRDefault="00570DF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przy kontrasygnacie Skarbnika</w:t>
      </w:r>
      <w:r w:rsidR="00997EFF" w:rsidRPr="00920C8E"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Pr="00920C8E">
        <w:rPr>
          <w:rFonts w:asciiTheme="majorHAnsi" w:hAnsiTheme="majorHAnsi" w:cs="Calibri"/>
          <w:snapToGrid w:val="0"/>
          <w:sz w:val="22"/>
          <w:szCs w:val="22"/>
        </w:rPr>
        <w:t>–</w:t>
      </w:r>
      <w:r w:rsidR="00997EFF" w:rsidRPr="00920C8E"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="00920C8E" w:rsidRPr="00920C8E">
        <w:rPr>
          <w:rFonts w:asciiTheme="majorHAnsi" w:hAnsiTheme="majorHAnsi" w:cs="Calibri"/>
          <w:snapToGrid w:val="0"/>
          <w:sz w:val="22"/>
          <w:szCs w:val="22"/>
        </w:rPr>
        <w:t>Robert Szechnicki</w:t>
      </w:r>
    </w:p>
    <w:p w14:paraId="1B73BD87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Cs/>
          <w:iCs/>
          <w:sz w:val="22"/>
          <w:szCs w:val="22"/>
        </w:rPr>
        <w:t xml:space="preserve">zwanym w dalszej części umowy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>Zamawiającym</w:t>
      </w:r>
    </w:p>
    <w:bookmarkEnd w:id="22"/>
    <w:p w14:paraId="423AA96D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</w:p>
    <w:p w14:paraId="5F829C14" w14:textId="7A6125E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oraz przy udziale brokera ubezpieczeniowego NORD PARTNER Sp. z o.o. z siedzibą w Toruniu, przy</w:t>
      </w:r>
      <w:r w:rsidR="00997EFF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ul. Lubicka 16,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wpisaną do rejestru przedsiębiorców Krajowego Rejestru Sądowego pod</w:t>
      </w:r>
      <w:r w:rsidR="00997EFF" w:rsidRPr="002F42BA">
        <w:rPr>
          <w:rFonts w:asciiTheme="majorHAnsi" w:hAnsiTheme="majorHAnsi" w:cs="Calibri"/>
          <w:snapToGrid w:val="0"/>
          <w:sz w:val="22"/>
          <w:szCs w:val="22"/>
        </w:rPr>
        <w:t> 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nr KRS 0000071865 przez Sąd Rejonowy w Toruniu, NIP: 956-19-33-030, REGON: 871079932, wysokość kapitału zakładowego 507 000,00 </w:t>
      </w:r>
      <w:r w:rsidR="00997EFF" w:rsidRPr="002F42BA">
        <w:rPr>
          <w:rFonts w:asciiTheme="majorHAnsi" w:hAnsiTheme="majorHAnsi" w:cs="Calibri"/>
          <w:snapToGrid w:val="0"/>
          <w:sz w:val="22"/>
          <w:szCs w:val="22"/>
        </w:rPr>
        <w:t>zł</w:t>
      </w:r>
    </w:p>
    <w:p w14:paraId="30AA912B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 jednej strony</w:t>
      </w:r>
    </w:p>
    <w:p w14:paraId="1A8FF9A9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sz w:val="22"/>
          <w:szCs w:val="22"/>
        </w:rPr>
      </w:pPr>
    </w:p>
    <w:p w14:paraId="20699679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a </w:t>
      </w:r>
    </w:p>
    <w:p w14:paraId="0DBE5DC7" w14:textId="5F56B908" w:rsidR="00E93A1D" w:rsidRPr="002F42BA" w:rsidRDefault="00997EF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_______________________________</w:t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z siedzibą w 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</w:t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przy ul. 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</w:t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, wpisanym pod  nr KRS 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</w:t>
      </w:r>
    </w:p>
    <w:p w14:paraId="5B204926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reprezentowanym  przez:</w:t>
      </w:r>
    </w:p>
    <w:p w14:paraId="34E3403D" w14:textId="77777777" w:rsidR="00997EFF" w:rsidRPr="002F42BA" w:rsidRDefault="00997EF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__________________ - _____________________</w:t>
      </w:r>
    </w:p>
    <w:p w14:paraId="0D243A1B" w14:textId="77777777" w:rsidR="00997EFF" w:rsidRPr="002F42BA" w:rsidRDefault="00997EF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__________________ - _____________________</w:t>
      </w:r>
    </w:p>
    <w:p w14:paraId="0C5C2E3F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zwanym w dalszej części umowy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Wykonawcą.</w:t>
      </w:r>
    </w:p>
    <w:p w14:paraId="4EC72F8C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before="240" w:line="276" w:lineRule="auto"/>
        <w:ind w:left="431" w:hanging="431"/>
        <w:jc w:val="center"/>
        <w:textAlignment w:val="baseline"/>
        <w:outlineLvl w:val="0"/>
        <w:rPr>
          <w:rFonts w:asciiTheme="majorHAnsi" w:hAnsiTheme="majorHAnsi" w:cs="Calibri"/>
          <w:b/>
          <w:bCs/>
          <w:iCs/>
          <w:snapToGrid w:val="0"/>
          <w:kern w:val="32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napToGrid w:val="0"/>
          <w:kern w:val="32"/>
          <w:sz w:val="22"/>
          <w:szCs w:val="22"/>
        </w:rPr>
        <w:t>§ 1</w:t>
      </w:r>
    </w:p>
    <w:p w14:paraId="4A77FC27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432" w:hanging="432"/>
        <w:jc w:val="center"/>
        <w:textAlignment w:val="baseline"/>
        <w:outlineLvl w:val="0"/>
        <w:rPr>
          <w:rFonts w:asciiTheme="majorHAnsi" w:hAnsiTheme="majorHAnsi" w:cs="Calibri"/>
          <w:b/>
          <w:bCs/>
          <w:kern w:val="32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kern w:val="32"/>
          <w:sz w:val="22"/>
          <w:szCs w:val="22"/>
        </w:rPr>
        <w:t>POSTANOWIENIA OGÓLNE</w:t>
      </w:r>
    </w:p>
    <w:p w14:paraId="78114C64" w14:textId="3FF3070F" w:rsidR="00E93A1D" w:rsidRPr="002F42BA" w:rsidRDefault="00DC0C46" w:rsidP="0088774C">
      <w:pPr>
        <w:widowControl w:val="0"/>
        <w:suppressAutoHyphens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 w:cs="Calibri"/>
          <w:i/>
          <w:sz w:val="22"/>
          <w:szCs w:val="22"/>
        </w:rPr>
      </w:pPr>
      <w:bookmarkStart w:id="23" w:name="_Hlk61421107"/>
      <w:r w:rsidRPr="002F42BA">
        <w:rPr>
          <w:rFonts w:asciiTheme="majorHAnsi" w:hAnsiTheme="majorHAnsi" w:cs="Calibri"/>
          <w:sz w:val="22"/>
          <w:szCs w:val="22"/>
        </w:rPr>
        <w:t xml:space="preserve">Działając na podstawie art. </w:t>
      </w:r>
      <w:r w:rsidR="00A9339C" w:rsidRPr="002F42BA">
        <w:rPr>
          <w:rFonts w:asciiTheme="majorHAnsi" w:hAnsiTheme="majorHAnsi" w:cs="Calibri"/>
          <w:sz w:val="22"/>
          <w:szCs w:val="22"/>
        </w:rPr>
        <w:t>275 pkt. 1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6F2E23" w:rsidRPr="002F42BA">
        <w:rPr>
          <w:rFonts w:asciiTheme="majorHAnsi" w:hAnsiTheme="majorHAnsi" w:cs="Arial"/>
          <w:sz w:val="22"/>
          <w:szCs w:val="22"/>
        </w:rPr>
        <w:t>u</w:t>
      </w:r>
      <w:r w:rsidR="00451F30" w:rsidRPr="002F42BA">
        <w:rPr>
          <w:rFonts w:asciiTheme="majorHAnsi" w:hAnsiTheme="majorHAnsi" w:cs="Arial"/>
          <w:sz w:val="22"/>
          <w:szCs w:val="22"/>
        </w:rPr>
        <w:t>stawy z 11 września 2019 r. - Prawo zamówień publicznych (</w:t>
      </w:r>
      <w:r w:rsidR="00920C8E" w:rsidRPr="00920C8E">
        <w:rPr>
          <w:rFonts w:asciiTheme="majorHAnsi" w:hAnsiTheme="majorHAnsi" w:cs="Arial"/>
          <w:sz w:val="22"/>
          <w:szCs w:val="22"/>
        </w:rPr>
        <w:t>Dz. U. 2021</w:t>
      </w:r>
      <w:r w:rsidR="001866B3">
        <w:rPr>
          <w:rFonts w:asciiTheme="majorHAnsi" w:hAnsiTheme="majorHAnsi" w:cs="Arial"/>
          <w:sz w:val="22"/>
          <w:szCs w:val="22"/>
        </w:rPr>
        <w:t>r.</w:t>
      </w:r>
      <w:r w:rsidR="00920C8E" w:rsidRPr="00920C8E">
        <w:rPr>
          <w:rFonts w:asciiTheme="majorHAnsi" w:hAnsiTheme="majorHAnsi" w:cs="Arial"/>
          <w:sz w:val="22"/>
          <w:szCs w:val="22"/>
        </w:rPr>
        <w:t xml:space="preserve"> poz. 1129 z późń. zm.</w:t>
      </w:r>
      <w:r w:rsidR="00451F30" w:rsidRPr="002F42BA">
        <w:rPr>
          <w:rFonts w:asciiTheme="majorHAnsi" w:hAnsiTheme="majorHAnsi" w:cs="Arial"/>
          <w:sz w:val="22"/>
          <w:szCs w:val="22"/>
        </w:rPr>
        <w:t xml:space="preserve">)- </w:t>
      </w:r>
      <w:r w:rsidR="00451F30" w:rsidRPr="002F42BA">
        <w:rPr>
          <w:rFonts w:asciiTheme="majorHAnsi" w:hAnsiTheme="majorHAnsi" w:cs="Arial"/>
          <w:i/>
          <w:iCs/>
          <w:sz w:val="22"/>
          <w:szCs w:val="22"/>
        </w:rPr>
        <w:t>dalej jako</w:t>
      </w:r>
      <w:r w:rsidR="006F2E23" w:rsidRPr="002F42BA">
        <w:rPr>
          <w:rFonts w:asciiTheme="majorHAnsi" w:hAnsiTheme="majorHAnsi" w:cs="Arial"/>
          <w:i/>
          <w:iCs/>
          <w:sz w:val="22"/>
          <w:szCs w:val="22"/>
        </w:rPr>
        <w:t xml:space="preserve"> ustawa</w:t>
      </w:r>
      <w:r w:rsidR="00451F30" w:rsidRPr="002F42BA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r w:rsidR="00FF62FC" w:rsidRPr="002F42BA">
        <w:rPr>
          <w:rFonts w:asciiTheme="majorHAnsi" w:hAnsiTheme="majorHAnsi" w:cs="Arial"/>
          <w:i/>
          <w:iCs/>
          <w:sz w:val="22"/>
          <w:szCs w:val="22"/>
        </w:rPr>
        <w:t>Pzp</w:t>
      </w:r>
      <w:r w:rsidR="006F2E23" w:rsidRPr="002F42BA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r w:rsidR="00451F30" w:rsidRPr="002F42BA">
        <w:rPr>
          <w:rFonts w:asciiTheme="majorHAnsi" w:hAnsiTheme="majorHAnsi" w:cs="Calibri"/>
          <w:sz w:val="22"/>
          <w:szCs w:val="22"/>
        </w:rPr>
        <w:t xml:space="preserve">- 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w oparciu o postępowanie </w:t>
      </w:r>
      <w:r w:rsidR="00451F30" w:rsidRPr="002F42BA">
        <w:rPr>
          <w:rFonts w:asciiTheme="majorHAnsi" w:hAnsiTheme="majorHAnsi" w:cs="Arial"/>
          <w:sz w:val="22"/>
          <w:szCs w:val="22"/>
        </w:rPr>
        <w:t xml:space="preserve">w trybie podstawowym (o jakim stanowi art. 275 pkt 1 </w:t>
      </w:r>
      <w:r w:rsidR="006F2E23" w:rsidRPr="002F42BA">
        <w:rPr>
          <w:rFonts w:asciiTheme="majorHAnsi" w:hAnsiTheme="majorHAnsi" w:cs="Arial"/>
          <w:sz w:val="22"/>
          <w:szCs w:val="22"/>
        </w:rPr>
        <w:t xml:space="preserve">ustawy </w:t>
      </w:r>
      <w:r w:rsidR="00FF62FC" w:rsidRPr="002F42BA">
        <w:rPr>
          <w:rFonts w:asciiTheme="majorHAnsi" w:hAnsiTheme="majorHAnsi" w:cs="Arial"/>
          <w:sz w:val="22"/>
          <w:szCs w:val="22"/>
        </w:rPr>
        <w:t>Pzp</w:t>
      </w:r>
      <w:r w:rsidR="00451F30" w:rsidRPr="002F42BA">
        <w:rPr>
          <w:rFonts w:asciiTheme="majorHAnsi" w:hAnsiTheme="majorHAnsi" w:cs="Arial"/>
          <w:sz w:val="22"/>
          <w:szCs w:val="22"/>
        </w:rPr>
        <w:t>.</w:t>
      </w:r>
      <w:r w:rsidR="00451F30" w:rsidRPr="002F42BA">
        <w:rPr>
          <w:rFonts w:asciiTheme="majorHAnsi" w:hAnsiTheme="majorHAnsi" w:cs="Calibri"/>
          <w:sz w:val="22"/>
          <w:szCs w:val="22"/>
        </w:rPr>
        <w:t xml:space="preserve">) 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6F2E23" w:rsidRPr="002F42BA">
        <w:rPr>
          <w:rFonts w:asciiTheme="majorHAnsi" w:hAnsiTheme="majorHAnsi" w:cs="Calibri"/>
          <w:sz w:val="22"/>
          <w:szCs w:val="22"/>
        </w:rPr>
        <w:t>oznaczenie sprawy</w:t>
      </w:r>
      <w:bookmarkStart w:id="24" w:name="_Hlk63853898"/>
      <w:bookmarkStart w:id="25" w:name="_Hlk78453140"/>
      <w:r w:rsidR="001E7F6C" w:rsidRPr="001E7F6C">
        <w:rPr>
          <w:rFonts w:eastAsia="Calibri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="001E7F6C" w:rsidRPr="001E7F6C">
        <w:rPr>
          <w:rFonts w:asciiTheme="majorHAnsi" w:eastAsia="Calibri" w:hAnsiTheme="majorHAnsi"/>
          <w:color w:val="000000"/>
          <w:sz w:val="20"/>
          <w:szCs w:val="20"/>
          <w:shd w:val="clear" w:color="auto" w:fill="FFFFFF"/>
          <w:lang w:eastAsia="en-US"/>
        </w:rPr>
        <w:t>WI.ZP.271.1.1</w:t>
      </w:r>
      <w:r w:rsidR="001E7F6C">
        <w:rPr>
          <w:rFonts w:asciiTheme="majorHAnsi" w:eastAsia="Calibri" w:hAnsiTheme="majorHAnsi"/>
          <w:color w:val="000000"/>
          <w:sz w:val="20"/>
          <w:szCs w:val="20"/>
          <w:shd w:val="clear" w:color="auto" w:fill="FFFFFF"/>
          <w:lang w:eastAsia="en-US"/>
        </w:rPr>
        <w:t>5</w:t>
      </w:r>
      <w:r w:rsidR="001E7F6C" w:rsidRPr="001E7F6C">
        <w:rPr>
          <w:rFonts w:asciiTheme="majorHAnsi" w:eastAsia="Calibri" w:hAnsiTheme="majorHAnsi"/>
          <w:color w:val="000000"/>
          <w:sz w:val="20"/>
          <w:szCs w:val="20"/>
          <w:shd w:val="clear" w:color="auto" w:fill="FFFFFF"/>
          <w:lang w:eastAsia="en-US"/>
        </w:rPr>
        <w:t>.2021</w:t>
      </w:r>
      <w:bookmarkEnd w:id="24"/>
      <w:r w:rsidR="001E7F6C" w:rsidRPr="001E7F6C">
        <w:rPr>
          <w:rFonts w:asciiTheme="majorHAnsi" w:hAnsiTheme="majorHAnsi"/>
          <w:color w:val="000000"/>
          <w:sz w:val="20"/>
          <w:szCs w:val="20"/>
        </w:rPr>
        <w:t xml:space="preserve">                                                                                       </w:t>
      </w:r>
      <w:bookmarkEnd w:id="25"/>
      <w:r w:rsidR="00E93A1D" w:rsidRPr="001E7F6C">
        <w:rPr>
          <w:rFonts w:asciiTheme="majorHAnsi" w:hAnsiTheme="majorHAnsi" w:cs="Calibri"/>
          <w:sz w:val="20"/>
          <w:szCs w:val="20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>Zamawiający udziela Wykonawcy</w:t>
      </w:r>
      <w:r w:rsidR="001E7F6C"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zamówienia na usługi ubezpieczeniowe w zakresie 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>kompleksowego ubezpieczenia mienia  i od</w:t>
      </w:r>
      <w:r w:rsidR="00130D4D" w:rsidRPr="002F42BA">
        <w:rPr>
          <w:rFonts w:asciiTheme="majorHAnsi" w:hAnsiTheme="majorHAnsi" w:cs="Calibri"/>
          <w:i/>
          <w:sz w:val="22"/>
          <w:szCs w:val="22"/>
        </w:rPr>
        <w:t xml:space="preserve">powiedzialności cywilnej </w:t>
      </w:r>
      <w:r w:rsidR="00570DFF">
        <w:rPr>
          <w:rFonts w:asciiTheme="majorHAnsi" w:hAnsiTheme="majorHAnsi" w:cs="Calibri"/>
          <w:i/>
          <w:sz w:val="22"/>
          <w:szCs w:val="22"/>
        </w:rPr>
        <w:t xml:space="preserve">Gminy </w:t>
      </w:r>
      <w:r w:rsidR="00CF4922">
        <w:rPr>
          <w:rFonts w:asciiTheme="majorHAnsi" w:hAnsiTheme="majorHAnsi" w:cs="Calibri"/>
          <w:i/>
          <w:sz w:val="22"/>
          <w:szCs w:val="22"/>
        </w:rPr>
        <w:t>Daleszyce</w:t>
      </w:r>
      <w:r w:rsidR="00570DFF">
        <w:rPr>
          <w:rFonts w:asciiTheme="majorHAnsi" w:hAnsiTheme="majorHAnsi" w:cs="Calibri"/>
          <w:i/>
          <w:sz w:val="22"/>
          <w:szCs w:val="22"/>
        </w:rPr>
        <w:t xml:space="preserve"> i jej jednostek organizacyjnych</w:t>
      </w:r>
      <w:r w:rsidR="00CF4922">
        <w:rPr>
          <w:rFonts w:asciiTheme="majorHAnsi" w:hAnsiTheme="majorHAnsi" w:cs="Calibri"/>
          <w:i/>
          <w:sz w:val="22"/>
          <w:szCs w:val="22"/>
        </w:rPr>
        <w:t xml:space="preserve">, </w:t>
      </w:r>
      <w:r w:rsidR="00570DFF">
        <w:rPr>
          <w:rFonts w:asciiTheme="majorHAnsi" w:hAnsiTheme="majorHAnsi" w:cs="Calibri"/>
          <w:i/>
          <w:sz w:val="22"/>
          <w:szCs w:val="22"/>
        </w:rPr>
        <w:t>instytucji kultury</w:t>
      </w:r>
      <w:r w:rsidR="00CF4922">
        <w:rPr>
          <w:rFonts w:asciiTheme="majorHAnsi" w:hAnsiTheme="majorHAnsi" w:cs="Calibri"/>
          <w:i/>
          <w:sz w:val="22"/>
          <w:szCs w:val="22"/>
        </w:rPr>
        <w:t xml:space="preserve"> oraz placówek oświatowych</w:t>
      </w:r>
      <w:r w:rsidR="00130D4D" w:rsidRPr="002F42BA">
        <w:rPr>
          <w:rFonts w:asciiTheme="majorHAnsi" w:hAnsiTheme="majorHAnsi" w:cs="Calibri"/>
          <w:i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 xml:space="preserve">– </w:t>
      </w:r>
      <w:r w:rsidR="009902A8" w:rsidRPr="002F42BA">
        <w:rPr>
          <w:rFonts w:asciiTheme="majorHAnsi" w:hAnsiTheme="majorHAnsi" w:cs="Calibri"/>
          <w:i/>
          <w:sz w:val="22"/>
          <w:szCs w:val="22"/>
        </w:rPr>
        <w:t>CZĘŚĆ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 xml:space="preserve"> I zamówienia: </w:t>
      </w:r>
      <w:r w:rsidR="00E93A1D" w:rsidRPr="002F42BA">
        <w:rPr>
          <w:rFonts w:asciiTheme="majorHAnsi" w:hAnsiTheme="majorHAnsi" w:cs="Calibri"/>
          <w:i/>
          <w:sz w:val="22"/>
          <w:szCs w:val="22"/>
          <w:lang w:eastAsia="en-US"/>
        </w:rPr>
        <w:t>ubezpieczenie mienia i odpowiedzialności cywilnej</w:t>
      </w:r>
      <w:r w:rsidR="009902A8" w:rsidRPr="002F42BA">
        <w:rPr>
          <w:rFonts w:asciiTheme="majorHAnsi" w:hAnsiTheme="majorHAnsi" w:cs="Calibri"/>
          <w:i/>
          <w:sz w:val="22"/>
          <w:szCs w:val="22"/>
        </w:rPr>
        <w:t>.</w:t>
      </w:r>
    </w:p>
    <w:bookmarkEnd w:id="23"/>
    <w:p w14:paraId="5873219A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2</w:t>
      </w:r>
    </w:p>
    <w:p w14:paraId="53DCE850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right="28"/>
        <w:jc w:val="center"/>
        <w:textAlignment w:val="baseline"/>
        <w:outlineLvl w:val="3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PRZEDMIOT UBEZPIECZENIA</w:t>
      </w:r>
    </w:p>
    <w:p w14:paraId="5CC916F5" w14:textId="77777777" w:rsidR="00E93A1D" w:rsidRPr="002F42BA" w:rsidRDefault="00E93A1D" w:rsidP="0054788F">
      <w:pPr>
        <w:pStyle w:val="Akapitzlist"/>
        <w:numPr>
          <w:ilvl w:val="0"/>
          <w:numId w:val="102"/>
        </w:numPr>
        <w:tabs>
          <w:tab w:val="num" w:pos="720"/>
          <w:tab w:val="right" w:pos="907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Przedmiotem ubezpieczenia są następujące ryzyka ubezpieczeniowe: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</w:p>
    <w:p w14:paraId="2982A34D" w14:textId="77777777" w:rsidR="00E93A1D" w:rsidRPr="002F42BA" w:rsidRDefault="00E93A1D" w:rsidP="0088774C">
      <w:pPr>
        <w:widowControl w:val="0"/>
        <w:numPr>
          <w:ilvl w:val="0"/>
          <w:numId w:val="67"/>
        </w:numPr>
        <w:tabs>
          <w:tab w:val="num" w:pos="993"/>
          <w:tab w:val="right" w:pos="907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ubezpieczenie mienia od wszystkich ryzyk, </w:t>
      </w:r>
    </w:p>
    <w:p w14:paraId="13BF82D6" w14:textId="77777777" w:rsidR="00E93A1D" w:rsidRPr="002F42BA" w:rsidRDefault="00E93A1D" w:rsidP="0088774C">
      <w:pPr>
        <w:widowControl w:val="0"/>
        <w:numPr>
          <w:ilvl w:val="0"/>
          <w:numId w:val="67"/>
        </w:numPr>
        <w:tabs>
          <w:tab w:val="num" w:pos="993"/>
          <w:tab w:val="right" w:pos="907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ubezpieczenie sprzętu elektronicznego all risk,</w:t>
      </w:r>
    </w:p>
    <w:p w14:paraId="350B189F" w14:textId="77777777" w:rsidR="00E93A1D" w:rsidRPr="002F42BA" w:rsidRDefault="00E93A1D" w:rsidP="0088774C">
      <w:pPr>
        <w:widowControl w:val="0"/>
        <w:numPr>
          <w:ilvl w:val="0"/>
          <w:numId w:val="67"/>
        </w:numPr>
        <w:tabs>
          <w:tab w:val="num" w:pos="993"/>
          <w:tab w:val="right" w:pos="9072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</w:t>
      </w:r>
      <w:r w:rsidR="00374CF5" w:rsidRPr="002F42BA">
        <w:rPr>
          <w:rFonts w:asciiTheme="majorHAnsi" w:hAnsiTheme="majorHAnsi" w:cs="Calibri"/>
          <w:snapToGrid w:val="0"/>
          <w:sz w:val="22"/>
          <w:szCs w:val="22"/>
        </w:rPr>
        <w:t>enie odpowiedzialności cywilnej.</w:t>
      </w:r>
    </w:p>
    <w:p w14:paraId="05BC4D2E" w14:textId="603E5FD2" w:rsidR="00E93A1D" w:rsidRPr="002F42BA" w:rsidRDefault="00E93A1D" w:rsidP="0054788F">
      <w:pPr>
        <w:pStyle w:val="Akapitzlist"/>
        <w:numPr>
          <w:ilvl w:val="0"/>
          <w:numId w:val="102"/>
        </w:numPr>
        <w:tabs>
          <w:tab w:val="num" w:pos="720"/>
          <w:tab w:val="right" w:pos="907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Szczegółowy zakres ochrony ubezpiec</w:t>
      </w:r>
      <w:r w:rsidR="00374CF5" w:rsidRPr="002F42BA">
        <w:rPr>
          <w:rFonts w:asciiTheme="majorHAnsi" w:hAnsiTheme="majorHAnsi" w:cs="Calibri"/>
          <w:snapToGrid w:val="0"/>
          <w:sz w:val="22"/>
          <w:szCs w:val="22"/>
        </w:rPr>
        <w:t xml:space="preserve">zeniowej reguluje załącznik nr </w:t>
      </w:r>
      <w:r w:rsidR="00E5614C">
        <w:rPr>
          <w:rFonts w:asciiTheme="majorHAnsi" w:hAnsiTheme="majorHAnsi" w:cs="Calibri"/>
          <w:snapToGrid w:val="0"/>
          <w:sz w:val="22"/>
          <w:szCs w:val="22"/>
        </w:rPr>
        <w:t>6</w:t>
      </w:r>
      <w:r w:rsidR="00374CF5" w:rsidRPr="002F42BA">
        <w:rPr>
          <w:rFonts w:asciiTheme="majorHAnsi" w:hAnsiTheme="majorHAnsi" w:cs="Calibri"/>
          <w:snapToGrid w:val="0"/>
          <w:sz w:val="22"/>
          <w:szCs w:val="22"/>
        </w:rPr>
        <w:t xml:space="preserve">, </w:t>
      </w:r>
      <w:r w:rsidR="00E5614C">
        <w:rPr>
          <w:rFonts w:asciiTheme="majorHAnsi" w:hAnsiTheme="majorHAnsi" w:cs="Calibri"/>
          <w:snapToGrid w:val="0"/>
          <w:sz w:val="22"/>
          <w:szCs w:val="22"/>
        </w:rPr>
        <w:t>6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A Specyfikacji Warunków Zamówienia, stanowiącej integralną część niniejszej Umowy.</w:t>
      </w:r>
    </w:p>
    <w:p w14:paraId="23E980C8" w14:textId="77777777" w:rsidR="00E93A1D" w:rsidRPr="002F42BA" w:rsidRDefault="00E93A1D" w:rsidP="0054788F">
      <w:pPr>
        <w:pStyle w:val="Akapitzlist"/>
        <w:numPr>
          <w:ilvl w:val="0"/>
          <w:numId w:val="102"/>
        </w:numPr>
        <w:tabs>
          <w:tab w:val="num" w:pos="720"/>
          <w:tab w:val="right" w:pos="9072"/>
        </w:tabs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Ogólne Warunki Ubezpieczenia mające zastosowanie do umowy:</w:t>
      </w:r>
    </w:p>
    <w:tbl>
      <w:tblPr>
        <w:tblW w:w="8930" w:type="dxa"/>
        <w:tblInd w:w="49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930"/>
      </w:tblGrid>
      <w:tr w:rsidR="00E93A1D" w:rsidRPr="002F42BA" w14:paraId="64FB6581" w14:textId="77777777" w:rsidTr="009902A8">
        <w:trPr>
          <w:trHeight w:val="45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4FFE2C6E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2F42BA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Nazwa OWU</w:t>
            </w:r>
          </w:p>
        </w:tc>
      </w:tr>
      <w:tr w:rsidR="00E93A1D" w:rsidRPr="002F42BA" w14:paraId="7DD5E912" w14:textId="77777777" w:rsidTr="009902A8">
        <w:trPr>
          <w:trHeight w:val="34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1B71F522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Ubezpieczenie mienia od wszystkich ryzyk</w:t>
            </w:r>
          </w:p>
        </w:tc>
      </w:tr>
      <w:tr w:rsidR="00E93A1D" w:rsidRPr="002F42BA" w14:paraId="56C8D42E" w14:textId="77777777" w:rsidTr="009902A8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5B61EF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lastRenderedPageBreak/>
              <w:t>Ogólne Warunki Ubezpieczenia mienia …………………..</w:t>
            </w:r>
          </w:p>
        </w:tc>
      </w:tr>
      <w:tr w:rsidR="00E93A1D" w:rsidRPr="002F42BA" w14:paraId="76ED67C6" w14:textId="77777777" w:rsidTr="009902A8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7180D80D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Ubezpieczenie sprzętu elektronicznego od wszystkich ryzyk</w:t>
            </w:r>
          </w:p>
        </w:tc>
      </w:tr>
      <w:tr w:rsidR="00E93A1D" w:rsidRPr="002F42BA" w14:paraId="4E76FA7E" w14:textId="77777777" w:rsidTr="009902A8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31D48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Ogólne Warunki Ubezpieczenia sprzętu elektronicznego  ………………………………………………  </w:t>
            </w:r>
          </w:p>
        </w:tc>
      </w:tr>
      <w:tr w:rsidR="00E93A1D" w:rsidRPr="002F42BA" w14:paraId="257D59C9" w14:textId="77777777" w:rsidTr="009902A8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45749B79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Ubezpieczenie odpowiedzialności cywilnej</w:t>
            </w:r>
          </w:p>
        </w:tc>
      </w:tr>
      <w:tr w:rsidR="00E93A1D" w:rsidRPr="002F42BA" w14:paraId="36A39D2E" w14:textId="77777777" w:rsidTr="009902A8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A2BEA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Ogólne Warunki Ubezpieczenia odpowiedzialności cywilnej……………………………………..</w:t>
            </w:r>
          </w:p>
        </w:tc>
      </w:tr>
    </w:tbl>
    <w:p w14:paraId="31DEB50C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3</w:t>
      </w:r>
    </w:p>
    <w:p w14:paraId="47D44927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OKRES UBEZPIECZENIA</w:t>
      </w:r>
    </w:p>
    <w:p w14:paraId="22F75EC4" w14:textId="68DF66E3" w:rsidR="006F2E23" w:rsidRPr="002F42BA" w:rsidRDefault="00E93A1D" w:rsidP="0054788F">
      <w:pPr>
        <w:pStyle w:val="Akapitzlist"/>
        <w:numPr>
          <w:ilvl w:val="6"/>
          <w:numId w:val="129"/>
        </w:numPr>
        <w:tabs>
          <w:tab w:val="left" w:pos="2160"/>
        </w:tabs>
        <w:suppressAutoHyphens/>
        <w:overflowPunct w:val="0"/>
        <w:spacing w:after="4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bookmarkStart w:id="26" w:name="_Hlk61421088"/>
      <w:r w:rsidRPr="002F42BA">
        <w:rPr>
          <w:rFonts w:asciiTheme="majorHAnsi" w:hAnsiTheme="majorHAnsi" w:cs="Calibri"/>
          <w:sz w:val="22"/>
          <w:szCs w:val="22"/>
        </w:rPr>
        <w:t>Umowa ubezpieczenia generalneg</w:t>
      </w:r>
      <w:r w:rsidR="00674440" w:rsidRPr="002F42BA">
        <w:rPr>
          <w:rFonts w:asciiTheme="majorHAnsi" w:hAnsiTheme="majorHAnsi" w:cs="Calibri"/>
          <w:sz w:val="22"/>
          <w:szCs w:val="22"/>
        </w:rPr>
        <w:t xml:space="preserve">o zostaje zawarta na okres </w:t>
      </w:r>
      <w:r w:rsidR="00CF4922">
        <w:rPr>
          <w:rFonts w:asciiTheme="majorHAnsi" w:hAnsiTheme="majorHAnsi" w:cs="Calibri"/>
          <w:sz w:val="22"/>
          <w:szCs w:val="22"/>
        </w:rPr>
        <w:t>18</w:t>
      </w:r>
      <w:r w:rsidR="00570DFF">
        <w:rPr>
          <w:rFonts w:asciiTheme="majorHAnsi" w:hAnsiTheme="majorHAnsi" w:cs="Calibri"/>
          <w:sz w:val="22"/>
          <w:szCs w:val="22"/>
        </w:rPr>
        <w:t>.0</w:t>
      </w:r>
      <w:r w:rsidR="00CF4922">
        <w:rPr>
          <w:rFonts w:asciiTheme="majorHAnsi" w:hAnsiTheme="majorHAnsi" w:cs="Calibri"/>
          <w:sz w:val="22"/>
          <w:szCs w:val="22"/>
        </w:rPr>
        <w:t>9</w:t>
      </w:r>
      <w:r w:rsidR="00570DFF">
        <w:rPr>
          <w:rFonts w:asciiTheme="majorHAnsi" w:hAnsiTheme="majorHAnsi" w:cs="Calibri"/>
          <w:sz w:val="22"/>
          <w:szCs w:val="22"/>
        </w:rPr>
        <w:t xml:space="preserve">.2021 </w:t>
      </w:r>
      <w:r w:rsidR="0011394C" w:rsidRPr="002F42BA">
        <w:rPr>
          <w:rFonts w:asciiTheme="majorHAnsi" w:hAnsiTheme="majorHAnsi" w:cs="Calibri"/>
          <w:sz w:val="22"/>
          <w:szCs w:val="22"/>
        </w:rPr>
        <w:t xml:space="preserve">roku do </w:t>
      </w:r>
      <w:r w:rsidR="00CF4922">
        <w:rPr>
          <w:rFonts w:asciiTheme="majorHAnsi" w:hAnsiTheme="majorHAnsi" w:cs="Calibri"/>
          <w:sz w:val="22"/>
          <w:szCs w:val="22"/>
        </w:rPr>
        <w:t>17</w:t>
      </w:r>
      <w:r w:rsidR="00570DFF">
        <w:rPr>
          <w:rFonts w:asciiTheme="majorHAnsi" w:hAnsiTheme="majorHAnsi" w:cs="Calibri"/>
          <w:sz w:val="22"/>
          <w:szCs w:val="22"/>
        </w:rPr>
        <w:t>.0</w:t>
      </w:r>
      <w:r w:rsidR="00CF4922">
        <w:rPr>
          <w:rFonts w:asciiTheme="majorHAnsi" w:hAnsiTheme="majorHAnsi" w:cs="Calibri"/>
          <w:sz w:val="22"/>
          <w:szCs w:val="22"/>
        </w:rPr>
        <w:t>9</w:t>
      </w:r>
      <w:r w:rsidR="00570DFF">
        <w:rPr>
          <w:rFonts w:asciiTheme="majorHAnsi" w:hAnsiTheme="majorHAnsi" w:cs="Calibri"/>
          <w:sz w:val="22"/>
          <w:szCs w:val="22"/>
        </w:rPr>
        <w:t>.202</w:t>
      </w:r>
      <w:r w:rsidR="00445E48">
        <w:rPr>
          <w:rFonts w:asciiTheme="majorHAnsi" w:hAnsiTheme="majorHAnsi" w:cs="Calibri"/>
          <w:sz w:val="22"/>
          <w:szCs w:val="22"/>
        </w:rPr>
        <w:t>2</w:t>
      </w:r>
      <w:r w:rsidR="00570DFF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roku</w:t>
      </w:r>
      <w:r w:rsidR="00A9339C" w:rsidRPr="002F42BA">
        <w:rPr>
          <w:rFonts w:asciiTheme="majorHAnsi" w:hAnsiTheme="majorHAnsi" w:cs="Calibri"/>
          <w:sz w:val="22"/>
          <w:szCs w:val="22"/>
        </w:rPr>
        <w:t xml:space="preserve"> tj. na okres </w:t>
      </w:r>
      <w:r w:rsidR="00445E48">
        <w:rPr>
          <w:rFonts w:asciiTheme="majorHAnsi" w:hAnsiTheme="majorHAnsi" w:cs="Calibri"/>
          <w:sz w:val="22"/>
          <w:szCs w:val="22"/>
        </w:rPr>
        <w:t>12</w:t>
      </w:r>
      <w:r w:rsidR="00A9339C" w:rsidRPr="002F42BA">
        <w:rPr>
          <w:rFonts w:asciiTheme="majorHAnsi" w:hAnsiTheme="majorHAnsi" w:cs="Calibri"/>
          <w:sz w:val="22"/>
          <w:szCs w:val="22"/>
        </w:rPr>
        <w:t xml:space="preserve"> miesięcy</w:t>
      </w:r>
      <w:r w:rsidRPr="002F42BA">
        <w:rPr>
          <w:rFonts w:asciiTheme="majorHAnsi" w:hAnsiTheme="majorHAnsi" w:cs="Calibri"/>
          <w:sz w:val="22"/>
          <w:szCs w:val="22"/>
        </w:rPr>
        <w:t>.</w:t>
      </w:r>
      <w:bookmarkEnd w:id="26"/>
      <w:r w:rsidRPr="002F42BA">
        <w:rPr>
          <w:rFonts w:asciiTheme="majorHAnsi" w:hAnsiTheme="majorHAnsi" w:cs="Calibri"/>
          <w:sz w:val="22"/>
          <w:szCs w:val="22"/>
        </w:rPr>
        <w:t xml:space="preserve"> </w:t>
      </w:r>
    </w:p>
    <w:p w14:paraId="3607350F" w14:textId="59858959" w:rsidR="00E93A1D" w:rsidRPr="002F42BA" w:rsidRDefault="00E93A1D" w:rsidP="0054788F">
      <w:pPr>
        <w:pStyle w:val="Akapitzlist"/>
        <w:numPr>
          <w:ilvl w:val="6"/>
          <w:numId w:val="129"/>
        </w:numPr>
        <w:tabs>
          <w:tab w:val="left" w:pos="2160"/>
        </w:tabs>
        <w:suppressAutoHyphens/>
        <w:overflowPunct w:val="0"/>
        <w:spacing w:after="4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Umowy ubezpieczenia, których zawarcie nastąpi w trakcie okresu realizacji niniejszej Umowy będą obowiązywały do czasu ich ukończenia na warunkach niniejszej Umowy.</w:t>
      </w:r>
      <w:r w:rsidR="00674440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Wszystkie polisy ubezpieczenia objęte zamówieniem zostaną wystawione na roczne</w:t>
      </w:r>
      <w:r w:rsidR="00D5241D">
        <w:rPr>
          <w:rFonts w:asciiTheme="majorHAnsi" w:hAnsiTheme="majorHAnsi" w:cs="Calibri"/>
          <w:sz w:val="22"/>
          <w:szCs w:val="22"/>
        </w:rPr>
        <w:t xml:space="preserve"> okresy ubezpieczenia</w:t>
      </w:r>
      <w:r w:rsidRPr="002F42BA">
        <w:rPr>
          <w:rFonts w:asciiTheme="majorHAnsi" w:hAnsiTheme="majorHAnsi" w:cs="Calibri"/>
          <w:sz w:val="22"/>
          <w:szCs w:val="22"/>
        </w:rPr>
        <w:t>.</w:t>
      </w:r>
    </w:p>
    <w:p w14:paraId="32C1719C" w14:textId="77777777" w:rsidR="00521815" w:rsidRDefault="006F2E23" w:rsidP="00521815">
      <w:pPr>
        <w:pStyle w:val="Akapitzlist"/>
        <w:numPr>
          <w:ilvl w:val="6"/>
          <w:numId w:val="129"/>
        </w:numPr>
        <w:tabs>
          <w:tab w:val="left" w:pos="2160"/>
        </w:tabs>
        <w:suppressAutoHyphens/>
        <w:overflowPunct w:val="0"/>
        <w:spacing w:after="4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Do czasu wystawienia polis ubezpieczeniowych Wykonawca potwierdza fakt udzielania ochrony ubezpieczeniowej od dnia </w:t>
      </w:r>
      <w:r w:rsidR="00445E48">
        <w:rPr>
          <w:rFonts w:asciiTheme="majorHAnsi" w:hAnsiTheme="majorHAnsi" w:cs="Calibri"/>
          <w:sz w:val="22"/>
          <w:szCs w:val="22"/>
        </w:rPr>
        <w:t>18</w:t>
      </w:r>
      <w:r w:rsidR="00570DFF">
        <w:rPr>
          <w:rFonts w:asciiTheme="majorHAnsi" w:hAnsiTheme="majorHAnsi" w:cs="Calibri"/>
          <w:sz w:val="22"/>
          <w:szCs w:val="22"/>
        </w:rPr>
        <w:t>.0</w:t>
      </w:r>
      <w:r w:rsidR="00445E48">
        <w:rPr>
          <w:rFonts w:asciiTheme="majorHAnsi" w:hAnsiTheme="majorHAnsi" w:cs="Calibri"/>
          <w:sz w:val="22"/>
          <w:szCs w:val="22"/>
        </w:rPr>
        <w:t>9</w:t>
      </w:r>
      <w:r w:rsidR="00570DFF">
        <w:rPr>
          <w:rFonts w:asciiTheme="majorHAnsi" w:hAnsiTheme="majorHAnsi" w:cs="Calibri"/>
          <w:sz w:val="22"/>
          <w:szCs w:val="22"/>
        </w:rPr>
        <w:t xml:space="preserve">.2021 </w:t>
      </w:r>
      <w:r w:rsidRPr="002F42BA">
        <w:rPr>
          <w:rFonts w:asciiTheme="majorHAnsi" w:hAnsiTheme="majorHAnsi" w:cs="Calibri"/>
          <w:sz w:val="22"/>
          <w:szCs w:val="22"/>
        </w:rPr>
        <w:t>roku poprzez wystawienie, najpóźniej w dniu poprzedzającym początek okresu ubezpieczenia, notę pokrycia.</w:t>
      </w:r>
    </w:p>
    <w:p w14:paraId="3B27B352" w14:textId="4DE5C10C" w:rsidR="00521815" w:rsidRPr="00521815" w:rsidRDefault="00521815" w:rsidP="00521815">
      <w:pPr>
        <w:pStyle w:val="Akapitzlist"/>
        <w:numPr>
          <w:ilvl w:val="6"/>
          <w:numId w:val="129"/>
        </w:numPr>
        <w:tabs>
          <w:tab w:val="left" w:pos="2160"/>
        </w:tabs>
        <w:suppressAutoHyphens/>
        <w:overflowPunct w:val="0"/>
        <w:spacing w:after="4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521815">
        <w:rPr>
          <w:rFonts w:asciiTheme="majorHAnsi" w:hAnsiTheme="majorHAnsi" w:cs="Calibri"/>
          <w:sz w:val="22"/>
          <w:szCs w:val="22"/>
        </w:rPr>
        <w:t>W przypadku skorzystania przez Zamawiającego z  opcji B, o której mowa w § 8 pkt 4 umowa zostanie przedłużona o kolejne 12 miesięcy, tj. od dnia</w:t>
      </w:r>
      <w:r>
        <w:rPr>
          <w:rFonts w:asciiTheme="majorHAnsi" w:hAnsiTheme="majorHAnsi" w:cs="Calibri"/>
          <w:sz w:val="22"/>
          <w:szCs w:val="22"/>
        </w:rPr>
        <w:t xml:space="preserve"> 18.09.2022</w:t>
      </w:r>
      <w:r w:rsidRPr="00521815">
        <w:rPr>
          <w:rFonts w:asciiTheme="majorHAnsi" w:hAnsiTheme="majorHAnsi" w:cs="Calibri"/>
          <w:sz w:val="22"/>
          <w:szCs w:val="22"/>
        </w:rPr>
        <w:t xml:space="preserve">r. do dnia </w:t>
      </w:r>
      <w:r>
        <w:rPr>
          <w:rFonts w:asciiTheme="majorHAnsi" w:hAnsiTheme="majorHAnsi" w:cs="Calibri"/>
          <w:sz w:val="22"/>
          <w:szCs w:val="22"/>
        </w:rPr>
        <w:t>17.09.2023</w:t>
      </w:r>
      <w:r w:rsidRPr="00521815">
        <w:rPr>
          <w:rFonts w:asciiTheme="majorHAnsi" w:hAnsiTheme="majorHAnsi" w:cs="Calibri"/>
          <w:sz w:val="22"/>
          <w:szCs w:val="22"/>
        </w:rPr>
        <w:t>r.</w:t>
      </w:r>
    </w:p>
    <w:p w14:paraId="2D0BF759" w14:textId="77777777" w:rsidR="00521815" w:rsidRPr="002F42BA" w:rsidRDefault="00521815" w:rsidP="00521815">
      <w:pPr>
        <w:pStyle w:val="Akapitzlist"/>
        <w:tabs>
          <w:tab w:val="left" w:pos="2160"/>
        </w:tabs>
        <w:suppressAutoHyphens/>
        <w:overflowPunct w:val="0"/>
        <w:spacing w:after="40" w:line="276" w:lineRule="auto"/>
        <w:ind w:left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</w:p>
    <w:p w14:paraId="4D8B5CC3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4</w:t>
      </w:r>
    </w:p>
    <w:p w14:paraId="76727649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3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ZASADY UBEZPIECZENIA</w:t>
      </w:r>
    </w:p>
    <w:p w14:paraId="2030B95F" w14:textId="6000C232" w:rsidR="00E93A1D" w:rsidRPr="002F42BA" w:rsidRDefault="00E93A1D" w:rsidP="0088774C">
      <w:pPr>
        <w:numPr>
          <w:ilvl w:val="0"/>
          <w:numId w:val="6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Specyfikacja</w:t>
      </w:r>
      <w:r w:rsidR="00451F30" w:rsidRPr="002F42BA"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Warunków Zamówienia</w:t>
      </w:r>
      <w:r w:rsidR="00451F30" w:rsidRPr="002F42BA"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oraz oferta Wykonawcy stanową integralną część niniejszej Umowy.</w:t>
      </w:r>
    </w:p>
    <w:p w14:paraId="084425E4" w14:textId="39331BEE" w:rsidR="00E93A1D" w:rsidRPr="002F42BA" w:rsidRDefault="00E93A1D" w:rsidP="0088774C">
      <w:pPr>
        <w:numPr>
          <w:ilvl w:val="0"/>
          <w:numId w:val="6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W wykonaniu niniejszej Umowy zawierane będą umowy ubezpieczenia w oznaczonym w</w:t>
      </w:r>
      <w:r w:rsidR="007C0577" w:rsidRPr="002F42BA">
        <w:rPr>
          <w:rFonts w:asciiTheme="majorHAnsi" w:hAnsiTheme="majorHAnsi" w:cs="Calibri"/>
          <w:snapToGrid w:val="0"/>
          <w:sz w:val="22"/>
          <w:szCs w:val="22"/>
        </w:rPr>
        <w:t> 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tych</w:t>
      </w:r>
      <w:r w:rsidR="009902A8" w:rsidRPr="002F42BA">
        <w:rPr>
          <w:rFonts w:asciiTheme="majorHAnsi" w:hAnsiTheme="majorHAnsi" w:cs="Calibri"/>
          <w:snapToGrid w:val="0"/>
          <w:sz w:val="22"/>
          <w:szCs w:val="22"/>
        </w:rPr>
        <w:t> 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umowach okresie w oparciu o postanowienia Specyfikacji Warunków Zamówienia.</w:t>
      </w:r>
    </w:p>
    <w:p w14:paraId="057C6929" w14:textId="2B21A418" w:rsidR="00927E7E" w:rsidRPr="002F42BA" w:rsidRDefault="00E93A1D" w:rsidP="0088774C">
      <w:pPr>
        <w:numPr>
          <w:ilvl w:val="0"/>
          <w:numId w:val="6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Wykonawca wystawi polisy ubezpieczenia określające zakres i koszt ubezpieczenia</w:t>
      </w:r>
      <w:r w:rsidR="00927E7E" w:rsidRPr="002F42BA">
        <w:rPr>
          <w:rFonts w:asciiTheme="majorHAnsi" w:hAnsiTheme="majorHAnsi" w:cs="Calibri"/>
          <w:snapToGrid w:val="0"/>
          <w:sz w:val="22"/>
          <w:szCs w:val="22"/>
        </w:rPr>
        <w:t xml:space="preserve"> zgodnie z SWZ i ofertą Wykonawcy.</w:t>
      </w:r>
    </w:p>
    <w:p w14:paraId="3C825EFA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5</w:t>
      </w:r>
    </w:p>
    <w:p w14:paraId="708264AD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720" w:hanging="720"/>
        <w:jc w:val="center"/>
        <w:textAlignment w:val="baseline"/>
        <w:outlineLvl w:val="2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ZMIANY UMOWY</w:t>
      </w:r>
    </w:p>
    <w:p w14:paraId="5F208E83" w14:textId="0C4ABB34" w:rsidR="009902A8" w:rsidRPr="002F42BA" w:rsidRDefault="00AE2D4D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bookmarkStart w:id="27" w:name="_Hlk61421444"/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Zamawiający w ramach art. </w:t>
      </w:r>
      <w:r w:rsidR="00112597" w:rsidRPr="002F42BA">
        <w:rPr>
          <w:rFonts w:asciiTheme="majorHAnsi" w:hAnsiTheme="majorHAnsi" w:cs="Calibri"/>
          <w:snapToGrid w:val="0"/>
          <w:sz w:val="22"/>
          <w:szCs w:val="22"/>
        </w:rPr>
        <w:t>455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 ust. 1 pkt</w:t>
      </w:r>
      <w:bookmarkEnd w:id="27"/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. 1 ustawy Prawo zamówień publicznych przewiduje możliwość zmiany umowy </w:t>
      </w:r>
      <w:r w:rsidR="00965FA8" w:rsidRPr="002F42BA">
        <w:rPr>
          <w:rFonts w:asciiTheme="majorHAnsi" w:hAnsiTheme="majorHAnsi" w:cs="Calibri"/>
          <w:snapToGrid w:val="0"/>
          <w:sz w:val="22"/>
          <w:szCs w:val="22"/>
        </w:rPr>
        <w:t>na zasadach określonych w ust. 2 i 3 niniejszego paragrafu</w:t>
      </w:r>
      <w:r w:rsidR="00800807" w:rsidRPr="002F42BA">
        <w:rPr>
          <w:rFonts w:asciiTheme="majorHAnsi" w:hAnsiTheme="majorHAnsi" w:cs="Calibri"/>
          <w:snapToGrid w:val="0"/>
          <w:sz w:val="22"/>
          <w:szCs w:val="22"/>
        </w:rPr>
        <w:t>.</w:t>
      </w:r>
    </w:p>
    <w:p w14:paraId="6D4B5805" w14:textId="58DACAE8" w:rsidR="00965FA8" w:rsidRPr="002F42BA" w:rsidRDefault="00965FA8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Zamawiający przewiduje następujące warunki wprowadzenia zmian umowy, o których mowa w ust. 1 powyżej: </w:t>
      </w:r>
    </w:p>
    <w:p w14:paraId="70F236F4" w14:textId="27D2DACC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razie dokonywania przez Zamawiającego inwestycji w majątek trwały, wzrostu jego wartości lub zbywania takiego majątku, a także rozliczania klauzuli automatycznego pokrycia;</w:t>
      </w:r>
    </w:p>
    <w:p w14:paraId="173323FB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razie konieczności zwiększenia aktualnych sum gwarancyjnych lub uzupełnienia limitów;</w:t>
      </w:r>
    </w:p>
    <w:p w14:paraId="1FF8190C" w14:textId="53191380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zmian organizacyjnych (w tym przekształceń i likwidacji oraz powstania nowych  jednostek) mogących wystąpić u Zamawiającego w tym jego jednostek organizacyjnych</w:t>
      </w:r>
      <w:r w:rsidR="00BD20C6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i instytucji kultury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, w tym zmianie zakresu wykonywanej działalności w</w:t>
      </w:r>
      <w:r w:rsidR="009902A8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szczególności miejsca jej wykonywania;</w:t>
      </w:r>
    </w:p>
    <w:p w14:paraId="0BE59211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lastRenderedPageBreak/>
        <w:t xml:space="preserve">w przypadku korzystnych dla Zamawiającego zmian Ogólnych Warunków Ubezpieczenia; </w:t>
      </w:r>
    </w:p>
    <w:p w14:paraId="01214C34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zmian przepisów prawnych wpływających na zakres ubezpieczenia;</w:t>
      </w:r>
    </w:p>
    <w:p w14:paraId="757518F1" w14:textId="66AACA22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przypadku zmiany zakresu ubezpieczenia przewidzianych w klauzulach zawartych w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SWZ, bądź w opisie przedmiotu zamówienia określonych w SWZ;</w:t>
      </w:r>
    </w:p>
    <w:p w14:paraId="284ABC48" w14:textId="41195ED5" w:rsidR="00226698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której Wykonawcę, któremu Zamawiający udzielił zamówienia, ma zastąpić nowy Wykonawca, o ile nowy Wykonawca spełnia warunki udziału w postępowaniu, nie</w:t>
      </w:r>
      <w:r w:rsidR="009902A8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zachodzą wobec niego podstawy wykluczenia oraz nie pociąga to za sobą innych istotnych zmian umowy, niż przewidziane przez Zamawiającego w SWZ.</w:t>
      </w:r>
    </w:p>
    <w:p w14:paraId="76917B79" w14:textId="68D8BC2E" w:rsidR="00965FA8" w:rsidRPr="002F42BA" w:rsidRDefault="00965FA8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Zamawiający przewiduje następujący rodzaj i zakres zmian, o których mowa w ust. 1 powyżej</w:t>
      </w:r>
      <w:r w:rsidR="00152716" w:rsidRPr="002F42BA">
        <w:rPr>
          <w:rFonts w:asciiTheme="majorHAnsi" w:hAnsiTheme="majorHAnsi" w:cs="Calibri"/>
          <w:snapToGrid w:val="0"/>
          <w:sz w:val="22"/>
          <w:szCs w:val="22"/>
        </w:rPr>
        <w:t>, polegający na</w:t>
      </w:r>
      <w:r w:rsidR="00800807" w:rsidRPr="002F42BA">
        <w:rPr>
          <w:rFonts w:asciiTheme="majorHAnsi" w:hAnsiTheme="majorHAnsi" w:cs="Calibri"/>
          <w:snapToGrid w:val="0"/>
          <w:sz w:val="22"/>
          <w:szCs w:val="22"/>
        </w:rPr>
        <w:t>:</w:t>
      </w:r>
    </w:p>
    <w:p w14:paraId="44C1F201" w14:textId="0567EA15" w:rsidR="00FA4B58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zmianie wielkości sum ubezpieczenia w związku z: nabywaniem/ zbywaniem/ likwidacją środków trwałych, modernizacją/ ulepszeniem środków trwałych, oddaniem do użytku nowych inwestycji, </w:t>
      </w:r>
      <w:bookmarkStart w:id="28" w:name="_Hlk13379931"/>
      <w:r w:rsidR="00C83242" w:rsidRPr="002F42BA">
        <w:rPr>
          <w:rFonts w:asciiTheme="majorHAnsi" w:hAnsiTheme="majorHAnsi" w:cs="Calibri"/>
          <w:sz w:val="22"/>
          <w:szCs w:val="22"/>
          <w:lang w:eastAsia="en-US"/>
        </w:rPr>
        <w:t>umowami cywilno-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prawnymi nakładającymi na</w:t>
      </w:r>
      <w:r w:rsidR="009902A8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Zamawiającego obowiązek ubezpieczeni</w:t>
      </w:r>
      <w:bookmarkEnd w:id="28"/>
      <w:r w:rsidR="00FA4B58" w:rsidRPr="002F42BA">
        <w:rPr>
          <w:rFonts w:asciiTheme="majorHAnsi" w:hAnsiTheme="majorHAnsi" w:cs="Calibri"/>
          <w:sz w:val="22"/>
          <w:szCs w:val="22"/>
          <w:lang w:eastAsia="en-US"/>
        </w:rPr>
        <w:t>a wraz z weryfikacją składek za ubezpieczenie będące ich konsekwencją;</w:t>
      </w:r>
    </w:p>
    <w:p w14:paraId="33FCC87C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zmianie wysokości sum ubezpieczenia/sum gwarancyjnych wraz z weryfikacją stawek i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składek ubezpieczenia będące ich konsekwencją;</w:t>
      </w:r>
    </w:p>
    <w:p w14:paraId="03A3FE3D" w14:textId="6A29A559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zakresu ubezpieczenia w związku z: zmianą zakresu wykonywanej działalności, ujawnieniem się i/l</w:t>
      </w:r>
      <w:r w:rsidR="004A39CD" w:rsidRPr="002F42BA">
        <w:rPr>
          <w:rFonts w:asciiTheme="majorHAnsi" w:hAnsiTheme="majorHAnsi" w:cs="Calibri"/>
          <w:sz w:val="22"/>
          <w:szCs w:val="22"/>
          <w:lang w:eastAsia="en-US"/>
        </w:rPr>
        <w:t>u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b powstaniem nowego ryzyka ubezpieczeniowego nie</w:t>
      </w:r>
      <w:r w:rsidR="009902A8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przewidzianego w </w:t>
      </w:r>
      <w:r w:rsidR="00112597" w:rsidRPr="002F42BA">
        <w:rPr>
          <w:rFonts w:asciiTheme="majorHAnsi" w:hAnsiTheme="majorHAnsi" w:cs="Calibri"/>
          <w:sz w:val="22"/>
          <w:szCs w:val="22"/>
          <w:lang w:eastAsia="en-US"/>
        </w:rPr>
        <w:t>S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WZ lub wynikającego z konieczności dostosowania do</w:t>
      </w:r>
      <w:r w:rsidR="009902A8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wymogów instytucji finansujących; </w:t>
      </w:r>
    </w:p>
    <w:p w14:paraId="455D1EAF" w14:textId="58585DA4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wysokości składki ubezpieczeniowej na skutek rozszerzenia lub ograniczenia zakresu ubezpieczenia na wniosek Zamawiającego i za zgodą Wykonawcy w przypadku ujawnienia się i/lub powstania ryzyka ubezpieczeniowego nieprzewidzianego w OPZ lub</w:t>
      </w:r>
      <w:r w:rsidR="009902A8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wynikającego z konieczności dostosowania do wymogów instytucji finansujących;</w:t>
      </w:r>
    </w:p>
    <w:p w14:paraId="206F0614" w14:textId="0EA9FF16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zmianach przewidzianych w klauzulach zawartych w SWZ, bądź w opisie przedmiotu zamówienia określonego w SWZ; </w:t>
      </w:r>
    </w:p>
    <w:p w14:paraId="5E48F352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wydłużeniu (maksymalnie o 3 miesiące)/ skróceniu okresu ochrony ubezpieczeniowej oraz wyrównaniu terminów ubezpieczenia;</w:t>
      </w:r>
    </w:p>
    <w:p w14:paraId="2FAB8AA0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terminów płatności składki;</w:t>
      </w:r>
    </w:p>
    <w:p w14:paraId="62F1DCF0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włączenie nowej jednostki organizacyjnej Zamawiającego,</w:t>
      </w:r>
    </w:p>
    <w:p w14:paraId="73B5C198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zmiany zakresu i/lub przedm</w:t>
      </w:r>
      <w:r w:rsidR="005101F3" w:rsidRPr="002F42BA">
        <w:rPr>
          <w:rFonts w:asciiTheme="majorHAnsi" w:hAnsiTheme="majorHAnsi" w:cs="Calibri"/>
          <w:sz w:val="22"/>
          <w:szCs w:val="22"/>
          <w:lang w:eastAsia="en-US"/>
        </w:rPr>
        <w:t>iotu działalności Zamawiającego, Ubezpieczonych;</w:t>
      </w:r>
    </w:p>
    <w:p w14:paraId="1ED0DF54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aktualizacji danych Wykonawcy, w szczególności zmiany: nazwy, adresu siedziby;</w:t>
      </w:r>
    </w:p>
    <w:p w14:paraId="4E145DC6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wysokości składki ubezpieczeniowej w skutek okoliczności przewidzianych niniejszą umową;</w:t>
      </w:r>
    </w:p>
    <w:p w14:paraId="7E5E60F9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konieczności interpretacji/wykładni znaczenia i/lub zakresu pojęć zastosowanych w umowie, gdy budzą uzasadnione wątpliwości;</w:t>
      </w:r>
    </w:p>
    <w:p w14:paraId="05BB2DD1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zmianie postanowień umowy w celu dostosowania do zmian w prawie powszechnie obowiązującym, które mają wpływ na realizację umowy; </w:t>
      </w:r>
    </w:p>
    <w:p w14:paraId="78D95A0D" w14:textId="77777777" w:rsidR="00E93A1D" w:rsidRPr="002F42BA" w:rsidRDefault="00E93A1D" w:rsidP="0054788F">
      <w:pPr>
        <w:pStyle w:val="Akapitzlist"/>
        <w:numPr>
          <w:ilvl w:val="1"/>
          <w:numId w:val="103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umowy dotyczącej poprawienia błędów i oczywistych omyłek słownych, literowych i liczbowych, zmiany układu graficznego umowy lub numeracji jednostek redakcyjnych, niepowodujące zmiany cel</w:t>
      </w:r>
      <w:r w:rsidR="000B0BBD" w:rsidRPr="002F42BA">
        <w:rPr>
          <w:rFonts w:asciiTheme="majorHAnsi" w:hAnsiTheme="majorHAnsi" w:cs="Calibri"/>
          <w:sz w:val="22"/>
          <w:szCs w:val="22"/>
          <w:lang w:eastAsia="en-US"/>
        </w:rPr>
        <w:t>u i istotnych postanowień umowy;</w:t>
      </w:r>
    </w:p>
    <w:p w14:paraId="02182FDC" w14:textId="1019D75D" w:rsidR="00965FA8" w:rsidRPr="002F42BA" w:rsidRDefault="00965FA8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Niedopuszczalne są zmiany umowy, które modyfikowałyby ogólny charakter umowy. </w:t>
      </w:r>
    </w:p>
    <w:p w14:paraId="74D90882" w14:textId="65A83C24" w:rsidR="00AE2D4D" w:rsidRPr="002F42BA" w:rsidRDefault="00AE2D4D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lastRenderedPageBreak/>
        <w:t xml:space="preserve">Pozostałe zmiany umowy są możliwe tylko w okolicznościach określonych </w:t>
      </w:r>
      <w:bookmarkStart w:id="29" w:name="_Hlk61423004"/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art. </w:t>
      </w:r>
      <w:r w:rsidR="002D5415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455 </w:t>
      </w:r>
      <w:bookmarkEnd w:id="29"/>
      <w:r w:rsidRPr="002F42BA">
        <w:rPr>
          <w:rFonts w:asciiTheme="majorHAnsi" w:hAnsiTheme="majorHAnsi" w:cs="Calibri"/>
          <w:sz w:val="22"/>
          <w:szCs w:val="22"/>
          <w:lang w:eastAsia="en-US"/>
        </w:rPr>
        <w:t>ustawy Prawo zamówień publicznych.</w:t>
      </w:r>
    </w:p>
    <w:p w14:paraId="6B2F4165" w14:textId="24FC352B" w:rsidR="00E93A1D" w:rsidRPr="002F42BA" w:rsidRDefault="00E93A1D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Wszelkie zmiany umowy wymagają zgody obu stron (Wykonawcy i Zamawia</w:t>
      </w:r>
      <w:r w:rsidR="00C51350" w:rsidRPr="002F42BA">
        <w:rPr>
          <w:rFonts w:asciiTheme="majorHAnsi" w:hAnsiTheme="majorHAnsi" w:cs="Calibri"/>
          <w:sz w:val="22"/>
          <w:szCs w:val="22"/>
          <w:lang w:eastAsia="en-US"/>
        </w:rPr>
        <w:t>jącego) wyrażonej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w formie pisemnego aneksu pod rygorem nieważności.</w:t>
      </w:r>
    </w:p>
    <w:p w14:paraId="0EEC9DBB" w14:textId="7293BC37" w:rsidR="00E93A1D" w:rsidRPr="002F42BA" w:rsidRDefault="00E93A1D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sprzeczności pomiędzy treścią niniejszej Umowy ubezpieczenia generalnego, a</w:t>
      </w:r>
      <w:r w:rsidR="009902A8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treścią umów indywidualnych lub ogólnych warunków ubezpieczenia, decyduje treść Umowy ubezpieczenia generalnego. </w:t>
      </w:r>
    </w:p>
    <w:p w14:paraId="266BC0EA" w14:textId="00FEAF0F" w:rsidR="00E93A1D" w:rsidRPr="002F42BA" w:rsidRDefault="00E93A1D" w:rsidP="0054788F">
      <w:pPr>
        <w:pStyle w:val="Akapitzlist"/>
        <w:numPr>
          <w:ilvl w:val="0"/>
          <w:numId w:val="10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sprzeczności Ogólnych Warunków Ubezpieczenia z treścią Specyfikacji Warunków Zamówienia, decyduje treść Specyfikacji Warunków Zamówienia oraz oferta Wykonawcy.</w:t>
      </w:r>
    </w:p>
    <w:p w14:paraId="0ACE7081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6</w:t>
      </w:r>
    </w:p>
    <w:p w14:paraId="2CBECB99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SKŁADKI</w:t>
      </w:r>
    </w:p>
    <w:p w14:paraId="2E95720B" w14:textId="25B289ED" w:rsidR="00E93A1D" w:rsidRPr="002F42BA" w:rsidRDefault="00E93A1D" w:rsidP="0054788F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Maksymalna wartość umowy (wysokość składki) </w:t>
      </w:r>
      <w:r w:rsidR="00C67EDE" w:rsidRPr="002F42BA">
        <w:rPr>
          <w:rFonts w:asciiTheme="majorHAnsi" w:hAnsiTheme="majorHAnsi" w:cs="Calibri"/>
          <w:bCs/>
          <w:iCs/>
          <w:sz w:val="22"/>
          <w:szCs w:val="22"/>
        </w:rPr>
        <w:t>łącznie z  opcj</w:t>
      </w:r>
      <w:r w:rsidR="006F2E23" w:rsidRPr="002F42BA">
        <w:rPr>
          <w:rFonts w:asciiTheme="majorHAnsi" w:hAnsiTheme="majorHAnsi" w:cs="Calibri"/>
          <w:bCs/>
          <w:iCs/>
          <w:sz w:val="22"/>
          <w:szCs w:val="22"/>
        </w:rPr>
        <w:t>ą</w:t>
      </w:r>
      <w:r w:rsidR="00570DFF">
        <w:rPr>
          <w:rFonts w:asciiTheme="majorHAnsi" w:hAnsiTheme="majorHAnsi" w:cs="Calibri"/>
          <w:bCs/>
          <w:iCs/>
          <w:sz w:val="22"/>
          <w:szCs w:val="22"/>
        </w:rPr>
        <w:t xml:space="preserve"> </w:t>
      </w:r>
      <w:r w:rsidR="00521815">
        <w:rPr>
          <w:rFonts w:asciiTheme="majorHAnsi" w:hAnsiTheme="majorHAnsi" w:cs="Calibri"/>
          <w:bCs/>
          <w:iCs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iCs/>
          <w:sz w:val="22"/>
          <w:szCs w:val="22"/>
        </w:rPr>
        <w:t>za cały okres trwania umowy wynosi:</w:t>
      </w:r>
    </w:p>
    <w:tbl>
      <w:tblPr>
        <w:tblW w:w="87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89"/>
      </w:tblGrid>
      <w:tr w:rsidR="00E93A1D" w:rsidRPr="002F42BA" w14:paraId="093C516A" w14:textId="77777777" w:rsidTr="009902A8">
        <w:trPr>
          <w:trHeight w:val="464"/>
        </w:trPr>
        <w:tc>
          <w:tcPr>
            <w:tcW w:w="8789" w:type="dxa"/>
            <w:vAlign w:val="center"/>
          </w:tcPr>
          <w:p w14:paraId="3644D215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kwota: ………………………………………………………………………………………………………….</w:t>
            </w:r>
          </w:p>
        </w:tc>
      </w:tr>
      <w:tr w:rsidR="00E93A1D" w:rsidRPr="002F42BA" w14:paraId="6A17AC80" w14:textId="77777777" w:rsidTr="009902A8">
        <w:trPr>
          <w:trHeight w:val="464"/>
        </w:trPr>
        <w:tc>
          <w:tcPr>
            <w:tcW w:w="8789" w:type="dxa"/>
            <w:vAlign w:val="center"/>
          </w:tcPr>
          <w:p w14:paraId="6A0C048E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Pr="002F42BA">
              <w:rPr>
                <w:rFonts w:asciiTheme="majorHAnsi" w:hAnsiTheme="majorHAnsi" w:cs="Calibri"/>
                <w:b/>
                <w:i/>
                <w:iCs/>
                <w:sz w:val="22"/>
                <w:szCs w:val="22"/>
              </w:rPr>
              <w:t>………………………………………………………………………………………………………….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)</w:t>
            </w:r>
          </w:p>
        </w:tc>
      </w:tr>
    </w:tbl>
    <w:p w14:paraId="55B4BEC7" w14:textId="77777777" w:rsidR="00E93A1D" w:rsidRPr="002F42BA" w:rsidRDefault="00E93A1D" w:rsidP="0088774C">
      <w:pPr>
        <w:pStyle w:val="Akapitzlist"/>
        <w:tabs>
          <w:tab w:val="left" w:pos="0"/>
        </w:tabs>
        <w:suppressAutoHyphens/>
        <w:spacing w:after="60" w:line="276" w:lineRule="auto"/>
        <w:ind w:left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i jest zgodna ze złożoną ofertą Wykonawcy z dnia ………………., w  tym: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88"/>
      </w:tblGrid>
      <w:tr w:rsidR="00E93A1D" w:rsidRPr="002F42BA" w14:paraId="50574556" w14:textId="77777777" w:rsidTr="009902A8">
        <w:trPr>
          <w:trHeight w:val="464"/>
        </w:trPr>
        <w:tc>
          <w:tcPr>
            <w:tcW w:w="8788" w:type="dxa"/>
            <w:shd w:val="clear" w:color="auto" w:fill="C6D9F1" w:themeFill="text2" w:themeFillTint="33"/>
            <w:vAlign w:val="center"/>
          </w:tcPr>
          <w:p w14:paraId="1207CD2F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podstawowa wartość umowy (zamówienie podstawowe):</w:t>
            </w:r>
          </w:p>
        </w:tc>
      </w:tr>
      <w:tr w:rsidR="00E93A1D" w:rsidRPr="002F42BA" w14:paraId="44215F77" w14:textId="77777777" w:rsidTr="009902A8">
        <w:trPr>
          <w:trHeight w:val="464"/>
        </w:trPr>
        <w:tc>
          <w:tcPr>
            <w:tcW w:w="8788" w:type="dxa"/>
            <w:vAlign w:val="center"/>
          </w:tcPr>
          <w:p w14:paraId="3F0BD619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………………………………………………………………………………………………………….</w:t>
            </w:r>
          </w:p>
        </w:tc>
      </w:tr>
      <w:tr w:rsidR="00E93A1D" w:rsidRPr="002F42BA" w14:paraId="029D2FB6" w14:textId="77777777" w:rsidTr="009902A8">
        <w:trPr>
          <w:trHeight w:val="464"/>
        </w:trPr>
        <w:tc>
          <w:tcPr>
            <w:tcW w:w="8788" w:type="dxa"/>
            <w:vAlign w:val="center"/>
          </w:tcPr>
          <w:p w14:paraId="4F581EAA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Pr="002F42BA">
              <w:rPr>
                <w:rFonts w:asciiTheme="majorHAnsi" w:hAnsiTheme="majorHAnsi" w:cs="Calibri"/>
                <w:b/>
                <w:i/>
                <w:iCs/>
                <w:sz w:val="22"/>
                <w:szCs w:val="22"/>
              </w:rPr>
              <w:t>………………………………………………………………………………………………………….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)</w:t>
            </w:r>
          </w:p>
        </w:tc>
      </w:tr>
      <w:tr w:rsidR="00E93A1D" w:rsidRPr="002F42BA" w14:paraId="10A52171" w14:textId="77777777" w:rsidTr="009902A8">
        <w:trPr>
          <w:trHeight w:val="464"/>
        </w:trPr>
        <w:tc>
          <w:tcPr>
            <w:tcW w:w="8788" w:type="dxa"/>
            <w:shd w:val="clear" w:color="auto" w:fill="C6D9F1" w:themeFill="text2" w:themeFillTint="33"/>
            <w:vAlign w:val="center"/>
          </w:tcPr>
          <w:p w14:paraId="633C0553" w14:textId="4D6204BD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wartość umowy wynikająca z opcji</w:t>
            </w:r>
            <w:r w:rsidR="006F2E23"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 </w:t>
            </w:r>
            <w:r w:rsidR="00521815">
              <w:rPr>
                <w:rFonts w:asciiTheme="majorHAnsi" w:hAnsiTheme="majorHAnsi" w:cs="Calibri"/>
                <w:iCs/>
                <w:sz w:val="22"/>
                <w:szCs w:val="22"/>
              </w:rPr>
              <w:t>A</w:t>
            </w:r>
          </w:p>
        </w:tc>
      </w:tr>
      <w:tr w:rsidR="00E93A1D" w:rsidRPr="002F42BA" w14:paraId="75004F32" w14:textId="77777777" w:rsidTr="009902A8">
        <w:trPr>
          <w:trHeight w:val="464"/>
        </w:trPr>
        <w:tc>
          <w:tcPr>
            <w:tcW w:w="8788" w:type="dxa"/>
            <w:vAlign w:val="center"/>
          </w:tcPr>
          <w:p w14:paraId="2A009FD4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………………………………………………………………………………………………………….</w:t>
            </w:r>
          </w:p>
        </w:tc>
      </w:tr>
      <w:tr w:rsidR="00E93A1D" w:rsidRPr="002F42BA" w14:paraId="02481220" w14:textId="77777777" w:rsidTr="009902A8">
        <w:trPr>
          <w:trHeight w:val="464"/>
        </w:trPr>
        <w:tc>
          <w:tcPr>
            <w:tcW w:w="8788" w:type="dxa"/>
            <w:vAlign w:val="center"/>
          </w:tcPr>
          <w:p w14:paraId="27EB206F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Pr="002F42BA">
              <w:rPr>
                <w:rFonts w:asciiTheme="majorHAnsi" w:hAnsiTheme="majorHAnsi" w:cs="Calibri"/>
                <w:b/>
                <w:i/>
                <w:iCs/>
                <w:sz w:val="22"/>
                <w:szCs w:val="22"/>
              </w:rPr>
              <w:t>………………………………………………………………………………………………………….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)</w:t>
            </w:r>
          </w:p>
        </w:tc>
      </w:tr>
      <w:tr w:rsidR="00521815" w:rsidRPr="002F42BA" w14:paraId="5F112892" w14:textId="77777777" w:rsidTr="0083001E">
        <w:trPr>
          <w:trHeight w:val="464"/>
        </w:trPr>
        <w:tc>
          <w:tcPr>
            <w:tcW w:w="8788" w:type="dxa"/>
            <w:shd w:val="clear" w:color="auto" w:fill="C6D9F1" w:themeFill="text2" w:themeFillTint="33"/>
            <w:vAlign w:val="center"/>
          </w:tcPr>
          <w:p w14:paraId="33E47960" w14:textId="30EC2194" w:rsidR="00521815" w:rsidRPr="002F42BA" w:rsidRDefault="00521815" w:rsidP="00521815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wartość umowy wynikająca z opcji B</w:t>
            </w:r>
          </w:p>
        </w:tc>
      </w:tr>
      <w:tr w:rsidR="00521815" w:rsidRPr="002F42BA" w14:paraId="6D150045" w14:textId="77777777" w:rsidTr="009902A8">
        <w:trPr>
          <w:trHeight w:val="464"/>
        </w:trPr>
        <w:tc>
          <w:tcPr>
            <w:tcW w:w="8788" w:type="dxa"/>
            <w:vAlign w:val="center"/>
          </w:tcPr>
          <w:p w14:paraId="416F7CD6" w14:textId="6DD0FF95" w:rsidR="00521815" w:rsidRPr="002F42BA" w:rsidRDefault="00521815" w:rsidP="00521815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………………………………………………………………………………………………………….</w:t>
            </w:r>
          </w:p>
        </w:tc>
      </w:tr>
      <w:tr w:rsidR="00521815" w:rsidRPr="002F42BA" w14:paraId="1BD0F370" w14:textId="77777777" w:rsidTr="009902A8">
        <w:trPr>
          <w:trHeight w:val="464"/>
        </w:trPr>
        <w:tc>
          <w:tcPr>
            <w:tcW w:w="8788" w:type="dxa"/>
            <w:vAlign w:val="center"/>
          </w:tcPr>
          <w:p w14:paraId="490339E5" w14:textId="05E9E8A6" w:rsidR="00521815" w:rsidRPr="002F42BA" w:rsidRDefault="00521815" w:rsidP="00521815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Pr="002F42BA">
              <w:rPr>
                <w:rFonts w:asciiTheme="majorHAnsi" w:hAnsiTheme="majorHAnsi" w:cs="Calibri"/>
                <w:b/>
                <w:i/>
                <w:iCs/>
                <w:sz w:val="22"/>
                <w:szCs w:val="22"/>
              </w:rPr>
              <w:t>………………………………………………………………………………………………………….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)</w:t>
            </w:r>
          </w:p>
        </w:tc>
      </w:tr>
    </w:tbl>
    <w:p w14:paraId="21EC1A43" w14:textId="77777777" w:rsidR="00E93A1D" w:rsidRPr="002F42BA" w:rsidRDefault="00E93A1D" w:rsidP="0088774C">
      <w:pPr>
        <w:widowControl w:val="0"/>
        <w:tabs>
          <w:tab w:val="left" w:pos="426"/>
        </w:tabs>
        <w:suppressAutoHyphens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79B83E80" w14:textId="12003B28" w:rsidR="00E93A1D" w:rsidRPr="002F42BA" w:rsidRDefault="00E93A1D" w:rsidP="0054788F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Płatność składki na konto </w:t>
      </w:r>
      <w:r w:rsidR="00927E7E" w:rsidRPr="002F42BA">
        <w:rPr>
          <w:rFonts w:asciiTheme="majorHAnsi" w:hAnsiTheme="majorHAnsi" w:cs="Calibri"/>
          <w:iCs/>
          <w:sz w:val="22"/>
          <w:szCs w:val="22"/>
        </w:rPr>
        <w:t>Wykonawcy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zostanie podana w wystawionych dokumentach  potwierdzających ochronę ubezpieczeniową.</w:t>
      </w:r>
    </w:p>
    <w:p w14:paraId="2C42B441" w14:textId="77777777" w:rsidR="00E93A1D" w:rsidRPr="002F42BA" w:rsidRDefault="00E93A1D" w:rsidP="0054788F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 datę dokonania zapłaty przyjmuje się datę obciążenia rachunku Zamawiającego.</w:t>
      </w:r>
    </w:p>
    <w:p w14:paraId="1609EFEB" w14:textId="39C6987F" w:rsidR="00E93A1D" w:rsidRPr="002F42BA" w:rsidRDefault="00E93A1D" w:rsidP="0054788F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Składka za ubezpieczenia płatna</w:t>
      </w:r>
      <w:r w:rsidR="00B051CF" w:rsidRPr="002F42BA">
        <w:rPr>
          <w:rFonts w:asciiTheme="majorHAnsi" w:hAnsiTheme="majorHAnsi" w:cs="Calibri"/>
          <w:iCs/>
          <w:sz w:val="22"/>
          <w:szCs w:val="22"/>
        </w:rPr>
        <w:t xml:space="preserve"> w dwóch ratach w</w:t>
      </w:r>
      <w:r w:rsidR="00E31B78">
        <w:rPr>
          <w:rFonts w:asciiTheme="majorHAnsi" w:hAnsiTheme="majorHAnsi" w:cs="Calibri"/>
          <w:iCs/>
          <w:sz w:val="22"/>
          <w:szCs w:val="22"/>
        </w:rPr>
        <w:t xml:space="preserve"> </w:t>
      </w:r>
      <w:r w:rsidR="00B051CF" w:rsidRPr="002F42BA">
        <w:rPr>
          <w:rFonts w:asciiTheme="majorHAnsi" w:hAnsiTheme="majorHAnsi" w:cs="Calibri"/>
          <w:iCs/>
          <w:sz w:val="22"/>
          <w:szCs w:val="22"/>
        </w:rPr>
        <w:t>rocznym okresie ubezpieczenia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w</w:t>
      </w:r>
      <w:r w:rsidR="00B051CF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następujących w terminach do:</w:t>
      </w:r>
    </w:p>
    <w:tbl>
      <w:tblPr>
        <w:tblW w:w="623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2"/>
        <w:gridCol w:w="3070"/>
        <w:gridCol w:w="1985"/>
      </w:tblGrid>
      <w:tr w:rsidR="006D5771" w:rsidRPr="002F42BA" w14:paraId="63EC93C3" w14:textId="77777777" w:rsidTr="00A25E61">
        <w:tc>
          <w:tcPr>
            <w:tcW w:w="1182" w:type="dxa"/>
            <w:shd w:val="clear" w:color="auto" w:fill="002060"/>
            <w:vAlign w:val="center"/>
          </w:tcPr>
          <w:p w14:paraId="2E64B594" w14:textId="77777777" w:rsidR="006D5771" w:rsidRPr="002F42BA" w:rsidRDefault="006D5771" w:rsidP="0088774C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Nr raty</w:t>
            </w:r>
          </w:p>
        </w:tc>
        <w:tc>
          <w:tcPr>
            <w:tcW w:w="3070" w:type="dxa"/>
            <w:shd w:val="clear" w:color="auto" w:fill="002060"/>
          </w:tcPr>
          <w:p w14:paraId="6896AFCD" w14:textId="77777777" w:rsidR="006D5771" w:rsidRPr="002F42BA" w:rsidRDefault="006D5771" w:rsidP="0088774C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Roczny okres ubezpieczenia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77E33EC9" w14:textId="77777777" w:rsidR="006D5771" w:rsidRPr="002F42BA" w:rsidRDefault="006D5771" w:rsidP="0088774C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22" w:hanging="22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Termin płatności:</w:t>
            </w:r>
          </w:p>
        </w:tc>
      </w:tr>
      <w:tr w:rsidR="006D5771" w:rsidRPr="002F42BA" w14:paraId="04D5BCAB" w14:textId="77777777" w:rsidTr="00A25E61">
        <w:trPr>
          <w:trHeight w:val="263"/>
        </w:trPr>
        <w:tc>
          <w:tcPr>
            <w:tcW w:w="1182" w:type="dxa"/>
            <w:vAlign w:val="center"/>
          </w:tcPr>
          <w:p w14:paraId="05ED8BAA" w14:textId="77777777" w:rsidR="006D5771" w:rsidRPr="002F42BA" w:rsidRDefault="006D5771" w:rsidP="0088774C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070" w:type="dxa"/>
            <w:vMerge w:val="restart"/>
            <w:vAlign w:val="center"/>
          </w:tcPr>
          <w:p w14:paraId="0513BAD9" w14:textId="5BDFE25C" w:rsidR="006D5771" w:rsidRPr="00050761" w:rsidRDefault="00A25E61" w:rsidP="0088774C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sz w:val="22"/>
                <w:szCs w:val="22"/>
                <w:lang w:eastAsia="en-US"/>
              </w:rPr>
            </w:pP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1</w:t>
            </w:r>
            <w:r w:rsidR="00050761"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8</w:t>
            </w: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.0</w:t>
            </w:r>
            <w:r w:rsidR="00050761"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9</w:t>
            </w: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.2021-</w:t>
            </w:r>
            <w:r w:rsidR="00050761"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17</w:t>
            </w: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.0</w:t>
            </w:r>
            <w:r w:rsidR="00050761"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9</w:t>
            </w: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.2022</w:t>
            </w:r>
          </w:p>
        </w:tc>
        <w:tc>
          <w:tcPr>
            <w:tcW w:w="1985" w:type="dxa"/>
            <w:vAlign w:val="center"/>
          </w:tcPr>
          <w:p w14:paraId="60F3D240" w14:textId="72B12D9F" w:rsidR="006D5771" w:rsidRPr="00050761" w:rsidRDefault="00050761" w:rsidP="0088774C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29</w:t>
            </w:r>
            <w:r w:rsidR="00A25E61"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.</w:t>
            </w:r>
            <w:r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10</w:t>
            </w:r>
            <w:r w:rsidR="00A25E61"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.2021</w:t>
            </w:r>
          </w:p>
        </w:tc>
      </w:tr>
      <w:tr w:rsidR="006D5771" w:rsidRPr="002F42BA" w14:paraId="32A9F83A" w14:textId="77777777" w:rsidTr="00A25E61">
        <w:trPr>
          <w:trHeight w:val="263"/>
        </w:trPr>
        <w:tc>
          <w:tcPr>
            <w:tcW w:w="1182" w:type="dxa"/>
            <w:vAlign w:val="center"/>
          </w:tcPr>
          <w:p w14:paraId="16B39050" w14:textId="77777777" w:rsidR="006D5771" w:rsidRPr="002F42BA" w:rsidRDefault="006D5771" w:rsidP="0088774C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3070" w:type="dxa"/>
            <w:vMerge/>
            <w:vAlign w:val="center"/>
          </w:tcPr>
          <w:p w14:paraId="01B41CA4" w14:textId="77777777" w:rsidR="006D5771" w:rsidRPr="00050761" w:rsidRDefault="006D5771" w:rsidP="0088774C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284" w:hanging="284"/>
              <w:jc w:val="center"/>
              <w:textAlignment w:val="baseline"/>
              <w:rPr>
                <w:rFonts w:asciiTheme="majorHAns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75BB6F4E" w14:textId="2B0B6D16" w:rsidR="006D5771" w:rsidRPr="00050761" w:rsidRDefault="00A25E61" w:rsidP="0088774C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28.02.2022</w:t>
            </w:r>
          </w:p>
        </w:tc>
      </w:tr>
    </w:tbl>
    <w:p w14:paraId="1F02EE94" w14:textId="77777777" w:rsidR="00E93A1D" w:rsidRPr="002F42BA" w:rsidRDefault="00E93A1D" w:rsidP="0054788F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Przy wyliczaniu składki za ubezpieczenia zawierane na okres krótszy niż 12 miesięcy Wykonawcy muszą wziąć pod uwagę faktyczny okres ubezpieczenia – nie będzie miała zastosowania składka minimalna i tabela frakcyjna.</w:t>
      </w:r>
    </w:p>
    <w:p w14:paraId="59282C0C" w14:textId="77777777" w:rsidR="00521815" w:rsidRDefault="00641261" w:rsidP="00521815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Dodatkowe składki/płatności 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>w ramach opcji</w:t>
      </w:r>
      <w:r w:rsidR="00927E7E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="00521815">
        <w:rPr>
          <w:rFonts w:asciiTheme="majorHAnsi" w:hAnsiTheme="majorHAnsi" w:cs="Calibri"/>
          <w:iCs/>
          <w:sz w:val="22"/>
          <w:szCs w:val="22"/>
        </w:rPr>
        <w:t xml:space="preserve">A 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 xml:space="preserve">będą płatne w ciągu 30 dni od rozpoczęcia 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lastRenderedPageBreak/>
        <w:t>okresu ubezpieczenia</w:t>
      </w:r>
      <w:r w:rsidR="00990AA7" w:rsidRPr="002F42BA">
        <w:rPr>
          <w:rFonts w:asciiTheme="majorHAnsi" w:hAnsiTheme="majorHAnsi" w:cs="Calibri"/>
          <w:iCs/>
          <w:sz w:val="22"/>
          <w:szCs w:val="22"/>
        </w:rPr>
        <w:t>.</w:t>
      </w:r>
    </w:p>
    <w:p w14:paraId="17214424" w14:textId="09212F81" w:rsidR="00521815" w:rsidRPr="00521815" w:rsidRDefault="00521815" w:rsidP="00521815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521815">
        <w:rPr>
          <w:rFonts w:asciiTheme="majorHAnsi" w:hAnsiTheme="majorHAnsi" w:cs="Calibri"/>
          <w:iCs/>
          <w:sz w:val="22"/>
          <w:szCs w:val="22"/>
        </w:rPr>
        <w:t>Dodatkowa składka za ubezpieczenia w ramach opcji B, o której mowa w § 8 pkt 4, płatna będzie w 2 równych ratach w rocznym okresie ubezpieczenia, w terminach do:</w:t>
      </w:r>
    </w:p>
    <w:tbl>
      <w:tblPr>
        <w:tblW w:w="696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2"/>
        <w:gridCol w:w="3794"/>
        <w:gridCol w:w="1984"/>
      </w:tblGrid>
      <w:tr w:rsidR="00521815" w:rsidRPr="002F42BA" w14:paraId="49D4A3EC" w14:textId="77777777" w:rsidTr="0083001E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23FD5FE" w14:textId="77777777" w:rsidR="00521815" w:rsidRPr="002F42BA" w:rsidRDefault="00521815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Nr raty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160164F7" w14:textId="77777777" w:rsidR="00521815" w:rsidRPr="002F42BA" w:rsidRDefault="00521815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Roczny okres ubezpieczenia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E8B1C97" w14:textId="77777777" w:rsidR="00521815" w:rsidRPr="002F42BA" w:rsidRDefault="00521815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22" w:hanging="22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Termin płatności:</w:t>
            </w:r>
          </w:p>
        </w:tc>
      </w:tr>
      <w:tr w:rsidR="00521815" w:rsidRPr="002F42BA" w14:paraId="6002E35D" w14:textId="77777777" w:rsidTr="0083001E">
        <w:trPr>
          <w:trHeight w:val="263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711E" w14:textId="77777777" w:rsidR="00521815" w:rsidRPr="002F42BA" w:rsidRDefault="00521815" w:rsidP="00521815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8AAE" w14:textId="38968651" w:rsidR="00521815" w:rsidRPr="002F42BA" w:rsidRDefault="00521815" w:rsidP="00521815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sz w:val="22"/>
                <w:szCs w:val="22"/>
                <w:lang w:eastAsia="en-US"/>
              </w:rPr>
            </w:pP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18.09.202</w:t>
            </w:r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>2</w:t>
            </w: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-17.09.202</w:t>
            </w:r>
            <w:r>
              <w:rPr>
                <w:rFonts w:asciiTheme="majorHAnsi" w:hAnsiTheme="majorHAnsi" w:cs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4" w:type="dxa"/>
            <w:vAlign w:val="center"/>
          </w:tcPr>
          <w:p w14:paraId="2C3DF593" w14:textId="3E8B7DDF" w:rsidR="00521815" w:rsidRPr="002F42BA" w:rsidRDefault="00521815" w:rsidP="00521815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31</w:t>
            </w:r>
            <w:r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.10.202</w:t>
            </w:r>
            <w:r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2</w:t>
            </w:r>
          </w:p>
        </w:tc>
      </w:tr>
      <w:tr w:rsidR="00521815" w:rsidRPr="002F42BA" w14:paraId="45E293DA" w14:textId="77777777" w:rsidTr="0083001E">
        <w:trPr>
          <w:trHeight w:val="263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5441" w14:textId="77777777" w:rsidR="00521815" w:rsidRPr="002F42BA" w:rsidRDefault="00521815" w:rsidP="00521815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29EA" w14:textId="77777777" w:rsidR="00521815" w:rsidRPr="002F42BA" w:rsidRDefault="00521815" w:rsidP="00521815">
            <w:pPr>
              <w:suppressAutoHyphens/>
              <w:rPr>
                <w:rFonts w:asciiTheme="majorHAns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098EC9DB" w14:textId="27EC3C40" w:rsidR="00521815" w:rsidRPr="002F42BA" w:rsidRDefault="00521815" w:rsidP="00521815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highlight w:val="yellow"/>
                <w:lang w:eastAsia="en-US"/>
              </w:rPr>
            </w:pPr>
            <w:r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28.02.202</w:t>
            </w:r>
            <w:r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3</w:t>
            </w:r>
          </w:p>
        </w:tc>
      </w:tr>
    </w:tbl>
    <w:p w14:paraId="3C976FC0" w14:textId="4E78D6B5" w:rsidR="00E93A1D" w:rsidRPr="00521815" w:rsidRDefault="00E93A1D" w:rsidP="00521815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521815">
        <w:rPr>
          <w:rFonts w:asciiTheme="majorHAnsi" w:hAnsiTheme="majorHAnsi" w:cs="Calibri"/>
          <w:iCs/>
          <w:sz w:val="22"/>
          <w:szCs w:val="22"/>
        </w:rPr>
        <w:t>Wykonawca, któremu zostanie udzielone zamówienie podstawowe zobowiązany będzie do</w:t>
      </w:r>
      <w:r w:rsidR="00B051CF" w:rsidRPr="00521815">
        <w:rPr>
          <w:rFonts w:asciiTheme="majorHAnsi" w:hAnsiTheme="majorHAnsi" w:cs="Calibri"/>
          <w:iCs/>
          <w:sz w:val="22"/>
          <w:szCs w:val="22"/>
        </w:rPr>
        <w:t> </w:t>
      </w:r>
      <w:r w:rsidRPr="00521815">
        <w:rPr>
          <w:rFonts w:asciiTheme="majorHAnsi" w:hAnsiTheme="majorHAnsi" w:cs="Calibri"/>
          <w:iCs/>
          <w:sz w:val="22"/>
          <w:szCs w:val="22"/>
        </w:rPr>
        <w:t>zastosowania w opcjach stawek nie wyższych niż zastosowanych w zamówieniu podstawowym, proporcjonalnie do okresu rzeczywiście udzielanej ochrony ubezpieczeniowej wg systemu pro rata temporis (bez stosowania składki minimalnej i tabeli frakcyjnej).</w:t>
      </w:r>
    </w:p>
    <w:p w14:paraId="18A6FB35" w14:textId="77777777" w:rsidR="00E93A1D" w:rsidRPr="002F42BA" w:rsidRDefault="00E93A1D" w:rsidP="00521815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W przypadku niezrealizowania w pełni umowy co do wartości wynikającej z prawa opcji  o </w:t>
      </w:r>
      <w:r w:rsidR="007C0577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której mowa w ust. 1 w okresie obowiązywania umowy, Wykonawca nie będzie wnosił żadnych roszczeń wobec Zamawiającego. </w:t>
      </w:r>
    </w:p>
    <w:p w14:paraId="6157BA81" w14:textId="7DBE41F7" w:rsidR="001A158D" w:rsidRPr="002F42BA" w:rsidRDefault="001A158D" w:rsidP="0088774C">
      <w:pPr>
        <w:suppressAutoHyphens/>
        <w:overflowPunct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7</w:t>
      </w:r>
    </w:p>
    <w:p w14:paraId="1E8EA4DF" w14:textId="68E9ECD1" w:rsidR="001A158D" w:rsidRPr="002F42BA" w:rsidRDefault="001A158D" w:rsidP="0088774C">
      <w:pPr>
        <w:widowControl w:val="0"/>
        <w:tabs>
          <w:tab w:val="left" w:pos="5812"/>
        </w:tabs>
        <w:suppressAutoHyphens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ZASADY WPROWADZANIA ZMIAN WYNOGRODZENIA (WALORYZACJA WYNAGRODZENIA)</w:t>
      </w:r>
    </w:p>
    <w:p w14:paraId="17E89F0C" w14:textId="35E89DEF" w:rsidR="001A158D" w:rsidRPr="002F42BA" w:rsidRDefault="001A158D" w:rsidP="0054788F">
      <w:pPr>
        <w:widowControl w:val="0"/>
        <w:numPr>
          <w:ilvl w:val="0"/>
          <w:numId w:val="132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Zgodnie z art. 436 pkt 4 lit. b ustawy Pzp, </w:t>
      </w:r>
      <w:bookmarkStart w:id="30" w:name="_Hlk47094353"/>
      <w:r w:rsidRPr="002F42BA">
        <w:rPr>
          <w:rFonts w:asciiTheme="majorHAnsi" w:hAnsiTheme="majorHAnsi"/>
          <w:sz w:val="22"/>
          <w:szCs w:val="22"/>
        </w:rPr>
        <w:t>wysokość wynagrodzenia należnego Wykonawcy może podlegać waloryzacji, w przypadku zmiany</w:t>
      </w:r>
      <w:bookmarkEnd w:id="30"/>
      <w:r w:rsidRPr="002F42BA">
        <w:rPr>
          <w:rFonts w:asciiTheme="majorHAnsi" w:hAnsiTheme="majorHAnsi"/>
          <w:sz w:val="22"/>
          <w:szCs w:val="22"/>
        </w:rPr>
        <w:t>:</w:t>
      </w:r>
    </w:p>
    <w:p w14:paraId="522A4CF3" w14:textId="77777777" w:rsidR="001A158D" w:rsidRPr="002F42BA" w:rsidRDefault="001A158D" w:rsidP="0054788F">
      <w:pPr>
        <w:widowControl w:val="0"/>
        <w:numPr>
          <w:ilvl w:val="1"/>
          <w:numId w:val="132"/>
        </w:numPr>
        <w:tabs>
          <w:tab w:val="left" w:pos="426"/>
        </w:tabs>
        <w:suppressAutoHyphens/>
        <w:spacing w:line="276" w:lineRule="auto"/>
        <w:ind w:left="993" w:hanging="567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stawki podatku od towarów i usług oraz podatku akcyzowego, </w:t>
      </w:r>
    </w:p>
    <w:p w14:paraId="3BD6EBF5" w14:textId="77777777" w:rsidR="001A158D" w:rsidRPr="002F42BA" w:rsidRDefault="001A158D" w:rsidP="0054788F">
      <w:pPr>
        <w:widowControl w:val="0"/>
        <w:numPr>
          <w:ilvl w:val="1"/>
          <w:numId w:val="132"/>
        </w:numPr>
        <w:tabs>
          <w:tab w:val="left" w:pos="426"/>
        </w:tabs>
        <w:suppressAutoHyphens/>
        <w:spacing w:line="276" w:lineRule="auto"/>
        <w:ind w:left="993" w:hanging="567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3F26DC23" w14:textId="77777777" w:rsidR="001A158D" w:rsidRPr="002F42BA" w:rsidRDefault="001A158D" w:rsidP="0054788F">
      <w:pPr>
        <w:widowControl w:val="0"/>
        <w:numPr>
          <w:ilvl w:val="1"/>
          <w:numId w:val="132"/>
        </w:numPr>
        <w:tabs>
          <w:tab w:val="left" w:pos="426"/>
        </w:tabs>
        <w:suppressAutoHyphens/>
        <w:spacing w:line="276" w:lineRule="auto"/>
        <w:ind w:left="993" w:hanging="567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zasad podlegania ubezpieczeniom społecznym lub ubezpieczeniu zdrowotnemu lub wysokości składki na ubezpieczenia społeczne lub zdrowotne, </w:t>
      </w:r>
    </w:p>
    <w:p w14:paraId="5331C473" w14:textId="77777777" w:rsidR="00FA4B58" w:rsidRPr="002F42BA" w:rsidRDefault="001A158D" w:rsidP="0054788F">
      <w:pPr>
        <w:widowControl w:val="0"/>
        <w:numPr>
          <w:ilvl w:val="1"/>
          <w:numId w:val="132"/>
        </w:numPr>
        <w:tabs>
          <w:tab w:val="left" w:pos="426"/>
        </w:tabs>
        <w:suppressAutoHyphens/>
        <w:spacing w:line="276" w:lineRule="auto"/>
        <w:ind w:left="993" w:hanging="567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3033D8ED" w14:textId="2DE55D1C" w:rsidR="00DE6115" w:rsidRPr="002F42BA" w:rsidRDefault="001A158D" w:rsidP="0088774C">
      <w:pPr>
        <w:widowControl w:val="0"/>
        <w:tabs>
          <w:tab w:val="left" w:pos="426"/>
        </w:tabs>
        <w:suppressAutoHyphens/>
        <w:spacing w:line="276" w:lineRule="auto"/>
        <w:ind w:left="993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- jeżeli zmiany te będą miały wpływ na koszty wykonania </w:t>
      </w:r>
      <w:r w:rsidR="00DE6115" w:rsidRPr="002F42BA">
        <w:rPr>
          <w:rFonts w:asciiTheme="majorHAnsi" w:hAnsiTheme="majorHAnsi"/>
          <w:sz w:val="22"/>
          <w:szCs w:val="22"/>
        </w:rPr>
        <w:t>zamówienia.</w:t>
      </w:r>
    </w:p>
    <w:p w14:paraId="141194A4" w14:textId="69752D41" w:rsidR="00DE6115" w:rsidRPr="002F42BA" w:rsidRDefault="00DE6115" w:rsidP="0054788F">
      <w:pPr>
        <w:pStyle w:val="Akapitzlist"/>
        <w:numPr>
          <w:ilvl w:val="0"/>
          <w:numId w:val="136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Calibri"/>
          <w:sz w:val="22"/>
        </w:rPr>
        <w:t>W celu zmiany wynagrodzenia, o której mowa w ust. 1 powyżej każda ze stron umowy, w terminie 30 dni od dnia wejścia w życie przepisów dokonujących tych zmian, może zwrócić się do drugiej strony z wnioskiem w sprawie odpowiedniej zmiany wynagrodzenia o kwotę kosztu</w:t>
      </w:r>
      <w:r w:rsidRPr="002F42BA">
        <w:rPr>
          <w:rFonts w:asciiTheme="majorHAnsi" w:hAnsiTheme="majorHAnsi" w:cs="Calibri"/>
        </w:rPr>
        <w:t xml:space="preserve"> </w:t>
      </w:r>
      <w:r w:rsidRPr="002F42BA">
        <w:rPr>
          <w:rFonts w:asciiTheme="majorHAnsi" w:hAnsiTheme="majorHAnsi" w:cs="Calibri"/>
          <w:sz w:val="22"/>
        </w:rPr>
        <w:t>poniesionego przez Wykonawcę, a w przypadku stawki podatku VAT lub akcyzy od daty jego zmiany.</w:t>
      </w:r>
    </w:p>
    <w:p w14:paraId="0620CFEF" w14:textId="77777777" w:rsidR="00DE6115" w:rsidRPr="002F42BA" w:rsidRDefault="00DE6115" w:rsidP="0054788F">
      <w:pPr>
        <w:pStyle w:val="Akapitzlist"/>
        <w:numPr>
          <w:ilvl w:val="0"/>
          <w:numId w:val="136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Calibri"/>
          <w:sz w:val="22"/>
        </w:rPr>
        <w:t xml:space="preserve">Do wniosku należy dołączyć szczegółowy opis i wyliczenie wpływu zmian na wynagrodzenie Wykonawcy (cenę jednostkową rozumianą jako składka </w:t>
      </w:r>
      <w:r w:rsidRPr="002F42BA">
        <w:rPr>
          <w:rFonts w:asciiTheme="majorHAnsi" w:hAnsiTheme="majorHAnsi" w:cs="Calibri"/>
          <w:sz w:val="22"/>
          <w:szCs w:val="22"/>
        </w:rPr>
        <w:t>za </w:t>
      </w:r>
      <w:r w:rsidRPr="002F42BA">
        <w:rPr>
          <w:rFonts w:asciiTheme="majorHAnsi" w:hAnsiTheme="majorHAnsi"/>
          <w:sz w:val="22"/>
          <w:szCs w:val="22"/>
        </w:rPr>
        <w:t>12 miesięczny</w:t>
      </w:r>
      <w:r w:rsidRPr="002F42BA">
        <w:rPr>
          <w:rFonts w:asciiTheme="majorHAnsi" w:hAnsiTheme="majorHAnsi" w:cs="Calibri"/>
          <w:sz w:val="22"/>
          <w:szCs w:val="22"/>
        </w:rPr>
        <w:t xml:space="preserve"> okres ochrony ubezpieczeniowej, o której mowa w formularzu cenowym stanowiącym załącznik do umowy) wraz ze wskazaniem terminu ich </w:t>
      </w:r>
      <w:r w:rsidRPr="002F42BA">
        <w:rPr>
          <w:rFonts w:asciiTheme="majorHAnsi" w:hAnsiTheme="majorHAnsi" w:cs="Calibri"/>
          <w:sz w:val="22"/>
        </w:rPr>
        <w:t>zaistnienia. Zamawiający zastrzega sobie prawo do żądania od Wykonawcy dodatkowych wyjaśnień odnośnie wyliczonych kosztów oraz weryfikacji wyliczeń dokonanych przez Wykonawcę we własnym zakresie.</w:t>
      </w:r>
      <w:bookmarkStart w:id="31" w:name="_Hlk62051909"/>
    </w:p>
    <w:p w14:paraId="3CE451C1" w14:textId="68FCA9B3" w:rsidR="008F667A" w:rsidRPr="002F42BA" w:rsidRDefault="008F667A" w:rsidP="0054788F">
      <w:pPr>
        <w:pStyle w:val="Akapitzlist"/>
        <w:numPr>
          <w:ilvl w:val="0"/>
          <w:numId w:val="136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>Zgodnie z art. 439 ust. 1 i 2 Ustawy P</w:t>
      </w:r>
      <w:r w:rsidR="0088774C" w:rsidRPr="002F42BA">
        <w:rPr>
          <w:rFonts w:asciiTheme="majorHAnsi" w:hAnsiTheme="majorHAnsi" w:cs="Tahoma"/>
          <w:sz w:val="22"/>
          <w:szCs w:val="22"/>
        </w:rPr>
        <w:t>zp</w:t>
      </w:r>
      <w:r w:rsidRPr="002F42BA">
        <w:rPr>
          <w:rFonts w:asciiTheme="majorHAnsi" w:hAnsiTheme="majorHAnsi" w:cs="Tahoma"/>
          <w:sz w:val="22"/>
          <w:szCs w:val="22"/>
        </w:rPr>
        <w:t>, wynagrodzenie wykonawcy (składka ubezpieczeniowa) może ulec zmianie w przypadku zmiany kosztów związanych z realizacją zamówienia, zgodnie z poniższymi zasadami:</w:t>
      </w:r>
    </w:p>
    <w:p w14:paraId="1E212DB6" w14:textId="2186CDBA" w:rsidR="008F667A" w:rsidRPr="002F42BA" w:rsidRDefault="008F667A" w:rsidP="0054788F">
      <w:pPr>
        <w:pStyle w:val="Akapitzlist"/>
        <w:numPr>
          <w:ilvl w:val="1"/>
          <w:numId w:val="136"/>
        </w:numPr>
        <w:suppressAutoHyphens/>
        <w:spacing w:line="276" w:lineRule="auto"/>
        <w:ind w:left="993" w:right="-1" w:hanging="567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>początkowy termin ustalenia zmiany wynagrodzenia ustala się na datę początkową drugiego roku obowiązywania umowy.</w:t>
      </w:r>
    </w:p>
    <w:p w14:paraId="79E3555D" w14:textId="28A8440F" w:rsidR="008F667A" w:rsidRPr="002F42BA" w:rsidRDefault="008F667A" w:rsidP="0054788F">
      <w:pPr>
        <w:pStyle w:val="Akapitzlist"/>
        <w:numPr>
          <w:ilvl w:val="1"/>
          <w:numId w:val="136"/>
        </w:numPr>
        <w:suppressAutoHyphens/>
        <w:spacing w:line="276" w:lineRule="auto"/>
        <w:ind w:left="993" w:right="-1" w:hanging="567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 xml:space="preserve">poziom zmiany kosztów, uprawniający strony umowy do żądania zmiany wynagrodzenia wynosi </w:t>
      </w:r>
      <w:r w:rsidR="00641304" w:rsidRPr="002F42BA">
        <w:rPr>
          <w:rFonts w:asciiTheme="majorHAnsi" w:hAnsiTheme="majorHAnsi" w:cs="Tahoma"/>
          <w:sz w:val="22"/>
          <w:szCs w:val="22"/>
        </w:rPr>
        <w:t xml:space="preserve">  10</w:t>
      </w:r>
      <w:r w:rsidRPr="002F42BA">
        <w:rPr>
          <w:rFonts w:asciiTheme="majorHAnsi" w:hAnsiTheme="majorHAnsi" w:cs="Tahoma"/>
          <w:sz w:val="22"/>
          <w:szCs w:val="22"/>
        </w:rPr>
        <w:t xml:space="preserve"> pkt. proc.</w:t>
      </w:r>
    </w:p>
    <w:p w14:paraId="214EBE1C" w14:textId="77777777" w:rsidR="008F667A" w:rsidRPr="002F42BA" w:rsidRDefault="008F667A" w:rsidP="0054788F">
      <w:pPr>
        <w:pStyle w:val="Akapitzlist"/>
        <w:numPr>
          <w:ilvl w:val="1"/>
          <w:numId w:val="136"/>
        </w:numPr>
        <w:suppressAutoHyphens/>
        <w:spacing w:line="276" w:lineRule="auto"/>
        <w:ind w:left="993" w:right="-1" w:hanging="567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 xml:space="preserve">jako zmianę kosztów przyjmuje się wyrażoną w pkt proc. roczną zmianę, publikowanego przez Komisję Nadzoru Finansowego w kwartale poprzedzającym miesiąc ustalenia </w:t>
      </w:r>
      <w:r w:rsidRPr="002F42BA">
        <w:rPr>
          <w:rFonts w:asciiTheme="majorHAnsi" w:hAnsiTheme="majorHAnsi" w:cs="Tahoma"/>
          <w:sz w:val="22"/>
          <w:szCs w:val="22"/>
        </w:rPr>
        <w:lastRenderedPageBreak/>
        <w:t>zmiany wynagrodzenia, wskaźnika kosztów administracyjnych,</w:t>
      </w:r>
    </w:p>
    <w:p w14:paraId="4F06D946" w14:textId="3AAB49D5" w:rsidR="00DE6115" w:rsidRPr="002F42BA" w:rsidRDefault="008F667A" w:rsidP="0054788F">
      <w:pPr>
        <w:pStyle w:val="Akapitzlist"/>
        <w:numPr>
          <w:ilvl w:val="1"/>
          <w:numId w:val="136"/>
        </w:numPr>
        <w:suppressAutoHyphens/>
        <w:spacing w:line="276" w:lineRule="auto"/>
        <w:ind w:left="993" w:right="-1" w:hanging="567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 xml:space="preserve">zmiana (obniżenie lub wzrost) ww. wskaźnika powyżej progu określonego w </w:t>
      </w:r>
      <w:r w:rsidR="0088774C" w:rsidRPr="002F42BA">
        <w:rPr>
          <w:rFonts w:asciiTheme="majorHAnsi" w:hAnsiTheme="majorHAnsi" w:cs="Tahoma"/>
          <w:sz w:val="22"/>
          <w:szCs w:val="22"/>
        </w:rPr>
        <w:t>ust. 4.2.</w:t>
      </w:r>
      <w:r w:rsidRPr="002F42BA">
        <w:rPr>
          <w:rFonts w:asciiTheme="majorHAnsi" w:hAnsiTheme="majorHAnsi" w:cs="Tahoma"/>
          <w:sz w:val="22"/>
          <w:szCs w:val="22"/>
        </w:rPr>
        <w:t xml:space="preserve"> uprawnia strony do zmiany wynagrodzenia wykonawcy w takiej samej proporcji, w jakiej zmianie uległ ww. wskaźnik; </w:t>
      </w:r>
    </w:p>
    <w:p w14:paraId="252F7A03" w14:textId="675BFD07" w:rsidR="00DE6115" w:rsidRPr="002F42BA" w:rsidRDefault="008F667A" w:rsidP="0054788F">
      <w:pPr>
        <w:pStyle w:val="Akapitzlist"/>
        <w:numPr>
          <w:ilvl w:val="1"/>
          <w:numId w:val="136"/>
        </w:numPr>
        <w:suppressAutoHyphens/>
        <w:spacing w:line="276" w:lineRule="auto"/>
        <w:ind w:left="993" w:right="-1" w:hanging="567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>maksymalna dopuszczalna wartość zmiany wynagrodzenia w efekcie zastosowania postanowień o zasadach wprowadzania zmian wysokości wynagrodzenia wynosi 5 proc.</w:t>
      </w:r>
      <w:bookmarkEnd w:id="31"/>
    </w:p>
    <w:p w14:paraId="7370F3EB" w14:textId="5DB80D2C" w:rsidR="00DE6115" w:rsidRPr="002F42BA" w:rsidRDefault="00DE6115" w:rsidP="0054788F">
      <w:pPr>
        <w:pStyle w:val="Akapitzlist"/>
        <w:numPr>
          <w:ilvl w:val="0"/>
          <w:numId w:val="136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 xml:space="preserve">Jeżeli bezsprzecznie zostanie wykazane, że zmiany ceny materiałów lub kosztów związanych </w:t>
      </w:r>
      <w:r w:rsidRPr="002F42BA">
        <w:rPr>
          <w:rFonts w:asciiTheme="majorHAnsi" w:hAnsiTheme="majorHAnsi"/>
          <w:spacing w:val="-4"/>
          <w:sz w:val="22"/>
          <w:szCs w:val="22"/>
        </w:rPr>
        <w:br/>
        <w:t>z realizacją zamówienia uzasadniają zmianę wysokości wynagrodzenia należnego Wykonawcy zgodnie z zasadami przewidzianymi w ust. 4 powyżej, Strony umowy zawrą stosowny aneks do umowy, określający nową wysokość wynagrodzenia Wykonawcy, z uwzględnieniem dowiedzionych zmian.</w:t>
      </w:r>
    </w:p>
    <w:p w14:paraId="58FFEDA7" w14:textId="234FB79B" w:rsidR="00E93A1D" w:rsidRPr="002F42BA" w:rsidRDefault="00E93A1D" w:rsidP="0088774C">
      <w:pPr>
        <w:widowControl w:val="0"/>
        <w:tabs>
          <w:tab w:val="left" w:pos="5812"/>
        </w:tabs>
        <w:suppressAutoHyphens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§ </w:t>
      </w:r>
      <w:r w:rsidR="008F667A" w:rsidRPr="002F42BA">
        <w:rPr>
          <w:rFonts w:asciiTheme="majorHAnsi" w:hAnsiTheme="majorHAnsi" w:cs="Calibri"/>
          <w:b/>
          <w:iCs/>
          <w:sz w:val="22"/>
          <w:szCs w:val="22"/>
        </w:rPr>
        <w:t>8</w:t>
      </w:r>
    </w:p>
    <w:p w14:paraId="6D4D11DB" w14:textId="1E456FB2" w:rsidR="00E93A1D" w:rsidRPr="002F42BA" w:rsidRDefault="00927E7E" w:rsidP="0088774C">
      <w:pPr>
        <w:widowControl w:val="0"/>
        <w:tabs>
          <w:tab w:val="left" w:pos="5812"/>
        </w:tabs>
        <w:suppressAutoHyphens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OPCJA</w:t>
      </w:r>
    </w:p>
    <w:p w14:paraId="64F6CAB9" w14:textId="77777777" w:rsidR="00B051CF" w:rsidRPr="002F42BA" w:rsidRDefault="00E93A1D" w:rsidP="0054788F">
      <w:pPr>
        <w:pStyle w:val="Akapitzlist"/>
        <w:numPr>
          <w:ilvl w:val="0"/>
          <w:numId w:val="105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 okresie realizacji umowy Zamawiający ma prawo do rozszerzenia umowy ubezpieczenia w zakresie obejmującym ubezpieczenie mienia opisane w §2 umowy, w ten sposób, że obok mienia ubezpieczonego na podstawie niniejszej umowy może zażądać ubezpieczenia nowego mienia nabytego po dacie zawarcia tej umowy, na warunkach niniejszej umowy.</w:t>
      </w:r>
    </w:p>
    <w:p w14:paraId="2CDBDC7C" w14:textId="0CD0AEFC" w:rsidR="00E93A1D" w:rsidRPr="002F42BA" w:rsidRDefault="00E93A1D" w:rsidP="0054788F">
      <w:pPr>
        <w:pStyle w:val="Akapitzlist"/>
        <w:numPr>
          <w:ilvl w:val="0"/>
          <w:numId w:val="105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W ujęciu wartościowym </w:t>
      </w:r>
      <w:r w:rsidR="0088774C" w:rsidRPr="002F42BA">
        <w:rPr>
          <w:rFonts w:asciiTheme="majorHAnsi" w:hAnsiTheme="majorHAnsi" w:cs="Calibri"/>
          <w:iCs/>
          <w:sz w:val="22"/>
          <w:szCs w:val="22"/>
        </w:rPr>
        <w:t>o</w:t>
      </w:r>
      <w:r w:rsidRPr="002F42BA">
        <w:rPr>
          <w:rFonts w:asciiTheme="majorHAnsi" w:hAnsiTheme="majorHAnsi" w:cs="Calibri"/>
          <w:iCs/>
          <w:sz w:val="22"/>
          <w:szCs w:val="22"/>
        </w:rPr>
        <w:t>pcj</w:t>
      </w:r>
      <w:r w:rsidR="0088774C" w:rsidRPr="002F42BA">
        <w:rPr>
          <w:rFonts w:asciiTheme="majorHAnsi" w:hAnsiTheme="majorHAnsi" w:cs="Calibri"/>
          <w:iCs/>
          <w:sz w:val="22"/>
          <w:szCs w:val="22"/>
        </w:rPr>
        <w:t>a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może być wykonane w zakresie oznaczonym poniższą tabelą, gdzie przez wysokość opcji rozumie się procent wzrostu wartości składki wymienionej w §6 pkt. 1 Umowy.</w:t>
      </w:r>
    </w:p>
    <w:p w14:paraId="09A65CEA" w14:textId="6EA1E3C0" w:rsidR="00E93A1D" w:rsidRPr="002F42BA" w:rsidRDefault="00E93A1D" w:rsidP="0054788F">
      <w:pPr>
        <w:pStyle w:val="Akapitzlist"/>
        <w:numPr>
          <w:ilvl w:val="0"/>
          <w:numId w:val="105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W okresie realizacji umowy Zamawiający zastrzega sobie możliwość skorzystania z </w:t>
      </w:r>
      <w:r w:rsidR="0088774C" w:rsidRPr="002F42BA">
        <w:rPr>
          <w:rFonts w:asciiTheme="majorHAnsi" w:hAnsiTheme="majorHAnsi" w:cs="Calibri"/>
          <w:iCs/>
          <w:sz w:val="22"/>
          <w:szCs w:val="22"/>
        </w:rPr>
        <w:t>O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pcji, które dotyczyć może następującego zakresu: </w:t>
      </w: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4110"/>
      </w:tblGrid>
      <w:tr w:rsidR="00C16C18" w:rsidRPr="002F42BA" w14:paraId="032FDBA3" w14:textId="77777777" w:rsidTr="00562CC9">
        <w:trPr>
          <w:jc w:val="center"/>
        </w:trPr>
        <w:tc>
          <w:tcPr>
            <w:tcW w:w="4536" w:type="dxa"/>
            <w:shd w:val="clear" w:color="auto" w:fill="002060"/>
            <w:vAlign w:val="center"/>
          </w:tcPr>
          <w:p w14:paraId="1A55AB28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Rodzaje ubezpieczeń</w:t>
            </w:r>
          </w:p>
        </w:tc>
        <w:tc>
          <w:tcPr>
            <w:tcW w:w="4110" w:type="dxa"/>
            <w:shd w:val="clear" w:color="auto" w:fill="002060"/>
            <w:vAlign w:val="center"/>
          </w:tcPr>
          <w:p w14:paraId="6393CF82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Wysokość opcji</w:t>
            </w:r>
          </w:p>
          <w:p w14:paraId="388C8DFC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(w stosunku do zamówienia podstawowego)</w:t>
            </w:r>
          </w:p>
        </w:tc>
      </w:tr>
      <w:tr w:rsidR="00C16C18" w:rsidRPr="002F42BA" w14:paraId="0410C8BC" w14:textId="77777777" w:rsidTr="00562CC9">
        <w:trPr>
          <w:jc w:val="center"/>
        </w:trPr>
        <w:tc>
          <w:tcPr>
            <w:tcW w:w="4536" w:type="dxa"/>
          </w:tcPr>
          <w:p w14:paraId="5E099C95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mienia od wszystkich ryzyk</w:t>
            </w:r>
          </w:p>
        </w:tc>
        <w:tc>
          <w:tcPr>
            <w:tcW w:w="4110" w:type="dxa"/>
            <w:vAlign w:val="center"/>
          </w:tcPr>
          <w:p w14:paraId="31C8EBF4" w14:textId="77777777" w:rsidR="00E93A1D" w:rsidRPr="002F42BA" w:rsidRDefault="00C16C18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5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%</w:t>
            </w:r>
            <w:r w:rsidR="00CC2010" w:rsidRPr="002F42BA">
              <w:rPr>
                <w:rFonts w:asciiTheme="majorHAnsi" w:hAnsiTheme="majorHAnsi" w:cs="Calibri"/>
                <w:sz w:val="22"/>
                <w:szCs w:val="22"/>
              </w:rPr>
              <w:t xml:space="preserve"> w każdym rocznym okresie ubezpieczenia</w:t>
            </w:r>
          </w:p>
        </w:tc>
      </w:tr>
      <w:tr w:rsidR="00C16C18" w:rsidRPr="002F42BA" w14:paraId="3B4F20FA" w14:textId="77777777" w:rsidTr="00562CC9">
        <w:trPr>
          <w:jc w:val="center"/>
        </w:trPr>
        <w:tc>
          <w:tcPr>
            <w:tcW w:w="4536" w:type="dxa"/>
          </w:tcPr>
          <w:p w14:paraId="12F186A7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sprzętu elektronicznego od wszystkich ryzyk</w:t>
            </w:r>
          </w:p>
        </w:tc>
        <w:tc>
          <w:tcPr>
            <w:tcW w:w="4110" w:type="dxa"/>
            <w:vAlign w:val="center"/>
          </w:tcPr>
          <w:p w14:paraId="56C76A8A" w14:textId="77777777" w:rsidR="00E93A1D" w:rsidRPr="002F42BA" w:rsidRDefault="00C16C18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5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%</w:t>
            </w:r>
            <w:r w:rsidR="00CC2010" w:rsidRPr="002F42BA">
              <w:rPr>
                <w:rFonts w:asciiTheme="majorHAnsi" w:hAnsiTheme="majorHAnsi" w:cs="Calibri"/>
                <w:sz w:val="22"/>
                <w:szCs w:val="22"/>
              </w:rPr>
              <w:t xml:space="preserve"> w każdym rocznym okresie ubezpieczenia</w:t>
            </w:r>
          </w:p>
        </w:tc>
      </w:tr>
    </w:tbl>
    <w:p w14:paraId="6775FCC0" w14:textId="191B911D" w:rsidR="00521815" w:rsidRPr="00521815" w:rsidRDefault="00521815" w:rsidP="0009393A">
      <w:pPr>
        <w:pStyle w:val="Akapitzlist"/>
        <w:numPr>
          <w:ilvl w:val="0"/>
          <w:numId w:val="105"/>
        </w:numPr>
        <w:spacing w:line="276" w:lineRule="auto"/>
        <w:jc w:val="both"/>
        <w:rPr>
          <w:rFonts w:asciiTheme="majorHAnsi" w:hAnsiTheme="majorHAnsi" w:cs="Calibri"/>
          <w:iCs/>
          <w:sz w:val="22"/>
          <w:szCs w:val="22"/>
        </w:rPr>
      </w:pPr>
      <w:r w:rsidRPr="00521815">
        <w:rPr>
          <w:rFonts w:asciiTheme="majorHAnsi" w:hAnsiTheme="majorHAnsi" w:cs="Calibri"/>
          <w:iCs/>
          <w:sz w:val="22"/>
          <w:szCs w:val="22"/>
        </w:rPr>
        <w:t>Przedmiotem opcji B może być przedłużenie umów/umowy o kolejne 12 miesięcy w zakresie ryzyk, których dotyczy zamówienie podstawowe.</w:t>
      </w:r>
    </w:p>
    <w:p w14:paraId="4D7832D0" w14:textId="3110AAD2" w:rsidR="00E93A1D" w:rsidRPr="002F42BA" w:rsidRDefault="00E93A1D" w:rsidP="0054788F">
      <w:pPr>
        <w:pStyle w:val="Akapitzlist"/>
        <w:numPr>
          <w:ilvl w:val="0"/>
          <w:numId w:val="105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Zamawiający może złożyć jednostronne oświadczenie woli o wykonaniu prawa opcji, natomiast Wykonawca zobowiązany jest świadczyć usługi objęte </w:t>
      </w:r>
      <w:r w:rsidR="0088774C" w:rsidRPr="002F42BA">
        <w:rPr>
          <w:rFonts w:asciiTheme="majorHAnsi" w:hAnsiTheme="majorHAnsi" w:cs="Calibri"/>
          <w:iCs/>
          <w:sz w:val="22"/>
          <w:szCs w:val="22"/>
        </w:rPr>
        <w:t>O</w:t>
      </w:r>
      <w:r w:rsidRPr="002F42BA">
        <w:rPr>
          <w:rFonts w:asciiTheme="majorHAnsi" w:hAnsiTheme="majorHAnsi" w:cs="Calibri"/>
          <w:iCs/>
          <w:sz w:val="22"/>
          <w:szCs w:val="22"/>
        </w:rPr>
        <w:t>pcji.</w:t>
      </w:r>
    </w:p>
    <w:p w14:paraId="174223B7" w14:textId="7636852A" w:rsidR="00E93A1D" w:rsidRPr="002F42BA" w:rsidRDefault="0088774C" w:rsidP="0054788F">
      <w:pPr>
        <w:pStyle w:val="Akapitzlist"/>
        <w:numPr>
          <w:ilvl w:val="0"/>
          <w:numId w:val="105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 xml:space="preserve">pcji będzie realizowane zgodnie z faktycznymi potrzebami Zamawiającego w </w:t>
      </w:r>
      <w:r w:rsidR="007C0577" w:rsidRPr="002F42BA">
        <w:rPr>
          <w:rFonts w:asciiTheme="majorHAnsi" w:hAnsiTheme="majorHAnsi" w:cs="Calibri"/>
          <w:iCs/>
          <w:sz w:val="22"/>
          <w:szCs w:val="22"/>
        </w:rPr>
        <w:t> </w:t>
      </w:r>
      <w:r w:rsidR="00E93A1D" w:rsidRPr="002F42BA">
        <w:rPr>
          <w:rFonts w:asciiTheme="majorHAnsi" w:hAnsiTheme="majorHAnsi" w:cs="Calibri"/>
          <w:iCs/>
          <w:sz w:val="22"/>
          <w:szCs w:val="22"/>
        </w:rPr>
        <w:t>oparciu o składki/stawki za poszczególne ryzyka ubezpieczeniowe, tj. rozumiane jako składki/stawki za 12-miesięczny okres ochrony ubezpieczeniowej, rozliczane w systemie pro rata temporis.</w:t>
      </w:r>
    </w:p>
    <w:p w14:paraId="5F60E843" w14:textId="77777777" w:rsidR="00E93A1D" w:rsidRPr="002F42BA" w:rsidRDefault="00E93A1D" w:rsidP="0054788F">
      <w:pPr>
        <w:pStyle w:val="Akapitzlist"/>
        <w:numPr>
          <w:ilvl w:val="0"/>
          <w:numId w:val="105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Wykonawcy nie przysługuje wobec Zamawiającego roszczenie o realizację zamówienia opcjonalnego.</w:t>
      </w:r>
    </w:p>
    <w:p w14:paraId="62E4C0FA" w14:textId="6E9B1931" w:rsidR="00E93A1D" w:rsidRPr="002F42BA" w:rsidRDefault="00E93A1D" w:rsidP="0088774C">
      <w:pPr>
        <w:pStyle w:val="Akapitzlist"/>
        <w:tabs>
          <w:tab w:val="left" w:pos="4395"/>
        </w:tabs>
        <w:suppressAutoHyphens/>
        <w:spacing w:before="240" w:line="276" w:lineRule="auto"/>
        <w:ind w:left="1072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ab/>
        <w:t xml:space="preserve">§ </w:t>
      </w:r>
      <w:r w:rsidR="008F667A" w:rsidRPr="002F42BA">
        <w:rPr>
          <w:rFonts w:asciiTheme="majorHAnsi" w:hAnsiTheme="majorHAnsi" w:cs="Calibri"/>
          <w:b/>
          <w:iCs/>
          <w:sz w:val="22"/>
          <w:szCs w:val="22"/>
        </w:rPr>
        <w:t>9</w:t>
      </w:r>
    </w:p>
    <w:p w14:paraId="7CCC3539" w14:textId="77777777" w:rsidR="00E93A1D" w:rsidRPr="002F42BA" w:rsidRDefault="00E93A1D" w:rsidP="0088774C">
      <w:pPr>
        <w:tabs>
          <w:tab w:val="left" w:pos="3119"/>
        </w:tabs>
        <w:suppressAutoHyphens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PODWYKONAWCY</w:t>
      </w:r>
    </w:p>
    <w:p w14:paraId="4122B5F5" w14:textId="77777777" w:rsidR="00E93A1D" w:rsidRPr="002F42BA" w:rsidRDefault="00E93A1D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oświadcza, iż zamierza/ nie zamierza  powierzyć podwykonawcom następujący zakres usług, objętych przedmiotem zamówienia</w:t>
      </w:r>
      <w:r w:rsidR="00CB6464" w:rsidRPr="002F42BA">
        <w:rPr>
          <w:rFonts w:asciiTheme="majorHAnsi" w:hAnsiTheme="majorHAnsi" w:cs="Calibri"/>
          <w:iCs/>
          <w:sz w:val="22"/>
          <w:szCs w:val="22"/>
        </w:rPr>
        <w:t>, stanowiących cześć zamówienia</w:t>
      </w:r>
      <w:r w:rsidRPr="002F42BA">
        <w:rPr>
          <w:rFonts w:asciiTheme="majorHAnsi" w:hAnsiTheme="majorHAnsi" w:cs="Calibri"/>
          <w:iCs/>
          <w:sz w:val="22"/>
          <w:szCs w:val="22"/>
        </w:rPr>
        <w:t>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400"/>
      </w:tblGrid>
      <w:tr w:rsidR="00E93A1D" w:rsidRPr="002F42BA" w14:paraId="0673C6A6" w14:textId="77777777" w:rsidTr="006A27D4">
        <w:tc>
          <w:tcPr>
            <w:tcW w:w="4530" w:type="dxa"/>
            <w:shd w:val="clear" w:color="auto" w:fill="002060"/>
          </w:tcPr>
          <w:p w14:paraId="6BAB415B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Nazwa podwykonawcy</w:t>
            </w:r>
          </w:p>
          <w:p w14:paraId="23F73998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i/>
                <w:sz w:val="22"/>
                <w:szCs w:val="22"/>
              </w:rPr>
              <w:t xml:space="preserve">(podmiotu na rzecz którego Wykonawca, powierzy czynności wchodzące w zakres usług, </w:t>
            </w:r>
            <w:r w:rsidRPr="002F42BA">
              <w:rPr>
                <w:rFonts w:asciiTheme="majorHAnsi" w:hAnsiTheme="majorHAnsi" w:cs="Calibri"/>
                <w:i/>
                <w:sz w:val="22"/>
                <w:szCs w:val="22"/>
              </w:rPr>
              <w:lastRenderedPageBreak/>
              <w:t>objętych przedmiotem zamówienia)</w:t>
            </w:r>
          </w:p>
        </w:tc>
        <w:tc>
          <w:tcPr>
            <w:tcW w:w="4400" w:type="dxa"/>
            <w:shd w:val="clear" w:color="auto" w:fill="002060"/>
          </w:tcPr>
          <w:p w14:paraId="5E6947AC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</w:p>
          <w:p w14:paraId="07EF67F5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Zakres powierzonych czynności</w:t>
            </w:r>
          </w:p>
        </w:tc>
      </w:tr>
      <w:tr w:rsidR="00E93A1D" w:rsidRPr="002F42BA" w14:paraId="5443820E" w14:textId="77777777" w:rsidTr="00B051CF">
        <w:tc>
          <w:tcPr>
            <w:tcW w:w="4530" w:type="dxa"/>
          </w:tcPr>
          <w:p w14:paraId="22987AF7" w14:textId="77777777" w:rsidR="00E93A1D" w:rsidRPr="002F42BA" w:rsidRDefault="00E93A1D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  <w:p w14:paraId="4EB21319" w14:textId="77777777" w:rsidR="00E93A1D" w:rsidRPr="002F42BA" w:rsidRDefault="00E93A1D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  <w:tc>
          <w:tcPr>
            <w:tcW w:w="4400" w:type="dxa"/>
          </w:tcPr>
          <w:p w14:paraId="209376DB" w14:textId="77777777" w:rsidR="00E93A1D" w:rsidRPr="002F42BA" w:rsidRDefault="00E93A1D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</w:tr>
    </w:tbl>
    <w:p w14:paraId="5929D123" w14:textId="1FA01BCE" w:rsidR="00D26719" w:rsidRPr="002F42BA" w:rsidRDefault="00E93A1D" w:rsidP="0088774C">
      <w:pPr>
        <w:tabs>
          <w:tab w:val="left" w:pos="6810"/>
        </w:tabs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ab/>
      </w:r>
    </w:p>
    <w:p w14:paraId="257132AD" w14:textId="5C577E02" w:rsidR="00E93A1D" w:rsidRPr="002F42BA" w:rsidRDefault="00E93A1D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oświadcza, że przedmiot powierzonych podwykonawcy czynności ubezpieczeniowych mogą  stanowić jedynie  czynności, które zgodnie z</w:t>
      </w:r>
      <w:r w:rsidR="00F26FC6" w:rsidRPr="002F42BA">
        <w:rPr>
          <w:rFonts w:asciiTheme="majorHAnsi" w:hAnsiTheme="majorHAnsi" w:cs="Calibri"/>
          <w:iCs/>
          <w:sz w:val="22"/>
          <w:szCs w:val="22"/>
        </w:rPr>
        <w:t xml:space="preserve"> Ustawą z dnia 11</w:t>
      </w:r>
      <w:r w:rsidR="00B051CF" w:rsidRPr="002F42BA">
        <w:rPr>
          <w:rFonts w:asciiTheme="majorHAnsi" w:hAnsiTheme="majorHAnsi" w:cs="Calibri"/>
          <w:iCs/>
          <w:sz w:val="22"/>
          <w:szCs w:val="22"/>
        </w:rPr>
        <w:t> </w:t>
      </w:r>
      <w:r w:rsidR="00F26FC6" w:rsidRPr="002F42BA">
        <w:rPr>
          <w:rFonts w:asciiTheme="majorHAnsi" w:hAnsiTheme="majorHAnsi" w:cs="Calibri"/>
          <w:iCs/>
          <w:sz w:val="22"/>
          <w:szCs w:val="22"/>
        </w:rPr>
        <w:t>września 2015</w:t>
      </w:r>
      <w:r w:rsidRPr="002F42BA">
        <w:rPr>
          <w:rFonts w:asciiTheme="majorHAnsi" w:hAnsiTheme="majorHAnsi" w:cs="Calibri"/>
          <w:iCs/>
          <w:sz w:val="22"/>
          <w:szCs w:val="22"/>
        </w:rPr>
        <w:t>r. o działalności ubezpieczeniowej i reasekuracyjnej (w szczególności zgodnie z art. 73 ust. 1 w zw. z art. 3 ust. 1 pkt. 27 tejże Ustawy), mogą zostać powierzone podmiotom trzecim.</w:t>
      </w:r>
    </w:p>
    <w:p w14:paraId="02B1E6BA" w14:textId="77777777" w:rsidR="00E93A1D" w:rsidRPr="002F42BA" w:rsidRDefault="00E93A1D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oświadcza, że kluczowe elementy zamówienia tj. m.in.  zawieranie umów ubezpieczenia, ocena ryzyka, udzielanie ochrony ubezpieczeniowej oraz wypłata odszkodowań nie zostały powierzone podwykonawcy.</w:t>
      </w:r>
    </w:p>
    <w:p w14:paraId="066CA284" w14:textId="77777777" w:rsidR="001A158D" w:rsidRPr="002F42BA" w:rsidRDefault="00E93A1D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oświadcza, że  ponosi pełną odpowiedzialność za usługi (powierzone czynności), które wykonuje przy pomocy podwykonawców.</w:t>
      </w:r>
    </w:p>
    <w:p w14:paraId="4B86040D" w14:textId="77777777" w:rsidR="001A158D" w:rsidRPr="002F42BA" w:rsidRDefault="001A158D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>Zgodnie z art. 436 pkt 4 lit. a ustawy Pzp, Zamawiający naliczy Wykonawcy kary umowne z tytułu braku zapłaty lub nieterminowej zapłaty wynagrodzenia należnego podwykonawcom, w związku ze zmianą wysokości wynagrodzenia Wykonawcy, o której mowa w art. 439 ust. 5 ustawy Prawo zamówień publicznych, o ile została mu przedstawiona umowa pomiędzy Wykonawcą a podwykonawcami.</w:t>
      </w:r>
    </w:p>
    <w:p w14:paraId="12729056" w14:textId="50923D10" w:rsidR="001A158D" w:rsidRPr="002F42BA" w:rsidRDefault="001A158D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 xml:space="preserve">Zamawiający ustala wysokość kary umownej naliczanej Wykonawcy w sytuacji, o której mowa w ust. 5 powyżej, w wysokości </w:t>
      </w:r>
      <w:r w:rsidR="00965FA8" w:rsidRPr="002F42BA">
        <w:rPr>
          <w:rFonts w:asciiTheme="majorHAnsi" w:hAnsiTheme="majorHAnsi"/>
          <w:spacing w:val="-4"/>
          <w:sz w:val="22"/>
          <w:szCs w:val="22"/>
        </w:rPr>
        <w:t>5</w:t>
      </w:r>
      <w:r w:rsidRPr="002F42BA">
        <w:rPr>
          <w:rFonts w:asciiTheme="majorHAnsi" w:hAnsiTheme="majorHAnsi"/>
          <w:spacing w:val="-4"/>
          <w:sz w:val="22"/>
          <w:szCs w:val="22"/>
        </w:rPr>
        <w:t>00,00 zł (</w:t>
      </w:r>
      <w:r w:rsidR="00965FA8" w:rsidRPr="002F42BA">
        <w:rPr>
          <w:rFonts w:asciiTheme="majorHAnsi" w:hAnsiTheme="majorHAnsi"/>
          <w:spacing w:val="-4"/>
          <w:sz w:val="22"/>
          <w:szCs w:val="22"/>
        </w:rPr>
        <w:t xml:space="preserve">pięćset </w:t>
      </w:r>
      <w:r w:rsidRPr="002F42BA">
        <w:rPr>
          <w:rFonts w:asciiTheme="majorHAnsi" w:hAnsiTheme="majorHAnsi"/>
          <w:spacing w:val="-4"/>
          <w:sz w:val="22"/>
          <w:szCs w:val="22"/>
        </w:rPr>
        <w:t xml:space="preserve"> złotych) za każdy stwierdzony przypadek braku zapłaty lub nieterminowej zapłaty wynagrodzenia należnego podwykonawcom.</w:t>
      </w:r>
    </w:p>
    <w:p w14:paraId="675A5E9A" w14:textId="7EF268C0" w:rsidR="001A158D" w:rsidRPr="002F42BA" w:rsidRDefault="001A158D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  <w:lang w:eastAsia="en-US"/>
        </w:rPr>
        <w:t xml:space="preserve">Łączna wysokość kar umownych, o których mowa w ust. 5 i 6 powyżej, nie może przekroczyć kwoty </w:t>
      </w:r>
      <w:r w:rsidR="00965FA8" w:rsidRPr="002F42BA">
        <w:rPr>
          <w:rFonts w:asciiTheme="majorHAnsi" w:hAnsiTheme="majorHAnsi"/>
          <w:spacing w:val="-4"/>
          <w:sz w:val="22"/>
          <w:szCs w:val="22"/>
          <w:lang w:eastAsia="en-US"/>
        </w:rPr>
        <w:t>3</w:t>
      </w:r>
      <w:r w:rsidRPr="002F42BA">
        <w:rPr>
          <w:rFonts w:asciiTheme="majorHAnsi" w:hAnsiTheme="majorHAnsi"/>
          <w:spacing w:val="-4"/>
          <w:sz w:val="22"/>
          <w:szCs w:val="22"/>
          <w:lang w:eastAsia="en-US"/>
        </w:rPr>
        <w:t xml:space="preserve"> 000,00 zł</w:t>
      </w:r>
      <w:r w:rsidR="00D579CB">
        <w:rPr>
          <w:rFonts w:asciiTheme="majorHAnsi" w:hAnsiTheme="majorHAnsi"/>
          <w:spacing w:val="-4"/>
          <w:sz w:val="22"/>
          <w:szCs w:val="22"/>
          <w:lang w:eastAsia="en-US"/>
        </w:rPr>
        <w:t>.</w:t>
      </w:r>
    </w:p>
    <w:p w14:paraId="63D38D35" w14:textId="78DE305D" w:rsidR="00454B0B" w:rsidRPr="002F42BA" w:rsidRDefault="00454B0B" w:rsidP="0054788F">
      <w:pPr>
        <w:pStyle w:val="Akapitzlist"/>
        <w:numPr>
          <w:ilvl w:val="0"/>
          <w:numId w:val="106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Zamawiający zastrzega sobie prawo do żądania odszkodowania przewyższającego wysokość kar umownych o których mowa w ust. 5-7, gdyby wysokość poniesionej szkody przewyższała wysokość kar umownych.</w:t>
      </w:r>
    </w:p>
    <w:p w14:paraId="167904B1" w14:textId="77777777" w:rsidR="001A158D" w:rsidRPr="002F42BA" w:rsidRDefault="001A158D" w:rsidP="0088774C">
      <w:pPr>
        <w:pStyle w:val="Akapitzlist"/>
        <w:tabs>
          <w:tab w:val="left" w:pos="0"/>
        </w:tabs>
        <w:suppressAutoHyphens/>
        <w:spacing w:after="60" w:line="276" w:lineRule="auto"/>
        <w:ind w:left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521ADB26" w14:textId="06A2CBFA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</w:t>
      </w:r>
      <w:r w:rsidR="00B051CF"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 xml:space="preserve"> </w:t>
      </w:r>
      <w:r w:rsidR="008F667A"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10</w:t>
      </w: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 xml:space="preserve"> </w:t>
      </w:r>
    </w:p>
    <w:p w14:paraId="6B561279" w14:textId="77777777" w:rsidR="00E93A1D" w:rsidRPr="002F42BA" w:rsidRDefault="00E93A1D" w:rsidP="0088774C">
      <w:pPr>
        <w:pStyle w:val="Akapitzlist"/>
        <w:suppressAutoHyphens/>
        <w:spacing w:line="276" w:lineRule="auto"/>
        <w:ind w:left="426"/>
        <w:contextualSpacing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WYKAZ OSÓB SKIEROWANYCH PRZEZ WYKONAWCĘ DO REALIZACJI ZAMÓWIENIA</w:t>
      </w:r>
    </w:p>
    <w:p w14:paraId="35D37996" w14:textId="77777777" w:rsidR="00B051CF" w:rsidRPr="002F42BA" w:rsidRDefault="00E93A1D" w:rsidP="0054788F">
      <w:pPr>
        <w:pStyle w:val="Akapitzlist"/>
        <w:numPr>
          <w:ilvl w:val="0"/>
          <w:numId w:val="107"/>
        </w:numPr>
        <w:tabs>
          <w:tab w:val="left" w:pos="0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Osoby wyznaczone przez Wykonawcę do obsługi umowy w zakresie następujących czynności:</w:t>
      </w:r>
    </w:p>
    <w:p w14:paraId="543B336B" w14:textId="702CE9B7" w:rsidR="00E93A1D" w:rsidRPr="002F42BA" w:rsidRDefault="00E93A1D" w:rsidP="0054788F">
      <w:pPr>
        <w:pStyle w:val="Akapitzlist"/>
        <w:numPr>
          <w:ilvl w:val="1"/>
          <w:numId w:val="107"/>
        </w:numPr>
        <w:tabs>
          <w:tab w:val="left" w:pos="0"/>
        </w:tabs>
        <w:suppressAutoHyphens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Obsługi umowy ubezpieczenia oraz wystawieniu dokumentów ubezpieczenia i</w:t>
      </w:r>
      <w:r w:rsidR="00B051CF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rozliczaniu płatności:</w:t>
      </w:r>
    </w:p>
    <w:tbl>
      <w:tblPr>
        <w:tblW w:w="8221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15"/>
        <w:gridCol w:w="4606"/>
      </w:tblGrid>
      <w:tr w:rsidR="006A27D4" w:rsidRPr="002F42BA" w14:paraId="3AB9541F" w14:textId="77777777" w:rsidTr="006A27D4">
        <w:trPr>
          <w:trHeight w:val="508"/>
        </w:trPr>
        <w:tc>
          <w:tcPr>
            <w:tcW w:w="3615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06297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Rodzaje czynności</w:t>
            </w:r>
          </w:p>
        </w:tc>
        <w:tc>
          <w:tcPr>
            <w:tcW w:w="460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32914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Dane kontaktowe pracownika</w:t>
            </w:r>
          </w:p>
          <w:p w14:paraId="288B9F3C" w14:textId="77777777" w:rsidR="00004690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  <w:t xml:space="preserve">(imię i nazwisko, bezpośredni telefon, </w:t>
            </w:r>
          </w:p>
          <w:p w14:paraId="0F6898C4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  <w:t>adres e-mail)</w:t>
            </w:r>
          </w:p>
        </w:tc>
      </w:tr>
      <w:tr w:rsidR="00E93A1D" w:rsidRPr="002F42BA" w14:paraId="131D1AA0" w14:textId="77777777" w:rsidTr="00B051CF">
        <w:trPr>
          <w:trHeight w:val="517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CF696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CC3B7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</w:tr>
      <w:tr w:rsidR="00E93A1D" w:rsidRPr="002F42BA" w14:paraId="008196E8" w14:textId="77777777" w:rsidTr="00B051CF">
        <w:trPr>
          <w:trHeight w:val="517"/>
        </w:trPr>
        <w:tc>
          <w:tcPr>
            <w:tcW w:w="3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291D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D3831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both"/>
              <w:rPr>
                <w:rFonts w:asciiTheme="majorHAnsi" w:hAnsiTheme="majorHAnsi" w:cs="Calibri"/>
              </w:rPr>
            </w:pPr>
          </w:p>
        </w:tc>
      </w:tr>
    </w:tbl>
    <w:p w14:paraId="0686F35D" w14:textId="77777777" w:rsidR="00E93A1D" w:rsidRPr="002F42BA" w:rsidRDefault="00E93A1D" w:rsidP="0088774C">
      <w:pPr>
        <w:suppressAutoHyphens/>
        <w:spacing w:line="276" w:lineRule="auto"/>
        <w:ind w:left="993"/>
        <w:jc w:val="both"/>
        <w:rPr>
          <w:rFonts w:asciiTheme="majorHAnsi" w:hAnsiTheme="majorHAnsi" w:cs="Calibri"/>
          <w:sz w:val="20"/>
          <w:szCs w:val="20"/>
          <w:lang w:eastAsia="en-US"/>
        </w:rPr>
      </w:pPr>
    </w:p>
    <w:p w14:paraId="0232E94B" w14:textId="77777777" w:rsidR="00E93A1D" w:rsidRPr="002F42BA" w:rsidRDefault="00E93A1D" w:rsidP="0054788F">
      <w:pPr>
        <w:pStyle w:val="Akapitzlist"/>
        <w:numPr>
          <w:ilvl w:val="1"/>
          <w:numId w:val="107"/>
        </w:numPr>
        <w:tabs>
          <w:tab w:val="left" w:pos="0"/>
        </w:tabs>
        <w:suppressAutoHyphens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Likwidacji szkód odnoszącej się do przyjęcia / odmowy uznania odpowiedzialności z </w:t>
      </w:r>
      <w:r w:rsidR="007C0577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umowy ubezpieczenia oraz posiadające kompetencje do przyjmowania stanowiska odwoławczego w spr</w:t>
      </w:r>
      <w:r w:rsidR="00004690" w:rsidRPr="002F42BA">
        <w:rPr>
          <w:rFonts w:asciiTheme="majorHAnsi" w:hAnsiTheme="majorHAnsi" w:cs="Calibri"/>
          <w:iCs/>
          <w:sz w:val="22"/>
          <w:szCs w:val="22"/>
        </w:rPr>
        <w:t>awach spornych z Zamawiającym/ U</w:t>
      </w:r>
      <w:r w:rsidRPr="002F42BA">
        <w:rPr>
          <w:rFonts w:asciiTheme="majorHAnsi" w:hAnsiTheme="majorHAnsi" w:cs="Calibri"/>
          <w:iCs/>
          <w:sz w:val="22"/>
          <w:szCs w:val="22"/>
        </w:rPr>
        <w:t>bezpieczonym.</w:t>
      </w:r>
    </w:p>
    <w:tbl>
      <w:tblPr>
        <w:tblW w:w="8257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1"/>
        <w:gridCol w:w="4536"/>
      </w:tblGrid>
      <w:tr w:rsidR="006A27D4" w:rsidRPr="002F42BA" w14:paraId="683D1BFA" w14:textId="77777777" w:rsidTr="006A27D4">
        <w:trPr>
          <w:trHeight w:val="508"/>
        </w:trPr>
        <w:tc>
          <w:tcPr>
            <w:tcW w:w="3721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C8B30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Rodzaje czynności</w:t>
            </w:r>
          </w:p>
        </w:tc>
        <w:tc>
          <w:tcPr>
            <w:tcW w:w="45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4A010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Dane kontaktowe pracownika</w:t>
            </w:r>
          </w:p>
          <w:p w14:paraId="4EDD42E1" w14:textId="77777777" w:rsidR="00004690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  <w:t xml:space="preserve">(imię i nazwisko, bezpośredni telefon, </w:t>
            </w:r>
          </w:p>
          <w:p w14:paraId="195B8D01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  <w:lastRenderedPageBreak/>
              <w:t>adres e-mail)</w:t>
            </w:r>
          </w:p>
        </w:tc>
      </w:tr>
      <w:tr w:rsidR="00E93A1D" w:rsidRPr="002F42BA" w14:paraId="43A9CA89" w14:textId="77777777" w:rsidTr="00B051CF">
        <w:trPr>
          <w:trHeight w:val="508"/>
        </w:trPr>
        <w:tc>
          <w:tcPr>
            <w:tcW w:w="37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74401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88959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000000"/>
              </w:rPr>
            </w:pPr>
          </w:p>
        </w:tc>
      </w:tr>
      <w:tr w:rsidR="00E93A1D" w:rsidRPr="002F42BA" w14:paraId="3EAF2216" w14:textId="77777777" w:rsidTr="00B051CF">
        <w:trPr>
          <w:trHeight w:val="508"/>
        </w:trPr>
        <w:tc>
          <w:tcPr>
            <w:tcW w:w="37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BD43E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A2CA3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000000"/>
              </w:rPr>
            </w:pPr>
          </w:p>
        </w:tc>
      </w:tr>
    </w:tbl>
    <w:p w14:paraId="5FBB7AA9" w14:textId="77777777" w:rsidR="00E93A1D" w:rsidRPr="002F42BA" w:rsidRDefault="00E93A1D" w:rsidP="0088774C">
      <w:pPr>
        <w:suppressAutoHyphens/>
        <w:spacing w:line="276" w:lineRule="auto"/>
        <w:jc w:val="center"/>
        <w:rPr>
          <w:rFonts w:asciiTheme="majorHAnsi" w:hAnsiTheme="majorHAnsi" w:cs="Calibri"/>
          <w:b/>
          <w:bCs/>
          <w:snapToGrid w:val="0"/>
          <w:sz w:val="22"/>
          <w:szCs w:val="22"/>
        </w:rPr>
      </w:pPr>
    </w:p>
    <w:p w14:paraId="3D5CA1A8" w14:textId="48CADF74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b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§ 1</w:t>
      </w:r>
      <w:r w:rsidR="008F667A"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1</w:t>
      </w:r>
    </w:p>
    <w:p w14:paraId="25B284C5" w14:textId="77777777" w:rsidR="00E93A1D" w:rsidRPr="002F42BA" w:rsidRDefault="00E93A1D" w:rsidP="0088774C">
      <w:pPr>
        <w:pStyle w:val="Nagwek4"/>
        <w:suppressAutoHyphens/>
        <w:spacing w:before="0" w:after="0" w:line="276" w:lineRule="auto"/>
        <w:ind w:left="864" w:hanging="864"/>
        <w:jc w:val="center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ZASADY WYPŁAT ODSZKODOWAŃ</w:t>
      </w:r>
    </w:p>
    <w:p w14:paraId="5FF8CF29" w14:textId="5BAC7D36" w:rsidR="00B051CF" w:rsidRPr="002F42BA" w:rsidRDefault="00AF5970" w:rsidP="0054788F">
      <w:pPr>
        <w:pStyle w:val="Akapitzlist"/>
        <w:numPr>
          <w:ilvl w:val="0"/>
          <w:numId w:val="108"/>
        </w:numPr>
        <w:shd w:val="clear" w:color="auto" w:fill="FFFFFF"/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Wszystkie płatności z tytułu odszkodowania za szkody będą wypłacane przez Wykonawcę </w:t>
      </w:r>
      <w:r w:rsidR="00B051CF" w:rsidRPr="002F42BA">
        <w:rPr>
          <w:rFonts w:asciiTheme="majorHAnsi" w:hAnsiTheme="majorHAnsi" w:cs="Calibri"/>
          <w:sz w:val="22"/>
          <w:szCs w:val="22"/>
        </w:rPr>
        <w:t>na </w:t>
      </w:r>
      <w:r w:rsidRPr="002F42BA">
        <w:rPr>
          <w:rFonts w:asciiTheme="majorHAnsi" w:hAnsiTheme="majorHAnsi" w:cs="Calibri"/>
          <w:sz w:val="22"/>
          <w:szCs w:val="22"/>
        </w:rPr>
        <w:t>rzecz Osoby lub Podmiotu uprawnionego (Zamawiającego/</w:t>
      </w:r>
      <w:r w:rsidR="00B051C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Ubezpieczającego/</w:t>
      </w:r>
      <w:r w:rsidR="00B051C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Ubezpieczonego) zgodnie z warunkami określonymi w SWZ, przelewem na jego rachunek bankowy. Zamawiający dopuszcza bezpośrednią wypłatę odszkodowania na rzecz Poszkodowanego po ustaleniu zasad odpowiedzialności za dane zdarzenie.</w:t>
      </w:r>
    </w:p>
    <w:p w14:paraId="2407B0A7" w14:textId="42662323" w:rsidR="00E93A1D" w:rsidRPr="002F42BA" w:rsidRDefault="00E93A1D" w:rsidP="0054788F">
      <w:pPr>
        <w:pStyle w:val="Akapitzlist"/>
        <w:numPr>
          <w:ilvl w:val="0"/>
          <w:numId w:val="108"/>
        </w:numPr>
        <w:shd w:val="clear" w:color="auto" w:fill="FFFFFF"/>
        <w:suppressAutoHyphens/>
        <w:spacing w:line="276" w:lineRule="auto"/>
        <w:ind w:left="426" w:hanging="426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W przypadku nieterminowej realizacji odszkodowań z zawartej umowy ubezpieczenia z </w:t>
      </w:r>
      <w:r w:rsidR="007C0577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>przyczyn leżących po stronie Wykonawcy, Zamawiającemu</w:t>
      </w:r>
      <w:r w:rsidR="009C1F1C" w:rsidRPr="002F42BA">
        <w:rPr>
          <w:rFonts w:asciiTheme="majorHAnsi" w:hAnsiTheme="majorHAnsi" w:cs="Calibri"/>
          <w:sz w:val="22"/>
          <w:szCs w:val="22"/>
        </w:rPr>
        <w:t>/</w:t>
      </w:r>
      <w:r w:rsidR="00B051C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9C1F1C" w:rsidRPr="002F42BA">
        <w:rPr>
          <w:rFonts w:asciiTheme="majorHAnsi" w:hAnsiTheme="majorHAnsi" w:cs="Calibri"/>
          <w:sz w:val="22"/>
          <w:szCs w:val="22"/>
        </w:rPr>
        <w:t>Ubezpieczającemu/</w:t>
      </w:r>
      <w:r w:rsidR="00B051CF"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9C1F1C" w:rsidRPr="002F42BA">
        <w:rPr>
          <w:rFonts w:asciiTheme="majorHAnsi" w:hAnsiTheme="majorHAnsi" w:cs="Calibri"/>
          <w:sz w:val="22"/>
          <w:szCs w:val="22"/>
        </w:rPr>
        <w:t>Ubezpieczonemu</w:t>
      </w:r>
      <w:r w:rsidRPr="002F42BA">
        <w:rPr>
          <w:rFonts w:asciiTheme="majorHAnsi" w:hAnsiTheme="majorHAnsi" w:cs="Calibri"/>
          <w:sz w:val="22"/>
          <w:szCs w:val="22"/>
        </w:rPr>
        <w:t xml:space="preserve"> przysługują odsetki ustawowe za czas opóźnienia od łącznej kwoty należnego przeterminowanego odszkodowania. Przez nieterminową realizację odszkodowań rozumie się przekroczenie terminów określonych w art. 817 KC. W razie zwłoki Zamawiający</w:t>
      </w:r>
      <w:r w:rsidR="009C1F1C" w:rsidRPr="002F42BA">
        <w:rPr>
          <w:rFonts w:asciiTheme="majorHAnsi" w:hAnsiTheme="majorHAnsi" w:cs="Calibri"/>
          <w:sz w:val="22"/>
          <w:szCs w:val="22"/>
        </w:rPr>
        <w:t>/Ubezpieczony</w:t>
      </w:r>
      <w:r w:rsidRPr="002F42BA">
        <w:rPr>
          <w:rFonts w:asciiTheme="majorHAnsi" w:hAnsiTheme="majorHAnsi" w:cs="Calibri"/>
          <w:sz w:val="22"/>
          <w:szCs w:val="22"/>
        </w:rPr>
        <w:t xml:space="preserve"> może nadto żądać naprawienia szkody na zasadach ogólnych KC.      </w:t>
      </w:r>
    </w:p>
    <w:p w14:paraId="5D0AC92F" w14:textId="427FA1F9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b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§ 1</w:t>
      </w:r>
      <w:r w:rsidR="008F667A"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2</w:t>
      </w:r>
    </w:p>
    <w:p w14:paraId="01D4F156" w14:textId="77777777" w:rsidR="00E93A1D" w:rsidRPr="002F42BA" w:rsidRDefault="00E93A1D" w:rsidP="0088774C">
      <w:pPr>
        <w:keepNext/>
        <w:suppressAutoHyphens/>
        <w:spacing w:line="276" w:lineRule="auto"/>
        <w:jc w:val="center"/>
        <w:textAlignment w:val="baseline"/>
        <w:outlineLvl w:val="3"/>
        <w:rPr>
          <w:rFonts w:asciiTheme="majorHAnsi" w:hAnsiTheme="majorHAnsi" w:cs="Tahoma"/>
          <w:b/>
          <w:bCs/>
          <w:sz w:val="22"/>
          <w:szCs w:val="22"/>
        </w:rPr>
      </w:pPr>
      <w:r w:rsidRPr="002F42BA">
        <w:rPr>
          <w:rFonts w:asciiTheme="majorHAnsi" w:hAnsiTheme="majorHAnsi" w:cs="Tahoma"/>
          <w:b/>
          <w:bCs/>
          <w:sz w:val="22"/>
          <w:szCs w:val="22"/>
        </w:rPr>
        <w:t>ODSTĄPIENIE OD UMOWY</w:t>
      </w:r>
    </w:p>
    <w:p w14:paraId="236008B5" w14:textId="77777777" w:rsidR="00EB1C63" w:rsidRPr="002F42BA" w:rsidRDefault="00E93A1D" w:rsidP="0088774C">
      <w:pPr>
        <w:pStyle w:val="Akapitzlist"/>
        <w:numPr>
          <w:ilvl w:val="3"/>
          <w:numId w:val="76"/>
        </w:numPr>
        <w:tabs>
          <w:tab w:val="clear" w:pos="2880"/>
          <w:tab w:val="num" w:pos="426"/>
        </w:tabs>
        <w:suppressAutoHyphens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>Zamawiający może odstąpić od umowy w okolicznościach określonych</w:t>
      </w:r>
      <w:r w:rsidR="00EB1C63" w:rsidRPr="002F42BA">
        <w:rPr>
          <w:rFonts w:asciiTheme="majorHAnsi" w:hAnsiTheme="majorHAnsi" w:cs="Tahoma"/>
          <w:iCs/>
          <w:sz w:val="22"/>
          <w:szCs w:val="22"/>
        </w:rPr>
        <w:t xml:space="preserve">: </w:t>
      </w:r>
    </w:p>
    <w:p w14:paraId="1EAFD444" w14:textId="1E671634" w:rsidR="00EB1C63" w:rsidRPr="002F42BA" w:rsidRDefault="00E93A1D" w:rsidP="0054788F">
      <w:pPr>
        <w:pStyle w:val="Akapitzlist"/>
        <w:numPr>
          <w:ilvl w:val="1"/>
          <w:numId w:val="135"/>
        </w:numPr>
        <w:suppressAutoHyphens/>
        <w:spacing w:line="276" w:lineRule="auto"/>
        <w:ind w:left="993" w:hanging="567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 xml:space="preserve">w art. </w:t>
      </w:r>
      <w:r w:rsidR="00D26719" w:rsidRPr="002F42BA">
        <w:rPr>
          <w:rFonts w:asciiTheme="majorHAnsi" w:hAnsiTheme="majorHAnsi" w:cs="Tahoma"/>
          <w:iCs/>
          <w:sz w:val="22"/>
          <w:szCs w:val="22"/>
        </w:rPr>
        <w:t>456</w:t>
      </w:r>
      <w:r w:rsidR="008F667A" w:rsidRPr="002F42BA">
        <w:rPr>
          <w:rFonts w:asciiTheme="majorHAnsi" w:hAnsiTheme="majorHAnsi" w:cs="Tahoma"/>
          <w:iCs/>
          <w:sz w:val="22"/>
          <w:szCs w:val="22"/>
        </w:rPr>
        <w:t xml:space="preserve"> ust. 1 pkt. 1</w:t>
      </w:r>
      <w:r w:rsidRPr="002F42BA">
        <w:rPr>
          <w:rFonts w:asciiTheme="majorHAnsi" w:hAnsiTheme="majorHAnsi" w:cs="Tahoma"/>
          <w:iCs/>
          <w:sz w:val="22"/>
          <w:szCs w:val="22"/>
        </w:rPr>
        <w:t xml:space="preserve"> ustawy Prawo zamówień publicznych w terminie 30 dni </w:t>
      </w:r>
      <w:r w:rsidR="00EB1C63" w:rsidRPr="002F42BA">
        <w:rPr>
          <w:rFonts w:asciiTheme="majorHAnsi" w:hAnsiTheme="majorHAnsi"/>
          <w:sz w:val="22"/>
          <w:szCs w:val="22"/>
        </w:rPr>
        <w:t>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73CB87E7" w14:textId="39C85402" w:rsidR="00EB1C63" w:rsidRPr="002F42BA" w:rsidRDefault="00EB1C63" w:rsidP="0054788F">
      <w:pPr>
        <w:pStyle w:val="Akapitzlist"/>
        <w:numPr>
          <w:ilvl w:val="1"/>
          <w:numId w:val="135"/>
        </w:numPr>
        <w:suppressAutoHyphens/>
        <w:spacing w:line="276" w:lineRule="auto"/>
        <w:ind w:left="993" w:hanging="567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 art. 456 ust. 1 pkt. 2 ustawy Prawo Zamówień publicznych tj. jeżeli zachodzi co najmniej jedna z następujących okoliczności:</w:t>
      </w:r>
    </w:p>
    <w:p w14:paraId="554BA937" w14:textId="7322961F" w:rsidR="00EB1C63" w:rsidRPr="002F42BA" w:rsidRDefault="00EB1C63" w:rsidP="0054788F">
      <w:pPr>
        <w:pStyle w:val="Akapitzlist"/>
        <w:numPr>
          <w:ilvl w:val="2"/>
          <w:numId w:val="135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dokonano zmiany umowy z naruszeniem art. 454 i art. 455 ustawy Prawo zamówień publicznych;</w:t>
      </w:r>
    </w:p>
    <w:p w14:paraId="08FB332E" w14:textId="51CA2A2E" w:rsidR="00EB1C63" w:rsidRPr="002F42BA" w:rsidRDefault="00EB1C63" w:rsidP="0054788F">
      <w:pPr>
        <w:pStyle w:val="Akapitzlist"/>
        <w:numPr>
          <w:ilvl w:val="2"/>
          <w:numId w:val="135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wykonawca w chwili zawarcia umowy podlegał wykluczeniu na podstawie art. 108 ustawy Prawo zamówień publicznych;</w:t>
      </w:r>
    </w:p>
    <w:p w14:paraId="62657D86" w14:textId="5423B7FA" w:rsidR="00EB1C63" w:rsidRPr="002F42BA" w:rsidRDefault="00EB1C63" w:rsidP="0054788F">
      <w:pPr>
        <w:pStyle w:val="Akapitzlist"/>
        <w:numPr>
          <w:ilvl w:val="2"/>
          <w:numId w:val="135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Trybunał Sprawiedliwości Unii Europejskiej stwierdził, w ramach procedury przewidzianej w </w:t>
      </w:r>
      <w:hyperlink r:id="rId32" w:anchor="/document/17099384?unitId=art(258)&amp;cm=DOCUMENT" w:history="1">
        <w:r w:rsidRPr="002F42BA">
          <w:rPr>
            <w:rFonts w:asciiTheme="majorHAnsi" w:hAnsiTheme="majorHAnsi"/>
          </w:rPr>
          <w:t>art. 258</w:t>
        </w:r>
      </w:hyperlink>
      <w:r w:rsidRPr="002F42BA">
        <w:rPr>
          <w:rFonts w:asciiTheme="majorHAnsi" w:hAnsiTheme="majorHAnsi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33" w:anchor="/document/68413979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2014/24/UE, </w:t>
      </w:r>
      <w:hyperlink r:id="rId34" w:anchor="/document/68413980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2014/25/UE i </w:t>
      </w:r>
      <w:hyperlink r:id="rId35" w:anchor="/document/67894791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2009/81/WE, z uwagi na to, że zamawiający udzielił zamówienia z naruszeniem prawa Unii Europejskiej.</w:t>
      </w:r>
    </w:p>
    <w:p w14:paraId="0F7BDDE6" w14:textId="6D2B6D1C" w:rsidR="00EB1C63" w:rsidRPr="002F42BA" w:rsidRDefault="00EB1C63" w:rsidP="0054788F">
      <w:pPr>
        <w:pStyle w:val="Akapitzlist"/>
        <w:numPr>
          <w:ilvl w:val="0"/>
          <w:numId w:val="135"/>
        </w:numPr>
        <w:tabs>
          <w:tab w:val="num" w:pos="426"/>
        </w:tabs>
        <w:suppressAutoHyphens/>
        <w:spacing w:line="276" w:lineRule="auto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/>
        </w:rPr>
        <w:t>W przypadku, o którym mowa w ust. 1.2</w:t>
      </w:r>
      <w:r w:rsidR="002F42BA" w:rsidRPr="002F42BA">
        <w:rPr>
          <w:rFonts w:asciiTheme="majorHAnsi" w:hAnsiTheme="majorHAnsi"/>
        </w:rPr>
        <w:t>.1</w:t>
      </w:r>
      <w:r w:rsidRPr="002F42BA">
        <w:rPr>
          <w:rFonts w:asciiTheme="majorHAnsi" w:hAnsiTheme="majorHAnsi"/>
        </w:rPr>
        <w:t>, zamawiający odstępuje od umowy w części, której zmiana dotyczy.</w:t>
      </w:r>
    </w:p>
    <w:p w14:paraId="613B1AE0" w14:textId="2E787658" w:rsidR="00E93A1D" w:rsidRPr="002F42BA" w:rsidRDefault="00E93A1D" w:rsidP="0054788F">
      <w:pPr>
        <w:pStyle w:val="Akapitzlist"/>
        <w:numPr>
          <w:ilvl w:val="0"/>
          <w:numId w:val="135"/>
        </w:numPr>
        <w:tabs>
          <w:tab w:val="num" w:pos="426"/>
        </w:tabs>
        <w:suppressAutoHyphens/>
        <w:spacing w:line="276" w:lineRule="auto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>W wypadku</w:t>
      </w:r>
      <w:r w:rsidR="00EB1C63" w:rsidRPr="002F42BA">
        <w:rPr>
          <w:rFonts w:asciiTheme="majorHAnsi" w:hAnsiTheme="majorHAnsi" w:cs="Tahoma"/>
          <w:iCs/>
          <w:sz w:val="22"/>
          <w:szCs w:val="22"/>
        </w:rPr>
        <w:t xml:space="preserve"> odstąpienia od umowy z powodów wskazanych w ust. 1 powyżej</w:t>
      </w:r>
      <w:r w:rsidRPr="002F42BA">
        <w:rPr>
          <w:rFonts w:asciiTheme="majorHAnsi" w:hAnsiTheme="majorHAnsi" w:cs="Tahoma"/>
          <w:iCs/>
          <w:sz w:val="22"/>
          <w:szCs w:val="22"/>
        </w:rPr>
        <w:t xml:space="preserve"> Wykonawca może żądać jedynie wynagrodzenia należnego z tytułu wykonanej części umowy tj. Wykonawcy należy się składka za okres, w którym udzielał on ochrony ubezpieczeniowej Zamawiającemu.</w:t>
      </w:r>
    </w:p>
    <w:p w14:paraId="4075B83F" w14:textId="7F604C1A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§ 1</w:t>
      </w:r>
      <w:r w:rsidR="008F667A" w:rsidRPr="002F42BA">
        <w:rPr>
          <w:rFonts w:asciiTheme="majorHAnsi" w:hAnsiTheme="majorHAnsi" w:cs="Calibri"/>
          <w:b/>
          <w:sz w:val="22"/>
        </w:rPr>
        <w:t>3</w:t>
      </w:r>
    </w:p>
    <w:p w14:paraId="7F2A2E90" w14:textId="77777777" w:rsidR="00E93A1D" w:rsidRPr="002F42BA" w:rsidRDefault="00E93A1D" w:rsidP="0088774C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lastRenderedPageBreak/>
        <w:t>POUFNOŚĆ INFORMACJI</w:t>
      </w:r>
    </w:p>
    <w:p w14:paraId="104936D0" w14:textId="05B561D5" w:rsidR="00E93A1D" w:rsidRPr="002F42BA" w:rsidRDefault="00E93A1D" w:rsidP="0088774C">
      <w:pPr>
        <w:pStyle w:val="Akapitzlist"/>
        <w:widowControl/>
        <w:numPr>
          <w:ilvl w:val="0"/>
          <w:numId w:val="72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  <w:szCs w:val="22"/>
        </w:rPr>
        <w:t>Wykonawca oświadcza, że materiały dostarczone przez Zamawiającego oraz wszelkie</w:t>
      </w:r>
      <w:r w:rsidRPr="002F42BA">
        <w:rPr>
          <w:rFonts w:asciiTheme="majorHAnsi" w:hAnsiTheme="majorHAnsi" w:cs="Calibri"/>
          <w:sz w:val="22"/>
        </w:rPr>
        <w:t xml:space="preserve"> informacje, dane i dotyczące działalności Zamawiającego i nabyte przez Wykonawcę w </w:t>
      </w:r>
      <w:r w:rsidR="007C0577" w:rsidRPr="002F42BA">
        <w:rPr>
          <w:rFonts w:asciiTheme="majorHAnsi" w:hAnsiTheme="majorHAnsi" w:cs="Calibri"/>
          <w:sz w:val="22"/>
        </w:rPr>
        <w:t> </w:t>
      </w:r>
      <w:r w:rsidRPr="002F42BA">
        <w:rPr>
          <w:rFonts w:asciiTheme="majorHAnsi" w:hAnsiTheme="majorHAnsi" w:cs="Calibri"/>
          <w:sz w:val="22"/>
        </w:rPr>
        <w:t>trakcie realizacji umowy, które nie zostały uzgodnione jako przeznaczone do rozpowszechnienia, będą traktowane przez Wykonawcę poufnie, tzn. Wykonawca zobowiązuje się w trakcie trwania umowy, jak również po jej ustaniu, do zachowania tajemnicy w odniesieniu do wszelkich informacji uzyskanych w trakcie trwania współpracy na temat Zamawiającego oraz</w:t>
      </w:r>
      <w:r w:rsidR="00B051CF" w:rsidRPr="002F42BA">
        <w:rPr>
          <w:rFonts w:asciiTheme="majorHAnsi" w:hAnsiTheme="majorHAnsi" w:cs="Calibri"/>
          <w:sz w:val="22"/>
        </w:rPr>
        <w:t>  </w:t>
      </w:r>
      <w:r w:rsidRPr="002F42BA">
        <w:rPr>
          <w:rFonts w:asciiTheme="majorHAnsi" w:hAnsiTheme="majorHAnsi" w:cs="Calibri"/>
          <w:sz w:val="22"/>
        </w:rPr>
        <w:t>podmiotów z nim powiązanych.</w:t>
      </w:r>
    </w:p>
    <w:p w14:paraId="63C87DA3" w14:textId="77777777" w:rsidR="00E93A1D" w:rsidRPr="002F42BA" w:rsidRDefault="00E93A1D" w:rsidP="0088774C">
      <w:pPr>
        <w:pStyle w:val="Akapitzlist"/>
        <w:widowControl/>
        <w:numPr>
          <w:ilvl w:val="0"/>
          <w:numId w:val="72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</w:rPr>
        <w:t>Ujawnienie powyższych informacji przez Wykonawcę osobom trzecim jest możliwe tylko i wyłącznie po wyrażeniu pisemnej zgody przez Zamawiającego.</w:t>
      </w:r>
    </w:p>
    <w:p w14:paraId="1D88B946" w14:textId="77777777" w:rsidR="00E93A1D" w:rsidRPr="002F42BA" w:rsidRDefault="00E93A1D" w:rsidP="0088774C">
      <w:pPr>
        <w:pStyle w:val="Akapitzlist"/>
        <w:widowControl/>
        <w:numPr>
          <w:ilvl w:val="0"/>
          <w:numId w:val="72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</w:rPr>
        <w:t>Wykonawca ponosi pełną odpowiedzialność za zachowanie poufności informacji (zdefiniowanych w tym paragrafie) przez swoich pracowników.</w:t>
      </w:r>
    </w:p>
    <w:p w14:paraId="0C67FE6C" w14:textId="4251BFCB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§ 1</w:t>
      </w:r>
      <w:r w:rsidR="008F667A" w:rsidRPr="002F42BA">
        <w:rPr>
          <w:rFonts w:asciiTheme="majorHAnsi" w:hAnsiTheme="majorHAnsi" w:cs="Calibri"/>
          <w:b/>
          <w:sz w:val="22"/>
        </w:rPr>
        <w:t>4</w:t>
      </w:r>
    </w:p>
    <w:p w14:paraId="0C9824D1" w14:textId="77777777" w:rsidR="00E93A1D" w:rsidRPr="002F42BA" w:rsidRDefault="00E93A1D" w:rsidP="0088774C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 xml:space="preserve">OCHRONA DANYCH OSOBOWYCH </w:t>
      </w:r>
    </w:p>
    <w:p w14:paraId="43C92684" w14:textId="438AF772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Zamawiający i Wykonawca oświadczają, że wypełnili i będą wypełniać obowiązek informacyjny, przewidziany w art. 13 lub art. 14 Rozporządzenia Parlamentu Europejskiego i Rady (UE) 2</w:t>
      </w:r>
      <w:r w:rsidR="00D44B65" w:rsidRPr="002F42BA">
        <w:rPr>
          <w:rFonts w:asciiTheme="majorHAnsi" w:hAnsiTheme="majorHAnsi" w:cs="Calibri"/>
          <w:iCs/>
          <w:sz w:val="22"/>
          <w:szCs w:val="22"/>
        </w:rPr>
        <w:t>016/679 z dnia 27 kwietnia 2016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r. w sprawie ochrony osób fizycznych w związku z </w:t>
      </w:r>
      <w:r w:rsidR="007C0577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przetwarzaniem danych osobowych i w sprawie swobodnego przepływu takich danych oraz</w:t>
      </w:r>
      <w:r w:rsidR="00B051CF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uchylenia dyrektywy 95/46/WE (RODO).</w:t>
      </w:r>
    </w:p>
    <w:p w14:paraId="16D75F76" w14:textId="50BEE796" w:rsidR="00004690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Obowiązek zostanie spełniony wobec osób fizycznych, od których dane osobowe bezpośrednio lub</w:t>
      </w:r>
      <w:r w:rsidR="00B051CF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pośrednio zostały uzyskane w celu realizacji zamówienia publicznego w niniejszym postępowaniu.</w:t>
      </w:r>
    </w:p>
    <w:p w14:paraId="5F75EC9C" w14:textId="5062D5A9" w:rsidR="00E93A1D" w:rsidRPr="002F42BA" w:rsidRDefault="00E93A1D" w:rsidP="0088774C">
      <w:pPr>
        <w:tabs>
          <w:tab w:val="left" w:pos="1200"/>
        </w:tabs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§ 1</w:t>
      </w:r>
      <w:r w:rsidR="008F667A" w:rsidRPr="002F42BA">
        <w:rPr>
          <w:rFonts w:asciiTheme="majorHAnsi" w:hAnsiTheme="majorHAnsi" w:cs="Calibri"/>
          <w:b/>
          <w:sz w:val="22"/>
          <w:szCs w:val="22"/>
        </w:rPr>
        <w:t>5</w:t>
      </w:r>
    </w:p>
    <w:p w14:paraId="4A030618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864" w:hanging="864"/>
        <w:jc w:val="center"/>
        <w:textAlignment w:val="baseline"/>
        <w:outlineLvl w:val="3"/>
        <w:rPr>
          <w:rFonts w:asciiTheme="majorHAnsi" w:hAnsiTheme="majorHAnsi" w:cs="Calibri"/>
          <w:b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>ROZSTRZYGANIE SPORÓW</w:t>
      </w:r>
    </w:p>
    <w:p w14:paraId="710DB65C" w14:textId="3E6E2C7B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Ewen</w:t>
      </w:r>
      <w:r w:rsidR="00D44B65" w:rsidRPr="002F42BA">
        <w:rPr>
          <w:rFonts w:asciiTheme="majorHAnsi" w:hAnsiTheme="majorHAnsi" w:cs="Calibri"/>
          <w:iCs/>
          <w:sz w:val="22"/>
          <w:szCs w:val="22"/>
        </w:rPr>
        <w:t>tualne spory mogące wyniknąć z U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mowy będą rozpatrywane przez sądy właściwe ze względu na </w:t>
      </w:r>
      <w:r w:rsidR="00AB74B9" w:rsidRPr="002F42BA">
        <w:rPr>
          <w:rFonts w:asciiTheme="majorHAnsi" w:hAnsiTheme="majorHAnsi" w:cs="Calibri"/>
          <w:iCs/>
          <w:sz w:val="22"/>
          <w:szCs w:val="22"/>
        </w:rPr>
        <w:t>siedzibę Zamawiającego.</w:t>
      </w:r>
    </w:p>
    <w:p w14:paraId="18CC8E69" w14:textId="21659204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1</w:t>
      </w:r>
      <w:r w:rsidR="008F667A"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6</w:t>
      </w:r>
    </w:p>
    <w:p w14:paraId="7A802144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POSTANOWIENIA KOŃCOWE</w:t>
      </w:r>
    </w:p>
    <w:p w14:paraId="208926B7" w14:textId="77777777" w:rsidR="00E93A1D" w:rsidRPr="002F42BA" w:rsidRDefault="00E93A1D" w:rsidP="0054788F">
      <w:pPr>
        <w:numPr>
          <w:ilvl w:val="0"/>
          <w:numId w:val="109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Niniejsza Umowa wchodzi w życie z dniem jej zawarcia.</w:t>
      </w:r>
    </w:p>
    <w:p w14:paraId="489EFB71" w14:textId="77777777" w:rsidR="00E93A1D" w:rsidRPr="002F42BA" w:rsidRDefault="00E93A1D" w:rsidP="0054788F">
      <w:pPr>
        <w:numPr>
          <w:ilvl w:val="0"/>
          <w:numId w:val="109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Zawiadomienia/oświadczenia, jakie w związku z Umową składane są przez strony tej Umowy, powinny być dokonywane na piśmie i doręczane za pokwitowaniem lub przesyłane listem poleconym.</w:t>
      </w:r>
    </w:p>
    <w:p w14:paraId="16210A66" w14:textId="77777777" w:rsidR="00E93A1D" w:rsidRPr="002F42BA" w:rsidRDefault="00E93A1D" w:rsidP="0054788F">
      <w:pPr>
        <w:numPr>
          <w:ilvl w:val="0"/>
          <w:numId w:val="109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Wszelkie zmiany niniejszej Umowy wymagają formy pisemnej pod rygorem nieważności.</w:t>
      </w:r>
    </w:p>
    <w:p w14:paraId="0C98B78F" w14:textId="77777777" w:rsidR="00E93A1D" w:rsidRPr="002F42BA" w:rsidRDefault="00E93A1D" w:rsidP="0054788F">
      <w:pPr>
        <w:numPr>
          <w:ilvl w:val="0"/>
          <w:numId w:val="109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Wykonawca bez pisemnej zgody Zamawiającego nie może dokonać cesji wierzytelności należności wynikających z tytułu realizacji niniejszej umowy na banki, firmy ubezpieczeniowe, inne podmioty gospodarcze czy osoby fizyczne lub prawne.</w:t>
      </w:r>
    </w:p>
    <w:p w14:paraId="59C6ADE2" w14:textId="77777777" w:rsidR="00E93A1D" w:rsidRPr="002F42BA" w:rsidRDefault="00E93A1D" w:rsidP="0054788F">
      <w:pPr>
        <w:numPr>
          <w:ilvl w:val="0"/>
          <w:numId w:val="109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W sprawach nieuregulowanych niniejszą Umową mają zastosowanie odpowiednie przepisy prawa, w szczególności ustawa kodeks cywilny, ustawa o działalności ubezpieczeniowej i </w:t>
      </w:r>
      <w:r w:rsidR="007C0577" w:rsidRPr="002F42BA">
        <w:rPr>
          <w:rFonts w:asciiTheme="majorHAnsi" w:hAnsiTheme="majorHAnsi" w:cs="Calibri"/>
          <w:iCs/>
          <w:snapToGrid w:val="0"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reasekuracyjnej oraz ustawa Prawo zamówień publicznych. </w:t>
      </w:r>
    </w:p>
    <w:p w14:paraId="36099523" w14:textId="77777777" w:rsidR="00E93A1D" w:rsidRPr="002F42BA" w:rsidRDefault="00E93A1D" w:rsidP="0054788F">
      <w:pPr>
        <w:numPr>
          <w:ilvl w:val="0"/>
          <w:numId w:val="109"/>
        </w:numPr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Niniejsza Umowa została sporządzona w dwóch  jednobrzmiących egzemplarzach, po jednym dla Wykonawcy oraz Zamawiającego.</w:t>
      </w:r>
    </w:p>
    <w:p w14:paraId="28AB37FB" w14:textId="7625A0EE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</w:p>
    <w:p w14:paraId="1C9BD202" w14:textId="77777777" w:rsidR="00B051CF" w:rsidRPr="002F42BA" w:rsidRDefault="00B051C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</w:p>
    <w:p w14:paraId="4B8F70F9" w14:textId="392AE8D1" w:rsidR="00E93A1D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ind w:firstLine="284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ZAMAWIAJĄCY</w:t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 xml:space="preserve">                                      </w:t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  <w:t xml:space="preserve">     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WYKONAWCA</w:t>
      </w:r>
    </w:p>
    <w:p w14:paraId="3E325F03" w14:textId="0301F130" w:rsidR="00B938FD" w:rsidRDefault="00B938FD" w:rsidP="0088774C">
      <w:pPr>
        <w:suppressAutoHyphens/>
        <w:overflowPunct w:val="0"/>
        <w:autoSpaceDE w:val="0"/>
        <w:autoSpaceDN w:val="0"/>
        <w:adjustRightInd w:val="0"/>
        <w:spacing w:line="276" w:lineRule="auto"/>
        <w:ind w:firstLine="284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</w:p>
    <w:p w14:paraId="7C8E77E7" w14:textId="77777777" w:rsidR="00B938FD" w:rsidRPr="002F42BA" w:rsidRDefault="00B938FD" w:rsidP="0088774C">
      <w:pPr>
        <w:suppressAutoHyphens/>
        <w:overflowPunct w:val="0"/>
        <w:autoSpaceDE w:val="0"/>
        <w:autoSpaceDN w:val="0"/>
        <w:adjustRightInd w:val="0"/>
        <w:spacing w:line="276" w:lineRule="auto"/>
        <w:ind w:firstLine="284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</w:p>
    <w:p w14:paraId="58EDE3A9" w14:textId="45981335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   </w:t>
      </w:r>
      <w:r w:rsidR="00B051CF"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    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="00B051CF"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___________________________</w:t>
      </w:r>
    </w:p>
    <w:p w14:paraId="3943B71E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i/>
          <w:sz w:val="22"/>
          <w:szCs w:val="22"/>
        </w:rPr>
        <w:sectPr w:rsidR="00E93A1D" w:rsidRPr="002F42BA" w:rsidSect="00996B0E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06F4FC35" w14:textId="54903CDD" w:rsidR="00CA150F" w:rsidRPr="002F42BA" w:rsidRDefault="00CA150F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 xml:space="preserve">Załącznik Nr </w:t>
      </w:r>
      <w:r w:rsidR="00C65CC2" w:rsidRPr="002F42BA">
        <w:rPr>
          <w:rFonts w:asciiTheme="majorHAnsi" w:hAnsiTheme="majorHAnsi"/>
          <w:b/>
          <w:iCs/>
          <w:color w:val="002060"/>
          <w:sz w:val="22"/>
          <w:szCs w:val="22"/>
        </w:rPr>
        <w:t>4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>B do SWZ  - Wzór umowy CZĘŚĆ II zamówienia</w:t>
      </w:r>
    </w:p>
    <w:p w14:paraId="7F7C4016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Theme="majorHAnsi" w:hAnsiTheme="majorHAnsi" w:cs="Calibri"/>
          <w:sz w:val="22"/>
          <w:szCs w:val="22"/>
        </w:rPr>
      </w:pPr>
    </w:p>
    <w:p w14:paraId="5CB38D18" w14:textId="0CA751E8" w:rsidR="00CA150F" w:rsidRPr="002F42BA" w:rsidRDefault="00CA150F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1"/>
        <w:rPr>
          <w:rFonts w:asciiTheme="majorHAnsi" w:hAnsiTheme="majorHAnsi" w:cs="Calibri"/>
          <w:b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>UMOWA UBEZPIECZENIA GENERALNEGO nr …./202</w:t>
      </w:r>
      <w:r w:rsidR="00A17A7E" w:rsidRPr="002F42BA">
        <w:rPr>
          <w:rFonts w:asciiTheme="majorHAnsi" w:hAnsiTheme="majorHAnsi" w:cs="Calibri"/>
          <w:b/>
          <w:bCs/>
          <w:iCs/>
          <w:sz w:val="22"/>
          <w:szCs w:val="22"/>
        </w:rPr>
        <w:t>1</w:t>
      </w:r>
    </w:p>
    <w:p w14:paraId="6F38AA5B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</w:p>
    <w:p w14:paraId="30D8707B" w14:textId="0CC4275D" w:rsidR="00A25E61" w:rsidRPr="002F42BA" w:rsidRDefault="00A25E61" w:rsidP="00A25E61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zawarta w dniu _________________ w </w:t>
      </w:r>
      <w:r w:rsidR="00050761">
        <w:rPr>
          <w:rFonts w:asciiTheme="majorHAnsi" w:hAnsiTheme="majorHAnsi" w:cs="Calibri"/>
          <w:snapToGrid w:val="0"/>
          <w:sz w:val="22"/>
          <w:szCs w:val="22"/>
        </w:rPr>
        <w:t xml:space="preserve">Daleszycach 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pomiędzy  </w:t>
      </w:r>
    </w:p>
    <w:p w14:paraId="1B00F72D" w14:textId="77777777" w:rsidR="00050761" w:rsidRPr="00920C8E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Gminą Daleszyce, Plac Staszica 9, 26-021 Daleszyce,</w:t>
      </w:r>
      <w:r w:rsidRPr="00920C8E">
        <w:rPr>
          <w:rFonts w:asciiTheme="majorHAnsi" w:hAnsiTheme="majorHAnsi" w:cs="Calibri"/>
          <w:b/>
          <w:snapToGrid w:val="0"/>
          <w:sz w:val="22"/>
          <w:szCs w:val="22"/>
        </w:rPr>
        <w:t xml:space="preserve"> </w:t>
      </w:r>
      <w:r w:rsidRPr="00920C8E">
        <w:rPr>
          <w:rFonts w:asciiTheme="majorHAnsi" w:hAnsiTheme="majorHAnsi" w:cs="Calibri"/>
          <w:color w:val="000000"/>
          <w:sz w:val="22"/>
          <w:szCs w:val="22"/>
        </w:rPr>
        <w:t>REGON: 291010040, NIP: 657-25-25-617</w:t>
      </w:r>
    </w:p>
    <w:p w14:paraId="0F173E6F" w14:textId="77777777" w:rsidR="00050761" w:rsidRPr="00920C8E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 xml:space="preserve">reprezentowaną przez: </w:t>
      </w:r>
    </w:p>
    <w:p w14:paraId="09C2EDF0" w14:textId="77777777" w:rsidR="00050761" w:rsidRPr="00920C8E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Burmistrz – Dariusz Meresiński</w:t>
      </w:r>
    </w:p>
    <w:p w14:paraId="162EB9DA" w14:textId="77777777" w:rsidR="00050761" w:rsidRPr="002F42BA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przy kontrasygnacie Skarbnika – Robert Szechnicki</w:t>
      </w:r>
    </w:p>
    <w:p w14:paraId="1EE2D3C8" w14:textId="77777777" w:rsidR="00A25E61" w:rsidRPr="002F42BA" w:rsidRDefault="00A25E61" w:rsidP="00A25E61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Cs/>
          <w:iCs/>
          <w:sz w:val="22"/>
          <w:szCs w:val="22"/>
        </w:rPr>
        <w:t xml:space="preserve">zwanym w dalszej części umowy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>Zamawiającym</w:t>
      </w:r>
    </w:p>
    <w:p w14:paraId="0B79EF8D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</w:p>
    <w:p w14:paraId="5FE7B7CE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oraz przy udziale brokera ubezpieczeniowego NORD PARTNER Sp. z o.o. z siedzibą w Toruniu, przy ul. Lubicka 16,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wpisaną do rejestru przedsiębiorców Krajowego Rejestru Sądowego pod nr KRS 0000071865 przez Sąd Rejonowy w Toruniu, NIP: 956-19-33-030, REGON: 871079932, wysokość kapitału zakładowego 507 000,00 zł</w:t>
      </w:r>
    </w:p>
    <w:p w14:paraId="578353E5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 jednej strony</w:t>
      </w:r>
    </w:p>
    <w:p w14:paraId="64364DE8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sz w:val="22"/>
          <w:szCs w:val="22"/>
        </w:rPr>
      </w:pPr>
    </w:p>
    <w:p w14:paraId="1257B5B2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a </w:t>
      </w:r>
    </w:p>
    <w:p w14:paraId="49E21D2B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_______________________________ z siedzibą w _____________________ przy ul. ____________________, wpisanym pod  nr KRS ____________________</w:t>
      </w:r>
    </w:p>
    <w:p w14:paraId="0285DA9C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reprezentowanym  przez:</w:t>
      </w:r>
    </w:p>
    <w:p w14:paraId="642039EF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__________________ - _____________________</w:t>
      </w:r>
    </w:p>
    <w:p w14:paraId="435B668F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__________________ - _____________________</w:t>
      </w:r>
    </w:p>
    <w:p w14:paraId="247A5989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zwanym w dalszej części umowy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Wykonawcą.</w:t>
      </w:r>
    </w:p>
    <w:p w14:paraId="7856463D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before="240" w:line="276" w:lineRule="auto"/>
        <w:ind w:left="431" w:hanging="431"/>
        <w:jc w:val="center"/>
        <w:textAlignment w:val="baseline"/>
        <w:outlineLvl w:val="0"/>
        <w:rPr>
          <w:rFonts w:asciiTheme="majorHAnsi" w:hAnsiTheme="majorHAnsi" w:cs="Calibri"/>
          <w:b/>
          <w:bCs/>
          <w:iCs/>
          <w:snapToGrid w:val="0"/>
          <w:kern w:val="32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napToGrid w:val="0"/>
          <w:kern w:val="32"/>
          <w:sz w:val="22"/>
          <w:szCs w:val="22"/>
        </w:rPr>
        <w:t>§ 1</w:t>
      </w:r>
    </w:p>
    <w:p w14:paraId="20D178E4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432" w:hanging="432"/>
        <w:jc w:val="center"/>
        <w:textAlignment w:val="baseline"/>
        <w:outlineLvl w:val="0"/>
        <w:rPr>
          <w:rFonts w:asciiTheme="majorHAnsi" w:hAnsiTheme="majorHAnsi" w:cs="Calibri"/>
          <w:b/>
          <w:bCs/>
          <w:kern w:val="32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kern w:val="32"/>
          <w:sz w:val="22"/>
          <w:szCs w:val="22"/>
        </w:rPr>
        <w:t>POSTANOWIENIA OGÓLNE</w:t>
      </w:r>
    </w:p>
    <w:p w14:paraId="1F177781" w14:textId="27DD37A6" w:rsidR="00E93A1D" w:rsidRPr="002F42BA" w:rsidRDefault="00A17A7E" w:rsidP="0088774C">
      <w:pPr>
        <w:tabs>
          <w:tab w:val="left" w:pos="5670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Działając na podstawie art. 275 pkt. 1 </w:t>
      </w:r>
      <w:r w:rsidRPr="002F42BA">
        <w:rPr>
          <w:rFonts w:asciiTheme="majorHAnsi" w:hAnsiTheme="majorHAnsi" w:cs="Arial"/>
          <w:sz w:val="22"/>
          <w:szCs w:val="22"/>
        </w:rPr>
        <w:t>Ustawy z 11 września 2019 r. - Prawo zamówień publicznych (</w:t>
      </w:r>
      <w:r w:rsidR="00920C8E" w:rsidRPr="00920C8E">
        <w:rPr>
          <w:rFonts w:asciiTheme="majorHAnsi" w:hAnsiTheme="majorHAnsi" w:cs="Arial"/>
          <w:sz w:val="22"/>
          <w:szCs w:val="22"/>
        </w:rPr>
        <w:t>Dz. U. 2021</w:t>
      </w:r>
      <w:r w:rsidR="001866B3">
        <w:rPr>
          <w:rFonts w:asciiTheme="majorHAnsi" w:hAnsiTheme="majorHAnsi" w:cs="Arial"/>
          <w:sz w:val="22"/>
          <w:szCs w:val="22"/>
        </w:rPr>
        <w:t>r</w:t>
      </w:r>
      <w:r w:rsidR="00920C8E" w:rsidRPr="00920C8E">
        <w:rPr>
          <w:rFonts w:asciiTheme="majorHAnsi" w:hAnsiTheme="majorHAnsi" w:cs="Arial"/>
          <w:sz w:val="22"/>
          <w:szCs w:val="22"/>
        </w:rPr>
        <w:t>. poz. 1129 z późń. zm.</w:t>
      </w:r>
      <w:r w:rsidRPr="002F42BA">
        <w:rPr>
          <w:rFonts w:asciiTheme="majorHAnsi" w:hAnsiTheme="majorHAnsi" w:cs="Arial"/>
          <w:sz w:val="22"/>
          <w:szCs w:val="22"/>
        </w:rPr>
        <w:t xml:space="preserve">)- </w:t>
      </w:r>
      <w:r w:rsidRPr="002F42BA">
        <w:rPr>
          <w:rFonts w:asciiTheme="majorHAnsi" w:hAnsiTheme="majorHAnsi" w:cs="Arial"/>
          <w:i/>
          <w:iCs/>
          <w:sz w:val="22"/>
          <w:szCs w:val="22"/>
        </w:rPr>
        <w:t xml:space="preserve">dalej jako </w:t>
      </w:r>
      <w:r w:rsidR="003637D0" w:rsidRPr="002F42BA">
        <w:rPr>
          <w:rFonts w:asciiTheme="majorHAnsi" w:hAnsiTheme="majorHAnsi" w:cs="Arial"/>
          <w:i/>
          <w:iCs/>
          <w:sz w:val="22"/>
          <w:szCs w:val="22"/>
        </w:rPr>
        <w:t xml:space="preserve">ustawa </w:t>
      </w:r>
      <w:r w:rsidR="00FF62FC" w:rsidRPr="002F42BA">
        <w:rPr>
          <w:rFonts w:asciiTheme="majorHAnsi" w:hAnsiTheme="majorHAnsi" w:cs="Arial"/>
          <w:i/>
          <w:iCs/>
          <w:sz w:val="22"/>
          <w:szCs w:val="22"/>
        </w:rPr>
        <w:t>Pzp</w:t>
      </w:r>
      <w:r w:rsidRPr="002F42BA">
        <w:rPr>
          <w:rFonts w:asciiTheme="majorHAnsi" w:hAnsiTheme="majorHAnsi" w:cs="Calibri"/>
          <w:sz w:val="22"/>
          <w:szCs w:val="22"/>
        </w:rPr>
        <w:t xml:space="preserve"> w oparciu o postępowanie </w:t>
      </w:r>
      <w:r w:rsidRPr="002F42BA">
        <w:rPr>
          <w:rFonts w:asciiTheme="majorHAnsi" w:hAnsiTheme="majorHAnsi" w:cs="Arial"/>
          <w:sz w:val="22"/>
          <w:szCs w:val="22"/>
        </w:rPr>
        <w:t xml:space="preserve">w trybie podstawowym (o jakim stanowi art. 275 pkt 1 </w:t>
      </w:r>
      <w:r w:rsidR="003637D0" w:rsidRPr="002F42BA">
        <w:rPr>
          <w:rFonts w:asciiTheme="majorHAnsi" w:hAnsiTheme="majorHAnsi" w:cs="Arial"/>
          <w:sz w:val="22"/>
          <w:szCs w:val="22"/>
        </w:rPr>
        <w:t xml:space="preserve">ustawa </w:t>
      </w:r>
      <w:r w:rsidR="00FF62FC" w:rsidRPr="002F42BA">
        <w:rPr>
          <w:rFonts w:asciiTheme="majorHAnsi" w:hAnsiTheme="majorHAnsi" w:cs="Arial"/>
          <w:sz w:val="22"/>
          <w:szCs w:val="22"/>
        </w:rPr>
        <w:t>Pzp</w:t>
      </w:r>
      <w:r w:rsidRPr="002F42BA">
        <w:rPr>
          <w:rFonts w:asciiTheme="majorHAnsi" w:hAnsiTheme="majorHAnsi" w:cs="Arial"/>
          <w:sz w:val="22"/>
          <w:szCs w:val="22"/>
        </w:rPr>
        <w:t>.</w:t>
      </w:r>
      <w:r w:rsidRPr="002F42BA">
        <w:rPr>
          <w:rFonts w:asciiTheme="majorHAnsi" w:hAnsiTheme="majorHAnsi" w:cs="Calibri"/>
          <w:sz w:val="22"/>
          <w:szCs w:val="22"/>
        </w:rPr>
        <w:t>)</w:t>
      </w:r>
      <w:r w:rsidR="003637D0" w:rsidRPr="002F42BA">
        <w:rPr>
          <w:rFonts w:asciiTheme="majorHAnsi" w:hAnsiTheme="majorHAnsi" w:cs="Calibri"/>
          <w:sz w:val="22"/>
          <w:szCs w:val="22"/>
        </w:rPr>
        <w:t xml:space="preserve"> oznaczenie sprawy </w:t>
      </w:r>
      <w:r w:rsidR="001E7F6C">
        <w:rPr>
          <w:rFonts w:asciiTheme="majorHAnsi" w:hAnsiTheme="majorHAnsi" w:cs="Calibri"/>
          <w:sz w:val="22"/>
          <w:szCs w:val="22"/>
        </w:rPr>
        <w:t>WI.ZP.271.1.15.2021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Zamawiający udziela Wykonawcy zamówienia na usługi ubezpieczeniowe </w:t>
      </w:r>
      <w:r w:rsidR="001E7F6C">
        <w:rPr>
          <w:rFonts w:asciiTheme="majorHAnsi" w:hAnsiTheme="majorHAnsi" w:cs="Calibri"/>
          <w:sz w:val="22"/>
          <w:szCs w:val="22"/>
        </w:rPr>
        <w:br/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w zakresie 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 xml:space="preserve">kompleksowego ubezpieczenia mienia  i odpowiedzialności cywilnej </w:t>
      </w:r>
      <w:r w:rsidR="00A25E61">
        <w:rPr>
          <w:rFonts w:asciiTheme="majorHAnsi" w:hAnsiTheme="majorHAnsi" w:cs="Calibri"/>
          <w:i/>
          <w:sz w:val="22"/>
          <w:szCs w:val="22"/>
        </w:rPr>
        <w:t xml:space="preserve">Gminy </w:t>
      </w:r>
      <w:r w:rsidR="00050761">
        <w:rPr>
          <w:rFonts w:asciiTheme="majorHAnsi" w:hAnsiTheme="majorHAnsi" w:cs="Calibri"/>
          <w:i/>
          <w:sz w:val="22"/>
          <w:szCs w:val="22"/>
        </w:rPr>
        <w:t>Daleszyce</w:t>
      </w:r>
      <w:r w:rsidR="00A25E61">
        <w:rPr>
          <w:rFonts w:asciiTheme="majorHAnsi" w:hAnsiTheme="majorHAnsi" w:cs="Calibri"/>
          <w:i/>
          <w:sz w:val="22"/>
          <w:szCs w:val="22"/>
        </w:rPr>
        <w:t xml:space="preserve"> i jej jednostek organizacyjnych</w:t>
      </w:r>
      <w:r w:rsidR="00050761">
        <w:rPr>
          <w:rFonts w:asciiTheme="majorHAnsi" w:hAnsiTheme="majorHAnsi" w:cs="Calibri"/>
          <w:i/>
          <w:sz w:val="22"/>
          <w:szCs w:val="22"/>
        </w:rPr>
        <w:t xml:space="preserve">, </w:t>
      </w:r>
      <w:r w:rsidR="00A25E61">
        <w:rPr>
          <w:rFonts w:asciiTheme="majorHAnsi" w:hAnsiTheme="majorHAnsi" w:cs="Calibri"/>
          <w:i/>
          <w:sz w:val="22"/>
          <w:szCs w:val="22"/>
        </w:rPr>
        <w:t>instytucji kultury</w:t>
      </w:r>
      <w:r w:rsidR="00050761">
        <w:rPr>
          <w:rFonts w:asciiTheme="majorHAnsi" w:hAnsiTheme="majorHAnsi" w:cs="Calibri"/>
          <w:i/>
          <w:sz w:val="22"/>
          <w:szCs w:val="22"/>
        </w:rPr>
        <w:t xml:space="preserve"> oraz placówek oświatowych</w:t>
      </w:r>
      <w:r w:rsidR="00344B78" w:rsidRPr="002F42BA">
        <w:rPr>
          <w:rFonts w:asciiTheme="majorHAnsi" w:hAnsiTheme="majorHAnsi" w:cs="Calibri"/>
          <w:i/>
          <w:sz w:val="22"/>
          <w:szCs w:val="22"/>
        </w:rPr>
        <w:t xml:space="preserve"> 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 xml:space="preserve">– </w:t>
      </w:r>
      <w:r w:rsidR="00CA150F" w:rsidRPr="002F42BA">
        <w:rPr>
          <w:rFonts w:asciiTheme="majorHAnsi" w:hAnsiTheme="majorHAnsi" w:cs="Calibri"/>
          <w:i/>
          <w:sz w:val="22"/>
          <w:szCs w:val="22"/>
        </w:rPr>
        <w:t>CZĘŚĆ</w:t>
      </w:r>
      <w:r w:rsidR="00E93A1D" w:rsidRPr="002F42BA">
        <w:rPr>
          <w:rFonts w:asciiTheme="majorHAnsi" w:hAnsiTheme="majorHAnsi" w:cs="Calibri"/>
          <w:i/>
          <w:sz w:val="22"/>
          <w:szCs w:val="22"/>
        </w:rPr>
        <w:t xml:space="preserve"> II zamówienia: </w:t>
      </w:r>
      <w:r w:rsidR="00E93A1D" w:rsidRPr="002F42BA">
        <w:rPr>
          <w:rFonts w:asciiTheme="majorHAnsi" w:hAnsiTheme="majorHAnsi" w:cs="Calibri"/>
          <w:i/>
          <w:sz w:val="22"/>
          <w:szCs w:val="22"/>
          <w:lang w:eastAsia="en-US"/>
        </w:rPr>
        <w:t>Ubezpieczenia komunikacyjne</w:t>
      </w:r>
      <w:r w:rsidR="00CA150F" w:rsidRPr="002F42BA">
        <w:rPr>
          <w:rFonts w:asciiTheme="majorHAnsi" w:hAnsiTheme="majorHAnsi" w:cs="Calibri"/>
          <w:i/>
          <w:sz w:val="22"/>
          <w:szCs w:val="22"/>
          <w:lang w:eastAsia="en-US"/>
        </w:rPr>
        <w:t>.</w:t>
      </w:r>
    </w:p>
    <w:p w14:paraId="4030A45E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2</w:t>
      </w:r>
    </w:p>
    <w:p w14:paraId="251E7E5F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right="28"/>
        <w:jc w:val="center"/>
        <w:textAlignment w:val="baseline"/>
        <w:outlineLvl w:val="3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PRZEDMIOT UBEZPIECZENIA</w:t>
      </w:r>
    </w:p>
    <w:p w14:paraId="1DE2BC49" w14:textId="77777777" w:rsidR="00E93A1D" w:rsidRPr="002F42BA" w:rsidRDefault="00E93A1D" w:rsidP="0088774C">
      <w:pPr>
        <w:pStyle w:val="Akapitzlist"/>
        <w:numPr>
          <w:ilvl w:val="3"/>
          <w:numId w:val="70"/>
        </w:numPr>
        <w:tabs>
          <w:tab w:val="clear" w:pos="2520"/>
          <w:tab w:val="num" w:pos="426"/>
          <w:tab w:val="num" w:pos="2552"/>
          <w:tab w:val="right" w:pos="907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Przedmiotem ubezpieczenia są następujące ryzyka ubezpieczeniowe: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</w:p>
    <w:p w14:paraId="1E5DF1B9" w14:textId="72FC92AA" w:rsidR="00E93A1D" w:rsidRPr="002F42BA" w:rsidRDefault="00141530" w:rsidP="0088774C">
      <w:pPr>
        <w:pStyle w:val="Akapitzlist"/>
        <w:numPr>
          <w:ilvl w:val="2"/>
          <w:numId w:val="61"/>
        </w:numPr>
        <w:tabs>
          <w:tab w:val="right" w:pos="993"/>
        </w:tabs>
        <w:suppressAutoHyphens/>
        <w:overflowPunct w:val="0"/>
        <w:spacing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Obowiązkowe ubezpieczenie</w:t>
      </w:r>
      <w:r w:rsidR="00E93A1D" w:rsidRPr="002F42BA">
        <w:rPr>
          <w:rFonts w:asciiTheme="majorHAnsi" w:hAnsiTheme="majorHAnsi" w:cs="Calibri"/>
          <w:snapToGrid w:val="0"/>
          <w:sz w:val="22"/>
          <w:szCs w:val="22"/>
        </w:rPr>
        <w:t xml:space="preserve"> odpowiedzialności cywilnej posiadaczy pojazdów mechanicznych,</w:t>
      </w:r>
    </w:p>
    <w:p w14:paraId="150EF856" w14:textId="77777777" w:rsidR="00E93A1D" w:rsidRPr="002F42BA" w:rsidRDefault="00E93A1D" w:rsidP="0088774C">
      <w:pPr>
        <w:pStyle w:val="Akapitzlist"/>
        <w:numPr>
          <w:ilvl w:val="2"/>
          <w:numId w:val="61"/>
        </w:numPr>
        <w:tabs>
          <w:tab w:val="right" w:pos="993"/>
        </w:tabs>
        <w:suppressAutoHyphens/>
        <w:overflowPunct w:val="0"/>
        <w:spacing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ubezpieczenie autocasco pojazdów,</w:t>
      </w:r>
    </w:p>
    <w:p w14:paraId="7A59C292" w14:textId="77777777" w:rsidR="00E93A1D" w:rsidRPr="002F42BA" w:rsidRDefault="00E93A1D" w:rsidP="0088774C">
      <w:pPr>
        <w:pStyle w:val="Akapitzlist"/>
        <w:numPr>
          <w:ilvl w:val="2"/>
          <w:numId w:val="61"/>
        </w:numPr>
        <w:tabs>
          <w:tab w:val="right" w:pos="993"/>
        </w:tabs>
        <w:suppressAutoHyphens/>
        <w:overflowPunct w:val="0"/>
        <w:spacing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ubezpieczenia NNW kierowcy i pasażerów,</w:t>
      </w:r>
    </w:p>
    <w:p w14:paraId="608A583E" w14:textId="77777777" w:rsidR="00E93A1D" w:rsidRPr="002F42BA" w:rsidRDefault="00E93A1D" w:rsidP="0088774C">
      <w:pPr>
        <w:pStyle w:val="Akapitzlist"/>
        <w:numPr>
          <w:ilvl w:val="2"/>
          <w:numId w:val="61"/>
        </w:numPr>
        <w:tabs>
          <w:tab w:val="right" w:pos="993"/>
        </w:tabs>
        <w:suppressAutoHyphens/>
        <w:overflowPunct w:val="0"/>
        <w:spacing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ubezpieczenia assistance.</w:t>
      </w:r>
    </w:p>
    <w:p w14:paraId="36683072" w14:textId="2FCFA6E7" w:rsidR="00E93A1D" w:rsidRPr="002F42BA" w:rsidRDefault="00E93A1D" w:rsidP="0088774C">
      <w:pPr>
        <w:pStyle w:val="Akapitzlist"/>
        <w:numPr>
          <w:ilvl w:val="3"/>
          <w:numId w:val="70"/>
        </w:numPr>
        <w:tabs>
          <w:tab w:val="clear" w:pos="2520"/>
          <w:tab w:val="num" w:pos="426"/>
          <w:tab w:val="num" w:pos="2552"/>
          <w:tab w:val="right" w:pos="907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Szczegółowy zakres ochrony ubezpiec</w:t>
      </w:r>
      <w:r w:rsidR="00636C4B" w:rsidRPr="002F42BA">
        <w:rPr>
          <w:rFonts w:asciiTheme="majorHAnsi" w:hAnsiTheme="majorHAnsi" w:cs="Calibri"/>
          <w:snapToGrid w:val="0"/>
          <w:sz w:val="22"/>
          <w:szCs w:val="22"/>
        </w:rPr>
        <w:t xml:space="preserve">zeniowej reguluje załącznik nr </w:t>
      </w:r>
      <w:r w:rsidR="00E5614C">
        <w:rPr>
          <w:rFonts w:asciiTheme="majorHAnsi" w:hAnsiTheme="majorHAnsi" w:cs="Calibri"/>
          <w:snapToGrid w:val="0"/>
          <w:sz w:val="22"/>
          <w:szCs w:val="22"/>
        </w:rPr>
        <w:t>6</w:t>
      </w:r>
      <w:r w:rsidR="00636C4B" w:rsidRPr="002F42BA">
        <w:rPr>
          <w:rFonts w:asciiTheme="majorHAnsi" w:hAnsiTheme="majorHAnsi" w:cs="Calibri"/>
          <w:snapToGrid w:val="0"/>
          <w:sz w:val="22"/>
          <w:szCs w:val="22"/>
        </w:rPr>
        <w:t xml:space="preserve">, </w:t>
      </w:r>
      <w:r w:rsidR="00E5614C">
        <w:rPr>
          <w:rFonts w:asciiTheme="majorHAnsi" w:hAnsiTheme="majorHAnsi" w:cs="Calibri"/>
          <w:snapToGrid w:val="0"/>
          <w:sz w:val="22"/>
          <w:szCs w:val="22"/>
        </w:rPr>
        <w:t>6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B Specyfikacji Warunków Zamówienia, stanowiącej integralną część niniejszej Umowy.</w:t>
      </w:r>
    </w:p>
    <w:p w14:paraId="56174ACC" w14:textId="77777777" w:rsidR="00E93A1D" w:rsidRPr="002F42BA" w:rsidRDefault="00E93A1D" w:rsidP="0088774C">
      <w:pPr>
        <w:pStyle w:val="Akapitzlist"/>
        <w:numPr>
          <w:ilvl w:val="3"/>
          <w:numId w:val="70"/>
        </w:numPr>
        <w:tabs>
          <w:tab w:val="clear" w:pos="2520"/>
          <w:tab w:val="num" w:pos="426"/>
          <w:tab w:val="num" w:pos="2552"/>
          <w:tab w:val="right" w:pos="907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Ogólne Warunki Ubezpieczenia mające zastosowanie do umowy:</w:t>
      </w:r>
    </w:p>
    <w:tbl>
      <w:tblPr>
        <w:tblW w:w="8930" w:type="dxa"/>
        <w:tblInd w:w="49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930"/>
      </w:tblGrid>
      <w:tr w:rsidR="00E93A1D" w:rsidRPr="002F42BA" w14:paraId="5FD68E1A" w14:textId="77777777" w:rsidTr="00141530">
        <w:trPr>
          <w:trHeight w:val="45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513E5884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354" w:hanging="354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2F42BA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Nazwa OWU</w:t>
            </w:r>
          </w:p>
        </w:tc>
      </w:tr>
      <w:tr w:rsidR="00E93A1D" w:rsidRPr="002F42BA" w14:paraId="076AA552" w14:textId="77777777" w:rsidTr="00141530">
        <w:trPr>
          <w:trHeight w:val="345"/>
        </w:trPr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45166698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354" w:hanging="354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lastRenderedPageBreak/>
              <w:t>Ubezpieczenie autocasco</w:t>
            </w:r>
          </w:p>
        </w:tc>
      </w:tr>
      <w:tr w:rsidR="00E93A1D" w:rsidRPr="002F42BA" w14:paraId="53454CDD" w14:textId="77777777" w:rsidTr="00141530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54F4F0" w14:textId="22A35909" w:rsidR="00E93A1D" w:rsidRPr="002F42BA" w:rsidRDefault="00E93A1D" w:rsidP="0088774C">
            <w:pPr>
              <w:widowControl w:val="0"/>
              <w:suppressAutoHyphens/>
              <w:spacing w:line="276" w:lineRule="auto"/>
              <w:ind w:left="354" w:hanging="354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Ogólne Warunki Ubezpieczenia autocasco </w:t>
            </w:r>
            <w:r w:rsidR="00141530" w:rsidRPr="002F42BA">
              <w:rPr>
                <w:rFonts w:asciiTheme="majorHAnsi" w:hAnsiTheme="majorHAnsi" w:cs="Calibri"/>
                <w:sz w:val="22"/>
                <w:szCs w:val="22"/>
              </w:rPr>
              <w:t>________________________</w:t>
            </w:r>
          </w:p>
        </w:tc>
      </w:tr>
      <w:tr w:rsidR="00E93A1D" w:rsidRPr="002F42BA" w14:paraId="0E8EE4FA" w14:textId="77777777" w:rsidTr="00141530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24A2A489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354" w:hanging="354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Ubezpieczenie następstw nieszczęśliwych wypadków kierowców i pasażerów</w:t>
            </w:r>
          </w:p>
        </w:tc>
      </w:tr>
      <w:tr w:rsidR="00E93A1D" w:rsidRPr="002F42BA" w14:paraId="79BBBCA1" w14:textId="77777777" w:rsidTr="00141530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F3100F" w14:textId="53C9E347" w:rsidR="00E93A1D" w:rsidRPr="002F42BA" w:rsidRDefault="00E93A1D" w:rsidP="0088774C">
            <w:pPr>
              <w:widowControl w:val="0"/>
              <w:suppressAutoHyphens/>
              <w:spacing w:line="276" w:lineRule="auto"/>
              <w:ind w:left="354" w:hanging="354"/>
              <w:jc w:val="both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Ogólne Warunki Ubezpieczenia następstw nieszczęśliwych wypadków</w:t>
            </w:r>
            <w:r w:rsidR="00141530" w:rsidRPr="002F42BA">
              <w:rPr>
                <w:rFonts w:asciiTheme="majorHAnsi" w:hAnsiTheme="majorHAnsi" w:cs="Calibri"/>
                <w:sz w:val="22"/>
                <w:szCs w:val="22"/>
              </w:rPr>
              <w:t xml:space="preserve"> ________________________</w:t>
            </w:r>
          </w:p>
        </w:tc>
      </w:tr>
      <w:tr w:rsidR="00E93A1D" w:rsidRPr="002F42BA" w14:paraId="69E1D34A" w14:textId="77777777" w:rsidTr="00141530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32405AA2" w14:textId="77777777" w:rsidR="00E93A1D" w:rsidRPr="002F42BA" w:rsidRDefault="00E93A1D" w:rsidP="0088774C">
            <w:pPr>
              <w:widowControl w:val="0"/>
              <w:suppressAutoHyphens/>
              <w:spacing w:line="276" w:lineRule="auto"/>
              <w:ind w:left="354" w:hanging="354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Ubezpieczenie assistance</w:t>
            </w:r>
          </w:p>
        </w:tc>
      </w:tr>
      <w:tr w:rsidR="00E93A1D" w:rsidRPr="002F42BA" w14:paraId="49F1F5F9" w14:textId="77777777" w:rsidTr="00141530">
        <w:trPr>
          <w:trHeight w:val="360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73A0F1" w14:textId="20C16DC8" w:rsidR="00E93A1D" w:rsidRPr="002F42BA" w:rsidRDefault="00E93A1D" w:rsidP="0088774C">
            <w:pPr>
              <w:widowControl w:val="0"/>
              <w:suppressAutoHyphens/>
              <w:spacing w:line="276" w:lineRule="auto"/>
              <w:ind w:left="354" w:hanging="354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Ogólne Warunki Ubezpieczenia assistance</w:t>
            </w:r>
            <w:r w:rsidR="00141530" w:rsidRPr="002F42BA">
              <w:rPr>
                <w:rFonts w:asciiTheme="majorHAnsi" w:hAnsiTheme="majorHAnsi" w:cs="Calibri"/>
                <w:sz w:val="22"/>
                <w:szCs w:val="22"/>
              </w:rPr>
              <w:t xml:space="preserve"> ________________________</w:t>
            </w:r>
          </w:p>
        </w:tc>
      </w:tr>
    </w:tbl>
    <w:p w14:paraId="691D4327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3</w:t>
      </w:r>
    </w:p>
    <w:p w14:paraId="22A6161F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OKRES UBEZPIECZENIA</w:t>
      </w:r>
    </w:p>
    <w:p w14:paraId="264BC0D2" w14:textId="2F646D05" w:rsidR="005D6047" w:rsidRPr="002F42BA" w:rsidRDefault="00A17A7E" w:rsidP="0054788F">
      <w:pPr>
        <w:pStyle w:val="Akapitzlist"/>
        <w:numPr>
          <w:ilvl w:val="0"/>
          <w:numId w:val="130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Umowa ubezpieczenia generalnego zostaje zawarta na okres </w:t>
      </w:r>
      <w:r w:rsidR="00050761">
        <w:rPr>
          <w:rFonts w:asciiTheme="majorHAnsi" w:hAnsiTheme="majorHAnsi" w:cs="Calibri"/>
          <w:sz w:val="22"/>
          <w:szCs w:val="22"/>
        </w:rPr>
        <w:t>18</w:t>
      </w:r>
      <w:r w:rsidR="00A25E61">
        <w:rPr>
          <w:rFonts w:asciiTheme="majorHAnsi" w:hAnsiTheme="majorHAnsi" w:cs="Calibri"/>
          <w:sz w:val="22"/>
          <w:szCs w:val="22"/>
        </w:rPr>
        <w:t>.0</w:t>
      </w:r>
      <w:r w:rsidR="00050761">
        <w:rPr>
          <w:rFonts w:asciiTheme="majorHAnsi" w:hAnsiTheme="majorHAnsi" w:cs="Calibri"/>
          <w:sz w:val="22"/>
          <w:szCs w:val="22"/>
        </w:rPr>
        <w:t>9</w:t>
      </w:r>
      <w:r w:rsidR="00A25E61">
        <w:rPr>
          <w:rFonts w:asciiTheme="majorHAnsi" w:hAnsiTheme="majorHAnsi" w:cs="Calibri"/>
          <w:sz w:val="22"/>
          <w:szCs w:val="22"/>
        </w:rPr>
        <w:t>.2021</w:t>
      </w:r>
      <w:r w:rsidRPr="002F42BA">
        <w:rPr>
          <w:rFonts w:asciiTheme="majorHAnsi" w:hAnsiTheme="majorHAnsi" w:cs="Calibri"/>
          <w:sz w:val="22"/>
          <w:szCs w:val="22"/>
        </w:rPr>
        <w:t xml:space="preserve"> roku do </w:t>
      </w:r>
      <w:r w:rsidR="00050761">
        <w:rPr>
          <w:rFonts w:asciiTheme="majorHAnsi" w:hAnsiTheme="majorHAnsi" w:cs="Calibri"/>
          <w:sz w:val="22"/>
          <w:szCs w:val="22"/>
        </w:rPr>
        <w:t>17</w:t>
      </w:r>
      <w:r w:rsidR="00A25E61">
        <w:rPr>
          <w:rFonts w:asciiTheme="majorHAnsi" w:hAnsiTheme="majorHAnsi" w:cs="Calibri"/>
          <w:sz w:val="22"/>
          <w:szCs w:val="22"/>
        </w:rPr>
        <w:t>.0</w:t>
      </w:r>
      <w:r w:rsidR="00050761">
        <w:rPr>
          <w:rFonts w:asciiTheme="majorHAnsi" w:hAnsiTheme="majorHAnsi" w:cs="Calibri"/>
          <w:sz w:val="22"/>
          <w:szCs w:val="22"/>
        </w:rPr>
        <w:t>9</w:t>
      </w:r>
      <w:r w:rsidR="00A25E61">
        <w:rPr>
          <w:rFonts w:asciiTheme="majorHAnsi" w:hAnsiTheme="majorHAnsi" w:cs="Calibri"/>
          <w:sz w:val="22"/>
          <w:szCs w:val="22"/>
        </w:rPr>
        <w:t>.202</w:t>
      </w:r>
      <w:r w:rsidR="00445E48">
        <w:rPr>
          <w:rFonts w:asciiTheme="majorHAnsi" w:hAnsiTheme="majorHAnsi" w:cs="Calibri"/>
          <w:sz w:val="22"/>
          <w:szCs w:val="22"/>
        </w:rPr>
        <w:t>2</w:t>
      </w:r>
      <w:r w:rsidR="00A25E61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 xml:space="preserve">roku tj. na okres </w:t>
      </w:r>
      <w:r w:rsidR="00D5241D">
        <w:rPr>
          <w:rFonts w:asciiTheme="majorHAnsi" w:hAnsiTheme="majorHAnsi" w:cs="Calibri"/>
          <w:sz w:val="22"/>
          <w:szCs w:val="22"/>
        </w:rPr>
        <w:t>12</w:t>
      </w:r>
      <w:r w:rsidRPr="002F42BA">
        <w:rPr>
          <w:rFonts w:asciiTheme="majorHAnsi" w:hAnsiTheme="majorHAnsi" w:cs="Calibri"/>
          <w:sz w:val="22"/>
          <w:szCs w:val="22"/>
        </w:rPr>
        <w:t xml:space="preserve"> miesięcy </w:t>
      </w:r>
      <w:r w:rsidR="00E93A1D" w:rsidRPr="002F42BA">
        <w:rPr>
          <w:rFonts w:asciiTheme="majorHAnsi" w:hAnsiTheme="majorHAnsi" w:cs="Calibri"/>
          <w:sz w:val="22"/>
          <w:szCs w:val="22"/>
        </w:rPr>
        <w:t xml:space="preserve">z uwzględnieniem indywidualnych okresów ubezpieczenia pojazdów. </w:t>
      </w:r>
    </w:p>
    <w:p w14:paraId="4991D031" w14:textId="77777777" w:rsidR="005D6047" w:rsidRPr="002F42BA" w:rsidRDefault="00E93A1D" w:rsidP="0054788F">
      <w:pPr>
        <w:pStyle w:val="Akapitzlist"/>
        <w:numPr>
          <w:ilvl w:val="0"/>
          <w:numId w:val="130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Umowy ubezpieczenia, których zawarcie nastąpi w trakcie okresu realizacji niniejszej Umowy będą obowiązywały do czasu ich ukończenia na warunkach niniejszej Umowy. </w:t>
      </w:r>
    </w:p>
    <w:p w14:paraId="7CAA6D34" w14:textId="38852CF2" w:rsidR="005D6047" w:rsidRDefault="00E93A1D" w:rsidP="0054788F">
      <w:pPr>
        <w:pStyle w:val="Akapitzlist"/>
        <w:numPr>
          <w:ilvl w:val="0"/>
          <w:numId w:val="130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Polisy ubezpieczenia</w:t>
      </w:r>
      <w:r w:rsidR="005D6047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objęte zamówieniem zostaną wystawiane na roczne okresy ubezpiecze</w:t>
      </w:r>
      <w:r w:rsidR="00C47390" w:rsidRPr="002F42BA">
        <w:rPr>
          <w:rFonts w:asciiTheme="majorHAnsi" w:hAnsiTheme="majorHAnsi" w:cs="Calibri"/>
          <w:sz w:val="22"/>
          <w:szCs w:val="22"/>
        </w:rPr>
        <w:t>nia.</w:t>
      </w:r>
    </w:p>
    <w:p w14:paraId="681A04C5" w14:textId="2FB9FABB" w:rsidR="00521815" w:rsidRPr="002F42BA" w:rsidRDefault="00521815" w:rsidP="0054788F">
      <w:pPr>
        <w:pStyle w:val="Akapitzlist"/>
        <w:numPr>
          <w:ilvl w:val="0"/>
          <w:numId w:val="130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521815">
        <w:rPr>
          <w:rFonts w:asciiTheme="majorHAnsi" w:hAnsiTheme="majorHAnsi" w:cs="Calibri"/>
          <w:sz w:val="22"/>
          <w:szCs w:val="22"/>
        </w:rPr>
        <w:t xml:space="preserve">W przypadku skorzystania przez Zamawiającego z opcji B, o której mowa w § 8 pkt 4 umowa zostanie przedłużona o kolejne 12 miesięcy, tj. od dnia </w:t>
      </w:r>
      <w:r>
        <w:rPr>
          <w:rFonts w:asciiTheme="majorHAnsi" w:hAnsiTheme="majorHAnsi" w:cs="Calibri"/>
          <w:sz w:val="22"/>
          <w:szCs w:val="22"/>
        </w:rPr>
        <w:t>18.09.2022</w:t>
      </w:r>
      <w:r w:rsidRPr="00521815">
        <w:rPr>
          <w:rFonts w:asciiTheme="majorHAnsi" w:hAnsiTheme="majorHAnsi" w:cs="Calibri"/>
          <w:sz w:val="22"/>
          <w:szCs w:val="22"/>
        </w:rPr>
        <w:t xml:space="preserve">r. do dnia </w:t>
      </w:r>
      <w:r>
        <w:rPr>
          <w:rFonts w:asciiTheme="majorHAnsi" w:hAnsiTheme="majorHAnsi" w:cs="Calibri"/>
          <w:sz w:val="22"/>
          <w:szCs w:val="22"/>
        </w:rPr>
        <w:t xml:space="preserve">17.09.2023r. </w:t>
      </w:r>
    </w:p>
    <w:p w14:paraId="0045CC21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4</w:t>
      </w:r>
    </w:p>
    <w:p w14:paraId="10B4B0E8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3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ZASADY UBEZPIECZENIA</w:t>
      </w:r>
    </w:p>
    <w:p w14:paraId="5D68BA3A" w14:textId="28A03B61" w:rsidR="00141530" w:rsidRPr="002F42BA" w:rsidRDefault="00E93A1D" w:rsidP="0054788F">
      <w:pPr>
        <w:pStyle w:val="Akapitzlist"/>
        <w:numPr>
          <w:ilvl w:val="0"/>
          <w:numId w:val="110"/>
        </w:numPr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Specyfikacja  Warunków Zamówienia oraz oferta Wykonawcy stanow</w:t>
      </w:r>
      <w:r w:rsidR="00C812B3" w:rsidRPr="002F42BA">
        <w:rPr>
          <w:rFonts w:asciiTheme="majorHAnsi" w:hAnsiTheme="majorHAnsi" w:cs="Calibri"/>
          <w:snapToGrid w:val="0"/>
          <w:sz w:val="22"/>
          <w:szCs w:val="22"/>
        </w:rPr>
        <w:t>i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ą integralną część niniejszej Umowy.</w:t>
      </w:r>
    </w:p>
    <w:p w14:paraId="77A10F8E" w14:textId="5B47BA21" w:rsidR="00141530" w:rsidRDefault="00E93A1D" w:rsidP="0054788F">
      <w:pPr>
        <w:pStyle w:val="Akapitzlist"/>
        <w:numPr>
          <w:ilvl w:val="0"/>
          <w:numId w:val="110"/>
        </w:numPr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W wykonaniu niniejszej Umowy zawierane będą umowy ubezpieczenia w oznaczonym w</w:t>
      </w:r>
      <w:r w:rsidR="007C0577" w:rsidRPr="002F42BA">
        <w:rPr>
          <w:rFonts w:asciiTheme="majorHAnsi" w:hAnsiTheme="majorHAnsi" w:cs="Calibri"/>
          <w:snapToGrid w:val="0"/>
          <w:sz w:val="22"/>
          <w:szCs w:val="22"/>
        </w:rPr>
        <w:t> 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tych</w:t>
      </w:r>
      <w:r w:rsidR="00141530" w:rsidRPr="002F42BA">
        <w:rPr>
          <w:rFonts w:asciiTheme="majorHAnsi" w:hAnsiTheme="majorHAnsi" w:cs="Calibri"/>
          <w:snapToGrid w:val="0"/>
          <w:sz w:val="22"/>
          <w:szCs w:val="22"/>
        </w:rPr>
        <w:t> 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umowach okresie w oparciu o postanowienia Specyfikacji Warunków Zamówienia.</w:t>
      </w:r>
    </w:p>
    <w:p w14:paraId="7BC02DF4" w14:textId="350AC171" w:rsidR="005D6047" w:rsidRPr="002F42BA" w:rsidRDefault="005D6047" w:rsidP="0054788F">
      <w:pPr>
        <w:pStyle w:val="Akapitzlist"/>
        <w:numPr>
          <w:ilvl w:val="0"/>
          <w:numId w:val="110"/>
        </w:numPr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Wykonawca wystawi polisy ubezpieczeniowe określające zakres i koszt ubezpieczenia zgodnie z SWZ i ofertą Wykonawcy.</w:t>
      </w:r>
    </w:p>
    <w:p w14:paraId="2AA1C918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5</w:t>
      </w:r>
    </w:p>
    <w:p w14:paraId="1BAC7011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720" w:hanging="720"/>
        <w:jc w:val="center"/>
        <w:textAlignment w:val="baseline"/>
        <w:outlineLvl w:val="2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ZMIANY UMOWY</w:t>
      </w:r>
    </w:p>
    <w:p w14:paraId="7662F9C9" w14:textId="4EDF51A0" w:rsidR="00800807" w:rsidRPr="002F42BA" w:rsidRDefault="00800807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Zamawiający w ramach art. 455 ust. 1 pkt. 1 ustawy Prawo zamówień publicznych przewiduje możliwość zmiany umowy na zasadach określonych w ust. 2 i 3 niniejszego paragrafu.</w:t>
      </w:r>
    </w:p>
    <w:p w14:paraId="6131F043" w14:textId="507A3DFA" w:rsidR="00800807" w:rsidRPr="002F42BA" w:rsidRDefault="00800807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Zamawiający przewiduje następujące warunki wprowadzenia zmian umowy, o których mowa w ust. 1 powyżej: </w:t>
      </w:r>
    </w:p>
    <w:p w14:paraId="4FB2A216" w14:textId="240CC141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razie dokonywania przez Zamawiającego nabycia nowych pojazdów albo zbywania będących na jego stanie;</w:t>
      </w:r>
    </w:p>
    <w:p w14:paraId="1300F51F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razie konieczności zwiększenia aktualnych sum gwarancyjnych</w:t>
      </w:r>
      <w:r w:rsidR="00CE4DA6" w:rsidRPr="002F42BA">
        <w:rPr>
          <w:rFonts w:asciiTheme="majorHAnsi" w:hAnsiTheme="majorHAnsi" w:cs="Calibri"/>
          <w:sz w:val="22"/>
          <w:szCs w:val="22"/>
          <w:lang w:eastAsia="en-US"/>
        </w:rPr>
        <w:t>, sum ubezpieczenia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lub uzupełnienia limitów;</w:t>
      </w:r>
    </w:p>
    <w:p w14:paraId="26C8528C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razie konieczności doubezpieczenia kolejnych osób w zakresie ubezpieczeń następstw nieszczęśliwych wypadków</w:t>
      </w:r>
      <w:r w:rsidR="000755B8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kierowcy i pasażerów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;</w:t>
      </w:r>
    </w:p>
    <w:p w14:paraId="6E1385BF" w14:textId="4D26F6D2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zmian organizacyjnych (w tym przekształceń i likwidacji oraz powstania nowych  jednostek) mogących wystąpić u Zamawiającego w tym jego jednostek organizacyjnych</w:t>
      </w:r>
      <w:r w:rsidR="001F0505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i instytucji kultury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, w tym zmianie zakresu wykonywanej działalności w</w:t>
      </w:r>
      <w:r w:rsidR="00141530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szczególności miejsca jej wykonywania;</w:t>
      </w:r>
    </w:p>
    <w:p w14:paraId="7DFED5C3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przypadku korzystnych dla Zamawiającego zmian Ogólnych Warunków Ubezpieczenia; </w:t>
      </w:r>
    </w:p>
    <w:p w14:paraId="345B90E7" w14:textId="77777777" w:rsidR="00C45963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lastRenderedPageBreak/>
        <w:t>w przypadku zmian przepisów prawnych wpływających na zakres ubezpieczenia;</w:t>
      </w:r>
    </w:p>
    <w:p w14:paraId="37D2B985" w14:textId="5464EDD1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przypadku zmiany zakresu ubezpieczenia przewidzianych w klauzulach zawartych w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SWZ, bądź w opisie przedmiotu zamówienia określonych w SWZ;</w:t>
      </w:r>
    </w:p>
    <w:p w14:paraId="2A2407B9" w14:textId="6AFB626B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której Wykonawcę, któremu Zamawiający udzielił zamówienia, ma zastąpić nowy Wykonawca, o ile nowy Wykonawca spełnia warunki udziału w postępowaniu, ni</w:t>
      </w:r>
      <w:r w:rsidR="00141530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zachodzą wobec niego podstawy wykluczenia oraz nie pociąga to za sobą innych istotnych zmian umowy, niż przewidziane przez Zamawiającego w </w:t>
      </w:r>
      <w:r w:rsidR="00431023" w:rsidRPr="002F42BA">
        <w:rPr>
          <w:rFonts w:asciiTheme="majorHAnsi" w:hAnsiTheme="majorHAnsi" w:cs="Calibri"/>
          <w:sz w:val="22"/>
          <w:szCs w:val="22"/>
          <w:lang w:eastAsia="en-US"/>
        </w:rPr>
        <w:t>SWZ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.</w:t>
      </w:r>
    </w:p>
    <w:p w14:paraId="3C0EB6AA" w14:textId="34A98F74" w:rsidR="00152716" w:rsidRPr="002F42BA" w:rsidRDefault="00152716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Zamawiający przewiduje następujący rodzaj i zakres zmian, o których mowa w ust. 1 powyżej, polegający na:</w:t>
      </w:r>
    </w:p>
    <w:p w14:paraId="639D2BDD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wielkości sum ubezpieczenia w związku z: nabywaniem/ zbywaniem/ likwidacją pojazdów;</w:t>
      </w:r>
    </w:p>
    <w:p w14:paraId="1FA899F9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zmianie ilości posiadanych pojazdów w związku z: nabywaniem/ zbywaniem/ likwidacją pojazdów </w:t>
      </w:r>
      <w:r w:rsidR="00D76107" w:rsidRPr="002F42BA">
        <w:rPr>
          <w:rFonts w:asciiTheme="majorHAnsi" w:hAnsiTheme="majorHAnsi" w:cs="Calibri"/>
          <w:sz w:val="22"/>
          <w:szCs w:val="22"/>
          <w:lang w:eastAsia="en-US"/>
        </w:rPr>
        <w:t>umowami cywilno-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prawnymi nakładającymi na Zamawiającego obowiązek ubezpieczenia;</w:t>
      </w:r>
    </w:p>
    <w:p w14:paraId="2227B362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zmianie wysokości sum ubezpieczenia/sum gwarancyjnych wraz z weryfikacją stawek i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składek ubezpieczenia będące ich konsekwencją;</w:t>
      </w:r>
    </w:p>
    <w:p w14:paraId="68198CD8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ilości osób zgłoszonych do ubezpieczenia w zakresie ubezpieczenia następstw nieszczęśliwych wypadków</w:t>
      </w:r>
      <w:r w:rsidR="001C4AB0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kierowcy i pasażerów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(zwiększenie lub zmniejszenie liczby ubezpieczonych);</w:t>
      </w:r>
    </w:p>
    <w:p w14:paraId="373D16EE" w14:textId="3F044F41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zakresu ubezpieczenia w związku z: zmianą zakresu wykonywanej działalności, ujawnieniem się i/l</w:t>
      </w:r>
      <w:r w:rsidR="005F5E45" w:rsidRPr="002F42BA">
        <w:rPr>
          <w:rFonts w:asciiTheme="majorHAnsi" w:hAnsiTheme="majorHAnsi" w:cs="Calibri"/>
          <w:sz w:val="22"/>
          <w:szCs w:val="22"/>
          <w:lang w:eastAsia="en-US"/>
        </w:rPr>
        <w:t>u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b powstaniem nowego ryzyka ubezpieczeniowego nie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przewidzianego w SWZ lub wynikającego z konieczności dostosowania do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wymogów instytucji finansujących; </w:t>
      </w:r>
    </w:p>
    <w:p w14:paraId="3DA587D8" w14:textId="085A2AB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wysokości składki ubezpieczeniowej na skutek rozszerzenia lub ograniczenia zakresu ubezpieczenia na wniosek Zamawiającego i za zgodą Wykonawcy w przypadku ujawnienia się i/lub powstania ryzyka ubezpieczeniowego nieprzewidzianego w OPZ lub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wynikającego z konieczności dostosowania do wymogów instytucji finansujących;</w:t>
      </w:r>
    </w:p>
    <w:p w14:paraId="12594C14" w14:textId="67B12775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zmianach przewidzianych w klauzulach zawartych w SWZ, bądź w opisie przedmiotu zamówienia określonego w SWZ; </w:t>
      </w:r>
    </w:p>
    <w:p w14:paraId="06C8503E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wydłużeniu (maksymalnie o 3 miesiące)/ skróceniu okresu ochrony ubezpieczeniowej oraz wyrównaniu terminów ubezpieczenia;</w:t>
      </w:r>
    </w:p>
    <w:p w14:paraId="4DBB1E1C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terminów płatności składki;</w:t>
      </w:r>
    </w:p>
    <w:p w14:paraId="1E7EEBDF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aktualizacji danych Wykonawcy, w szczególności zmiany: nazwy, adresu siedziby;</w:t>
      </w:r>
    </w:p>
    <w:p w14:paraId="062B795F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wysokości składki ubezpieczeniowej w skutek  okoliczności przewidzianych niniejszą umową;</w:t>
      </w:r>
    </w:p>
    <w:p w14:paraId="4CDBDD32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konieczności interpretacji/wykładni znaczenia i/lub zakresu pojęć zastosowanych w umowie, gdy budzą uzasadnione wątpliwości;</w:t>
      </w:r>
    </w:p>
    <w:p w14:paraId="29C19D09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zmianie postanowień umowy w celu dostosowania do zmian w prawie powszechnie obowiązującym, które mają wpływ na realizację umowy; </w:t>
      </w:r>
    </w:p>
    <w:p w14:paraId="03B21BE5" w14:textId="77777777" w:rsidR="00E93A1D" w:rsidRPr="002F42BA" w:rsidRDefault="00E93A1D" w:rsidP="0054788F">
      <w:pPr>
        <w:pStyle w:val="Akapitzlist"/>
        <w:numPr>
          <w:ilvl w:val="1"/>
          <w:numId w:val="111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zmianie umowy dotyczącej poprawienia błędów i oczywistych omyłek słownych, literowych i liczbowych, zmiany układu graficznego umowy lub numeracji jednostek redakcyjnych, niepowodujące zmiany cel</w:t>
      </w:r>
      <w:r w:rsidR="005F5E45" w:rsidRPr="002F42BA">
        <w:rPr>
          <w:rFonts w:asciiTheme="majorHAnsi" w:hAnsiTheme="majorHAnsi" w:cs="Calibri"/>
          <w:sz w:val="22"/>
          <w:szCs w:val="22"/>
          <w:lang w:eastAsia="en-US"/>
        </w:rPr>
        <w:t>u i istotnych postanowień umowy;</w:t>
      </w:r>
    </w:p>
    <w:p w14:paraId="0B151DE1" w14:textId="77777777" w:rsidR="00152716" w:rsidRPr="002F42BA" w:rsidRDefault="00152716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Niedopuszczalne są zmiany umowy, które modyfikowałyby ogólny charakter umowy. </w:t>
      </w:r>
    </w:p>
    <w:p w14:paraId="681CD6B4" w14:textId="1C777406" w:rsidR="001F3368" w:rsidRPr="002F42BA" w:rsidRDefault="001F3368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Pozostałe zmiany umowy są możliwe tylko w okolicznościach określonych w art. </w:t>
      </w:r>
      <w:r w:rsidR="00A17A7E" w:rsidRPr="002F42BA">
        <w:rPr>
          <w:rFonts w:asciiTheme="majorHAnsi" w:hAnsiTheme="majorHAnsi" w:cs="Calibri"/>
          <w:sz w:val="22"/>
          <w:szCs w:val="22"/>
          <w:lang w:eastAsia="en-US"/>
        </w:rPr>
        <w:t>455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ustawy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lastRenderedPageBreak/>
        <w:t>Prawo zamówień publicznych.</w:t>
      </w:r>
    </w:p>
    <w:p w14:paraId="12464E1C" w14:textId="15FC86FE" w:rsidR="00E93A1D" w:rsidRPr="002F42BA" w:rsidRDefault="00E93A1D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Wszelkie zmiany umowy wymagają zgody obu stron (Wykonawcy i Zamawia</w:t>
      </w:r>
      <w:r w:rsidR="00D76107" w:rsidRPr="002F42BA">
        <w:rPr>
          <w:rFonts w:asciiTheme="majorHAnsi" w:hAnsiTheme="majorHAnsi" w:cs="Calibri"/>
          <w:sz w:val="22"/>
          <w:szCs w:val="22"/>
          <w:lang w:eastAsia="en-US"/>
        </w:rPr>
        <w:t xml:space="preserve">jącego) wyrażonej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w formie pisemnego aneksu pod rygorem nieważności.</w:t>
      </w:r>
    </w:p>
    <w:p w14:paraId="2E2F4132" w14:textId="65AC1708" w:rsidR="00E93A1D" w:rsidRPr="002F42BA" w:rsidRDefault="00E93A1D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przypadku sprzeczności pomiędzy treścią niniejszej Umowy ubezpieczenia generalnego, a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treścią umów indywidualnych lub ogólnych warunków ubezpieczenia, decyduje treść Umowy ubezpieczenia generalnego. </w:t>
      </w:r>
    </w:p>
    <w:p w14:paraId="65E4D768" w14:textId="3E305D47" w:rsidR="00E93A1D" w:rsidRPr="002F42BA" w:rsidRDefault="00E93A1D" w:rsidP="0054788F">
      <w:pPr>
        <w:pStyle w:val="Akapitzlist"/>
        <w:numPr>
          <w:ilvl w:val="0"/>
          <w:numId w:val="111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sprzeczności Ogólnych Warunków Ubezpieczenia z treścią Specyfikacji  Warunków Zamówienia, decyduje treść Specyfikacji Warunków Zamówienia oraz oferta Wykonawcy.</w:t>
      </w:r>
    </w:p>
    <w:p w14:paraId="17288C1F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6</w:t>
      </w:r>
    </w:p>
    <w:p w14:paraId="099444DA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SKŁADKI</w:t>
      </w:r>
    </w:p>
    <w:p w14:paraId="18220C88" w14:textId="229D1E11" w:rsidR="00E93A1D" w:rsidRPr="002F42BA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Maksymalna wartość umowy (wysokość składki) </w:t>
      </w:r>
      <w:r w:rsidR="00C812B3" w:rsidRPr="002F42BA">
        <w:rPr>
          <w:rFonts w:asciiTheme="majorHAnsi" w:hAnsiTheme="majorHAnsi" w:cs="Calibri"/>
          <w:sz w:val="22"/>
          <w:szCs w:val="22"/>
          <w:lang w:eastAsia="en-US"/>
        </w:rPr>
        <w:t>łącznie z opcj</w:t>
      </w:r>
      <w:r w:rsidR="009B0E2D" w:rsidRPr="002F42BA">
        <w:rPr>
          <w:rFonts w:asciiTheme="majorHAnsi" w:hAnsiTheme="majorHAnsi" w:cs="Calibri"/>
          <w:sz w:val="22"/>
          <w:szCs w:val="22"/>
          <w:lang w:eastAsia="en-US"/>
        </w:rPr>
        <w:t xml:space="preserve">ą </w:t>
      </w:r>
      <w:r w:rsidR="00762F2C">
        <w:rPr>
          <w:rFonts w:asciiTheme="majorHAnsi" w:hAnsiTheme="majorHAnsi" w:cs="Calibri"/>
          <w:sz w:val="22"/>
          <w:szCs w:val="22"/>
          <w:lang w:eastAsia="en-US"/>
        </w:rPr>
        <w:t xml:space="preserve">A i B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za cały okres trwania umowy wynosi: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0"/>
      </w:tblGrid>
      <w:tr w:rsidR="00E93A1D" w:rsidRPr="002F42BA" w14:paraId="682446E2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6D476CC2" w14:textId="7CEA3372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kwota: </w:t>
            </w:r>
            <w:r w:rsidR="000C2992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E93A1D" w:rsidRPr="002F42BA" w14:paraId="35A6A4BC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52C04868" w14:textId="0E29BCA2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="000C2992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</w:t>
            </w:r>
            <w:r w:rsidR="000C2992" w:rsidRPr="00762F2C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_)</w:t>
            </w:r>
          </w:p>
        </w:tc>
      </w:tr>
    </w:tbl>
    <w:p w14:paraId="550A89CD" w14:textId="77777777" w:rsidR="00E93A1D" w:rsidRPr="002F42BA" w:rsidRDefault="00E93A1D" w:rsidP="0088774C">
      <w:pPr>
        <w:widowControl w:val="0"/>
        <w:tabs>
          <w:tab w:val="left" w:pos="0"/>
        </w:tabs>
        <w:suppressAutoHyphens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10555E95" w14:textId="77777777" w:rsidR="00E93A1D" w:rsidRPr="002F42BA" w:rsidRDefault="00E93A1D" w:rsidP="0088774C">
      <w:pPr>
        <w:widowControl w:val="0"/>
        <w:tabs>
          <w:tab w:val="left" w:pos="0"/>
        </w:tabs>
        <w:suppressAutoHyphens/>
        <w:adjustRightInd w:val="0"/>
        <w:spacing w:line="276" w:lineRule="auto"/>
        <w:ind w:firstLine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i jest zgodna ze złożoną ofertą Wykonawcy z dnia ………………., w  tym: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0"/>
      </w:tblGrid>
      <w:tr w:rsidR="00E93A1D" w:rsidRPr="002F42BA" w14:paraId="27AA4A15" w14:textId="77777777" w:rsidTr="000C2992">
        <w:trPr>
          <w:trHeight w:val="464"/>
        </w:trPr>
        <w:tc>
          <w:tcPr>
            <w:tcW w:w="8930" w:type="dxa"/>
            <w:shd w:val="clear" w:color="auto" w:fill="C6D9F1"/>
            <w:vAlign w:val="center"/>
          </w:tcPr>
          <w:p w14:paraId="361A3D31" w14:textId="77777777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podstawowa wartość umowy (zamówienie podstawowe):</w:t>
            </w:r>
          </w:p>
        </w:tc>
      </w:tr>
      <w:tr w:rsidR="00E93A1D" w:rsidRPr="002F42BA" w14:paraId="611361CD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4AE8D3D5" w14:textId="29EC76E4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  <w:r w:rsidR="000C2992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E93A1D" w:rsidRPr="002F42BA" w14:paraId="5A865E0A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3F9BE3FE" w14:textId="4D7B1CB9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="000C2992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___________________________________________________________________________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)</w:t>
            </w:r>
          </w:p>
        </w:tc>
      </w:tr>
      <w:tr w:rsidR="00E93A1D" w:rsidRPr="002F42BA" w14:paraId="7B65401F" w14:textId="77777777" w:rsidTr="000C2992">
        <w:trPr>
          <w:trHeight w:val="464"/>
        </w:trPr>
        <w:tc>
          <w:tcPr>
            <w:tcW w:w="8930" w:type="dxa"/>
            <w:shd w:val="clear" w:color="auto" w:fill="C6D9F1"/>
            <w:vAlign w:val="center"/>
          </w:tcPr>
          <w:p w14:paraId="6FD28C82" w14:textId="1502E3E0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wartość umowy wynikająca z</w:t>
            </w:r>
            <w:r w:rsidR="005D6047"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 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opcji</w:t>
            </w:r>
            <w:r w:rsidR="00762F2C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 A</w:t>
            </w:r>
          </w:p>
        </w:tc>
      </w:tr>
      <w:tr w:rsidR="00E93A1D" w:rsidRPr="002F42BA" w14:paraId="7379C451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7659F0DA" w14:textId="1C157F7B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  <w:r w:rsidR="000C2992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E93A1D" w:rsidRPr="002F42BA" w14:paraId="79E19794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216D51A3" w14:textId="45171945" w:rsidR="00E93A1D" w:rsidRPr="002F42BA" w:rsidRDefault="00E93A1D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="000C2992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___________________________________________________________________________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)</w:t>
            </w:r>
          </w:p>
        </w:tc>
      </w:tr>
      <w:tr w:rsidR="00762F2C" w:rsidRPr="002F42BA" w14:paraId="5D0F57A8" w14:textId="77777777" w:rsidTr="0083001E">
        <w:trPr>
          <w:trHeight w:val="464"/>
        </w:trPr>
        <w:tc>
          <w:tcPr>
            <w:tcW w:w="8930" w:type="dxa"/>
            <w:shd w:val="clear" w:color="auto" w:fill="C6D9F1"/>
            <w:vAlign w:val="center"/>
          </w:tcPr>
          <w:p w14:paraId="43A2F149" w14:textId="16139239" w:rsidR="00762F2C" w:rsidRPr="002F42BA" w:rsidRDefault="00762F2C" w:rsidP="00762F2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wartość umowy wynikająca z opcji B</w:t>
            </w:r>
          </w:p>
        </w:tc>
      </w:tr>
      <w:tr w:rsidR="00762F2C" w:rsidRPr="002F42BA" w14:paraId="0BD0B76D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1CFC0822" w14:textId="07DD5CA4" w:rsidR="00762F2C" w:rsidRPr="002F42BA" w:rsidRDefault="00762F2C" w:rsidP="00762F2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kwota: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762F2C" w:rsidRPr="002F42BA" w14:paraId="69D45A7A" w14:textId="77777777" w:rsidTr="000C2992">
        <w:trPr>
          <w:trHeight w:val="464"/>
        </w:trPr>
        <w:tc>
          <w:tcPr>
            <w:tcW w:w="8930" w:type="dxa"/>
            <w:vAlign w:val="center"/>
          </w:tcPr>
          <w:p w14:paraId="6ED483E2" w14:textId="5237C170" w:rsidR="00762F2C" w:rsidRPr="002F42BA" w:rsidRDefault="00762F2C" w:rsidP="00762F2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___________________________________________________________________________</w:t>
            </w: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)</w:t>
            </w:r>
          </w:p>
        </w:tc>
      </w:tr>
    </w:tbl>
    <w:p w14:paraId="5E80FFE6" w14:textId="77777777" w:rsidR="00E93A1D" w:rsidRPr="002F42BA" w:rsidRDefault="00E93A1D" w:rsidP="0088774C">
      <w:pPr>
        <w:widowControl w:val="0"/>
        <w:tabs>
          <w:tab w:val="left" w:pos="426"/>
        </w:tabs>
        <w:suppressAutoHyphens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15E61391" w14:textId="0E90DFFA" w:rsidR="00E93A1D" w:rsidRPr="002F42BA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Płatność składki na konto </w:t>
      </w:r>
      <w:r w:rsidR="003D32F4" w:rsidRPr="002F42BA">
        <w:rPr>
          <w:rFonts w:asciiTheme="majorHAnsi" w:hAnsiTheme="majorHAnsi" w:cs="Calibri"/>
          <w:sz w:val="22"/>
          <w:szCs w:val="22"/>
          <w:lang w:eastAsia="en-US"/>
        </w:rPr>
        <w:t>Wykonawcy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zostanie podana w wystawionych dokumentach  potwierdzających ochronę ubezpieczeniową.</w:t>
      </w:r>
    </w:p>
    <w:p w14:paraId="36896291" w14:textId="77777777" w:rsidR="00E93A1D" w:rsidRPr="002F42BA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Za datę dokonania zapłaty przyjmuje się datę obciążenia rachunku Zamawiającego.</w:t>
      </w:r>
    </w:p>
    <w:p w14:paraId="227F33A6" w14:textId="77777777" w:rsidR="00A25E61" w:rsidRPr="00E31B78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E31B78">
        <w:rPr>
          <w:rFonts w:asciiTheme="majorHAnsi" w:hAnsiTheme="majorHAnsi" w:cs="Calibri"/>
          <w:sz w:val="22"/>
          <w:szCs w:val="22"/>
          <w:lang w:eastAsia="en-US"/>
        </w:rPr>
        <w:t xml:space="preserve">Płatność składki za ubezpieczenia </w:t>
      </w:r>
      <w:r w:rsidR="00A25E61" w:rsidRPr="00E31B78">
        <w:rPr>
          <w:rFonts w:asciiTheme="majorHAnsi" w:hAnsiTheme="majorHAnsi" w:cs="Calibri"/>
          <w:sz w:val="22"/>
          <w:szCs w:val="22"/>
          <w:lang w:eastAsia="en-US"/>
        </w:rPr>
        <w:t xml:space="preserve">w terminie 14 dni od początku okresu ochrony ubezpieczenia pojazdu mechanicznego. </w:t>
      </w:r>
    </w:p>
    <w:p w14:paraId="00FC9DAD" w14:textId="7200C47F" w:rsidR="00E93A1D" w:rsidRPr="002F42BA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Przy wyliczaniu składki za ubezpieczenia zawierane na okres krótszy niż 12 miesięcy Wykonawcy muszą wziąć pod uwagę faktyczny okres ubezpieczenia – nie będzie miała zastosowania składka minimalna i tabela frakcyjna.</w:t>
      </w:r>
    </w:p>
    <w:p w14:paraId="7639B90E" w14:textId="15C7DF09" w:rsidR="00E93A1D" w:rsidRPr="002F42BA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Dodatkowe składki/płatności</w:t>
      </w:r>
      <w:r w:rsidR="009B0E2D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ramach opcji </w:t>
      </w:r>
      <w:r w:rsidR="00762F2C">
        <w:rPr>
          <w:rFonts w:asciiTheme="majorHAnsi" w:hAnsiTheme="majorHAnsi" w:cs="Calibri"/>
          <w:sz w:val="22"/>
          <w:szCs w:val="22"/>
          <w:lang w:eastAsia="en-US"/>
        </w:rPr>
        <w:t>A i B</w:t>
      </w:r>
      <w:r w:rsidR="009B0E2D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</w:t>
      </w:r>
      <w:r w:rsidR="00B965BD" w:rsidRPr="002F42BA">
        <w:rPr>
          <w:rFonts w:asciiTheme="majorHAnsi" w:hAnsiTheme="majorHAnsi" w:cs="Calibri"/>
          <w:sz w:val="22"/>
          <w:szCs w:val="22"/>
          <w:lang w:eastAsia="en-US"/>
        </w:rPr>
        <w:t>oraz polisy</w:t>
      </w:r>
      <w:r w:rsidR="00EA03A7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dla pojazdów</w:t>
      </w:r>
      <w:r w:rsidR="00B965BD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="00B965BD" w:rsidRPr="002F42BA">
        <w:rPr>
          <w:rFonts w:asciiTheme="majorHAnsi" w:hAnsiTheme="majorHAnsi" w:cs="Calibri"/>
          <w:sz w:val="22"/>
          <w:szCs w:val="22"/>
          <w:lang w:eastAsia="en-US"/>
        </w:rPr>
        <w:t xml:space="preserve">indywidualnym okresem ubezpieczenia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będą płatne w ciągu 30 dni od rozpoczęcia okresu ubezpieczenia</w:t>
      </w:r>
      <w:r w:rsidR="00C15231" w:rsidRPr="002F42BA">
        <w:rPr>
          <w:rFonts w:asciiTheme="majorHAnsi" w:hAnsiTheme="majorHAnsi" w:cs="Calibri"/>
          <w:sz w:val="22"/>
          <w:szCs w:val="22"/>
          <w:lang w:eastAsia="en-US"/>
        </w:rPr>
        <w:t>.</w:t>
      </w:r>
    </w:p>
    <w:p w14:paraId="1F7D4BAB" w14:textId="7696ADE7" w:rsidR="00E93A1D" w:rsidRPr="002F42BA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Wykonawca, któremu zostanie udzielone zamówienie podstawowe zobowiązany będzie do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zastosowania w opcjach stawek nie wyższych niż zastosowanych w zamówieniu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lastRenderedPageBreak/>
        <w:t>podstawowym, proporcjonalnie do okresu rzeczywiście udzielanej ochrony ubezpieczeniowej wg systemu pro rata temporis (bez stosowania składki minimalnej i tabeli frakcyjnej).</w:t>
      </w:r>
    </w:p>
    <w:p w14:paraId="24CCAE9F" w14:textId="630CA3E5" w:rsidR="00E93A1D" w:rsidRPr="002F42BA" w:rsidRDefault="00E93A1D" w:rsidP="0054788F">
      <w:pPr>
        <w:pStyle w:val="Akapitzlist"/>
        <w:numPr>
          <w:ilvl w:val="0"/>
          <w:numId w:val="112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przypadku niezrealizowania w pełni umowy co do wartości wynikającej z prawa opcji  o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której mowa w ust. 1 w okresie obowiązywania umowy, Wykonawca nie będzie wnosił żadnych roszczeń wobec Zamawiającego. </w:t>
      </w:r>
    </w:p>
    <w:p w14:paraId="76F87330" w14:textId="0813D5C5" w:rsidR="00152716" w:rsidRPr="002F42BA" w:rsidRDefault="00152716" w:rsidP="0088774C">
      <w:pPr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</w:p>
    <w:p w14:paraId="25ED7B51" w14:textId="77777777" w:rsidR="00152716" w:rsidRPr="002F42BA" w:rsidRDefault="00152716" w:rsidP="0088774C">
      <w:pPr>
        <w:suppressAutoHyphens/>
        <w:overflowPunct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7</w:t>
      </w:r>
    </w:p>
    <w:p w14:paraId="22A08874" w14:textId="77777777" w:rsidR="00152716" w:rsidRPr="002F42BA" w:rsidRDefault="00152716" w:rsidP="002F42BA">
      <w:pPr>
        <w:widowControl w:val="0"/>
        <w:tabs>
          <w:tab w:val="left" w:pos="5812"/>
        </w:tabs>
        <w:suppressAutoHyphens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ZASADY WPROWADZANIA ZMIAN WYNOGRODZENIA (WALORYZACJA WYNAGRODZENIA)</w:t>
      </w:r>
    </w:p>
    <w:p w14:paraId="039F7C32" w14:textId="77777777" w:rsidR="00152716" w:rsidRPr="002F42BA" w:rsidRDefault="00152716" w:rsidP="0054788F">
      <w:pPr>
        <w:widowControl w:val="0"/>
        <w:numPr>
          <w:ilvl w:val="0"/>
          <w:numId w:val="132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Zgodnie z art. 436 pkt 4 lit. b ustawy Pzp, wysokość wynagrodzenia należnego Wykonawcy może podlegać waloryzacji, w przypadku zmiany:</w:t>
      </w:r>
    </w:p>
    <w:p w14:paraId="186C4A88" w14:textId="77777777" w:rsidR="00152716" w:rsidRPr="002F42BA" w:rsidRDefault="00152716" w:rsidP="0054788F">
      <w:pPr>
        <w:widowControl w:val="0"/>
        <w:numPr>
          <w:ilvl w:val="0"/>
          <w:numId w:val="133"/>
        </w:numPr>
        <w:tabs>
          <w:tab w:val="left" w:pos="709"/>
        </w:tabs>
        <w:suppressAutoHyphens/>
        <w:spacing w:line="276" w:lineRule="auto"/>
        <w:ind w:left="709" w:hanging="283"/>
        <w:jc w:val="both"/>
        <w:rPr>
          <w:rFonts w:asciiTheme="majorHAnsi" w:eastAsia="SimSun" w:hAnsiTheme="majorHAnsi"/>
          <w:sz w:val="22"/>
          <w:szCs w:val="22"/>
        </w:rPr>
      </w:pPr>
      <w:r w:rsidRPr="002F42BA">
        <w:rPr>
          <w:rFonts w:asciiTheme="majorHAnsi" w:eastAsia="SimSun" w:hAnsiTheme="majorHAnsi"/>
          <w:sz w:val="22"/>
          <w:szCs w:val="22"/>
        </w:rPr>
        <w:t xml:space="preserve">stawki podatku od towarów i usług oraz podatku akcyzowego, </w:t>
      </w:r>
    </w:p>
    <w:p w14:paraId="0D73F802" w14:textId="77777777" w:rsidR="00152716" w:rsidRPr="002F42BA" w:rsidRDefault="00152716" w:rsidP="0054788F">
      <w:pPr>
        <w:widowControl w:val="0"/>
        <w:numPr>
          <w:ilvl w:val="0"/>
          <w:numId w:val="133"/>
        </w:numPr>
        <w:tabs>
          <w:tab w:val="left" w:pos="709"/>
        </w:tabs>
        <w:suppressAutoHyphens/>
        <w:spacing w:line="276" w:lineRule="auto"/>
        <w:ind w:left="709" w:hanging="283"/>
        <w:jc w:val="both"/>
        <w:rPr>
          <w:rFonts w:asciiTheme="majorHAnsi" w:eastAsia="SimSun" w:hAnsiTheme="majorHAnsi"/>
          <w:spacing w:val="-4"/>
          <w:sz w:val="22"/>
          <w:szCs w:val="22"/>
        </w:rPr>
      </w:pPr>
      <w:r w:rsidRPr="002F42BA">
        <w:rPr>
          <w:rFonts w:asciiTheme="majorHAnsi" w:eastAsia="SimSun" w:hAnsiTheme="majorHAnsi"/>
          <w:spacing w:val="-4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34FE2BD6" w14:textId="77777777" w:rsidR="00152716" w:rsidRPr="002F42BA" w:rsidRDefault="00152716" w:rsidP="0054788F">
      <w:pPr>
        <w:widowControl w:val="0"/>
        <w:numPr>
          <w:ilvl w:val="0"/>
          <w:numId w:val="133"/>
        </w:numPr>
        <w:tabs>
          <w:tab w:val="left" w:pos="709"/>
        </w:tabs>
        <w:suppressAutoHyphens/>
        <w:spacing w:line="276" w:lineRule="auto"/>
        <w:ind w:left="709" w:hanging="283"/>
        <w:jc w:val="both"/>
        <w:rPr>
          <w:rFonts w:asciiTheme="majorHAnsi" w:eastAsia="SimSun" w:hAnsiTheme="majorHAnsi"/>
          <w:sz w:val="22"/>
          <w:szCs w:val="22"/>
        </w:rPr>
      </w:pPr>
      <w:r w:rsidRPr="002F42BA">
        <w:rPr>
          <w:rFonts w:asciiTheme="majorHAnsi" w:eastAsia="SimSun" w:hAnsiTheme="majorHAnsi"/>
          <w:sz w:val="22"/>
          <w:szCs w:val="22"/>
        </w:rPr>
        <w:t xml:space="preserve">zasad podlegania ubezpieczeniom społecznym lub ubezpieczeniu zdrowotnemu lub wysokości składki na ubezpieczenia społeczne lub zdrowotne, </w:t>
      </w:r>
    </w:p>
    <w:p w14:paraId="15E472AF" w14:textId="77777777" w:rsidR="00152716" w:rsidRPr="002F42BA" w:rsidRDefault="00152716" w:rsidP="0054788F">
      <w:pPr>
        <w:widowControl w:val="0"/>
        <w:numPr>
          <w:ilvl w:val="0"/>
          <w:numId w:val="133"/>
        </w:numPr>
        <w:tabs>
          <w:tab w:val="left" w:pos="709"/>
        </w:tabs>
        <w:suppressAutoHyphens/>
        <w:spacing w:line="276" w:lineRule="auto"/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Pr="002F42BA">
        <w:rPr>
          <w:rFonts w:asciiTheme="majorHAnsi" w:eastAsia="SimSun" w:hAnsiTheme="majorHAnsi"/>
          <w:sz w:val="22"/>
          <w:szCs w:val="22"/>
        </w:rPr>
        <w:t xml:space="preserve">, </w:t>
      </w:r>
    </w:p>
    <w:p w14:paraId="7810510D" w14:textId="77777777" w:rsidR="00152716" w:rsidRPr="002F42BA" w:rsidRDefault="00152716" w:rsidP="0088774C">
      <w:pPr>
        <w:widowControl w:val="0"/>
        <w:tabs>
          <w:tab w:val="left" w:pos="709"/>
        </w:tabs>
        <w:suppressAutoHyphens/>
        <w:spacing w:before="60" w:after="60" w:line="276" w:lineRule="auto"/>
        <w:ind w:left="709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- jeżeli zmiany te będą miały wpływ na koszty wykonania zamówienia.</w:t>
      </w:r>
    </w:p>
    <w:p w14:paraId="250269BE" w14:textId="77777777" w:rsidR="00152716" w:rsidRPr="002F42BA" w:rsidRDefault="00152716" w:rsidP="0054788F">
      <w:pPr>
        <w:pStyle w:val="Akapitzlist"/>
        <w:numPr>
          <w:ilvl w:val="0"/>
          <w:numId w:val="136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Calibri"/>
          <w:sz w:val="22"/>
        </w:rPr>
        <w:t>W celu zmiany wynagrodzenia, o której mowa w ust. 1   powyżej każda ze stron umowy, w terminie 30 dni od dnia wejścia w życie przepisów dokonujących tych zmian, może zwrócić się do drugiej strony z wnioskiem w sprawie odpowiedniej zmiany wynagrodzenia o kwotę kosztu</w:t>
      </w:r>
      <w:r w:rsidRPr="002F42BA">
        <w:rPr>
          <w:rFonts w:asciiTheme="majorHAnsi" w:hAnsiTheme="majorHAnsi" w:cs="Calibri"/>
        </w:rPr>
        <w:t xml:space="preserve"> </w:t>
      </w:r>
      <w:r w:rsidRPr="002F42BA">
        <w:rPr>
          <w:rFonts w:asciiTheme="majorHAnsi" w:hAnsiTheme="majorHAnsi" w:cs="Calibri"/>
          <w:sz w:val="22"/>
        </w:rPr>
        <w:t>poniesionego przez Wykonawcę, a w przypadku stawki podatku VAT lub akcyzy od daty jego zmiany.</w:t>
      </w:r>
    </w:p>
    <w:p w14:paraId="689F67FA" w14:textId="77777777" w:rsidR="00152716" w:rsidRPr="002F42BA" w:rsidRDefault="00152716" w:rsidP="0054788F">
      <w:pPr>
        <w:pStyle w:val="Akapitzlist"/>
        <w:numPr>
          <w:ilvl w:val="0"/>
          <w:numId w:val="136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Calibri"/>
          <w:sz w:val="22"/>
        </w:rPr>
        <w:t xml:space="preserve">Do wniosku należy dołączyć szczegółowy opis i wyliczenie wpływu zmian na wynagrodzenie Wykonawcy (cenę jednostkową rozumianą jako składka </w:t>
      </w:r>
      <w:r w:rsidRPr="002F42BA">
        <w:rPr>
          <w:rFonts w:asciiTheme="majorHAnsi" w:hAnsiTheme="majorHAnsi" w:cs="Calibri"/>
          <w:sz w:val="22"/>
          <w:szCs w:val="22"/>
        </w:rPr>
        <w:t>za </w:t>
      </w:r>
      <w:r w:rsidRPr="002F42BA">
        <w:rPr>
          <w:rFonts w:asciiTheme="majorHAnsi" w:hAnsiTheme="majorHAnsi"/>
          <w:sz w:val="22"/>
          <w:szCs w:val="22"/>
        </w:rPr>
        <w:t>12 miesięczny</w:t>
      </w:r>
      <w:r w:rsidRPr="002F42BA">
        <w:rPr>
          <w:rFonts w:asciiTheme="majorHAnsi" w:hAnsiTheme="majorHAnsi" w:cs="Calibri"/>
          <w:sz w:val="22"/>
          <w:szCs w:val="22"/>
        </w:rPr>
        <w:t xml:space="preserve"> okres ochrony ubezpieczeniowej, o której mowa w formularzu cenowym stanowiącym załącznik do umowy) wraz ze wskazaniem terminu ich </w:t>
      </w:r>
      <w:r w:rsidRPr="002F42BA">
        <w:rPr>
          <w:rFonts w:asciiTheme="majorHAnsi" w:hAnsiTheme="majorHAnsi" w:cs="Calibri"/>
          <w:sz w:val="22"/>
        </w:rPr>
        <w:t>zaistnienia. Zamawiający zastrzega sobie prawo do żądania od Wykonawcy dodatkowych wyjaśnień odnośnie wyliczonych kosztów oraz weryfikacji wyliczeń dokonanych przez Wykonawcę we własnym zakresie.</w:t>
      </w:r>
    </w:p>
    <w:p w14:paraId="4664C660" w14:textId="77777777" w:rsidR="00152716" w:rsidRPr="002F42BA" w:rsidRDefault="00152716" w:rsidP="0054788F">
      <w:pPr>
        <w:pStyle w:val="Akapitzlist"/>
        <w:numPr>
          <w:ilvl w:val="0"/>
          <w:numId w:val="136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>Zgodnie z art. 439 ust. 1 i 2 Ustawy PZP, wynagrodzenie wykonawcy (składka ubezpieczeniowa) może ulec zmianie w przypadku zmiany kosztów związanych z realizacją zamówienia, zgodnie z poniższymi zasadami:</w:t>
      </w:r>
    </w:p>
    <w:p w14:paraId="231B2193" w14:textId="3FC27171" w:rsidR="00152716" w:rsidRPr="00E31B78" w:rsidRDefault="00152716" w:rsidP="0054788F">
      <w:pPr>
        <w:pStyle w:val="Akapitzlist"/>
        <w:widowControl/>
        <w:numPr>
          <w:ilvl w:val="1"/>
          <w:numId w:val="134"/>
        </w:numPr>
        <w:suppressAutoHyphens/>
        <w:spacing w:line="276" w:lineRule="auto"/>
        <w:ind w:left="567" w:hanging="283"/>
        <w:jc w:val="both"/>
        <w:rPr>
          <w:rFonts w:asciiTheme="majorHAnsi" w:eastAsiaTheme="minorHAnsi" w:hAnsiTheme="majorHAnsi" w:cs="Tahoma"/>
          <w:sz w:val="22"/>
          <w:szCs w:val="22"/>
          <w:lang w:eastAsia="en-US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początkowy termin ustalenia zmiany wynagrodzenia </w:t>
      </w:r>
      <w:r w:rsidRPr="00E31B78">
        <w:rPr>
          <w:rFonts w:asciiTheme="majorHAnsi" w:eastAsiaTheme="minorHAnsi" w:hAnsiTheme="majorHAnsi" w:cs="Tahoma"/>
          <w:sz w:val="22"/>
          <w:szCs w:val="22"/>
          <w:lang w:eastAsia="en-US"/>
        </w:rPr>
        <w:t>ustala się na datę początkową drugiego roku obowiązywania umowy.</w:t>
      </w:r>
    </w:p>
    <w:p w14:paraId="62E3CFEE" w14:textId="223781E3" w:rsidR="00152716" w:rsidRPr="002F42BA" w:rsidRDefault="00152716" w:rsidP="0054788F">
      <w:pPr>
        <w:pStyle w:val="Akapitzlist"/>
        <w:widowControl/>
        <w:numPr>
          <w:ilvl w:val="1"/>
          <w:numId w:val="134"/>
        </w:numPr>
        <w:suppressAutoHyphens/>
        <w:spacing w:line="276" w:lineRule="auto"/>
        <w:ind w:left="567" w:hanging="283"/>
        <w:jc w:val="both"/>
        <w:rPr>
          <w:rFonts w:asciiTheme="majorHAnsi" w:eastAsiaTheme="minorHAnsi" w:hAnsiTheme="majorHAnsi" w:cs="Tahoma"/>
          <w:sz w:val="22"/>
          <w:szCs w:val="22"/>
          <w:lang w:eastAsia="en-US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poziom zmiany kosztów, uprawniający strony umowy do żądania zmiany wynagrodzenia wynosi </w:t>
      </w:r>
      <w:r w:rsidR="00C02336"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10 </w:t>
      </w: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>pkt. proc.</w:t>
      </w:r>
    </w:p>
    <w:p w14:paraId="58ACBAE5" w14:textId="77777777" w:rsidR="00152716" w:rsidRPr="002F42BA" w:rsidRDefault="00152716" w:rsidP="0054788F">
      <w:pPr>
        <w:pStyle w:val="Akapitzlist"/>
        <w:widowControl/>
        <w:numPr>
          <w:ilvl w:val="1"/>
          <w:numId w:val="134"/>
        </w:numPr>
        <w:suppressAutoHyphens/>
        <w:spacing w:line="276" w:lineRule="auto"/>
        <w:ind w:left="567" w:hanging="283"/>
        <w:jc w:val="both"/>
        <w:rPr>
          <w:rFonts w:asciiTheme="majorHAnsi" w:eastAsiaTheme="minorHAnsi" w:hAnsiTheme="majorHAnsi" w:cs="Tahoma"/>
          <w:sz w:val="22"/>
          <w:szCs w:val="22"/>
          <w:lang w:eastAsia="en-US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>jako zmianę kosztów przyjmuje się wyrażoną w pkt proc. roczną zmianę, publikowanego przez Komisję Nadzoru Finansowego w kwartale poprzedzającym miesiąc ustalenia zmiany wynagrodzenia, wskaźnika kosztów administracyjnych,</w:t>
      </w:r>
    </w:p>
    <w:p w14:paraId="758AD06F" w14:textId="77777777" w:rsidR="00152716" w:rsidRPr="002F42BA" w:rsidRDefault="00152716" w:rsidP="0054788F">
      <w:pPr>
        <w:pStyle w:val="Akapitzlist"/>
        <w:widowControl/>
        <w:numPr>
          <w:ilvl w:val="1"/>
          <w:numId w:val="134"/>
        </w:numPr>
        <w:suppressAutoHyphens/>
        <w:spacing w:line="276" w:lineRule="auto"/>
        <w:ind w:left="567" w:hanging="283"/>
        <w:jc w:val="both"/>
        <w:rPr>
          <w:rFonts w:asciiTheme="majorHAnsi" w:eastAsiaTheme="minorHAnsi" w:hAnsiTheme="majorHAnsi" w:cs="Tahoma"/>
          <w:sz w:val="22"/>
          <w:szCs w:val="22"/>
          <w:lang w:eastAsia="en-US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zmiana (obniżenie lub wzrost) ww. wskaźnika powyżej progu określonego w lit. b) uprawnia strony do zmiany wynagrodzenia wykonawcy w takiej samej proporcji, w jakiej zmianie uległ ww. wskaźnik; </w:t>
      </w:r>
    </w:p>
    <w:p w14:paraId="696B2C15" w14:textId="77777777" w:rsidR="00152716" w:rsidRPr="002F42BA" w:rsidRDefault="00152716" w:rsidP="0054788F">
      <w:pPr>
        <w:pStyle w:val="Akapitzlist"/>
        <w:widowControl/>
        <w:numPr>
          <w:ilvl w:val="1"/>
          <w:numId w:val="134"/>
        </w:numPr>
        <w:suppressAutoHyphens/>
        <w:spacing w:line="276" w:lineRule="auto"/>
        <w:ind w:left="567" w:hanging="283"/>
        <w:jc w:val="both"/>
        <w:rPr>
          <w:rFonts w:asciiTheme="majorHAnsi" w:eastAsiaTheme="minorHAnsi" w:hAnsiTheme="majorHAnsi" w:cs="Tahoma"/>
          <w:sz w:val="22"/>
          <w:szCs w:val="22"/>
          <w:lang w:eastAsia="en-US"/>
        </w:rPr>
      </w:pPr>
      <w:r w:rsidRPr="002F42BA">
        <w:rPr>
          <w:rFonts w:asciiTheme="majorHAnsi" w:hAnsiTheme="majorHAnsi" w:cs="Tahoma"/>
          <w:sz w:val="22"/>
          <w:szCs w:val="22"/>
        </w:rPr>
        <w:t>maksymalna dopuszczalna wartość zmiany wynagrodzenia w efekcie zastosowania postanowień o zasadach wprowadzania zmian wysokości wynagrodzenia wynosi 5 proc.</w:t>
      </w:r>
    </w:p>
    <w:p w14:paraId="7BFCA25B" w14:textId="67F118CC" w:rsidR="00152716" w:rsidRPr="002F42BA" w:rsidRDefault="00152716" w:rsidP="0054788F">
      <w:pPr>
        <w:pStyle w:val="Akapitzlist"/>
        <w:numPr>
          <w:ilvl w:val="0"/>
          <w:numId w:val="136"/>
        </w:numPr>
        <w:suppressAutoHyphens/>
        <w:overflowPunct w:val="0"/>
        <w:spacing w:after="60" w:line="276" w:lineRule="auto"/>
        <w:ind w:right="-1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 xml:space="preserve">Jeżeli bezsprzecznie zostanie wykazane, że zmiany ceny materiałów lub kosztów związanych </w:t>
      </w:r>
      <w:r w:rsidRPr="002F42BA">
        <w:rPr>
          <w:rFonts w:asciiTheme="majorHAnsi" w:hAnsiTheme="majorHAnsi"/>
          <w:spacing w:val="-4"/>
          <w:sz w:val="22"/>
          <w:szCs w:val="22"/>
        </w:rPr>
        <w:br/>
      </w:r>
      <w:r w:rsidRPr="002F42BA">
        <w:rPr>
          <w:rFonts w:asciiTheme="majorHAnsi" w:hAnsiTheme="majorHAnsi"/>
          <w:spacing w:val="-4"/>
          <w:sz w:val="22"/>
          <w:szCs w:val="22"/>
        </w:rPr>
        <w:lastRenderedPageBreak/>
        <w:t>z realizacją zamówienia uzasadniają zmianę wysokości wynagrodzenia należnego Wykonawcy zgodnie z zasadami przewidzianymi w ust. 4 powyżej, Strony umowy zawrą stosowny aneks do umowy, określający nową wysokość wynagrodzenia Wykonawcy, z uwzględnieniem dowiedzionych zmian.</w:t>
      </w:r>
    </w:p>
    <w:p w14:paraId="3AB44F1D" w14:textId="70A728B0" w:rsidR="00E93A1D" w:rsidRPr="002F42BA" w:rsidRDefault="00E93A1D" w:rsidP="0088774C">
      <w:pPr>
        <w:widowControl w:val="0"/>
        <w:tabs>
          <w:tab w:val="left" w:pos="5812"/>
        </w:tabs>
        <w:suppressAutoHyphens/>
        <w:adjustRightInd w:val="0"/>
        <w:spacing w:before="240" w:line="276" w:lineRule="auto"/>
        <w:ind w:left="426" w:hanging="426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§ </w:t>
      </w:r>
      <w:r w:rsidR="00152716" w:rsidRPr="002F42BA">
        <w:rPr>
          <w:rFonts w:asciiTheme="majorHAnsi" w:hAnsiTheme="majorHAnsi" w:cs="Calibri"/>
          <w:b/>
          <w:iCs/>
          <w:sz w:val="22"/>
          <w:szCs w:val="22"/>
        </w:rPr>
        <w:t>8</w:t>
      </w:r>
    </w:p>
    <w:p w14:paraId="324BCC6D" w14:textId="3380AA30" w:rsidR="00E93A1D" w:rsidRPr="002F42BA" w:rsidRDefault="00E93A1D" w:rsidP="0088774C">
      <w:pPr>
        <w:widowControl w:val="0"/>
        <w:tabs>
          <w:tab w:val="left" w:pos="5812"/>
        </w:tabs>
        <w:suppressAutoHyphens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OPCJ</w:t>
      </w:r>
      <w:r w:rsidR="009B0E2D" w:rsidRPr="002F42BA">
        <w:rPr>
          <w:rFonts w:asciiTheme="majorHAnsi" w:hAnsiTheme="majorHAnsi" w:cs="Calibri"/>
          <w:b/>
          <w:iCs/>
          <w:sz w:val="22"/>
          <w:szCs w:val="22"/>
        </w:rPr>
        <w:t>A</w:t>
      </w:r>
    </w:p>
    <w:p w14:paraId="20EE309D" w14:textId="5B4E5330" w:rsidR="00E93A1D" w:rsidRPr="002F42BA" w:rsidRDefault="00E93A1D" w:rsidP="0054788F">
      <w:pPr>
        <w:pStyle w:val="Akapitzlist"/>
        <w:numPr>
          <w:ilvl w:val="0"/>
          <w:numId w:val="11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okresie realizacji umowy Zamawiający ma prawo do rozszerzenia umowy ubezpieczenia </w:t>
      </w:r>
      <w:r w:rsidRPr="002F42BA">
        <w:rPr>
          <w:rFonts w:asciiTheme="majorHAnsi" w:hAnsiTheme="majorHAnsi"/>
          <w:lang w:eastAsia="en-US"/>
        </w:rPr>
        <w:t>w</w:t>
      </w:r>
      <w:r w:rsidR="000C2992" w:rsidRPr="002F42BA">
        <w:rPr>
          <w:rFonts w:asciiTheme="majorHAnsi" w:hAnsiTheme="majorHAnsi"/>
        </w:rPr>
        <w:t> </w:t>
      </w:r>
      <w:r w:rsidRPr="002F42BA">
        <w:rPr>
          <w:rFonts w:asciiTheme="majorHAnsi" w:hAnsiTheme="majorHAnsi"/>
          <w:lang w:eastAsia="en-US"/>
        </w:rPr>
        <w:t>zakresie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obejmującym ubezpieczenie mienia opisane w §2 umowy, w ten sposób, że obok pojazdów ubezpieczonych na podstawie niniejszej umowy może zażądać ubezpieczenia nowych pojazdów nabytych po dacie zawarcia tej umowy, na warunkach niniejszej umowy.</w:t>
      </w:r>
    </w:p>
    <w:p w14:paraId="6CCBC7A8" w14:textId="4D6A0997" w:rsidR="00E93A1D" w:rsidRPr="002F42BA" w:rsidRDefault="00E93A1D" w:rsidP="0054788F">
      <w:pPr>
        <w:pStyle w:val="Akapitzlist"/>
        <w:numPr>
          <w:ilvl w:val="0"/>
          <w:numId w:val="11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ujęciu wartościowym opcji może być wykonane w zakresie oznaczonym poniższą tabelą, gdzie przez wysokość opcji rozumie się procent wzrostu wartości składki wymienionej w §6 pkt. 1 Umowy.</w:t>
      </w:r>
    </w:p>
    <w:p w14:paraId="60B762F4" w14:textId="77FED3FF" w:rsidR="00E93A1D" w:rsidRPr="002F42BA" w:rsidRDefault="00E93A1D" w:rsidP="0054788F">
      <w:pPr>
        <w:pStyle w:val="Akapitzlist"/>
        <w:numPr>
          <w:ilvl w:val="0"/>
          <w:numId w:val="11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okresie realizacji umowy Zamawiający zastrzega sobie możliwość skorzystania z opcji, które dotyczyć może następującego zakresu: 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3"/>
        <w:gridCol w:w="4677"/>
      </w:tblGrid>
      <w:tr w:rsidR="00173C22" w:rsidRPr="002F42BA" w14:paraId="2A05C646" w14:textId="77777777" w:rsidTr="006A27D4">
        <w:tc>
          <w:tcPr>
            <w:tcW w:w="4253" w:type="dxa"/>
            <w:shd w:val="clear" w:color="auto" w:fill="002060"/>
            <w:vAlign w:val="center"/>
          </w:tcPr>
          <w:p w14:paraId="444FA6E8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Rodzaje ubezpieczeń</w:t>
            </w:r>
          </w:p>
        </w:tc>
        <w:tc>
          <w:tcPr>
            <w:tcW w:w="4677" w:type="dxa"/>
            <w:shd w:val="clear" w:color="auto" w:fill="002060"/>
            <w:vAlign w:val="center"/>
          </w:tcPr>
          <w:p w14:paraId="3EC2E53A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Wysokość opcji</w:t>
            </w:r>
          </w:p>
          <w:p w14:paraId="55E0BED5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(w stosunku do zamówienia podstawowego)</w:t>
            </w:r>
          </w:p>
        </w:tc>
      </w:tr>
      <w:tr w:rsidR="00173C22" w:rsidRPr="002F42BA" w14:paraId="7489464F" w14:textId="77777777" w:rsidTr="000C2992">
        <w:tc>
          <w:tcPr>
            <w:tcW w:w="4253" w:type="dxa"/>
          </w:tcPr>
          <w:p w14:paraId="3A943D8D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OC posiadaczy pojazdów mechanicznych</w:t>
            </w:r>
          </w:p>
        </w:tc>
        <w:tc>
          <w:tcPr>
            <w:tcW w:w="4677" w:type="dxa"/>
            <w:vAlign w:val="center"/>
          </w:tcPr>
          <w:p w14:paraId="640A270F" w14:textId="1AB94E2C" w:rsidR="00E93A1D" w:rsidRPr="002F42BA" w:rsidRDefault="00E31B78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10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%</w:t>
            </w:r>
            <w:r w:rsidR="00877CE4" w:rsidRPr="002F42BA">
              <w:rPr>
                <w:rFonts w:asciiTheme="majorHAnsi" w:hAnsiTheme="majorHAnsi" w:cs="Calibri"/>
                <w:sz w:val="22"/>
                <w:szCs w:val="22"/>
              </w:rPr>
              <w:t xml:space="preserve"> w każdym rocznym okresie ubezpieczenia</w:t>
            </w:r>
          </w:p>
        </w:tc>
      </w:tr>
      <w:tr w:rsidR="00173C22" w:rsidRPr="002F42BA" w14:paraId="7442B663" w14:textId="77777777" w:rsidTr="000C2992">
        <w:tc>
          <w:tcPr>
            <w:tcW w:w="4253" w:type="dxa"/>
          </w:tcPr>
          <w:p w14:paraId="515B3910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auto casco</w:t>
            </w:r>
          </w:p>
        </w:tc>
        <w:tc>
          <w:tcPr>
            <w:tcW w:w="4677" w:type="dxa"/>
            <w:vAlign w:val="center"/>
          </w:tcPr>
          <w:p w14:paraId="33A8F819" w14:textId="2778615C" w:rsidR="00E93A1D" w:rsidRPr="002F42BA" w:rsidRDefault="00E31B78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10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%</w:t>
            </w:r>
            <w:r w:rsidR="00877CE4" w:rsidRPr="002F42BA">
              <w:rPr>
                <w:rFonts w:asciiTheme="majorHAnsi" w:hAnsiTheme="majorHAnsi" w:cs="Calibri"/>
                <w:sz w:val="22"/>
                <w:szCs w:val="22"/>
              </w:rPr>
              <w:t xml:space="preserve"> w każdym rocznym okresie ubezpieczenia</w:t>
            </w:r>
          </w:p>
        </w:tc>
      </w:tr>
      <w:tr w:rsidR="00173C22" w:rsidRPr="002F42BA" w14:paraId="08FCCEE3" w14:textId="77777777" w:rsidTr="000C2992">
        <w:tc>
          <w:tcPr>
            <w:tcW w:w="4253" w:type="dxa"/>
          </w:tcPr>
          <w:p w14:paraId="3E5BF5F7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NNW kierowcy i pasażerów</w:t>
            </w:r>
          </w:p>
        </w:tc>
        <w:tc>
          <w:tcPr>
            <w:tcW w:w="4677" w:type="dxa"/>
            <w:vAlign w:val="center"/>
          </w:tcPr>
          <w:p w14:paraId="68F7E443" w14:textId="72071F8E" w:rsidR="00E93A1D" w:rsidRPr="002F42BA" w:rsidRDefault="00E31B78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10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%</w:t>
            </w:r>
            <w:r w:rsidR="00877CE4" w:rsidRPr="002F42BA">
              <w:rPr>
                <w:rFonts w:asciiTheme="majorHAnsi" w:hAnsiTheme="majorHAnsi" w:cs="Calibri"/>
                <w:sz w:val="22"/>
                <w:szCs w:val="22"/>
              </w:rPr>
              <w:t xml:space="preserve"> w każdym rocznym okresie ubezpieczenia</w:t>
            </w:r>
          </w:p>
        </w:tc>
      </w:tr>
      <w:tr w:rsidR="00173C22" w:rsidRPr="002F42BA" w14:paraId="503DB1F0" w14:textId="77777777" w:rsidTr="000C2992">
        <w:tc>
          <w:tcPr>
            <w:tcW w:w="4253" w:type="dxa"/>
          </w:tcPr>
          <w:p w14:paraId="65998732" w14:textId="77777777" w:rsidR="00E93A1D" w:rsidRPr="002F42BA" w:rsidRDefault="00E93A1D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Ubezpieczenie Assistance</w:t>
            </w:r>
          </w:p>
        </w:tc>
        <w:tc>
          <w:tcPr>
            <w:tcW w:w="4677" w:type="dxa"/>
            <w:vAlign w:val="center"/>
          </w:tcPr>
          <w:p w14:paraId="4DE473DD" w14:textId="20A88DA3" w:rsidR="00E93A1D" w:rsidRPr="002F42BA" w:rsidRDefault="00E31B78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10</w:t>
            </w:r>
            <w:r w:rsidR="00E93A1D" w:rsidRPr="002F42BA">
              <w:rPr>
                <w:rFonts w:asciiTheme="majorHAnsi" w:hAnsiTheme="majorHAnsi" w:cs="Calibri"/>
                <w:sz w:val="22"/>
                <w:szCs w:val="22"/>
              </w:rPr>
              <w:t>%</w:t>
            </w:r>
            <w:r w:rsidR="00877CE4" w:rsidRPr="002F42BA">
              <w:rPr>
                <w:rFonts w:asciiTheme="majorHAnsi" w:hAnsiTheme="majorHAnsi" w:cs="Calibri"/>
                <w:sz w:val="22"/>
                <w:szCs w:val="22"/>
              </w:rPr>
              <w:t xml:space="preserve"> w każdym rocznym okresie ubezpieczenia</w:t>
            </w:r>
          </w:p>
        </w:tc>
      </w:tr>
    </w:tbl>
    <w:p w14:paraId="49BCBACF" w14:textId="77777777" w:rsidR="00762F2C" w:rsidRPr="002F42BA" w:rsidRDefault="00762F2C" w:rsidP="00762F2C">
      <w:pPr>
        <w:pStyle w:val="Akapitzlist"/>
        <w:numPr>
          <w:ilvl w:val="0"/>
          <w:numId w:val="11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Przedmiotem opcji B może być przedłużenie umów/umowy o kolejne 12 miesięcy w zakresie ryzyk, których dotyczy zamówienie podstawowe.</w:t>
      </w:r>
    </w:p>
    <w:p w14:paraId="54E1703E" w14:textId="4AC7880C" w:rsidR="00E93A1D" w:rsidRPr="002F42BA" w:rsidRDefault="00E93A1D" w:rsidP="0054788F">
      <w:pPr>
        <w:pStyle w:val="Akapitzlist"/>
        <w:numPr>
          <w:ilvl w:val="0"/>
          <w:numId w:val="11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Zamawiający może złożyć jednostronne oświadczenie woli o wykonaniu prawa opcji, natomiast Wykonawca zobowiązany jest świadczyć usługi objęte prawem opcji.</w:t>
      </w:r>
    </w:p>
    <w:p w14:paraId="679BD389" w14:textId="666D0934" w:rsidR="00E93A1D" w:rsidRPr="002F42BA" w:rsidRDefault="0062537E" w:rsidP="0054788F">
      <w:pPr>
        <w:pStyle w:val="Akapitzlist"/>
        <w:numPr>
          <w:ilvl w:val="0"/>
          <w:numId w:val="11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Opcja </w:t>
      </w:r>
      <w:r w:rsidR="00E93A1D" w:rsidRPr="002F42BA">
        <w:rPr>
          <w:rFonts w:asciiTheme="majorHAnsi" w:hAnsiTheme="majorHAnsi" w:cs="Calibri"/>
          <w:sz w:val="22"/>
          <w:szCs w:val="22"/>
          <w:lang w:eastAsia="en-US"/>
        </w:rPr>
        <w:t xml:space="preserve">będzie realizowane zgodnie z faktycznymi potrzebami Zamawiającego w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="00E93A1D" w:rsidRPr="002F42BA">
        <w:rPr>
          <w:rFonts w:asciiTheme="majorHAnsi" w:hAnsiTheme="majorHAnsi" w:cs="Calibri"/>
          <w:sz w:val="22"/>
          <w:szCs w:val="22"/>
          <w:lang w:eastAsia="en-US"/>
        </w:rPr>
        <w:t xml:space="preserve">oparciu o składki/stawki za poszczególne ryzyka ubezpieczeniowe, tj. rozumiane jako składki/stawki </w:t>
      </w:r>
      <w:r w:rsidR="00E93A1D" w:rsidRPr="002F42BA">
        <w:rPr>
          <w:rFonts w:asciiTheme="majorHAnsi" w:hAnsiTheme="majorHAnsi"/>
          <w:sz w:val="22"/>
          <w:szCs w:val="22"/>
          <w:lang w:eastAsia="en-US"/>
        </w:rPr>
        <w:t>za</w:t>
      </w:r>
      <w:r w:rsidR="000C2992" w:rsidRPr="002F42BA">
        <w:rPr>
          <w:rFonts w:asciiTheme="majorHAnsi" w:hAnsiTheme="majorHAnsi"/>
          <w:sz w:val="22"/>
          <w:szCs w:val="22"/>
        </w:rPr>
        <w:t> </w:t>
      </w:r>
      <w:r w:rsidR="00E93A1D" w:rsidRPr="002F42BA">
        <w:rPr>
          <w:rFonts w:asciiTheme="majorHAnsi" w:hAnsiTheme="majorHAnsi"/>
          <w:sz w:val="22"/>
          <w:szCs w:val="22"/>
          <w:lang w:eastAsia="en-US"/>
        </w:rPr>
        <w:t>12</w:t>
      </w:r>
      <w:r w:rsidR="00E93A1D" w:rsidRPr="002F42BA">
        <w:rPr>
          <w:rFonts w:asciiTheme="majorHAnsi" w:hAnsiTheme="majorHAnsi" w:cs="Calibri"/>
          <w:sz w:val="22"/>
          <w:szCs w:val="22"/>
          <w:lang w:eastAsia="en-US"/>
        </w:rPr>
        <w:t>-miesięczny okres ochrony ubezpieczeniowej, rozliczane w systemie pro rata temporis.</w:t>
      </w:r>
    </w:p>
    <w:p w14:paraId="600F26E1" w14:textId="77777777" w:rsidR="00E93A1D" w:rsidRPr="002F42BA" w:rsidRDefault="00E93A1D" w:rsidP="0054788F">
      <w:pPr>
        <w:pStyle w:val="Akapitzlist"/>
        <w:numPr>
          <w:ilvl w:val="0"/>
          <w:numId w:val="113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Wykonawcy nie przysługuje wobec Zamawiającego roszczenie o realizację zamówienia opcjonalnego.</w:t>
      </w:r>
    </w:p>
    <w:p w14:paraId="40536619" w14:textId="01BD3D8E" w:rsidR="00E93A1D" w:rsidRPr="002F42BA" w:rsidRDefault="00E93A1D" w:rsidP="0088774C">
      <w:pPr>
        <w:pStyle w:val="Akapitzlist"/>
        <w:tabs>
          <w:tab w:val="left" w:pos="4395"/>
        </w:tabs>
        <w:suppressAutoHyphens/>
        <w:spacing w:before="240" w:line="276" w:lineRule="auto"/>
        <w:ind w:left="1072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ab/>
        <w:t xml:space="preserve">§ </w:t>
      </w:r>
      <w:r w:rsidR="00152716" w:rsidRPr="002F42BA">
        <w:rPr>
          <w:rFonts w:asciiTheme="majorHAnsi" w:hAnsiTheme="majorHAnsi" w:cs="Calibri"/>
          <w:b/>
          <w:iCs/>
          <w:sz w:val="22"/>
          <w:szCs w:val="22"/>
        </w:rPr>
        <w:t>9</w:t>
      </w:r>
    </w:p>
    <w:p w14:paraId="5A80972F" w14:textId="77777777" w:rsidR="00E93A1D" w:rsidRPr="002F42BA" w:rsidRDefault="00E93A1D" w:rsidP="0088774C">
      <w:pPr>
        <w:tabs>
          <w:tab w:val="left" w:pos="3119"/>
        </w:tabs>
        <w:suppressAutoHyphens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PODWYKONAWCY</w:t>
      </w:r>
    </w:p>
    <w:p w14:paraId="1234D891" w14:textId="77777777" w:rsidR="00E93A1D" w:rsidRPr="002F42BA" w:rsidRDefault="00E93A1D" w:rsidP="0054788F">
      <w:pPr>
        <w:pStyle w:val="Akapitzlist"/>
        <w:numPr>
          <w:ilvl w:val="0"/>
          <w:numId w:val="114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Wykonawca oświadcza, iż zamierza/ nie zamierza  powierzyć podwykonawcom następujący zakres usług, objętych przedmiotem zamówienia</w:t>
      </w:r>
      <w:r w:rsidR="00173C22" w:rsidRPr="002F42BA">
        <w:rPr>
          <w:rFonts w:asciiTheme="majorHAnsi" w:hAnsiTheme="majorHAnsi" w:cs="Calibri"/>
          <w:sz w:val="22"/>
          <w:szCs w:val="22"/>
          <w:lang w:eastAsia="en-US"/>
        </w:rPr>
        <w:t>, stanowiących cześć zamówienia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4111"/>
      </w:tblGrid>
      <w:tr w:rsidR="006A27D4" w:rsidRPr="002F42BA" w14:paraId="5B9974DB" w14:textId="77777777" w:rsidTr="006A27D4">
        <w:tc>
          <w:tcPr>
            <w:tcW w:w="4819" w:type="dxa"/>
            <w:shd w:val="clear" w:color="auto" w:fill="002060"/>
          </w:tcPr>
          <w:p w14:paraId="1064FB22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color w:val="FFFFFF" w:themeColor="background1"/>
                <w:sz w:val="22"/>
                <w:szCs w:val="22"/>
              </w:rPr>
              <w:t>Nazwa podwykonawcy</w:t>
            </w:r>
          </w:p>
          <w:p w14:paraId="0D0313A2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i/>
                <w:color w:val="FFFFFF" w:themeColor="background1"/>
                <w:sz w:val="22"/>
                <w:szCs w:val="22"/>
              </w:rPr>
              <w:t>(podmiotu na rzecz którego Wykonawca, powierzy czynności wchodzące w zakres usług, objętych przedmiotem zamówienia)</w:t>
            </w:r>
          </w:p>
        </w:tc>
        <w:tc>
          <w:tcPr>
            <w:tcW w:w="4111" w:type="dxa"/>
            <w:shd w:val="clear" w:color="auto" w:fill="002060"/>
          </w:tcPr>
          <w:p w14:paraId="4A14DDE1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FFFF" w:themeColor="background1"/>
              </w:rPr>
            </w:pPr>
          </w:p>
          <w:p w14:paraId="1D90EB24" w14:textId="77777777" w:rsidR="00E93A1D" w:rsidRPr="002F42BA" w:rsidRDefault="00E93A1D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color w:val="FFFFFF" w:themeColor="background1"/>
                <w:sz w:val="22"/>
                <w:szCs w:val="22"/>
              </w:rPr>
              <w:t>Zakres powierzonych czynności</w:t>
            </w:r>
          </w:p>
        </w:tc>
      </w:tr>
      <w:tr w:rsidR="00E93A1D" w:rsidRPr="002F42BA" w14:paraId="41DAC258" w14:textId="77777777" w:rsidTr="000C2992">
        <w:tc>
          <w:tcPr>
            <w:tcW w:w="4819" w:type="dxa"/>
          </w:tcPr>
          <w:p w14:paraId="2924D8EA" w14:textId="77777777" w:rsidR="00E93A1D" w:rsidRPr="002F42BA" w:rsidRDefault="00E93A1D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  <w:p w14:paraId="05A25D4E" w14:textId="77777777" w:rsidR="00E93A1D" w:rsidRPr="002F42BA" w:rsidRDefault="00E93A1D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  <w:tc>
          <w:tcPr>
            <w:tcW w:w="4111" w:type="dxa"/>
          </w:tcPr>
          <w:p w14:paraId="40E23A13" w14:textId="77777777" w:rsidR="00E93A1D" w:rsidRPr="002F42BA" w:rsidRDefault="00E93A1D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</w:tr>
    </w:tbl>
    <w:p w14:paraId="44CE0F8D" w14:textId="717A18EC" w:rsidR="00E93A1D" w:rsidRPr="002F42BA" w:rsidRDefault="00E93A1D" w:rsidP="0054788F">
      <w:pPr>
        <w:pStyle w:val="Akapitzlist"/>
        <w:numPr>
          <w:ilvl w:val="0"/>
          <w:numId w:val="114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Wykonawca oświadcza, że przedmiot powierzonych podwykonawcy czynności ubezpieczeniowych mogą  stanowić jedynie  czynności, które zgodnie z Ustawą z </w:t>
      </w:r>
      <w:r w:rsidR="00AC4A0A" w:rsidRPr="002F42BA">
        <w:rPr>
          <w:rFonts w:asciiTheme="majorHAnsi" w:hAnsiTheme="majorHAnsi" w:cs="Calibri"/>
          <w:sz w:val="22"/>
          <w:szCs w:val="22"/>
          <w:lang w:eastAsia="en-US"/>
        </w:rPr>
        <w:t>dnia 11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="00AC4A0A" w:rsidRPr="002F42BA">
        <w:rPr>
          <w:rFonts w:asciiTheme="majorHAnsi" w:hAnsiTheme="majorHAnsi" w:cs="Calibri"/>
          <w:sz w:val="22"/>
          <w:szCs w:val="22"/>
          <w:lang w:eastAsia="en-US"/>
        </w:rPr>
        <w:t>września 2015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r. o działalności ubezpieczeniowej i reasekuracyjnej (w szczególności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lastRenderedPageBreak/>
        <w:t xml:space="preserve">zgodnie z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art. 73 ust. 1 w zw. z art. 3 ust. 1 pkt. 27</w:t>
      </w:r>
      <w:r w:rsidR="00DC0C46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tejże u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stawy), mogą zostać powierzone podmiotom trzecim.</w:t>
      </w:r>
    </w:p>
    <w:p w14:paraId="30377CD3" w14:textId="77777777" w:rsidR="00E93A1D" w:rsidRPr="002F42BA" w:rsidRDefault="00E93A1D" w:rsidP="0054788F">
      <w:pPr>
        <w:pStyle w:val="Akapitzlist"/>
        <w:numPr>
          <w:ilvl w:val="0"/>
          <w:numId w:val="114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Wykonawca oświadcza, że kluczowe</w:t>
      </w:r>
      <w:r w:rsidR="005669B3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elementy zamówienia tj. m.in.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zawieranie umów ubezpieczenia, ocena ryzyka, udzielanie ochrony ubezpieczeniowej oraz wypłata odszkodowań nie zostały powierzone podwykonawcy.</w:t>
      </w:r>
    </w:p>
    <w:p w14:paraId="5BBC8264" w14:textId="24CC4747" w:rsidR="00E93A1D" w:rsidRPr="002F42BA" w:rsidRDefault="00E93A1D" w:rsidP="0054788F">
      <w:pPr>
        <w:pStyle w:val="Akapitzlist"/>
        <w:numPr>
          <w:ilvl w:val="0"/>
          <w:numId w:val="114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Wykonawca oświadcza, że  ponosi pełną odpowiedzialność za usługi (powierzone czynności), które wykonuje przy pomocy podwykonawców.</w:t>
      </w:r>
    </w:p>
    <w:p w14:paraId="17A0BEDC" w14:textId="77777777" w:rsidR="003A5900" w:rsidRPr="002F42BA" w:rsidRDefault="003A5900" w:rsidP="0054788F">
      <w:pPr>
        <w:pStyle w:val="Akapitzlist"/>
        <w:numPr>
          <w:ilvl w:val="0"/>
          <w:numId w:val="114"/>
        </w:numPr>
        <w:tabs>
          <w:tab w:val="left" w:pos="0"/>
        </w:tabs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>Zgodnie z art. 436 pkt 4 lit. a ustawy Pzp, Zamawiający naliczy Wykonawcy kary umowne z tytułu braku zapłaty lub nieterminowej zapłaty wynagrodzenia należnego podwykonawcom, w związku ze zmianą wysokości wynagrodzenia Wykonawcy, o której mowa w art. 439 ust. 5 ustawy Prawo zamówień publicznych, o ile została mu przedstawiona umowa pomiędzy Wykonawcą a podwykonawcami.</w:t>
      </w:r>
    </w:p>
    <w:p w14:paraId="0CC6CEC6" w14:textId="77777777" w:rsidR="003A5900" w:rsidRPr="002F42BA" w:rsidRDefault="003A5900" w:rsidP="0054788F">
      <w:pPr>
        <w:pStyle w:val="Akapitzlist"/>
        <w:numPr>
          <w:ilvl w:val="0"/>
          <w:numId w:val="114"/>
        </w:numPr>
        <w:tabs>
          <w:tab w:val="left" w:pos="0"/>
        </w:tabs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>Zamawiający ustala wysokość kary umownej naliczanej Wykonawcy w sytuacji, o której mowa w ust. 5 powyżej, w wysokości 500,00 zł (pięćset  złotych) za każdy stwierdzony przypadek braku zapłaty lub nieterminowej zapłaty wynagrodzenia należnego podwykonawcom.</w:t>
      </w:r>
    </w:p>
    <w:p w14:paraId="41F73508" w14:textId="0006FF50" w:rsidR="003A5900" w:rsidRPr="002F42BA" w:rsidRDefault="003A5900" w:rsidP="0054788F">
      <w:pPr>
        <w:pStyle w:val="Akapitzlist"/>
        <w:numPr>
          <w:ilvl w:val="0"/>
          <w:numId w:val="114"/>
        </w:numPr>
        <w:tabs>
          <w:tab w:val="left" w:pos="0"/>
        </w:tabs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  <w:lang w:eastAsia="en-US"/>
        </w:rPr>
        <w:t>Łączna wysokość kar umownych, o których mowa w ust. 5 i 6 powyżej, nie może przekroczyć kwoty 3 000,00 zł</w:t>
      </w:r>
      <w:r w:rsidR="0062537E" w:rsidRPr="002F42BA">
        <w:rPr>
          <w:rFonts w:asciiTheme="majorHAnsi" w:hAnsiTheme="majorHAnsi"/>
          <w:spacing w:val="-4"/>
          <w:sz w:val="22"/>
          <w:szCs w:val="22"/>
          <w:lang w:eastAsia="en-US"/>
        </w:rPr>
        <w:t>.</w:t>
      </w:r>
    </w:p>
    <w:p w14:paraId="47FDE707" w14:textId="27514B23" w:rsidR="00454B0B" w:rsidRPr="002F42BA" w:rsidRDefault="00454B0B" w:rsidP="0054788F">
      <w:pPr>
        <w:pStyle w:val="Akapitzlist"/>
        <w:numPr>
          <w:ilvl w:val="0"/>
          <w:numId w:val="114"/>
        </w:numPr>
        <w:tabs>
          <w:tab w:val="left" w:pos="0"/>
        </w:tabs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Zamawiający zastrzega sobie prawo do żądania odszkodowania przewyższającego wysokość kar umownych o których mowa w ust. 5-7, gdyby wysokość poniesionej szkody przewyższała wysokość kar umownych.</w:t>
      </w:r>
    </w:p>
    <w:p w14:paraId="4AF804DD" w14:textId="3979A50C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</w:t>
      </w:r>
      <w:r w:rsidR="00152716"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10</w:t>
      </w: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 xml:space="preserve"> </w:t>
      </w:r>
    </w:p>
    <w:p w14:paraId="27DF7C63" w14:textId="77777777" w:rsidR="00E93A1D" w:rsidRPr="002F42BA" w:rsidRDefault="00E93A1D" w:rsidP="0088774C">
      <w:pPr>
        <w:pStyle w:val="Akapitzlist"/>
        <w:suppressAutoHyphens/>
        <w:spacing w:line="276" w:lineRule="auto"/>
        <w:ind w:left="426"/>
        <w:contextualSpacing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WYKAZ OSÓB SKIEROWANYCH PRZEZ WYKONAWCĘ DO REALIZACJI ZAMÓWIENIA</w:t>
      </w:r>
    </w:p>
    <w:p w14:paraId="5CA3D445" w14:textId="77777777" w:rsidR="00E93A1D" w:rsidRPr="002F42BA" w:rsidRDefault="00E93A1D" w:rsidP="0054788F">
      <w:pPr>
        <w:pStyle w:val="Akapitzlist"/>
        <w:numPr>
          <w:ilvl w:val="0"/>
          <w:numId w:val="115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Osoby wyznaczone przez Wykonawcę do obsługi umowy w zakresie następujących czynności:</w:t>
      </w:r>
    </w:p>
    <w:p w14:paraId="1413543A" w14:textId="7870A2DE" w:rsidR="00E93A1D" w:rsidRPr="002F42BA" w:rsidRDefault="00E93A1D" w:rsidP="0054788F">
      <w:pPr>
        <w:pStyle w:val="Akapitzlist"/>
        <w:numPr>
          <w:ilvl w:val="1"/>
          <w:numId w:val="115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Obsługi umowy ubezpieczenia oraz wystawieniu dokumentów ubezpieczenia i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rozliczaniu płatności:</w:t>
      </w:r>
    </w:p>
    <w:tbl>
      <w:tblPr>
        <w:tblW w:w="836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9"/>
        <w:gridCol w:w="4394"/>
      </w:tblGrid>
      <w:tr w:rsidR="006A27D4" w:rsidRPr="002F42BA" w14:paraId="22A78EAE" w14:textId="77777777" w:rsidTr="006A27D4">
        <w:trPr>
          <w:trHeight w:val="508"/>
        </w:trPr>
        <w:tc>
          <w:tcPr>
            <w:tcW w:w="3969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303E5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Rodzaje czynności</w:t>
            </w:r>
          </w:p>
        </w:tc>
        <w:tc>
          <w:tcPr>
            <w:tcW w:w="4394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94554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Dane kontaktowe pracownika</w:t>
            </w:r>
          </w:p>
          <w:p w14:paraId="19B578E4" w14:textId="77777777" w:rsidR="006C1F45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  <w:t xml:space="preserve">(imię i nazwisko, bezpośredni telefon, </w:t>
            </w:r>
          </w:p>
          <w:p w14:paraId="61EB8058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  <w:t>adres e-mail)</w:t>
            </w:r>
          </w:p>
        </w:tc>
      </w:tr>
      <w:tr w:rsidR="00E93A1D" w:rsidRPr="002F42BA" w14:paraId="071A01D4" w14:textId="77777777" w:rsidTr="000C2992">
        <w:trPr>
          <w:trHeight w:val="517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97378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F764C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</w:tr>
      <w:tr w:rsidR="00E93A1D" w:rsidRPr="002F42BA" w14:paraId="7AF7777F" w14:textId="77777777" w:rsidTr="000C2992">
        <w:trPr>
          <w:trHeight w:val="517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4C8AF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38A90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</w:tr>
    </w:tbl>
    <w:p w14:paraId="02B04464" w14:textId="77777777" w:rsidR="00E93A1D" w:rsidRPr="002F42BA" w:rsidRDefault="00E93A1D" w:rsidP="0088774C">
      <w:pPr>
        <w:suppressAutoHyphens/>
        <w:spacing w:line="276" w:lineRule="auto"/>
        <w:ind w:left="993"/>
        <w:jc w:val="both"/>
        <w:rPr>
          <w:rFonts w:asciiTheme="majorHAnsi" w:hAnsiTheme="majorHAnsi" w:cs="Calibri"/>
          <w:sz w:val="20"/>
          <w:szCs w:val="20"/>
          <w:lang w:eastAsia="en-US"/>
        </w:rPr>
      </w:pPr>
    </w:p>
    <w:p w14:paraId="3F3C708B" w14:textId="77777777" w:rsidR="00E93A1D" w:rsidRPr="002F42BA" w:rsidRDefault="00E93A1D" w:rsidP="0054788F">
      <w:pPr>
        <w:pStyle w:val="Akapitzlist"/>
        <w:numPr>
          <w:ilvl w:val="1"/>
          <w:numId w:val="115"/>
        </w:numPr>
        <w:suppressAutoHyphens/>
        <w:overflowPunct w:val="0"/>
        <w:spacing w:after="60" w:line="276" w:lineRule="auto"/>
        <w:ind w:left="993" w:hanging="567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Likwidacji szkód odnoszącej się do przyjęcia / odmowy uznania odpowiedzialności z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umowy ubezpieczenia oraz posiadające kompetencje do przyjmowania stanowiska odwoławczego w spr</w:t>
      </w:r>
      <w:r w:rsidR="003E6DC6" w:rsidRPr="002F42BA">
        <w:rPr>
          <w:rFonts w:asciiTheme="majorHAnsi" w:hAnsiTheme="majorHAnsi" w:cs="Calibri"/>
          <w:sz w:val="22"/>
          <w:szCs w:val="22"/>
          <w:lang w:eastAsia="en-US"/>
        </w:rPr>
        <w:t>awach spornych z Zamawiającym/ U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bezpieczonym.</w:t>
      </w:r>
    </w:p>
    <w:tbl>
      <w:tblPr>
        <w:tblW w:w="8363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9"/>
        <w:gridCol w:w="4394"/>
      </w:tblGrid>
      <w:tr w:rsidR="006A27D4" w:rsidRPr="002F42BA" w14:paraId="6E003F0F" w14:textId="77777777" w:rsidTr="006A27D4">
        <w:trPr>
          <w:trHeight w:val="508"/>
        </w:trPr>
        <w:tc>
          <w:tcPr>
            <w:tcW w:w="3969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65187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Rodzaje czynności</w:t>
            </w:r>
          </w:p>
        </w:tc>
        <w:tc>
          <w:tcPr>
            <w:tcW w:w="4394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26808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Dane kontaktowe pracownika</w:t>
            </w:r>
          </w:p>
          <w:p w14:paraId="5F3DD964" w14:textId="77777777" w:rsidR="006C1F45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  <w:t xml:space="preserve">(imię i nazwisko, bezpośredni telefon, </w:t>
            </w:r>
          </w:p>
          <w:p w14:paraId="62C9AD0A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  <w:t>adres e-mail)</w:t>
            </w:r>
          </w:p>
        </w:tc>
      </w:tr>
      <w:tr w:rsidR="00E93A1D" w:rsidRPr="002F42BA" w14:paraId="137221C6" w14:textId="77777777" w:rsidTr="000C2992">
        <w:trPr>
          <w:trHeight w:val="508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007E8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C00A9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000000"/>
              </w:rPr>
            </w:pPr>
          </w:p>
        </w:tc>
      </w:tr>
      <w:tr w:rsidR="00E93A1D" w:rsidRPr="002F42BA" w14:paraId="0A970EC1" w14:textId="77777777" w:rsidTr="000C2992">
        <w:trPr>
          <w:trHeight w:val="508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65C42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E13B6" w14:textId="77777777" w:rsidR="00E93A1D" w:rsidRPr="002F42BA" w:rsidRDefault="00E93A1D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000000"/>
              </w:rPr>
            </w:pPr>
          </w:p>
        </w:tc>
      </w:tr>
    </w:tbl>
    <w:p w14:paraId="6CF1E8DD" w14:textId="23929167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b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1</w:t>
      </w:r>
    </w:p>
    <w:p w14:paraId="177F5B7A" w14:textId="77777777" w:rsidR="00E93A1D" w:rsidRPr="002F42BA" w:rsidRDefault="00E93A1D" w:rsidP="0088774C">
      <w:pPr>
        <w:pStyle w:val="Nagwek4"/>
        <w:suppressAutoHyphens/>
        <w:spacing w:before="0" w:after="0" w:line="276" w:lineRule="auto"/>
        <w:ind w:left="864" w:hanging="864"/>
        <w:jc w:val="center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ZASADY WYPŁAT ODSZKODOWAŃ</w:t>
      </w:r>
    </w:p>
    <w:p w14:paraId="44B8EB6B" w14:textId="60774C06" w:rsidR="000C2992" w:rsidRPr="002F42BA" w:rsidRDefault="00210CCD" w:rsidP="0054788F">
      <w:pPr>
        <w:pStyle w:val="Akapitzlist"/>
        <w:numPr>
          <w:ilvl w:val="0"/>
          <w:numId w:val="116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Wszystkie płatności z tytułu odszkodowania za szkody będą wypłacane przez Wykonawcę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lastRenderedPageBreak/>
        <w:t>na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rzecz </w:t>
      </w:r>
      <w:r w:rsidR="00A910F9" w:rsidRPr="002F42BA">
        <w:rPr>
          <w:rFonts w:asciiTheme="majorHAnsi" w:hAnsiTheme="majorHAnsi" w:cs="Calibri"/>
          <w:sz w:val="22"/>
          <w:szCs w:val="22"/>
          <w:lang w:eastAsia="en-US"/>
        </w:rPr>
        <w:t>Osoby lub Podmiotu uprawnionego (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Zamawiającego/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Ubezpieczającego/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Ubezpieczonego</w:t>
      </w:r>
      <w:r w:rsidR="00A910F9" w:rsidRPr="002F42BA">
        <w:rPr>
          <w:rFonts w:asciiTheme="majorHAnsi" w:hAnsiTheme="majorHAnsi" w:cs="Calibri"/>
          <w:sz w:val="22"/>
          <w:szCs w:val="22"/>
          <w:lang w:eastAsia="en-US"/>
        </w:rPr>
        <w:t>)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zgodnie z warunkami określonymi w SWZ, przelewem na jego rachunek bankowy. Zamawiający dopuszcza bezpośrednią wypłatę odszkodowania na rzecz Poszkodowanego po ustaleniu zasad odpowiedzialności za dane zdarzenie.</w:t>
      </w:r>
    </w:p>
    <w:p w14:paraId="6D5A8017" w14:textId="0E51CFC0" w:rsidR="00E93A1D" w:rsidRPr="002F42BA" w:rsidRDefault="00E72EFF" w:rsidP="0054788F">
      <w:pPr>
        <w:pStyle w:val="Akapitzlist"/>
        <w:numPr>
          <w:ilvl w:val="0"/>
          <w:numId w:val="116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przypadku nieterminowej realizacji odszkodowań z zawartej umowy ubezpieczenia z </w:t>
      </w:r>
      <w:r w:rsidR="007C0577" w:rsidRPr="002F42BA">
        <w:rPr>
          <w:rFonts w:asciiTheme="majorHAnsi" w:hAnsiTheme="majorHAnsi" w:cs="Calibri"/>
          <w:sz w:val="22"/>
          <w:szCs w:val="22"/>
          <w:lang w:eastAsia="en-US"/>
        </w:rPr>
        <w:t> 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przyczyn leżących po stronie Wykonawcy, Zamawiającemu/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Ubezpieczającemu/</w:t>
      </w:r>
      <w:r w:rsidR="000C2992" w:rsidRPr="002F42BA">
        <w:rPr>
          <w:rFonts w:asciiTheme="majorHAnsi" w:hAnsiTheme="majorHAnsi" w:cs="Calibri"/>
          <w:sz w:val="22"/>
          <w:szCs w:val="22"/>
          <w:lang w:eastAsia="en-US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>Ubezpieczonemu przysługują odsetki ustawowe za czas opóźnienia od łącznej kwoty należnego przeterminowanego odszkodowania. Przez nieterminową realizację odszkodowań rozumie się przekroczenie terminów określonych w art. 817 KC. W razie zwłoki Zamawiający</w:t>
      </w:r>
      <w:r w:rsidR="00F47B0C" w:rsidRPr="002F42BA">
        <w:rPr>
          <w:rFonts w:asciiTheme="majorHAnsi" w:hAnsiTheme="majorHAnsi" w:cs="Calibri"/>
          <w:sz w:val="22"/>
          <w:szCs w:val="22"/>
          <w:lang w:eastAsia="en-US"/>
        </w:rPr>
        <w:t>/Ubezpieczony</w:t>
      </w: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 może nadto żądać naprawienia szkody na zasadach ogólnych KC.      </w:t>
      </w:r>
    </w:p>
    <w:p w14:paraId="09579A96" w14:textId="77D0051B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b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2</w:t>
      </w:r>
    </w:p>
    <w:p w14:paraId="1BA3BD76" w14:textId="77777777" w:rsidR="003A5900" w:rsidRPr="002F42BA" w:rsidRDefault="003A5900" w:rsidP="0088774C">
      <w:pPr>
        <w:keepNext/>
        <w:suppressAutoHyphens/>
        <w:spacing w:line="276" w:lineRule="auto"/>
        <w:jc w:val="center"/>
        <w:textAlignment w:val="baseline"/>
        <w:outlineLvl w:val="3"/>
        <w:rPr>
          <w:rFonts w:asciiTheme="majorHAnsi" w:hAnsiTheme="majorHAnsi" w:cs="Tahoma"/>
          <w:b/>
          <w:bCs/>
          <w:sz w:val="22"/>
          <w:szCs w:val="22"/>
        </w:rPr>
      </w:pPr>
      <w:r w:rsidRPr="002F42BA">
        <w:rPr>
          <w:rFonts w:asciiTheme="majorHAnsi" w:hAnsiTheme="majorHAnsi" w:cs="Tahoma"/>
          <w:b/>
          <w:bCs/>
          <w:sz w:val="22"/>
          <w:szCs w:val="22"/>
        </w:rPr>
        <w:t>ODSTĄPIENIE OD UMOWY</w:t>
      </w:r>
    </w:p>
    <w:p w14:paraId="49120F1B" w14:textId="77777777" w:rsidR="003A5900" w:rsidRPr="002F42BA" w:rsidRDefault="003A5900" w:rsidP="0054788F">
      <w:pPr>
        <w:pStyle w:val="Akapitzlist"/>
        <w:numPr>
          <w:ilvl w:val="0"/>
          <w:numId w:val="137"/>
        </w:numPr>
        <w:tabs>
          <w:tab w:val="clear" w:pos="2880"/>
          <w:tab w:val="num" w:pos="426"/>
        </w:tabs>
        <w:suppressAutoHyphens/>
        <w:spacing w:line="276" w:lineRule="auto"/>
        <w:ind w:hanging="2880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 xml:space="preserve">Zamawiający może odstąpić od umowy w okolicznościach określonych: </w:t>
      </w:r>
    </w:p>
    <w:p w14:paraId="148F67CC" w14:textId="77777777" w:rsidR="003A5900" w:rsidRPr="002F42BA" w:rsidRDefault="003A5900" w:rsidP="0054788F">
      <w:pPr>
        <w:pStyle w:val="Akapitzlist"/>
        <w:numPr>
          <w:ilvl w:val="1"/>
          <w:numId w:val="138"/>
        </w:numPr>
        <w:suppressAutoHyphens/>
        <w:spacing w:line="276" w:lineRule="auto"/>
        <w:ind w:left="993" w:hanging="567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 xml:space="preserve">w art. 456 ust. 1 pkt. 1 ustawy Prawo zamówień publicznych w terminie 30 dni </w:t>
      </w:r>
      <w:r w:rsidRPr="002F42BA">
        <w:rPr>
          <w:rFonts w:asciiTheme="majorHAnsi" w:hAnsiTheme="majorHAnsi"/>
          <w:sz w:val="22"/>
          <w:szCs w:val="22"/>
        </w:rPr>
        <w:t>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2A1833F2" w14:textId="1FEE5068" w:rsidR="003A5900" w:rsidRPr="002F42BA" w:rsidRDefault="003A5900" w:rsidP="0054788F">
      <w:pPr>
        <w:pStyle w:val="Akapitzlist"/>
        <w:numPr>
          <w:ilvl w:val="1"/>
          <w:numId w:val="138"/>
        </w:numPr>
        <w:suppressAutoHyphens/>
        <w:spacing w:line="276" w:lineRule="auto"/>
        <w:ind w:left="993" w:hanging="567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 art. 456 ust. 1 pkt. 2 ustawy Prawo Zamówień publicznych tj. jeżeli zachodzi co najmniej jedna z następujących okoliczności:</w:t>
      </w:r>
    </w:p>
    <w:p w14:paraId="0DA21563" w14:textId="77777777" w:rsidR="003A5900" w:rsidRPr="002F42BA" w:rsidRDefault="003A5900" w:rsidP="0054788F">
      <w:pPr>
        <w:pStyle w:val="Akapitzlist"/>
        <w:numPr>
          <w:ilvl w:val="2"/>
          <w:numId w:val="138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dokonano zmiany umowy z naruszeniem art. 454 i art. 455 ustawy Prawo zamówień publicznych;</w:t>
      </w:r>
    </w:p>
    <w:p w14:paraId="6055DD0D" w14:textId="77777777" w:rsidR="003A5900" w:rsidRPr="002F42BA" w:rsidRDefault="003A5900" w:rsidP="0054788F">
      <w:pPr>
        <w:pStyle w:val="Akapitzlist"/>
        <w:numPr>
          <w:ilvl w:val="2"/>
          <w:numId w:val="138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wykonawca w chwili zawarcia umowy podlegał wykluczeniu na podstawie art. 108 ustawy Prawo zamówień publicznych;</w:t>
      </w:r>
    </w:p>
    <w:p w14:paraId="31994AB8" w14:textId="71298164" w:rsidR="003A5900" w:rsidRPr="002F42BA" w:rsidRDefault="003A5900" w:rsidP="0054788F">
      <w:pPr>
        <w:pStyle w:val="Akapitzlist"/>
        <w:numPr>
          <w:ilvl w:val="2"/>
          <w:numId w:val="138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Trybunał Sprawiedliwości Unii Europejskiej stwierdził, w ramach procedury przewidzianej w </w:t>
      </w:r>
      <w:hyperlink r:id="rId36" w:anchor="/document/17099384?unitId=art(258)&amp;cm=DOCUMENT" w:history="1">
        <w:r w:rsidRPr="002F42BA">
          <w:rPr>
            <w:rFonts w:asciiTheme="majorHAnsi" w:hAnsiTheme="majorHAnsi"/>
          </w:rPr>
          <w:t>art. 258</w:t>
        </w:r>
      </w:hyperlink>
      <w:r w:rsidRPr="002F42BA">
        <w:rPr>
          <w:rFonts w:asciiTheme="majorHAnsi" w:hAnsiTheme="majorHAnsi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37" w:anchor="/document/68413979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2014/24/UE, </w:t>
      </w:r>
      <w:hyperlink r:id="rId38" w:anchor="/document/68413980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2014/25/UE i </w:t>
      </w:r>
      <w:hyperlink r:id="rId39" w:anchor="/document/67894791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2009/81/WE, z uwagi na to, że zamawiający udzielił zamówienia z naruszeniem prawa Unii Europejskiej.</w:t>
      </w:r>
    </w:p>
    <w:p w14:paraId="4A4A8D06" w14:textId="53064D0E" w:rsidR="003A5900" w:rsidRPr="002F42BA" w:rsidRDefault="003A5900" w:rsidP="0088774C">
      <w:pPr>
        <w:pStyle w:val="Akapitzlist"/>
        <w:numPr>
          <w:ilvl w:val="3"/>
          <w:numId w:val="61"/>
        </w:numPr>
        <w:tabs>
          <w:tab w:val="num" w:pos="426"/>
        </w:tabs>
        <w:suppressAutoHyphens/>
        <w:spacing w:line="276" w:lineRule="auto"/>
        <w:ind w:left="709" w:hanging="425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/>
        </w:rPr>
        <w:t>W przypadku, o którym mowa w ust. 1.2</w:t>
      </w:r>
      <w:r w:rsidR="00A91E78" w:rsidRPr="002F42BA">
        <w:rPr>
          <w:rFonts w:asciiTheme="majorHAnsi" w:hAnsiTheme="majorHAnsi"/>
        </w:rPr>
        <w:t>.1.</w:t>
      </w:r>
      <w:r w:rsidRPr="002F42BA">
        <w:rPr>
          <w:rFonts w:asciiTheme="majorHAnsi" w:hAnsiTheme="majorHAnsi"/>
        </w:rPr>
        <w:t>, zamawiający odstępuje od umowy w części, której zmiana dotyczy.</w:t>
      </w:r>
    </w:p>
    <w:p w14:paraId="32CAE5BA" w14:textId="0A0A8359" w:rsidR="00E31B78" w:rsidRPr="002F42BA" w:rsidRDefault="003A5900" w:rsidP="00E31B78">
      <w:pPr>
        <w:pStyle w:val="Akapitzlist"/>
        <w:numPr>
          <w:ilvl w:val="3"/>
          <w:numId w:val="61"/>
        </w:numPr>
        <w:tabs>
          <w:tab w:val="num" w:pos="426"/>
        </w:tabs>
        <w:suppressAutoHyphens/>
        <w:spacing w:line="276" w:lineRule="auto"/>
        <w:ind w:left="709" w:hanging="425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>W wypadku odstąpienia od umowy z powodów wskazanych w ust. 1 powyżej Wykonawca może żądać jedynie wynagrodzenia należnego z tytułu wykonanej części umowy tj. Wykonawcy należy się składka za okres, w którym udzielał on ochrony ubezpieczeniowej Zamawiającemu.</w:t>
      </w:r>
      <w:r w:rsidR="00E31B78" w:rsidRPr="00E31B78">
        <w:rPr>
          <w:rFonts w:asciiTheme="majorHAnsi" w:hAnsiTheme="majorHAnsi" w:cs="Tahoma"/>
          <w:iCs/>
          <w:sz w:val="22"/>
          <w:szCs w:val="22"/>
        </w:rPr>
        <w:t xml:space="preserve"> </w:t>
      </w:r>
      <w:r w:rsidR="00E31B78" w:rsidRPr="00CB71A2">
        <w:rPr>
          <w:rFonts w:asciiTheme="majorHAnsi" w:hAnsiTheme="majorHAnsi" w:cs="Tahoma"/>
          <w:iCs/>
          <w:sz w:val="22"/>
          <w:szCs w:val="22"/>
        </w:rPr>
        <w:t>Powyższy zapis nie dotyczy umów/ polis obowiązkowego ubezpieczenia odpowiedzialności cywilnej posiadacza pojazdów mechanicznych – wypowiedzenie OC ppm reguluje ustawa z dnia 22 maja 2003r. o ubezpieczeniach obowiązkowych, Ubezpieczeniowym Funduszu Gwarancyjnym i Polskim Biurze Ubezpieczycieli Komunikacyjnych.</w:t>
      </w:r>
      <w:r w:rsidR="00E31B78">
        <w:rPr>
          <w:rFonts w:asciiTheme="majorHAnsi" w:hAnsiTheme="majorHAnsi" w:cs="Tahoma"/>
          <w:iCs/>
          <w:sz w:val="22"/>
          <w:szCs w:val="22"/>
        </w:rPr>
        <w:t xml:space="preserve"> </w:t>
      </w:r>
    </w:p>
    <w:p w14:paraId="4B8DC4BD" w14:textId="2CDBDF19" w:rsidR="003A5900" w:rsidRPr="002F42BA" w:rsidRDefault="003A5900" w:rsidP="00E31B78">
      <w:pPr>
        <w:pStyle w:val="Akapitzlist"/>
        <w:suppressAutoHyphens/>
        <w:spacing w:line="276" w:lineRule="auto"/>
        <w:ind w:left="709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</w:p>
    <w:p w14:paraId="01619FA2" w14:textId="561D4FAA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§ 1</w:t>
      </w:r>
      <w:r w:rsidR="00152716" w:rsidRPr="002F42BA">
        <w:rPr>
          <w:rFonts w:asciiTheme="majorHAnsi" w:hAnsiTheme="majorHAnsi" w:cs="Calibri"/>
          <w:b/>
          <w:sz w:val="22"/>
        </w:rPr>
        <w:t>3</w:t>
      </w:r>
    </w:p>
    <w:p w14:paraId="1935ACEC" w14:textId="77777777" w:rsidR="00E93A1D" w:rsidRPr="002F42BA" w:rsidRDefault="00E93A1D" w:rsidP="0088774C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POUFNOŚĆ INFORMACJI</w:t>
      </w:r>
    </w:p>
    <w:p w14:paraId="3B378D83" w14:textId="486634AB" w:rsidR="00E93A1D" w:rsidRPr="002F42BA" w:rsidRDefault="00E93A1D" w:rsidP="0088774C">
      <w:pPr>
        <w:pStyle w:val="Akapitzlist"/>
        <w:widowControl/>
        <w:numPr>
          <w:ilvl w:val="0"/>
          <w:numId w:val="77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</w:rPr>
        <w:t xml:space="preserve">Wykonawca oświadcza, że materiały dostarczone przez Zamawiającego oraz wszelkie informacje, dane i dotyczące działalności Zamawiającego i nabyte przez Wykonawcę w </w:t>
      </w:r>
      <w:r w:rsidR="007C0577" w:rsidRPr="002F42BA">
        <w:rPr>
          <w:rFonts w:asciiTheme="majorHAnsi" w:hAnsiTheme="majorHAnsi" w:cs="Calibri"/>
          <w:sz w:val="22"/>
        </w:rPr>
        <w:t> </w:t>
      </w:r>
      <w:r w:rsidRPr="002F42BA">
        <w:rPr>
          <w:rFonts w:asciiTheme="majorHAnsi" w:hAnsiTheme="majorHAnsi" w:cs="Calibri"/>
          <w:sz w:val="22"/>
        </w:rPr>
        <w:t xml:space="preserve">trakcie realizacji umowy, które nie zostały uzgodnione jako przeznaczone do rozpowszechnienia, będą </w:t>
      </w:r>
      <w:r w:rsidRPr="002F42BA">
        <w:rPr>
          <w:rFonts w:asciiTheme="majorHAnsi" w:hAnsiTheme="majorHAnsi" w:cs="Calibri"/>
          <w:sz w:val="22"/>
        </w:rPr>
        <w:lastRenderedPageBreak/>
        <w:t>traktowane przez Wykonawcę poufnie, tzn. Wykonawca zobowiązuje się w trakcie trwania umowy, jak również po jej ustaniu, do zachowania tajemnicy w odniesieniu do wszelkich informacji uzyskanych w trakcie trwania współpracy na temat Zamawiającego oraz</w:t>
      </w:r>
      <w:r w:rsidR="00452269" w:rsidRPr="002F42BA">
        <w:rPr>
          <w:rFonts w:asciiTheme="majorHAnsi" w:hAnsiTheme="majorHAnsi" w:cs="Calibri"/>
          <w:sz w:val="22"/>
        </w:rPr>
        <w:t> </w:t>
      </w:r>
      <w:r w:rsidRPr="002F42BA">
        <w:rPr>
          <w:rFonts w:asciiTheme="majorHAnsi" w:hAnsiTheme="majorHAnsi" w:cs="Calibri"/>
          <w:sz w:val="22"/>
        </w:rPr>
        <w:t>podmiotów z nim powiązanych.</w:t>
      </w:r>
    </w:p>
    <w:p w14:paraId="5D3CAD46" w14:textId="77777777" w:rsidR="00E93A1D" w:rsidRPr="002F42BA" w:rsidRDefault="00E93A1D" w:rsidP="0088774C">
      <w:pPr>
        <w:pStyle w:val="Akapitzlist"/>
        <w:widowControl/>
        <w:numPr>
          <w:ilvl w:val="0"/>
          <w:numId w:val="77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</w:rPr>
        <w:t>Ujawnienie powyższych informacji przez Wykonawcę osobom trzecim jest możliwe tylko i wyłącznie po wyrażeniu pisemnej zgody przez Zamawiającego.</w:t>
      </w:r>
    </w:p>
    <w:p w14:paraId="7BD02DF1" w14:textId="77777777" w:rsidR="00E93A1D" w:rsidRPr="002F42BA" w:rsidRDefault="00E93A1D" w:rsidP="0088774C">
      <w:pPr>
        <w:pStyle w:val="Akapitzlist"/>
        <w:widowControl/>
        <w:numPr>
          <w:ilvl w:val="0"/>
          <w:numId w:val="77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</w:rPr>
        <w:t>Wykonawca ponosi pełną odpowiedzialność za zachowanie poufności informacji (zdefiniowanych w tym paragrafie) przez swoich pracowników.</w:t>
      </w:r>
    </w:p>
    <w:p w14:paraId="05983E9D" w14:textId="5BF40A85" w:rsidR="00E93A1D" w:rsidRPr="002F42BA" w:rsidRDefault="00E93A1D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§ 1</w:t>
      </w:r>
      <w:r w:rsidR="00152716" w:rsidRPr="002F42BA">
        <w:rPr>
          <w:rFonts w:asciiTheme="majorHAnsi" w:hAnsiTheme="majorHAnsi" w:cs="Calibri"/>
          <w:b/>
          <w:sz w:val="22"/>
        </w:rPr>
        <w:t>4</w:t>
      </w:r>
    </w:p>
    <w:p w14:paraId="3CA6AF5A" w14:textId="77777777" w:rsidR="00E93A1D" w:rsidRPr="002F42BA" w:rsidRDefault="00E93A1D" w:rsidP="0088774C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 xml:space="preserve">OCHRONA DANYCH OSOBOWYCH </w:t>
      </w:r>
    </w:p>
    <w:p w14:paraId="61A1F0E0" w14:textId="27B5CADE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Zamawiający i Wykonawca oświadczają, że wypełnili i będą wypełniać obowiązek informacyjny, przewidziany w art. 13 lub art. 14 Rozporządzenia Parlamentu Europejskiego i Rady (UE) 2</w:t>
      </w:r>
      <w:r w:rsidR="008B326D" w:rsidRPr="002F42BA">
        <w:rPr>
          <w:rFonts w:asciiTheme="majorHAnsi" w:hAnsiTheme="majorHAnsi" w:cs="Calibri"/>
          <w:iCs/>
          <w:sz w:val="22"/>
          <w:szCs w:val="22"/>
        </w:rPr>
        <w:t>016/679 z dnia 27 kwietnia 2016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r. w sprawie ochrony osób fizycznych w związku z </w:t>
      </w:r>
      <w:r w:rsidR="007C0577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przetwarzaniem danych osobowych i w sprawie swobodnego przepływu takich danych oraz</w:t>
      </w:r>
      <w:r w:rsidR="00452269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uchylenia dyrektywy 95/46/WE (RODO).</w:t>
      </w:r>
    </w:p>
    <w:p w14:paraId="1CA2B1C5" w14:textId="69A895D1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Obowiązek zostanie spełniony wobec osób fizycznych, od których dane osobowe bezpośrednio lub</w:t>
      </w:r>
      <w:r w:rsidR="00452269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pośrednio zostały uzyskane w celu realizacji zamówienia publicznego w niniejszym postępowaniu.</w:t>
      </w:r>
    </w:p>
    <w:p w14:paraId="288A97BA" w14:textId="29D13960" w:rsidR="00E93A1D" w:rsidRPr="002F42BA" w:rsidRDefault="00E93A1D" w:rsidP="0088774C">
      <w:pPr>
        <w:tabs>
          <w:tab w:val="left" w:pos="1200"/>
        </w:tabs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sz w:val="22"/>
          <w:szCs w:val="22"/>
        </w:rPr>
        <w:t>5</w:t>
      </w:r>
    </w:p>
    <w:p w14:paraId="67EB8725" w14:textId="77777777" w:rsidR="00E93A1D" w:rsidRPr="002F42BA" w:rsidRDefault="00E93A1D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864" w:hanging="864"/>
        <w:jc w:val="center"/>
        <w:textAlignment w:val="baseline"/>
        <w:outlineLvl w:val="3"/>
        <w:rPr>
          <w:rFonts w:asciiTheme="majorHAnsi" w:hAnsiTheme="majorHAnsi" w:cs="Calibri"/>
          <w:b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>ROZSTRZYGANIE SPORÓW</w:t>
      </w:r>
    </w:p>
    <w:p w14:paraId="51AC88B5" w14:textId="474F8D1C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Ewentualne spory mogące wyniknąć z Umowy będą rozpatrywane przez sądy właściwe ze względu na </w:t>
      </w:r>
      <w:r w:rsidR="00437DE2" w:rsidRPr="002F42BA">
        <w:rPr>
          <w:rFonts w:asciiTheme="majorHAnsi" w:hAnsiTheme="majorHAnsi" w:cs="Calibri"/>
          <w:iCs/>
          <w:sz w:val="22"/>
          <w:szCs w:val="22"/>
        </w:rPr>
        <w:t>siedzibę Zamawiającego.</w:t>
      </w:r>
    </w:p>
    <w:p w14:paraId="6080B5C2" w14:textId="4EA6B550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6</w:t>
      </w:r>
    </w:p>
    <w:p w14:paraId="44C9CF1C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POSTANOWIENIA KOŃCOWE</w:t>
      </w:r>
    </w:p>
    <w:p w14:paraId="0D1B33C6" w14:textId="77777777" w:rsidR="00E93A1D" w:rsidRPr="002F42BA" w:rsidRDefault="00E93A1D" w:rsidP="0088774C">
      <w:pPr>
        <w:numPr>
          <w:ilvl w:val="0"/>
          <w:numId w:val="78"/>
        </w:numPr>
        <w:tabs>
          <w:tab w:val="clear" w:pos="720"/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Niniejsza Umowa wchodzi w życie z dniem jej zawarcia.</w:t>
      </w:r>
    </w:p>
    <w:p w14:paraId="679DFB29" w14:textId="77777777" w:rsidR="00E93A1D" w:rsidRPr="002F42BA" w:rsidRDefault="00E93A1D" w:rsidP="0088774C">
      <w:pPr>
        <w:numPr>
          <w:ilvl w:val="0"/>
          <w:numId w:val="7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Zawiadomienia/oświadczenia, jakie w związku z Umową składane są przez strony tej Umowy, powinny być dokonywane na piśmie i doręczane za pokwitowaniem lub przesyłane listem poleconym.</w:t>
      </w:r>
    </w:p>
    <w:p w14:paraId="32B931A2" w14:textId="77777777" w:rsidR="00E93A1D" w:rsidRPr="002F42BA" w:rsidRDefault="00E93A1D" w:rsidP="0088774C">
      <w:pPr>
        <w:numPr>
          <w:ilvl w:val="0"/>
          <w:numId w:val="7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Wszelkie zmiany niniejszej Umowy wymagają formy pisemnej pod rygorem nieważności.</w:t>
      </w:r>
    </w:p>
    <w:p w14:paraId="05B1D03F" w14:textId="77777777" w:rsidR="00E93A1D" w:rsidRPr="002F42BA" w:rsidRDefault="00E93A1D" w:rsidP="0088774C">
      <w:pPr>
        <w:numPr>
          <w:ilvl w:val="0"/>
          <w:numId w:val="7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Wykonawca bez pisemnej zgody Zamawiającego nie może dokonać cesji wierzytelności należności wynikających z tytułu realizacji niniejszej umowy na banki, firmy ubezpieczeniowe, inne podmioty gospodarcze czy osoby fizyczne lub prawne.</w:t>
      </w:r>
    </w:p>
    <w:p w14:paraId="118EC3CD" w14:textId="77777777" w:rsidR="00E93A1D" w:rsidRPr="002F42BA" w:rsidRDefault="00E93A1D" w:rsidP="0088774C">
      <w:pPr>
        <w:numPr>
          <w:ilvl w:val="0"/>
          <w:numId w:val="7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W sprawach nieuregulowanych niniejszą Umową mają zastosowanie odpowiednie przepisy prawa, w szczególności ustawa kodeks cywilny, ustawa o działalności ubezpieczeniowej i </w:t>
      </w:r>
      <w:r w:rsidR="007C0577" w:rsidRPr="002F42BA">
        <w:rPr>
          <w:rFonts w:asciiTheme="majorHAnsi" w:hAnsiTheme="majorHAnsi" w:cs="Calibri"/>
          <w:iCs/>
          <w:snapToGrid w:val="0"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reasekuracyjnej oraz ustawa Prawo zamówień publicznych. </w:t>
      </w:r>
    </w:p>
    <w:p w14:paraId="2CFA4AD1" w14:textId="77777777" w:rsidR="00E93A1D" w:rsidRPr="002F42BA" w:rsidRDefault="00E93A1D" w:rsidP="0088774C">
      <w:pPr>
        <w:numPr>
          <w:ilvl w:val="0"/>
          <w:numId w:val="7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Niniejsza Umowa została sporządzona w dwóch  jednobrzmiących egzemplarzach, po jednym dla Wykonawcy oraz Zamawiającego.</w:t>
      </w:r>
    </w:p>
    <w:p w14:paraId="1915085F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</w:p>
    <w:p w14:paraId="27F447A3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</w:p>
    <w:p w14:paraId="616D11D4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ind w:firstLine="284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ZAMAWIAJĄCY</w:t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 xml:space="preserve">                                      </w:t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  <w:t xml:space="preserve">     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WYKONAWCA</w:t>
      </w:r>
    </w:p>
    <w:p w14:paraId="3051D526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</w:p>
    <w:p w14:paraId="4E6AD232" w14:textId="77777777" w:rsidR="00E93A1D" w:rsidRPr="002F42BA" w:rsidRDefault="00E93A1D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</w:p>
    <w:p w14:paraId="730E9543" w14:textId="1BDAAF43" w:rsidR="00E93A1D" w:rsidRPr="002F42BA" w:rsidRDefault="00452269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___________________________________</w:t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     </w:t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="00E93A1D"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_______________________________</w:t>
      </w:r>
    </w:p>
    <w:p w14:paraId="65CFAD0A" w14:textId="6B2E517D" w:rsidR="00452269" w:rsidRPr="002F42BA" w:rsidRDefault="00452269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</w:p>
    <w:p w14:paraId="6D5A47E6" w14:textId="77777777" w:rsidR="003637D0" w:rsidRPr="002F42BA" w:rsidRDefault="003637D0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  <w:sectPr w:rsidR="003637D0" w:rsidRPr="002F42BA" w:rsidSect="00996B0E">
          <w:pgSz w:w="11906" w:h="16838"/>
          <w:pgMar w:top="1247" w:right="1134" w:bottom="1247" w:left="1418" w:header="284" w:footer="708" w:gutter="0"/>
          <w:cols w:space="708"/>
          <w:docGrid w:linePitch="360"/>
        </w:sectPr>
      </w:pPr>
    </w:p>
    <w:p w14:paraId="3F8391D5" w14:textId="46600987" w:rsidR="00CA150F" w:rsidRPr="002F42BA" w:rsidRDefault="00CA150F" w:rsidP="0088774C">
      <w:pPr>
        <w:suppressAutoHyphens/>
        <w:spacing w:after="120" w:line="276" w:lineRule="auto"/>
        <w:jc w:val="right"/>
        <w:rPr>
          <w:rFonts w:asciiTheme="majorHAnsi" w:hAnsiTheme="majorHAnsi"/>
          <w:b/>
          <w:iCs/>
          <w:color w:val="002060"/>
          <w:sz w:val="22"/>
          <w:szCs w:val="22"/>
        </w:rPr>
      </w:pP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lastRenderedPageBreak/>
        <w:t xml:space="preserve">Załącznik Nr </w:t>
      </w:r>
      <w:r w:rsidR="00C65CC2" w:rsidRPr="002F42BA">
        <w:rPr>
          <w:rFonts w:asciiTheme="majorHAnsi" w:hAnsiTheme="majorHAnsi"/>
          <w:b/>
          <w:iCs/>
          <w:color w:val="002060"/>
          <w:sz w:val="22"/>
          <w:szCs w:val="22"/>
        </w:rPr>
        <w:t>4</w:t>
      </w:r>
      <w:r w:rsidR="00452269" w:rsidRPr="002F42BA">
        <w:rPr>
          <w:rFonts w:asciiTheme="majorHAnsi" w:hAnsiTheme="majorHAnsi"/>
          <w:b/>
          <w:iCs/>
          <w:color w:val="002060"/>
          <w:sz w:val="22"/>
          <w:szCs w:val="22"/>
        </w:rPr>
        <w:t>C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 xml:space="preserve"> do SWZ  - Wzór umowy CZĘŚĆ </w:t>
      </w:r>
      <w:r w:rsidR="00452269" w:rsidRPr="002F42BA">
        <w:rPr>
          <w:rFonts w:asciiTheme="majorHAnsi" w:hAnsiTheme="majorHAnsi"/>
          <w:b/>
          <w:iCs/>
          <w:color w:val="002060"/>
          <w:sz w:val="22"/>
          <w:szCs w:val="22"/>
        </w:rPr>
        <w:t>II</w:t>
      </w:r>
      <w:r w:rsidRPr="002F42BA">
        <w:rPr>
          <w:rFonts w:asciiTheme="majorHAnsi" w:hAnsiTheme="majorHAnsi"/>
          <w:b/>
          <w:iCs/>
          <w:color w:val="002060"/>
          <w:sz w:val="22"/>
          <w:szCs w:val="22"/>
        </w:rPr>
        <w:t>I zamówienia</w:t>
      </w:r>
    </w:p>
    <w:p w14:paraId="357E634F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Theme="majorHAnsi" w:hAnsiTheme="majorHAnsi" w:cs="Calibri"/>
          <w:sz w:val="22"/>
          <w:szCs w:val="22"/>
        </w:rPr>
      </w:pPr>
    </w:p>
    <w:p w14:paraId="4CB499C0" w14:textId="72D514A8" w:rsidR="00CA150F" w:rsidRPr="002F42BA" w:rsidRDefault="00CA150F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1"/>
        <w:rPr>
          <w:rFonts w:asciiTheme="majorHAnsi" w:hAnsiTheme="majorHAnsi" w:cs="Calibri"/>
          <w:b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>UMOWA UBEZPIECZENIA GENERALNEGO nr …./202</w:t>
      </w:r>
      <w:r w:rsidR="00C65CC2" w:rsidRPr="002F42BA">
        <w:rPr>
          <w:rFonts w:asciiTheme="majorHAnsi" w:hAnsiTheme="majorHAnsi" w:cs="Calibri"/>
          <w:b/>
          <w:bCs/>
          <w:iCs/>
          <w:sz w:val="22"/>
          <w:szCs w:val="22"/>
        </w:rPr>
        <w:t>1</w:t>
      </w:r>
    </w:p>
    <w:p w14:paraId="477B429A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</w:p>
    <w:p w14:paraId="1C95DE8F" w14:textId="3B2DA3EB" w:rsidR="00E31B78" w:rsidRPr="002F42BA" w:rsidRDefault="00E31B78" w:rsidP="00E31B78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zawarta w dniu _________________ w </w:t>
      </w:r>
      <w:r w:rsidR="00050761">
        <w:rPr>
          <w:rFonts w:asciiTheme="majorHAnsi" w:hAnsiTheme="majorHAnsi" w:cs="Calibri"/>
          <w:snapToGrid w:val="0"/>
          <w:sz w:val="22"/>
          <w:szCs w:val="22"/>
        </w:rPr>
        <w:t>Daleszycach</w:t>
      </w:r>
      <w:r>
        <w:rPr>
          <w:rFonts w:asciiTheme="majorHAnsi" w:hAnsiTheme="majorHAnsi" w:cs="Calibri"/>
          <w:snapToGrid w:val="0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pomiędzy  </w:t>
      </w:r>
    </w:p>
    <w:p w14:paraId="6D31F2A6" w14:textId="77777777" w:rsidR="00050761" w:rsidRPr="00920C8E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Gminą Daleszyce, Plac Staszica 9, 26-021 Daleszyce,</w:t>
      </w:r>
      <w:r w:rsidRPr="00920C8E">
        <w:rPr>
          <w:rFonts w:asciiTheme="majorHAnsi" w:hAnsiTheme="majorHAnsi" w:cs="Calibri"/>
          <w:b/>
          <w:snapToGrid w:val="0"/>
          <w:sz w:val="22"/>
          <w:szCs w:val="22"/>
        </w:rPr>
        <w:t xml:space="preserve"> </w:t>
      </w:r>
      <w:r w:rsidRPr="00920C8E">
        <w:rPr>
          <w:rFonts w:asciiTheme="majorHAnsi" w:hAnsiTheme="majorHAnsi" w:cs="Calibri"/>
          <w:color w:val="000000"/>
          <w:sz w:val="22"/>
          <w:szCs w:val="22"/>
        </w:rPr>
        <w:t>REGON: 291010040, NIP: 657-25-25-617</w:t>
      </w:r>
    </w:p>
    <w:p w14:paraId="3036CC3B" w14:textId="77777777" w:rsidR="00050761" w:rsidRPr="00920C8E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 xml:space="preserve">reprezentowaną przez: </w:t>
      </w:r>
    </w:p>
    <w:p w14:paraId="4145CC13" w14:textId="77777777" w:rsidR="00050761" w:rsidRPr="00920C8E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Burmistrz – Dariusz Meresiński</w:t>
      </w:r>
    </w:p>
    <w:p w14:paraId="2DB2CA2C" w14:textId="77777777" w:rsidR="00050761" w:rsidRPr="002F42BA" w:rsidRDefault="00050761" w:rsidP="00050761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920C8E">
        <w:rPr>
          <w:rFonts w:asciiTheme="majorHAnsi" w:hAnsiTheme="majorHAnsi" w:cs="Calibri"/>
          <w:snapToGrid w:val="0"/>
          <w:sz w:val="22"/>
          <w:szCs w:val="22"/>
        </w:rPr>
        <w:t>przy kontrasygnacie Skarbnika – Robert Szechnicki</w:t>
      </w:r>
    </w:p>
    <w:p w14:paraId="096C907E" w14:textId="77777777" w:rsidR="00E31B78" w:rsidRPr="002F42BA" w:rsidRDefault="00E31B78" w:rsidP="00E31B78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Cs/>
          <w:iCs/>
          <w:sz w:val="22"/>
          <w:szCs w:val="22"/>
        </w:rPr>
        <w:t xml:space="preserve">zwanym w dalszej części umowy </w:t>
      </w:r>
      <w:r w:rsidRPr="002F42BA">
        <w:rPr>
          <w:rFonts w:asciiTheme="majorHAnsi" w:hAnsiTheme="majorHAnsi" w:cs="Calibri"/>
          <w:b/>
          <w:iCs/>
          <w:sz w:val="22"/>
          <w:szCs w:val="22"/>
        </w:rPr>
        <w:t>Zamawiającym</w:t>
      </w:r>
    </w:p>
    <w:p w14:paraId="0B3C475D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</w:p>
    <w:p w14:paraId="228A6559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oraz przy udziale brokera ubezpieczeniowego NORD PARTNER Sp. z o.o. z siedzibą w Toruniu, przy ul. Lubicka 16,</w:t>
      </w:r>
      <w:r w:rsidRPr="002F42BA">
        <w:rPr>
          <w:rFonts w:asciiTheme="majorHAnsi" w:hAnsiTheme="majorHAnsi" w:cs="Calibri"/>
          <w:bCs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>wpisaną do rejestru przedsiębiorców Krajowego Rejestru Sądowego pod nr KRS 0000071865 przez Sąd Rejonowy w Toruniu, NIP: 956-19-33-030, REGON: 871079932, wysokość kapitału zakładowego 507 000,00 zł</w:t>
      </w:r>
    </w:p>
    <w:p w14:paraId="325EC167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sz w:val="22"/>
          <w:szCs w:val="22"/>
        </w:rPr>
      </w:pPr>
      <w:r w:rsidRPr="002F42BA">
        <w:rPr>
          <w:rFonts w:asciiTheme="majorHAnsi" w:hAnsiTheme="majorHAnsi" w:cs="Calibri"/>
          <w:bCs/>
          <w:sz w:val="22"/>
          <w:szCs w:val="22"/>
        </w:rPr>
        <w:t>z jednej strony</w:t>
      </w:r>
    </w:p>
    <w:p w14:paraId="782E5D7D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Cs/>
          <w:sz w:val="22"/>
          <w:szCs w:val="22"/>
        </w:rPr>
      </w:pPr>
    </w:p>
    <w:p w14:paraId="25C572C8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a </w:t>
      </w:r>
    </w:p>
    <w:p w14:paraId="22D12B90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_______________________________ z siedzibą w _____________________ przy ul. ____________________, wpisanym pod  nr KRS ____________________</w:t>
      </w:r>
    </w:p>
    <w:p w14:paraId="4D810309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reprezentowanym  przez:</w:t>
      </w:r>
    </w:p>
    <w:p w14:paraId="695E544C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__________________ - _____________________</w:t>
      </w:r>
    </w:p>
    <w:p w14:paraId="62D4D441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__________________ - _____________________</w:t>
      </w:r>
    </w:p>
    <w:p w14:paraId="19DFA9FE" w14:textId="77777777" w:rsidR="00CA150F" w:rsidRPr="002F42BA" w:rsidRDefault="00CA150F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zwanym w dalszej części umowy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Wykonawcą.</w:t>
      </w:r>
    </w:p>
    <w:p w14:paraId="3F970904" w14:textId="77777777" w:rsidR="00763006" w:rsidRPr="002F42BA" w:rsidRDefault="00763006" w:rsidP="0088774C">
      <w:pPr>
        <w:keepNext/>
        <w:suppressAutoHyphens/>
        <w:overflowPunct w:val="0"/>
        <w:autoSpaceDE w:val="0"/>
        <w:autoSpaceDN w:val="0"/>
        <w:adjustRightInd w:val="0"/>
        <w:spacing w:before="240" w:line="276" w:lineRule="auto"/>
        <w:ind w:left="431" w:hanging="431"/>
        <w:jc w:val="center"/>
        <w:textAlignment w:val="baseline"/>
        <w:outlineLvl w:val="0"/>
        <w:rPr>
          <w:rFonts w:asciiTheme="majorHAnsi" w:hAnsiTheme="majorHAnsi" w:cs="Calibri"/>
          <w:b/>
          <w:bCs/>
          <w:iCs/>
          <w:snapToGrid w:val="0"/>
          <w:kern w:val="32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napToGrid w:val="0"/>
          <w:kern w:val="32"/>
          <w:sz w:val="22"/>
          <w:szCs w:val="22"/>
        </w:rPr>
        <w:t>§ 1</w:t>
      </w:r>
    </w:p>
    <w:p w14:paraId="2041B78C" w14:textId="77777777" w:rsidR="00763006" w:rsidRPr="002F42BA" w:rsidRDefault="00763006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432" w:hanging="432"/>
        <w:jc w:val="center"/>
        <w:textAlignment w:val="baseline"/>
        <w:outlineLvl w:val="0"/>
        <w:rPr>
          <w:rFonts w:asciiTheme="majorHAnsi" w:hAnsiTheme="majorHAnsi" w:cs="Calibri"/>
          <w:b/>
          <w:bCs/>
          <w:kern w:val="32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kern w:val="32"/>
          <w:sz w:val="22"/>
          <w:szCs w:val="22"/>
        </w:rPr>
        <w:t>POSTANOWIENIA OGÓLNE</w:t>
      </w:r>
    </w:p>
    <w:p w14:paraId="142B2837" w14:textId="03710DFD" w:rsidR="00763006" w:rsidRPr="002F42BA" w:rsidRDefault="00C65CC2" w:rsidP="0088774C">
      <w:pPr>
        <w:tabs>
          <w:tab w:val="left" w:pos="5670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Działając na podstawie art. 275 pkt. 1 </w:t>
      </w:r>
      <w:r w:rsidRPr="002F42BA">
        <w:rPr>
          <w:rFonts w:asciiTheme="majorHAnsi" w:hAnsiTheme="majorHAnsi" w:cs="Arial"/>
          <w:sz w:val="22"/>
          <w:szCs w:val="22"/>
        </w:rPr>
        <w:t>Ustawy z 11 września 2019 r. - Prawo zamówień publicznych (</w:t>
      </w:r>
      <w:r w:rsidR="00920C8E" w:rsidRPr="00920C8E">
        <w:rPr>
          <w:rFonts w:asciiTheme="majorHAnsi" w:hAnsiTheme="majorHAnsi" w:cs="Arial"/>
          <w:sz w:val="22"/>
          <w:szCs w:val="22"/>
        </w:rPr>
        <w:t>Dz. U. 2021</w:t>
      </w:r>
      <w:r w:rsidR="001866B3">
        <w:rPr>
          <w:rFonts w:asciiTheme="majorHAnsi" w:hAnsiTheme="majorHAnsi" w:cs="Arial"/>
          <w:sz w:val="22"/>
          <w:szCs w:val="22"/>
        </w:rPr>
        <w:t>r</w:t>
      </w:r>
      <w:r w:rsidR="00920C8E" w:rsidRPr="00920C8E">
        <w:rPr>
          <w:rFonts w:asciiTheme="majorHAnsi" w:hAnsiTheme="majorHAnsi" w:cs="Arial"/>
          <w:sz w:val="22"/>
          <w:szCs w:val="22"/>
        </w:rPr>
        <w:t>. poz. 1129 z późń. zm.</w:t>
      </w:r>
      <w:r w:rsidRPr="002F42BA">
        <w:rPr>
          <w:rFonts w:asciiTheme="majorHAnsi" w:hAnsiTheme="majorHAnsi" w:cs="Arial"/>
          <w:sz w:val="22"/>
          <w:szCs w:val="22"/>
        </w:rPr>
        <w:t>)</w:t>
      </w:r>
      <w:r w:rsidR="003637D0" w:rsidRPr="002F42BA">
        <w:rPr>
          <w:rFonts w:asciiTheme="majorHAnsi" w:hAnsiTheme="majorHAnsi" w:cs="Arial"/>
          <w:sz w:val="22"/>
          <w:szCs w:val="22"/>
        </w:rPr>
        <w:t xml:space="preserve"> </w:t>
      </w:r>
      <w:r w:rsidRPr="002F42BA">
        <w:rPr>
          <w:rFonts w:asciiTheme="majorHAnsi" w:hAnsiTheme="majorHAnsi" w:cs="Arial"/>
          <w:sz w:val="22"/>
          <w:szCs w:val="22"/>
        </w:rPr>
        <w:t xml:space="preserve">- </w:t>
      </w:r>
      <w:r w:rsidRPr="002F42BA">
        <w:rPr>
          <w:rFonts w:asciiTheme="majorHAnsi" w:hAnsiTheme="majorHAnsi" w:cs="Arial"/>
          <w:i/>
          <w:iCs/>
          <w:sz w:val="22"/>
          <w:szCs w:val="22"/>
        </w:rPr>
        <w:t xml:space="preserve">dalej jako </w:t>
      </w:r>
      <w:r w:rsidR="003637D0" w:rsidRPr="002F42BA">
        <w:rPr>
          <w:rFonts w:asciiTheme="majorHAnsi" w:hAnsiTheme="majorHAnsi" w:cs="Arial"/>
          <w:i/>
          <w:iCs/>
          <w:sz w:val="22"/>
          <w:szCs w:val="22"/>
        </w:rPr>
        <w:t xml:space="preserve">ustawa </w:t>
      </w:r>
      <w:r w:rsidR="00FF62FC" w:rsidRPr="002F42BA">
        <w:rPr>
          <w:rFonts w:asciiTheme="majorHAnsi" w:hAnsiTheme="majorHAnsi" w:cs="Arial"/>
          <w:i/>
          <w:iCs/>
          <w:sz w:val="22"/>
          <w:szCs w:val="22"/>
        </w:rPr>
        <w:t>Pzp</w:t>
      </w:r>
      <w:r w:rsidRPr="002F42BA">
        <w:rPr>
          <w:rFonts w:asciiTheme="majorHAnsi" w:hAnsiTheme="majorHAnsi" w:cs="Arial"/>
          <w:i/>
          <w:iCs/>
          <w:sz w:val="22"/>
          <w:szCs w:val="22"/>
        </w:rPr>
        <w:t>.</w:t>
      </w:r>
      <w:r w:rsidRPr="002F42BA">
        <w:rPr>
          <w:rFonts w:asciiTheme="majorHAnsi" w:hAnsiTheme="majorHAnsi" w:cs="Calibri"/>
          <w:sz w:val="22"/>
          <w:szCs w:val="22"/>
        </w:rPr>
        <w:t xml:space="preserve"> w oparciu o postępowanie </w:t>
      </w:r>
      <w:r w:rsidRPr="002F42BA">
        <w:rPr>
          <w:rFonts w:asciiTheme="majorHAnsi" w:hAnsiTheme="majorHAnsi" w:cs="Arial"/>
          <w:sz w:val="22"/>
          <w:szCs w:val="22"/>
        </w:rPr>
        <w:t xml:space="preserve">w trybie podstawowym (o jakim stanowi art. 275 pkt 1 </w:t>
      </w:r>
      <w:r w:rsidR="003637D0" w:rsidRPr="002F42BA">
        <w:rPr>
          <w:rFonts w:asciiTheme="majorHAnsi" w:hAnsiTheme="majorHAnsi" w:cs="Arial"/>
          <w:sz w:val="22"/>
          <w:szCs w:val="22"/>
        </w:rPr>
        <w:t xml:space="preserve">ustawa </w:t>
      </w:r>
      <w:r w:rsidR="00FF62FC" w:rsidRPr="002F42BA">
        <w:rPr>
          <w:rFonts w:asciiTheme="majorHAnsi" w:hAnsiTheme="majorHAnsi" w:cs="Arial"/>
          <w:sz w:val="22"/>
          <w:szCs w:val="22"/>
        </w:rPr>
        <w:t>Pzp</w:t>
      </w:r>
      <w:r w:rsidRPr="002F42BA">
        <w:rPr>
          <w:rFonts w:asciiTheme="majorHAnsi" w:hAnsiTheme="majorHAnsi" w:cs="Arial"/>
          <w:sz w:val="22"/>
          <w:szCs w:val="22"/>
        </w:rPr>
        <w:t>.</w:t>
      </w:r>
      <w:r w:rsidRPr="002F42BA">
        <w:rPr>
          <w:rFonts w:asciiTheme="majorHAnsi" w:hAnsiTheme="majorHAnsi" w:cs="Calibri"/>
          <w:sz w:val="22"/>
          <w:szCs w:val="22"/>
        </w:rPr>
        <w:t xml:space="preserve">)  </w:t>
      </w:r>
      <w:r w:rsidR="003637D0" w:rsidRPr="002F42BA">
        <w:rPr>
          <w:rFonts w:asciiTheme="majorHAnsi" w:hAnsiTheme="majorHAnsi" w:cs="Calibri"/>
          <w:sz w:val="22"/>
          <w:szCs w:val="22"/>
        </w:rPr>
        <w:t>oznaczenie sprawy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1E7F6C">
        <w:rPr>
          <w:rFonts w:asciiTheme="majorHAnsi" w:hAnsiTheme="majorHAnsi" w:cs="Calibri"/>
          <w:sz w:val="22"/>
          <w:szCs w:val="22"/>
        </w:rPr>
        <w:t>WI.ZP.271.1.15.2021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  <w:r w:rsidR="00763006" w:rsidRPr="002F42BA">
        <w:rPr>
          <w:rFonts w:asciiTheme="majorHAnsi" w:hAnsiTheme="majorHAnsi" w:cs="Calibri"/>
          <w:sz w:val="22"/>
          <w:szCs w:val="22"/>
        </w:rPr>
        <w:t xml:space="preserve">Zamawiający udziela Wykonawcy zamówienia na usługi ubezpieczeniowe </w:t>
      </w:r>
      <w:r w:rsidR="001E7F6C">
        <w:rPr>
          <w:rFonts w:asciiTheme="majorHAnsi" w:hAnsiTheme="majorHAnsi" w:cs="Calibri"/>
          <w:sz w:val="22"/>
          <w:szCs w:val="22"/>
        </w:rPr>
        <w:br/>
      </w:r>
      <w:r w:rsidR="00763006" w:rsidRPr="002F42BA">
        <w:rPr>
          <w:rFonts w:asciiTheme="majorHAnsi" w:hAnsiTheme="majorHAnsi" w:cs="Calibri"/>
          <w:sz w:val="22"/>
          <w:szCs w:val="22"/>
        </w:rPr>
        <w:t xml:space="preserve">w zakresie </w:t>
      </w:r>
      <w:r w:rsidR="00763006" w:rsidRPr="002F42BA">
        <w:rPr>
          <w:rFonts w:asciiTheme="majorHAnsi" w:hAnsiTheme="majorHAnsi" w:cs="Calibri"/>
          <w:i/>
          <w:sz w:val="22"/>
          <w:szCs w:val="22"/>
        </w:rPr>
        <w:t>kompleksowego ubezpieczenia mienia  i odpowiedzialności cywilnej</w:t>
      </w:r>
      <w:r w:rsidR="00452269" w:rsidRPr="002F42BA">
        <w:rPr>
          <w:rFonts w:asciiTheme="majorHAnsi" w:hAnsiTheme="majorHAnsi" w:cs="Calibri"/>
          <w:i/>
          <w:sz w:val="22"/>
          <w:szCs w:val="22"/>
        </w:rPr>
        <w:t xml:space="preserve"> </w:t>
      </w:r>
      <w:r w:rsidR="00E31B78">
        <w:rPr>
          <w:rFonts w:asciiTheme="majorHAnsi" w:hAnsiTheme="majorHAnsi" w:cs="Calibri"/>
          <w:i/>
          <w:sz w:val="22"/>
          <w:szCs w:val="22"/>
        </w:rPr>
        <w:t xml:space="preserve">Gminy </w:t>
      </w:r>
      <w:r w:rsidR="00050761">
        <w:rPr>
          <w:rFonts w:asciiTheme="majorHAnsi" w:hAnsiTheme="majorHAnsi" w:cs="Calibri"/>
          <w:i/>
          <w:sz w:val="22"/>
          <w:szCs w:val="22"/>
        </w:rPr>
        <w:t>Daleszyce</w:t>
      </w:r>
      <w:r w:rsidR="00E31B78">
        <w:rPr>
          <w:rFonts w:asciiTheme="majorHAnsi" w:hAnsiTheme="majorHAnsi" w:cs="Calibri"/>
          <w:i/>
          <w:sz w:val="22"/>
          <w:szCs w:val="22"/>
        </w:rPr>
        <w:t xml:space="preserve"> i jej jednostek organizacyjnych</w:t>
      </w:r>
      <w:r w:rsidR="00050761">
        <w:rPr>
          <w:rFonts w:asciiTheme="majorHAnsi" w:hAnsiTheme="majorHAnsi" w:cs="Calibri"/>
          <w:i/>
          <w:sz w:val="22"/>
          <w:szCs w:val="22"/>
        </w:rPr>
        <w:t xml:space="preserve">, </w:t>
      </w:r>
      <w:r w:rsidR="00E31B78">
        <w:rPr>
          <w:rFonts w:asciiTheme="majorHAnsi" w:hAnsiTheme="majorHAnsi" w:cs="Calibri"/>
          <w:i/>
          <w:sz w:val="22"/>
          <w:szCs w:val="22"/>
        </w:rPr>
        <w:t>instytucji kultury</w:t>
      </w:r>
      <w:r w:rsidR="00050761">
        <w:rPr>
          <w:rFonts w:asciiTheme="majorHAnsi" w:hAnsiTheme="majorHAnsi" w:cs="Calibri"/>
          <w:i/>
          <w:sz w:val="22"/>
          <w:szCs w:val="22"/>
        </w:rPr>
        <w:t xml:space="preserve"> oraz placówek oświatowych</w:t>
      </w:r>
      <w:r w:rsidR="00763006" w:rsidRPr="002F42BA">
        <w:rPr>
          <w:rFonts w:asciiTheme="majorHAnsi" w:hAnsiTheme="majorHAnsi" w:cs="Calibri"/>
          <w:i/>
          <w:sz w:val="22"/>
          <w:szCs w:val="22"/>
        </w:rPr>
        <w:t xml:space="preserve"> – część </w:t>
      </w:r>
      <w:r w:rsidR="002E6E3A" w:rsidRPr="002F42BA">
        <w:rPr>
          <w:rFonts w:asciiTheme="majorHAnsi" w:hAnsiTheme="majorHAnsi" w:cs="Calibri"/>
          <w:i/>
          <w:sz w:val="22"/>
          <w:szCs w:val="22"/>
        </w:rPr>
        <w:t>I</w:t>
      </w:r>
      <w:r w:rsidR="00763006" w:rsidRPr="002F42BA">
        <w:rPr>
          <w:rFonts w:asciiTheme="majorHAnsi" w:hAnsiTheme="majorHAnsi" w:cs="Calibri"/>
          <w:i/>
          <w:sz w:val="22"/>
          <w:szCs w:val="22"/>
        </w:rPr>
        <w:t xml:space="preserve">II zamówienia: </w:t>
      </w:r>
      <w:r w:rsidR="00763006" w:rsidRPr="002F42BA">
        <w:rPr>
          <w:rFonts w:asciiTheme="majorHAnsi" w:hAnsiTheme="majorHAnsi" w:cs="Calibri"/>
          <w:i/>
          <w:sz w:val="22"/>
          <w:szCs w:val="22"/>
          <w:lang w:eastAsia="en-US"/>
        </w:rPr>
        <w:t>Ubezpieczeni</w:t>
      </w:r>
      <w:r w:rsidR="002E6E3A" w:rsidRPr="002F42BA">
        <w:rPr>
          <w:rFonts w:asciiTheme="majorHAnsi" w:hAnsiTheme="majorHAnsi" w:cs="Calibri"/>
          <w:i/>
          <w:sz w:val="22"/>
          <w:szCs w:val="22"/>
          <w:lang w:eastAsia="en-US"/>
        </w:rPr>
        <w:t>e NNW członków OSP.</w:t>
      </w:r>
    </w:p>
    <w:p w14:paraId="18464B0A" w14:textId="77777777" w:rsidR="00763006" w:rsidRPr="002F42BA" w:rsidRDefault="00763006" w:rsidP="0088774C">
      <w:pPr>
        <w:keepNext/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2</w:t>
      </w:r>
    </w:p>
    <w:p w14:paraId="5BB9873D" w14:textId="77777777" w:rsidR="00763006" w:rsidRPr="002F42BA" w:rsidRDefault="00763006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right="28"/>
        <w:jc w:val="center"/>
        <w:textAlignment w:val="baseline"/>
        <w:outlineLvl w:val="3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PRZEDMIOT UBEZPIECZENIA</w:t>
      </w:r>
    </w:p>
    <w:p w14:paraId="7786095F" w14:textId="77777777" w:rsidR="00763006" w:rsidRPr="002F42BA" w:rsidRDefault="00763006" w:rsidP="0054788F">
      <w:pPr>
        <w:pStyle w:val="Akapitzlist"/>
        <w:numPr>
          <w:ilvl w:val="0"/>
          <w:numId w:val="117"/>
        </w:numPr>
        <w:tabs>
          <w:tab w:val="num" w:pos="2552"/>
          <w:tab w:val="right" w:pos="907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Przedmiotem ubezpieczenia są następujące ryzyka ubezpieczeniowe:</w:t>
      </w:r>
      <w:r w:rsidRPr="002F42BA">
        <w:rPr>
          <w:rFonts w:asciiTheme="majorHAnsi" w:hAnsiTheme="majorHAnsi" w:cs="Calibri"/>
          <w:sz w:val="22"/>
          <w:szCs w:val="22"/>
        </w:rPr>
        <w:t xml:space="preserve"> </w:t>
      </w:r>
    </w:p>
    <w:p w14:paraId="683A4B0C" w14:textId="77777777" w:rsidR="00272D50" w:rsidRDefault="002E6E3A" w:rsidP="00272D50">
      <w:pPr>
        <w:pStyle w:val="Akapitzlist"/>
        <w:numPr>
          <w:ilvl w:val="0"/>
          <w:numId w:val="81"/>
        </w:numPr>
        <w:tabs>
          <w:tab w:val="right" w:pos="9072"/>
        </w:tabs>
        <w:suppressAutoHyphens/>
        <w:overflowPunct w:val="0"/>
        <w:spacing w:line="276" w:lineRule="auto"/>
        <w:ind w:left="851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Ubezpieczenie następstw nieszczęśliwych wypadków członków ochotniczych straży pożarnych- wariant bezimienny</w:t>
      </w:r>
      <w:r w:rsidR="009D25B7">
        <w:rPr>
          <w:rFonts w:asciiTheme="majorHAnsi" w:hAnsiTheme="majorHAnsi" w:cs="Calibri"/>
          <w:snapToGrid w:val="0"/>
          <w:sz w:val="22"/>
          <w:szCs w:val="22"/>
        </w:rPr>
        <w:t>.</w:t>
      </w:r>
    </w:p>
    <w:p w14:paraId="1D287125" w14:textId="1B67627E" w:rsidR="00050761" w:rsidRPr="00272D50" w:rsidRDefault="00050761" w:rsidP="00272D50">
      <w:pPr>
        <w:pStyle w:val="Akapitzlist"/>
        <w:numPr>
          <w:ilvl w:val="0"/>
          <w:numId w:val="81"/>
        </w:numPr>
        <w:tabs>
          <w:tab w:val="right" w:pos="9072"/>
        </w:tabs>
        <w:suppressAutoHyphens/>
        <w:overflowPunct w:val="0"/>
        <w:spacing w:line="276" w:lineRule="auto"/>
        <w:ind w:left="851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72D50">
        <w:rPr>
          <w:rFonts w:asciiTheme="majorHAnsi" w:hAnsiTheme="majorHAnsi" w:cs="Calibri"/>
          <w:snapToGrid w:val="0"/>
          <w:sz w:val="22"/>
          <w:szCs w:val="22"/>
        </w:rPr>
        <w:t>Ubezpieczenie następstw nieszczęśliwych wypadków członków ochotniczych straży pożarnych- wariant imienny.</w:t>
      </w:r>
    </w:p>
    <w:p w14:paraId="6CA05E18" w14:textId="46AFCCC2" w:rsidR="00763006" w:rsidRPr="002F42BA" w:rsidRDefault="00763006" w:rsidP="0054788F">
      <w:pPr>
        <w:pStyle w:val="Akapitzlist"/>
        <w:numPr>
          <w:ilvl w:val="0"/>
          <w:numId w:val="117"/>
        </w:numPr>
        <w:tabs>
          <w:tab w:val="num" w:pos="2552"/>
          <w:tab w:val="right" w:pos="907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Szczegółowy zakres ochrony ubezpieczeniowej reguluje załącznik nr </w:t>
      </w:r>
      <w:r w:rsidR="00E5614C">
        <w:rPr>
          <w:rFonts w:asciiTheme="majorHAnsi" w:hAnsiTheme="majorHAnsi" w:cs="Calibri"/>
          <w:snapToGrid w:val="0"/>
          <w:sz w:val="22"/>
          <w:szCs w:val="22"/>
        </w:rPr>
        <w:t>6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, </w:t>
      </w:r>
      <w:r w:rsidR="00E5614C">
        <w:rPr>
          <w:rFonts w:asciiTheme="majorHAnsi" w:hAnsiTheme="majorHAnsi" w:cs="Calibri"/>
          <w:snapToGrid w:val="0"/>
          <w:sz w:val="22"/>
          <w:szCs w:val="22"/>
        </w:rPr>
        <w:t>6</w:t>
      </w:r>
      <w:r w:rsidR="002E6E3A" w:rsidRPr="002F42BA">
        <w:rPr>
          <w:rFonts w:asciiTheme="majorHAnsi" w:hAnsiTheme="majorHAnsi" w:cs="Calibri"/>
          <w:snapToGrid w:val="0"/>
          <w:sz w:val="22"/>
          <w:szCs w:val="22"/>
        </w:rPr>
        <w:t>C</w:t>
      </w: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 Specyfikacji Warunków Zamówienia, stanowiącej integralną część niniejszej Umowy.</w:t>
      </w:r>
    </w:p>
    <w:p w14:paraId="07D8BC5F" w14:textId="3CD2D79A" w:rsidR="00763006" w:rsidRPr="002F42BA" w:rsidRDefault="00763006" w:rsidP="0054788F">
      <w:pPr>
        <w:pStyle w:val="Akapitzlist"/>
        <w:numPr>
          <w:ilvl w:val="0"/>
          <w:numId w:val="117"/>
        </w:numPr>
        <w:tabs>
          <w:tab w:val="num" w:pos="2552"/>
          <w:tab w:val="right" w:pos="9072"/>
        </w:tabs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Ogólne Warunki Ubezpieczenia mające zastosowanie do umowy: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67"/>
      </w:tblGrid>
      <w:tr w:rsidR="00763006" w:rsidRPr="002F42BA" w14:paraId="64FF9879" w14:textId="77777777" w:rsidTr="00452269">
        <w:trPr>
          <w:trHeight w:val="45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20BF467B" w14:textId="77777777" w:rsidR="00763006" w:rsidRPr="002F42BA" w:rsidRDefault="00763006" w:rsidP="0088774C">
            <w:pPr>
              <w:widowControl w:val="0"/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  <w:bCs/>
              </w:rPr>
            </w:pPr>
            <w:r w:rsidRPr="002F42BA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Nazwa OWU</w:t>
            </w:r>
          </w:p>
        </w:tc>
      </w:tr>
      <w:tr w:rsidR="00763006" w:rsidRPr="002F42BA" w14:paraId="7C09EBED" w14:textId="77777777" w:rsidTr="00452269">
        <w:trPr>
          <w:trHeight w:val="345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3C895836" w14:textId="06E51017" w:rsidR="00763006" w:rsidRPr="002F42BA" w:rsidRDefault="00763006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lastRenderedPageBreak/>
              <w:t xml:space="preserve">Ubezpieczenie </w:t>
            </w:r>
            <w:r w:rsidR="002E6E3A" w:rsidRPr="002F42BA">
              <w:rPr>
                <w:rFonts w:asciiTheme="majorHAnsi" w:hAnsiTheme="majorHAnsi" w:cs="Calibri"/>
                <w:b/>
                <w:sz w:val="22"/>
                <w:szCs w:val="22"/>
              </w:rPr>
              <w:t>NNW</w:t>
            </w:r>
          </w:p>
        </w:tc>
      </w:tr>
      <w:tr w:rsidR="00763006" w:rsidRPr="002F42BA" w14:paraId="3956E134" w14:textId="77777777" w:rsidTr="00020747">
        <w:trPr>
          <w:trHeight w:val="36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CDAE9" w14:textId="62F70902" w:rsidR="00763006" w:rsidRPr="002F42BA" w:rsidRDefault="00763006" w:rsidP="0088774C">
            <w:pPr>
              <w:widowControl w:val="0"/>
              <w:suppressAutoHyphens/>
              <w:spacing w:line="276" w:lineRule="auto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Ogólne Warunki Ubezpieczenia</w:t>
            </w:r>
            <w:r w:rsidR="002E6E3A" w:rsidRPr="002F42BA">
              <w:rPr>
                <w:rFonts w:asciiTheme="majorHAnsi" w:hAnsiTheme="majorHAnsi" w:cs="Calibri"/>
                <w:sz w:val="22"/>
                <w:szCs w:val="22"/>
              </w:rPr>
              <w:t xml:space="preserve"> NNW</w:t>
            </w:r>
            <w:r w:rsidRPr="002F42BA">
              <w:rPr>
                <w:rFonts w:asciiTheme="majorHAnsi" w:hAnsiTheme="majorHAnsi" w:cs="Calibri"/>
                <w:sz w:val="22"/>
                <w:szCs w:val="22"/>
              </w:rPr>
              <w:t xml:space="preserve"> </w:t>
            </w:r>
            <w:r w:rsidR="00452269" w:rsidRPr="002F42BA">
              <w:rPr>
                <w:rFonts w:asciiTheme="majorHAnsi" w:hAnsiTheme="majorHAnsi" w:cs="Calibri"/>
                <w:sz w:val="22"/>
                <w:szCs w:val="22"/>
              </w:rPr>
              <w:t>________________________</w:t>
            </w:r>
          </w:p>
        </w:tc>
      </w:tr>
    </w:tbl>
    <w:p w14:paraId="2C605663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3</w:t>
      </w:r>
    </w:p>
    <w:p w14:paraId="06DEDF6C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OKRES UBEZPIECZENIA</w:t>
      </w:r>
    </w:p>
    <w:p w14:paraId="061706AA" w14:textId="5F327455" w:rsidR="003F3F38" w:rsidRPr="002F42BA" w:rsidRDefault="00763006" w:rsidP="0054788F">
      <w:pPr>
        <w:pStyle w:val="Akapitzlist"/>
        <w:numPr>
          <w:ilvl w:val="0"/>
          <w:numId w:val="131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Umowa ubezpieczenia generalnego zostaje zawarta na okres od </w:t>
      </w:r>
      <w:r w:rsidR="00050761">
        <w:rPr>
          <w:rFonts w:asciiTheme="majorHAnsi" w:hAnsiTheme="majorHAnsi" w:cs="Calibri"/>
          <w:sz w:val="22"/>
          <w:szCs w:val="22"/>
        </w:rPr>
        <w:t>18</w:t>
      </w:r>
      <w:r w:rsidR="00E31B78">
        <w:rPr>
          <w:rFonts w:asciiTheme="majorHAnsi" w:hAnsiTheme="majorHAnsi" w:cs="Calibri"/>
          <w:sz w:val="22"/>
          <w:szCs w:val="22"/>
        </w:rPr>
        <w:t>.0</w:t>
      </w:r>
      <w:r w:rsidR="00050761">
        <w:rPr>
          <w:rFonts w:asciiTheme="majorHAnsi" w:hAnsiTheme="majorHAnsi" w:cs="Calibri"/>
          <w:sz w:val="22"/>
          <w:szCs w:val="22"/>
        </w:rPr>
        <w:t>9</w:t>
      </w:r>
      <w:r w:rsidR="00E31B78">
        <w:rPr>
          <w:rFonts w:asciiTheme="majorHAnsi" w:hAnsiTheme="majorHAnsi" w:cs="Calibri"/>
          <w:sz w:val="22"/>
          <w:szCs w:val="22"/>
        </w:rPr>
        <w:t>.2021</w:t>
      </w:r>
      <w:r w:rsidRPr="002F42BA">
        <w:rPr>
          <w:rFonts w:asciiTheme="majorHAnsi" w:hAnsiTheme="majorHAnsi" w:cs="Calibri"/>
          <w:sz w:val="22"/>
          <w:szCs w:val="22"/>
        </w:rPr>
        <w:t xml:space="preserve"> roku do</w:t>
      </w:r>
      <w:r w:rsidR="00452269" w:rsidRPr="002F42BA">
        <w:rPr>
          <w:rFonts w:asciiTheme="majorHAnsi" w:hAnsiTheme="majorHAnsi" w:cs="Calibri"/>
          <w:sz w:val="22"/>
          <w:szCs w:val="22"/>
        </w:rPr>
        <w:t> </w:t>
      </w:r>
      <w:r w:rsidR="00050761">
        <w:rPr>
          <w:rFonts w:asciiTheme="majorHAnsi" w:hAnsiTheme="majorHAnsi" w:cs="Calibri"/>
          <w:sz w:val="22"/>
          <w:szCs w:val="22"/>
        </w:rPr>
        <w:t>17</w:t>
      </w:r>
      <w:r w:rsidR="00E31B78">
        <w:rPr>
          <w:rFonts w:asciiTheme="majorHAnsi" w:hAnsiTheme="majorHAnsi" w:cs="Calibri"/>
          <w:sz w:val="22"/>
          <w:szCs w:val="22"/>
        </w:rPr>
        <w:t>.0</w:t>
      </w:r>
      <w:r w:rsidR="00050761">
        <w:rPr>
          <w:rFonts w:asciiTheme="majorHAnsi" w:hAnsiTheme="majorHAnsi" w:cs="Calibri"/>
          <w:sz w:val="22"/>
          <w:szCs w:val="22"/>
        </w:rPr>
        <w:t>9</w:t>
      </w:r>
      <w:r w:rsidR="00E31B78">
        <w:rPr>
          <w:rFonts w:asciiTheme="majorHAnsi" w:hAnsiTheme="majorHAnsi" w:cs="Calibri"/>
          <w:sz w:val="22"/>
          <w:szCs w:val="22"/>
        </w:rPr>
        <w:t>.202</w:t>
      </w:r>
      <w:r w:rsidR="00445E48">
        <w:rPr>
          <w:rFonts w:asciiTheme="majorHAnsi" w:hAnsiTheme="majorHAnsi" w:cs="Calibri"/>
          <w:sz w:val="22"/>
          <w:szCs w:val="22"/>
        </w:rPr>
        <w:t>2</w:t>
      </w:r>
      <w:r w:rsidR="00C65CC2" w:rsidRPr="002F42BA">
        <w:rPr>
          <w:rFonts w:asciiTheme="majorHAnsi" w:hAnsiTheme="majorHAnsi" w:cs="Calibri"/>
          <w:sz w:val="22"/>
          <w:szCs w:val="22"/>
        </w:rPr>
        <w:t xml:space="preserve"> tj. na okres </w:t>
      </w:r>
      <w:r w:rsidR="00445E48">
        <w:rPr>
          <w:rFonts w:asciiTheme="majorHAnsi" w:hAnsiTheme="majorHAnsi" w:cs="Calibri"/>
          <w:sz w:val="22"/>
          <w:szCs w:val="22"/>
        </w:rPr>
        <w:t>12</w:t>
      </w:r>
      <w:r w:rsidR="00E31B78">
        <w:rPr>
          <w:rFonts w:asciiTheme="majorHAnsi" w:hAnsiTheme="majorHAnsi" w:cs="Calibri"/>
          <w:sz w:val="22"/>
          <w:szCs w:val="22"/>
        </w:rPr>
        <w:t xml:space="preserve"> </w:t>
      </w:r>
      <w:r w:rsidR="00C65CC2" w:rsidRPr="002F42BA">
        <w:rPr>
          <w:rFonts w:asciiTheme="majorHAnsi" w:hAnsiTheme="majorHAnsi" w:cs="Calibri"/>
          <w:sz w:val="22"/>
          <w:szCs w:val="22"/>
        </w:rPr>
        <w:t xml:space="preserve">miesięcy. </w:t>
      </w:r>
    </w:p>
    <w:p w14:paraId="62D66D78" w14:textId="77777777" w:rsidR="003F3F38" w:rsidRPr="002F42BA" w:rsidRDefault="00763006" w:rsidP="0054788F">
      <w:pPr>
        <w:pStyle w:val="Akapitzlist"/>
        <w:numPr>
          <w:ilvl w:val="0"/>
          <w:numId w:val="131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Umowy ubezpieczenia, których zawarcie nastąpi w trakcie okresu realizacji niniejszej Umowy będą obowiązywały do czasu ich ukończenia na warunkach niniejszej Umowy. </w:t>
      </w:r>
    </w:p>
    <w:p w14:paraId="1495168E" w14:textId="77777777" w:rsidR="00D5241D" w:rsidRDefault="00763006" w:rsidP="00D5241D">
      <w:pPr>
        <w:pStyle w:val="Akapitzlist"/>
        <w:numPr>
          <w:ilvl w:val="0"/>
          <w:numId w:val="131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762F2C">
        <w:rPr>
          <w:rFonts w:asciiTheme="majorHAnsi" w:hAnsiTheme="majorHAnsi" w:cs="Calibri"/>
          <w:sz w:val="22"/>
          <w:szCs w:val="22"/>
        </w:rPr>
        <w:t>Polisy ubezpieczenia objęte zamówieniem zostaną wystawiane na</w:t>
      </w:r>
      <w:r w:rsidR="003F3F38" w:rsidRPr="00762F2C">
        <w:rPr>
          <w:rFonts w:asciiTheme="majorHAnsi" w:hAnsiTheme="majorHAnsi" w:cs="Calibri"/>
          <w:sz w:val="22"/>
          <w:szCs w:val="22"/>
        </w:rPr>
        <w:t xml:space="preserve"> </w:t>
      </w:r>
      <w:r w:rsidRPr="00762F2C">
        <w:rPr>
          <w:rFonts w:asciiTheme="majorHAnsi" w:hAnsiTheme="majorHAnsi" w:cs="Calibri"/>
          <w:sz w:val="22"/>
          <w:szCs w:val="22"/>
        </w:rPr>
        <w:t>roczne okresy ubezpieczenia.</w:t>
      </w:r>
    </w:p>
    <w:p w14:paraId="75E9ACB6" w14:textId="4B918D0F" w:rsidR="00D5241D" w:rsidRPr="00D5241D" w:rsidRDefault="00D5241D" w:rsidP="00D5241D">
      <w:pPr>
        <w:pStyle w:val="Akapitzlist"/>
        <w:numPr>
          <w:ilvl w:val="0"/>
          <w:numId w:val="131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D5241D">
        <w:rPr>
          <w:rFonts w:asciiTheme="majorHAnsi" w:hAnsiTheme="majorHAnsi" w:cs="Calibri"/>
          <w:sz w:val="22"/>
          <w:szCs w:val="22"/>
        </w:rPr>
        <w:t>Do czasu wystawienia polis ubezpieczeniowych Wykonawca potwierdza fakt udzielania ochrony ubezpieczeniowej od dnia 18.09.2021 roku poprzez wystawienie, najpóźniej w dniu poprzedzającym początek okresu ubezpieczenia, notę pokrycia</w:t>
      </w:r>
    </w:p>
    <w:p w14:paraId="3B10CCA1" w14:textId="7C674E33" w:rsidR="00762F2C" w:rsidRPr="00762F2C" w:rsidRDefault="00762F2C" w:rsidP="0054788F">
      <w:pPr>
        <w:pStyle w:val="Akapitzlist"/>
        <w:numPr>
          <w:ilvl w:val="0"/>
          <w:numId w:val="131"/>
        </w:numPr>
        <w:suppressAutoHyphens/>
        <w:spacing w:line="276" w:lineRule="auto"/>
        <w:ind w:left="426" w:hanging="426"/>
        <w:contextualSpacing/>
        <w:jc w:val="both"/>
        <w:rPr>
          <w:rFonts w:asciiTheme="majorHAnsi" w:hAnsiTheme="majorHAnsi" w:cs="Calibri"/>
          <w:sz w:val="22"/>
          <w:szCs w:val="22"/>
        </w:rPr>
      </w:pPr>
      <w:r w:rsidRPr="00762F2C">
        <w:rPr>
          <w:rFonts w:asciiTheme="majorHAnsi" w:hAnsiTheme="majorHAnsi" w:cs="Calibri"/>
          <w:sz w:val="22"/>
          <w:szCs w:val="22"/>
        </w:rPr>
        <w:t>W przypadku skorzystania przez Zamawiającego z  opcji B, o której mowa w § 8 pkt 4 umowa zostanie przedłużona o kolejne 12 miesięcy, tj. od dnia 18.09.2022r. do dnia 17.09.2023r</w:t>
      </w:r>
    </w:p>
    <w:p w14:paraId="50A79881" w14:textId="77777777" w:rsidR="003F3F38" w:rsidRPr="002F42BA" w:rsidRDefault="003F3F38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4</w:t>
      </w:r>
    </w:p>
    <w:p w14:paraId="48927803" w14:textId="77777777" w:rsidR="003F3F38" w:rsidRPr="002F42BA" w:rsidRDefault="003F3F38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3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ZASADY UBEZPIECZENIA</w:t>
      </w:r>
    </w:p>
    <w:p w14:paraId="3612DB30" w14:textId="77777777" w:rsidR="003F3F38" w:rsidRPr="002F42BA" w:rsidRDefault="003F3F38" w:rsidP="0054788F">
      <w:pPr>
        <w:pStyle w:val="Akapitzlist"/>
        <w:numPr>
          <w:ilvl w:val="0"/>
          <w:numId w:val="110"/>
        </w:numPr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Specyfikacja  Warunków Zamówienia oraz oferta Wykonawcy stanowią integralną część niniejszej Umowy.</w:t>
      </w:r>
    </w:p>
    <w:p w14:paraId="0C6FA0F3" w14:textId="77777777" w:rsidR="003F3F38" w:rsidRPr="002F42BA" w:rsidRDefault="003F3F38" w:rsidP="0054788F">
      <w:pPr>
        <w:pStyle w:val="Akapitzlist"/>
        <w:numPr>
          <w:ilvl w:val="0"/>
          <w:numId w:val="110"/>
        </w:numPr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W wykonaniu niniejszej Umowy zawierane będą umowy ubezpieczenia w oznaczonym w tych umowach okresie w oparciu o postanowienia Specyfikacji Warunków Zamówienia.</w:t>
      </w:r>
    </w:p>
    <w:p w14:paraId="317E3BF5" w14:textId="6AE94517" w:rsidR="003F3F38" w:rsidRPr="002F42BA" w:rsidRDefault="003F3F38" w:rsidP="0054788F">
      <w:pPr>
        <w:pStyle w:val="Akapitzlist"/>
        <w:numPr>
          <w:ilvl w:val="0"/>
          <w:numId w:val="110"/>
        </w:numPr>
        <w:suppressAutoHyphens/>
        <w:overflowPunct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Wykonawca wystawi polisy ubezpieczeniowe określające zakres i koszt ubezpieczenia zgodnie z SWZ i ofertą Wykonawcy.</w:t>
      </w:r>
    </w:p>
    <w:p w14:paraId="71AB66FB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5</w:t>
      </w:r>
    </w:p>
    <w:p w14:paraId="579A9D26" w14:textId="77777777" w:rsidR="00763006" w:rsidRPr="002F42BA" w:rsidRDefault="00763006" w:rsidP="0088774C">
      <w:pPr>
        <w:suppressAutoHyphens/>
        <w:spacing w:after="60"/>
        <w:jc w:val="center"/>
        <w:rPr>
          <w:rFonts w:asciiTheme="majorHAnsi" w:hAnsiTheme="majorHAnsi"/>
          <w:b/>
          <w:bCs/>
          <w:snapToGrid w:val="0"/>
          <w:sz w:val="22"/>
          <w:szCs w:val="22"/>
        </w:rPr>
      </w:pPr>
      <w:r w:rsidRPr="002F42BA">
        <w:rPr>
          <w:rFonts w:asciiTheme="majorHAnsi" w:hAnsiTheme="majorHAnsi"/>
          <w:b/>
          <w:bCs/>
          <w:snapToGrid w:val="0"/>
          <w:sz w:val="22"/>
          <w:szCs w:val="22"/>
        </w:rPr>
        <w:t>ZMIANY UMOWY</w:t>
      </w:r>
    </w:p>
    <w:p w14:paraId="4E157DE5" w14:textId="0B518493" w:rsidR="00800807" w:rsidRPr="002F42BA" w:rsidRDefault="00800807" w:rsidP="0054788F">
      <w:pPr>
        <w:pStyle w:val="Akapitzlist"/>
        <w:numPr>
          <w:ilvl w:val="0"/>
          <w:numId w:val="118"/>
        </w:numPr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>Zamawiający w ramach art. 455 ust. 1 pkt. 1 ustawy Prawo zamówień publicznych przewiduje możliwość zmiany umowy na zasadach określonych w ust. 2 i 3 niniejszego paragrafu.</w:t>
      </w:r>
    </w:p>
    <w:p w14:paraId="2E078674" w14:textId="77777777" w:rsidR="00800807" w:rsidRPr="002F42BA" w:rsidRDefault="00800807" w:rsidP="0054788F">
      <w:pPr>
        <w:pStyle w:val="Akapitzlist"/>
        <w:numPr>
          <w:ilvl w:val="0"/>
          <w:numId w:val="118"/>
        </w:numPr>
        <w:suppressAutoHyphens/>
        <w:overflowPunct w:val="0"/>
        <w:spacing w:after="60" w:line="276" w:lineRule="auto"/>
        <w:jc w:val="both"/>
        <w:textAlignment w:val="baseline"/>
        <w:rPr>
          <w:rFonts w:asciiTheme="majorHAnsi" w:hAnsiTheme="majorHAnsi" w:cs="Calibr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napToGrid w:val="0"/>
          <w:sz w:val="22"/>
          <w:szCs w:val="22"/>
        </w:rPr>
        <w:t xml:space="preserve">Zamawiający przewiduje następujące warunki wprowadzenia zmian umowy, o których mowa w ust. 1 powyżej : </w:t>
      </w:r>
    </w:p>
    <w:p w14:paraId="18884CE7" w14:textId="0010E4E2" w:rsidR="002E6E3A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</w:t>
      </w:r>
      <w:r w:rsidR="002E6E3A" w:rsidRPr="002F42BA">
        <w:rPr>
          <w:rFonts w:asciiTheme="majorHAnsi" w:hAnsiTheme="majorHAnsi"/>
          <w:snapToGrid w:val="0"/>
          <w:sz w:val="22"/>
          <w:szCs w:val="22"/>
        </w:rPr>
        <w:t xml:space="preserve"> razie powstania nowych jednostek (m.in. Ochotniczych Straży Pożarnych, Młodzieżowych Drużyn Pożarniczych, Kobiecych Drużyn Pożarniczych);</w:t>
      </w:r>
    </w:p>
    <w:p w14:paraId="3FFAF5B6" w14:textId="77777777" w:rsidR="002E6E3A" w:rsidRPr="002F42BA" w:rsidRDefault="002E6E3A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 razie  zmianie ilości osób podlegających ubezpieczeniu;</w:t>
      </w:r>
    </w:p>
    <w:p w14:paraId="4453CFE6" w14:textId="23295206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 razie konieczności zwiększenia aktualnych sum ubezpieczenia lub uzupełnienia limitów;</w:t>
      </w:r>
    </w:p>
    <w:p w14:paraId="786E82CD" w14:textId="5A0139F4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 przypadku zmian organizacyjnych (w tym przekształceń i likwidacji oraz powstania nowych  jednostek) mogących wystąpić</w:t>
      </w:r>
      <w:r w:rsidR="003F3F38" w:rsidRPr="002F42BA">
        <w:rPr>
          <w:rFonts w:asciiTheme="majorHAnsi" w:hAnsiTheme="majorHAnsi"/>
          <w:snapToGrid w:val="0"/>
          <w:sz w:val="22"/>
          <w:szCs w:val="22"/>
        </w:rPr>
        <w:t xml:space="preserve"> </w:t>
      </w:r>
      <w:r w:rsidRPr="002F42BA">
        <w:rPr>
          <w:rFonts w:asciiTheme="majorHAnsi" w:hAnsiTheme="majorHAnsi"/>
          <w:snapToGrid w:val="0"/>
          <w:sz w:val="22"/>
          <w:szCs w:val="22"/>
        </w:rPr>
        <w:t>w tym zmianie zakresu wykonywanej działalności w</w:t>
      </w:r>
      <w:r w:rsidR="005000D7" w:rsidRPr="002F42BA">
        <w:rPr>
          <w:rFonts w:asciiTheme="majorHAnsi" w:hAnsiTheme="majorHAnsi"/>
          <w:snapToGrid w:val="0"/>
          <w:sz w:val="22"/>
          <w:szCs w:val="22"/>
        </w:rPr>
        <w:t> </w:t>
      </w:r>
      <w:r w:rsidRPr="002F42BA">
        <w:rPr>
          <w:rFonts w:asciiTheme="majorHAnsi" w:hAnsiTheme="majorHAnsi"/>
          <w:snapToGrid w:val="0"/>
          <w:sz w:val="22"/>
          <w:szCs w:val="22"/>
        </w:rPr>
        <w:t>szczególności miejsca jej wykonywania;</w:t>
      </w:r>
    </w:p>
    <w:p w14:paraId="429CDA79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 xml:space="preserve">w przypadku korzystnych dla Zamawiającego zmian Ogólnych Warunków Ubezpieczenia; </w:t>
      </w:r>
    </w:p>
    <w:p w14:paraId="1676324B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 przypadku zmian przepisów prawnych wpływających na zakres ubezpieczenia;</w:t>
      </w:r>
    </w:p>
    <w:p w14:paraId="4F743505" w14:textId="4C798A35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 przypadku zmiany zakresu ubezpieczenia przewidzianych w klauzulach zawartych w  SWZ, bądź w opisie przedmiotu zamówienia określonych w SWZ;</w:t>
      </w:r>
    </w:p>
    <w:p w14:paraId="3822EF7C" w14:textId="6DB7FCFA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2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 xml:space="preserve">w której Wykonawcę, któremu Zamawiający udzielił zamówienia, ma zastąpić nowy Wykonawca, o ile nowy Wykonawca spełnia warunki udziału w postępowaniu, </w:t>
      </w:r>
      <w:r w:rsidRPr="002F42BA">
        <w:rPr>
          <w:rFonts w:asciiTheme="majorHAnsi" w:hAnsiTheme="majorHAnsi"/>
          <w:snapToGrid w:val="0"/>
          <w:sz w:val="22"/>
          <w:szCs w:val="22"/>
        </w:rPr>
        <w:lastRenderedPageBreak/>
        <w:t>nie</w:t>
      </w:r>
      <w:r w:rsidR="005000D7" w:rsidRPr="002F42BA">
        <w:rPr>
          <w:rFonts w:asciiTheme="majorHAnsi" w:hAnsiTheme="majorHAnsi"/>
          <w:snapToGrid w:val="0"/>
          <w:sz w:val="22"/>
          <w:szCs w:val="22"/>
        </w:rPr>
        <w:t> </w:t>
      </w:r>
      <w:r w:rsidRPr="002F42BA">
        <w:rPr>
          <w:rFonts w:asciiTheme="majorHAnsi" w:hAnsiTheme="majorHAnsi"/>
          <w:snapToGrid w:val="0"/>
          <w:sz w:val="22"/>
          <w:szCs w:val="22"/>
        </w:rPr>
        <w:t>zachodzą wobec niego podstawy wykluczenia oraz nie pociąga to za sobą innych istotnych zmian umowy, niż przewidziane przez Zamawiającego w SWZ.</w:t>
      </w:r>
    </w:p>
    <w:p w14:paraId="2F4A4CC0" w14:textId="77777777" w:rsidR="00763006" w:rsidRPr="002F42BA" w:rsidRDefault="00763006" w:rsidP="0054788F">
      <w:pPr>
        <w:pStyle w:val="Akapitzlist"/>
        <w:numPr>
          <w:ilvl w:val="0"/>
          <w:numId w:val="118"/>
        </w:numPr>
        <w:suppressAutoHyphens/>
        <w:spacing w:after="60"/>
        <w:ind w:left="426" w:hanging="426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Zmiana umowy może polegać w szczególności na:</w:t>
      </w:r>
    </w:p>
    <w:p w14:paraId="5A47927E" w14:textId="77777777" w:rsidR="002E6E3A" w:rsidRPr="002F42BA" w:rsidRDefault="002E6E3A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 xml:space="preserve">zmianie wysokości sum ubezpieczenia, </w:t>
      </w:r>
    </w:p>
    <w:p w14:paraId="06CBD6A0" w14:textId="77777777" w:rsidR="002E6E3A" w:rsidRPr="002F42BA" w:rsidRDefault="002E6E3A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 xml:space="preserve">zmianie ilości osób oraz jednostek podlegających ubezpieczeniu, </w:t>
      </w:r>
    </w:p>
    <w:p w14:paraId="166C4A70" w14:textId="664A8352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zmianie wysokości sum ubezpieczenia wraz z weryfikacją stawek i  składek ubezpieczenia będące ich konsekwencją;</w:t>
      </w:r>
    </w:p>
    <w:p w14:paraId="1AB38D98" w14:textId="76A678ED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zmianie zakresu ubezpieczenia w związku z: zmianą zakresu wykonywanej działalności, ujawnieniem się i/lub powstaniem nowego ryzyka ubezpieczeniowego nie</w:t>
      </w:r>
      <w:r w:rsidR="005000D7" w:rsidRPr="002F42BA">
        <w:rPr>
          <w:rFonts w:asciiTheme="majorHAnsi" w:hAnsiTheme="majorHAnsi"/>
          <w:snapToGrid w:val="0"/>
          <w:sz w:val="22"/>
          <w:szCs w:val="22"/>
        </w:rPr>
        <w:t> </w:t>
      </w:r>
      <w:r w:rsidRPr="002F42BA">
        <w:rPr>
          <w:rFonts w:asciiTheme="majorHAnsi" w:hAnsiTheme="majorHAnsi"/>
          <w:snapToGrid w:val="0"/>
          <w:sz w:val="22"/>
          <w:szCs w:val="22"/>
        </w:rPr>
        <w:t xml:space="preserve">przewidzianego w </w:t>
      </w:r>
      <w:r w:rsidR="00431023" w:rsidRPr="002F42BA">
        <w:rPr>
          <w:rFonts w:asciiTheme="majorHAnsi" w:hAnsiTheme="majorHAnsi"/>
          <w:snapToGrid w:val="0"/>
          <w:sz w:val="22"/>
          <w:szCs w:val="22"/>
        </w:rPr>
        <w:t>SWZ</w:t>
      </w:r>
      <w:r w:rsidRPr="002F42BA">
        <w:rPr>
          <w:rFonts w:asciiTheme="majorHAnsi" w:hAnsiTheme="majorHAnsi"/>
          <w:snapToGrid w:val="0"/>
          <w:sz w:val="22"/>
          <w:szCs w:val="22"/>
        </w:rPr>
        <w:t xml:space="preserve"> lub wynikającego z konieczności dostosowania do</w:t>
      </w:r>
      <w:r w:rsidR="005000D7" w:rsidRPr="002F42BA">
        <w:rPr>
          <w:rFonts w:asciiTheme="majorHAnsi" w:hAnsiTheme="majorHAnsi"/>
          <w:snapToGrid w:val="0"/>
          <w:sz w:val="22"/>
          <w:szCs w:val="22"/>
        </w:rPr>
        <w:t> </w:t>
      </w:r>
      <w:r w:rsidRPr="002F42BA">
        <w:rPr>
          <w:rFonts w:asciiTheme="majorHAnsi" w:hAnsiTheme="majorHAnsi"/>
          <w:snapToGrid w:val="0"/>
          <w:sz w:val="22"/>
          <w:szCs w:val="22"/>
        </w:rPr>
        <w:t xml:space="preserve">wymogów instytucji finansujących; </w:t>
      </w:r>
    </w:p>
    <w:p w14:paraId="754BBDCF" w14:textId="3588A578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zmianie wysokości składki ubezpieczeniowej na skutek rozszerzenia lub ograniczenia zakresu ubezpieczenia na wniosek Zamawiającego i za zgodą Wykonawcy w przypadku ujawnienia się i/lub powstania ryzyka ubezpieczeniowego nieprzewidzianego w OPZ lub</w:t>
      </w:r>
      <w:r w:rsidR="005000D7" w:rsidRPr="002F42BA">
        <w:rPr>
          <w:rFonts w:asciiTheme="majorHAnsi" w:hAnsiTheme="majorHAnsi"/>
          <w:snapToGrid w:val="0"/>
          <w:sz w:val="22"/>
          <w:szCs w:val="22"/>
        </w:rPr>
        <w:t> </w:t>
      </w:r>
      <w:r w:rsidRPr="002F42BA">
        <w:rPr>
          <w:rFonts w:asciiTheme="majorHAnsi" w:hAnsiTheme="majorHAnsi"/>
          <w:snapToGrid w:val="0"/>
          <w:sz w:val="22"/>
          <w:szCs w:val="22"/>
        </w:rPr>
        <w:t>wynikającego z konieczności dostosowania do wymogów instytucji finansujących;</w:t>
      </w:r>
    </w:p>
    <w:p w14:paraId="75BD93E0" w14:textId="74801DAF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 xml:space="preserve">zmianach przewidzianych w klauzulach zawartych w SWZ, bądź w opisie przedmiotu zamówienia określonego w SWZ; </w:t>
      </w:r>
    </w:p>
    <w:p w14:paraId="04DEE4F3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wydłużeniu (maksymalnie o 3 miesiące)/ skróceniu okresu ochrony ubezpieczeniowej oraz wyrównaniu terminów ubezpieczenia;</w:t>
      </w:r>
    </w:p>
    <w:p w14:paraId="7601F965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zmianie terminów płatności składki;</w:t>
      </w:r>
    </w:p>
    <w:p w14:paraId="44C97D98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aktualizacji danych Wykonawcy, w szczególności zmiany: nazwy, adresu siedziby;</w:t>
      </w:r>
    </w:p>
    <w:p w14:paraId="00E40B43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zmianie wysokości składki ubezpieczeniowej w skutek  okoliczności przewidzianych niniejszą umową;</w:t>
      </w:r>
    </w:p>
    <w:p w14:paraId="4790B10D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w przypadku konieczności interpretacji/wykładni znaczenia i/lub zakresu pojęć zastosowanych w umowie, gdy budzą uzasadnione wątpliwości;</w:t>
      </w:r>
    </w:p>
    <w:p w14:paraId="14E523E8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 xml:space="preserve">zmianie postanowień umowy w celu dostosowania do zmian w prawie powszechnie obowiązującym, które mają wpływ na realizację umowy; </w:t>
      </w:r>
    </w:p>
    <w:p w14:paraId="359F349A" w14:textId="77777777" w:rsidR="00763006" w:rsidRPr="002F42BA" w:rsidRDefault="00763006" w:rsidP="0054788F">
      <w:pPr>
        <w:pStyle w:val="Akapitzlist"/>
        <w:numPr>
          <w:ilvl w:val="1"/>
          <w:numId w:val="118"/>
        </w:numPr>
        <w:suppressAutoHyphens/>
        <w:spacing w:after="60"/>
        <w:ind w:left="993" w:hanging="567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>zmianie umowy dotyczącej poprawienia błędów i oczywistych omyłek słownych, literowych i liczbowych, zmiany układu graficznego umowy lub numeracji jednostek redakcyjnych, niepowodujące zmiany celu i istotnych postanowień umowy;</w:t>
      </w:r>
    </w:p>
    <w:p w14:paraId="167CB282" w14:textId="77777777" w:rsidR="00152716" w:rsidRPr="002F42BA" w:rsidRDefault="00152716" w:rsidP="0054788F">
      <w:pPr>
        <w:pStyle w:val="Akapitzlist"/>
        <w:numPr>
          <w:ilvl w:val="0"/>
          <w:numId w:val="118"/>
        </w:numPr>
        <w:suppressAutoHyphens/>
        <w:overflowPunct w:val="0"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sz w:val="22"/>
          <w:szCs w:val="22"/>
          <w:lang w:eastAsia="en-US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Niedopuszczalne są zmiany umowy, które modyfikowałyby ogólny charakter umowy. </w:t>
      </w:r>
    </w:p>
    <w:p w14:paraId="558C7F9C" w14:textId="5075467B" w:rsidR="005000D7" w:rsidRPr="002F42BA" w:rsidRDefault="00CC4556" w:rsidP="0054788F">
      <w:pPr>
        <w:pStyle w:val="Akapitzlist"/>
        <w:numPr>
          <w:ilvl w:val="0"/>
          <w:numId w:val="118"/>
        </w:numPr>
        <w:suppressAutoHyphens/>
        <w:spacing w:after="60"/>
        <w:ind w:left="426" w:hanging="425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/>
          <w:snapToGrid w:val="0"/>
          <w:sz w:val="22"/>
          <w:szCs w:val="22"/>
        </w:rPr>
        <w:t xml:space="preserve">Pozostałe zmiany umowy są możliwe tylko w okolicznościach określonych w art. </w:t>
      </w:r>
      <w:r w:rsidR="00C65D1C" w:rsidRPr="002F42BA">
        <w:rPr>
          <w:rFonts w:asciiTheme="majorHAnsi" w:hAnsiTheme="majorHAnsi"/>
          <w:snapToGrid w:val="0"/>
          <w:sz w:val="22"/>
          <w:szCs w:val="22"/>
        </w:rPr>
        <w:t>455</w:t>
      </w:r>
      <w:r w:rsidRPr="002F42BA">
        <w:rPr>
          <w:rFonts w:asciiTheme="majorHAnsi" w:hAnsiTheme="majorHAnsi"/>
          <w:snapToGrid w:val="0"/>
          <w:sz w:val="22"/>
          <w:szCs w:val="22"/>
        </w:rPr>
        <w:t xml:space="preserve"> ustawy Prawo zamówień publicznych.</w:t>
      </w:r>
    </w:p>
    <w:p w14:paraId="5C84C232" w14:textId="77777777" w:rsidR="005000D7" w:rsidRPr="002F42BA" w:rsidRDefault="00763006" w:rsidP="0054788F">
      <w:pPr>
        <w:pStyle w:val="Akapitzlist"/>
        <w:numPr>
          <w:ilvl w:val="0"/>
          <w:numId w:val="118"/>
        </w:numPr>
        <w:suppressAutoHyphens/>
        <w:spacing w:after="60"/>
        <w:ind w:left="425" w:hanging="425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Wszelkie zmiany umowy wymagają zgody obu stron (Wykonawcy i Zamawiającego) wyrażonej w formie pisemnego aneksu pod rygorem nieważności.</w:t>
      </w:r>
    </w:p>
    <w:p w14:paraId="18EC2D3E" w14:textId="77777777" w:rsidR="005000D7" w:rsidRPr="002F42BA" w:rsidRDefault="00763006" w:rsidP="0054788F">
      <w:pPr>
        <w:pStyle w:val="Akapitzlist"/>
        <w:numPr>
          <w:ilvl w:val="0"/>
          <w:numId w:val="118"/>
        </w:numPr>
        <w:suppressAutoHyphens/>
        <w:spacing w:after="60"/>
        <w:ind w:left="425" w:hanging="425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 xml:space="preserve">W przypadku sprzeczności pomiędzy treścią niniejszej Umowy ubezpieczenia generalnego, a  treścią umów indywidualnych lub ogólnych warunków ubezpieczenia, decyduje treść Umowy ubezpieczenia generalnego. </w:t>
      </w:r>
    </w:p>
    <w:p w14:paraId="71B13942" w14:textId="58251065" w:rsidR="00763006" w:rsidRPr="002F42BA" w:rsidRDefault="00763006" w:rsidP="0054788F">
      <w:pPr>
        <w:pStyle w:val="Akapitzlist"/>
        <w:numPr>
          <w:ilvl w:val="0"/>
          <w:numId w:val="118"/>
        </w:numPr>
        <w:suppressAutoHyphens/>
        <w:spacing w:after="60"/>
        <w:ind w:left="425" w:hanging="425"/>
        <w:jc w:val="both"/>
        <w:rPr>
          <w:rFonts w:asciiTheme="majorHAnsi" w:hAnsiTheme="majorHAnsi"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  <w:lang w:eastAsia="en-US"/>
        </w:rPr>
        <w:t>W przypadku sprzeczności Ogólnych Warunków Ubezpieczenia z treścią Specyfikacji Warunków Zamówienia, decyduje treść Specyfikacji  Warunków Zamówienia oraz oferta Wykonawcy.</w:t>
      </w:r>
    </w:p>
    <w:p w14:paraId="36EE9549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6</w:t>
      </w:r>
    </w:p>
    <w:p w14:paraId="79E1D22E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SKŁADKI</w:t>
      </w:r>
    </w:p>
    <w:p w14:paraId="6749258C" w14:textId="6861E37B" w:rsidR="00763006" w:rsidRPr="002F42BA" w:rsidRDefault="00763006" w:rsidP="0088774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Maksymalna wartość umowy (wysokość składki) </w:t>
      </w:r>
      <w:r w:rsidRPr="002F42BA">
        <w:rPr>
          <w:rFonts w:asciiTheme="majorHAnsi" w:hAnsiTheme="majorHAnsi" w:cs="Calibri"/>
          <w:bCs/>
          <w:iCs/>
          <w:sz w:val="22"/>
          <w:szCs w:val="22"/>
        </w:rPr>
        <w:t>łącznie z opcj</w:t>
      </w:r>
      <w:r w:rsidR="003F3F38" w:rsidRPr="002F42BA">
        <w:rPr>
          <w:rFonts w:asciiTheme="majorHAnsi" w:hAnsiTheme="majorHAnsi" w:cs="Calibri"/>
          <w:bCs/>
          <w:iCs/>
          <w:sz w:val="22"/>
          <w:szCs w:val="22"/>
        </w:rPr>
        <w:t xml:space="preserve">ą </w:t>
      </w:r>
      <w:r w:rsidR="00762F2C">
        <w:rPr>
          <w:rFonts w:asciiTheme="majorHAnsi" w:hAnsiTheme="majorHAnsi" w:cs="Calibri"/>
          <w:bCs/>
          <w:iCs/>
          <w:sz w:val="22"/>
          <w:szCs w:val="22"/>
        </w:rPr>
        <w:t xml:space="preserve">A i B </w:t>
      </w:r>
      <w:r w:rsidRPr="002F42BA">
        <w:rPr>
          <w:rFonts w:asciiTheme="majorHAnsi" w:hAnsiTheme="majorHAnsi" w:cs="Calibri"/>
          <w:iCs/>
          <w:sz w:val="22"/>
          <w:szCs w:val="22"/>
        </w:rPr>
        <w:t>za cały okres trwania umowy wynosi: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0"/>
      </w:tblGrid>
      <w:tr w:rsidR="00763006" w:rsidRPr="002F42BA" w14:paraId="30273003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7C3248FE" w14:textId="37841060" w:rsidR="00763006" w:rsidRPr="002F42BA" w:rsidRDefault="0076300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 xml:space="preserve">kwota: </w:t>
            </w:r>
            <w:r w:rsidR="00606016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________________________________________________</w:t>
            </w:r>
          </w:p>
        </w:tc>
      </w:tr>
      <w:tr w:rsidR="00763006" w:rsidRPr="002F42BA" w14:paraId="7148F8C2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6A69A0C1" w14:textId="347F93D5" w:rsidR="00763006" w:rsidRPr="002F42BA" w:rsidRDefault="0076300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(słownie: </w:t>
            </w:r>
            <w:r w:rsidR="00606016" w:rsidRPr="002F42BA">
              <w:rPr>
                <w:rFonts w:asciiTheme="majorHAnsi" w:hAnsiTheme="majorHAnsi" w:cs="Calibri"/>
                <w:b/>
                <w:iCs/>
                <w:sz w:val="22"/>
                <w:szCs w:val="22"/>
              </w:rPr>
              <w:t>_______________________________________________)</w:t>
            </w:r>
          </w:p>
        </w:tc>
      </w:tr>
    </w:tbl>
    <w:p w14:paraId="177C12DB" w14:textId="77777777" w:rsidR="00763006" w:rsidRPr="002F42BA" w:rsidRDefault="00763006" w:rsidP="0088774C">
      <w:pPr>
        <w:widowControl w:val="0"/>
        <w:tabs>
          <w:tab w:val="left" w:pos="0"/>
        </w:tabs>
        <w:suppressAutoHyphens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0DEC1016" w14:textId="77777777" w:rsidR="00763006" w:rsidRPr="002F42BA" w:rsidRDefault="00763006" w:rsidP="0088774C">
      <w:pPr>
        <w:widowControl w:val="0"/>
        <w:tabs>
          <w:tab w:val="left" w:pos="0"/>
        </w:tabs>
        <w:suppressAutoHyphens/>
        <w:adjustRightInd w:val="0"/>
        <w:spacing w:line="276" w:lineRule="auto"/>
        <w:ind w:firstLine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i jest zgodna ze złożoną ofertą Wykonawcy z dnia ………………., w  tym: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0"/>
      </w:tblGrid>
      <w:tr w:rsidR="00763006" w:rsidRPr="002F42BA" w14:paraId="77D6CA68" w14:textId="77777777" w:rsidTr="00606016">
        <w:trPr>
          <w:trHeight w:val="464"/>
        </w:trPr>
        <w:tc>
          <w:tcPr>
            <w:tcW w:w="8930" w:type="dxa"/>
            <w:shd w:val="clear" w:color="auto" w:fill="C6D9F1"/>
            <w:vAlign w:val="center"/>
          </w:tcPr>
          <w:p w14:paraId="3431DC22" w14:textId="77777777" w:rsidR="00763006" w:rsidRPr="002F42BA" w:rsidRDefault="0076300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podstawowa wartość umowy (zamówienie podstawowe):</w:t>
            </w:r>
          </w:p>
        </w:tc>
      </w:tr>
      <w:tr w:rsidR="00606016" w:rsidRPr="002F42BA" w14:paraId="1284FB5D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061FF19E" w14:textId="38534DC2" w:rsidR="00606016" w:rsidRPr="002F42BA" w:rsidRDefault="0060601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Cs/>
                <w:iCs/>
              </w:rPr>
            </w:pPr>
            <w:r w:rsidRPr="002F42BA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kwota: ________________________________________________</w:t>
            </w:r>
          </w:p>
        </w:tc>
      </w:tr>
      <w:tr w:rsidR="00606016" w:rsidRPr="002F42BA" w14:paraId="67742611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12ABE4C5" w14:textId="5C857E27" w:rsidR="00606016" w:rsidRPr="002F42BA" w:rsidRDefault="0060601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Cs/>
                <w:iCs/>
              </w:rPr>
            </w:pPr>
            <w:r w:rsidRPr="002F42BA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(słownie: _______________________________________________)</w:t>
            </w:r>
          </w:p>
        </w:tc>
      </w:tr>
      <w:tr w:rsidR="00763006" w:rsidRPr="002F42BA" w14:paraId="0FA710FF" w14:textId="77777777" w:rsidTr="00606016">
        <w:trPr>
          <w:trHeight w:val="464"/>
        </w:trPr>
        <w:tc>
          <w:tcPr>
            <w:tcW w:w="8930" w:type="dxa"/>
            <w:shd w:val="clear" w:color="auto" w:fill="C6D9F1"/>
            <w:vAlign w:val="center"/>
          </w:tcPr>
          <w:p w14:paraId="6DE54578" w14:textId="012381B8" w:rsidR="00763006" w:rsidRPr="002F42BA" w:rsidRDefault="0076300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iCs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wartość umowy wynikająca z opcj</w:t>
            </w:r>
            <w:r w:rsidR="00E31B78">
              <w:rPr>
                <w:rFonts w:asciiTheme="majorHAnsi" w:hAnsiTheme="majorHAnsi" w:cs="Calibri"/>
                <w:iCs/>
                <w:sz w:val="22"/>
                <w:szCs w:val="22"/>
              </w:rPr>
              <w:t>i</w:t>
            </w:r>
            <w:r w:rsidR="00762F2C">
              <w:rPr>
                <w:rFonts w:asciiTheme="majorHAnsi" w:hAnsiTheme="majorHAnsi" w:cs="Calibri"/>
                <w:iCs/>
                <w:sz w:val="22"/>
                <w:szCs w:val="22"/>
              </w:rPr>
              <w:t xml:space="preserve"> A</w:t>
            </w:r>
          </w:p>
        </w:tc>
      </w:tr>
      <w:tr w:rsidR="00606016" w:rsidRPr="002F42BA" w14:paraId="1C0E3ECC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1743B89E" w14:textId="050BC23F" w:rsidR="00606016" w:rsidRPr="002F42BA" w:rsidRDefault="0060601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Cs/>
                <w:iCs/>
              </w:rPr>
            </w:pPr>
            <w:r w:rsidRPr="002F42BA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kwota: ________________________________________________</w:t>
            </w:r>
          </w:p>
        </w:tc>
      </w:tr>
      <w:tr w:rsidR="00606016" w:rsidRPr="002F42BA" w14:paraId="33D7421D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698BD0D4" w14:textId="2051AC2C" w:rsidR="00606016" w:rsidRPr="002F42BA" w:rsidRDefault="00606016" w:rsidP="0088774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Cs/>
                <w:iCs/>
              </w:rPr>
            </w:pPr>
            <w:r w:rsidRPr="002F42BA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(słownie: _______________________________________________)</w:t>
            </w:r>
          </w:p>
        </w:tc>
      </w:tr>
      <w:tr w:rsidR="00762F2C" w:rsidRPr="002F42BA" w14:paraId="17F0C328" w14:textId="77777777" w:rsidTr="00762F2C">
        <w:trPr>
          <w:trHeight w:val="464"/>
        </w:trPr>
        <w:tc>
          <w:tcPr>
            <w:tcW w:w="8930" w:type="dxa"/>
            <w:shd w:val="clear" w:color="auto" w:fill="C6D9F1" w:themeFill="text2" w:themeFillTint="33"/>
            <w:vAlign w:val="center"/>
          </w:tcPr>
          <w:p w14:paraId="2AFF1C63" w14:textId="6CC58E31" w:rsidR="00762F2C" w:rsidRPr="002F42BA" w:rsidRDefault="00762F2C" w:rsidP="00762F2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Cs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>wartość umowy wynikająca z opcji B</w:t>
            </w:r>
          </w:p>
        </w:tc>
      </w:tr>
      <w:tr w:rsidR="00762F2C" w:rsidRPr="002F42BA" w14:paraId="0F5163EB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406C2197" w14:textId="71ECE9BB" w:rsidR="00762F2C" w:rsidRPr="002F42BA" w:rsidRDefault="00762F2C" w:rsidP="00762F2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Cs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kwota: ________________________________________________</w:t>
            </w:r>
          </w:p>
        </w:tc>
      </w:tr>
      <w:tr w:rsidR="00762F2C" w:rsidRPr="002F42BA" w14:paraId="614AEC8B" w14:textId="77777777" w:rsidTr="00606016">
        <w:trPr>
          <w:trHeight w:val="464"/>
        </w:trPr>
        <w:tc>
          <w:tcPr>
            <w:tcW w:w="8930" w:type="dxa"/>
            <w:vAlign w:val="center"/>
          </w:tcPr>
          <w:p w14:paraId="115ABE80" w14:textId="28CF958F" w:rsidR="00762F2C" w:rsidRPr="002F42BA" w:rsidRDefault="00762F2C" w:rsidP="00762F2C">
            <w:pPr>
              <w:widowControl w:val="0"/>
              <w:tabs>
                <w:tab w:val="left" w:pos="0"/>
              </w:tabs>
              <w:suppressAutoHyphens/>
              <w:adjustRightInd w:val="0"/>
              <w:spacing w:line="276" w:lineRule="auto"/>
              <w:jc w:val="both"/>
              <w:textAlignment w:val="baseline"/>
              <w:rPr>
                <w:rFonts w:asciiTheme="majorHAnsi" w:hAnsiTheme="majorHAnsi" w:cs="Calibri"/>
                <w:bCs/>
                <w:iCs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bCs/>
                <w:iCs/>
                <w:sz w:val="22"/>
                <w:szCs w:val="22"/>
              </w:rPr>
              <w:t>(słownie: _______________________________________________)</w:t>
            </w:r>
          </w:p>
        </w:tc>
      </w:tr>
    </w:tbl>
    <w:p w14:paraId="641017FE" w14:textId="77777777" w:rsidR="00763006" w:rsidRPr="002F42BA" w:rsidRDefault="00763006" w:rsidP="0088774C">
      <w:pPr>
        <w:widowControl w:val="0"/>
        <w:tabs>
          <w:tab w:val="left" w:pos="426"/>
        </w:tabs>
        <w:suppressAutoHyphens/>
        <w:adjustRightInd w:val="0"/>
        <w:spacing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587553B9" w14:textId="725A2836" w:rsidR="00763006" w:rsidRPr="002F42BA" w:rsidRDefault="00763006" w:rsidP="0088774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Płatność składki na konto </w:t>
      </w:r>
      <w:r w:rsidR="003D32F4" w:rsidRPr="002F42BA">
        <w:rPr>
          <w:rFonts w:asciiTheme="majorHAnsi" w:hAnsiTheme="majorHAnsi" w:cs="Calibri"/>
          <w:iCs/>
          <w:sz w:val="22"/>
          <w:szCs w:val="22"/>
        </w:rPr>
        <w:t>Wykonawcy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zostanie podana w wystawionych dokumentach  potwierdzających ochronę ubezpieczeniową.</w:t>
      </w:r>
    </w:p>
    <w:p w14:paraId="2819C1FE" w14:textId="77777777" w:rsidR="00763006" w:rsidRPr="002F42BA" w:rsidRDefault="00763006" w:rsidP="0088774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 datę dokonania zapłaty przyjmuje się datę obciążenia rachunku Zamawiającego.</w:t>
      </w:r>
    </w:p>
    <w:p w14:paraId="32B5E94D" w14:textId="394B5BE4" w:rsidR="00E31B78" w:rsidRDefault="00763006" w:rsidP="00521815">
      <w:pPr>
        <w:pStyle w:val="Akapitzlist"/>
        <w:numPr>
          <w:ilvl w:val="0"/>
          <w:numId w:val="104"/>
        </w:numPr>
        <w:tabs>
          <w:tab w:val="left" w:pos="0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Płatność składki za ubezpieczenia </w:t>
      </w:r>
      <w:r w:rsidR="00E31B78" w:rsidRPr="002F42BA">
        <w:rPr>
          <w:rFonts w:asciiTheme="majorHAnsi" w:hAnsiTheme="majorHAnsi" w:cs="Calibri"/>
          <w:iCs/>
          <w:sz w:val="22"/>
          <w:szCs w:val="22"/>
        </w:rPr>
        <w:t>płatna w dwóch ratach w rocznym okresie ubezpieczenia w następujących w terminach do:</w:t>
      </w:r>
    </w:p>
    <w:tbl>
      <w:tblPr>
        <w:tblW w:w="623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2"/>
        <w:gridCol w:w="3070"/>
        <w:gridCol w:w="1985"/>
      </w:tblGrid>
      <w:tr w:rsidR="00050761" w:rsidRPr="002F42BA" w14:paraId="6D8286B6" w14:textId="77777777" w:rsidTr="0083001E">
        <w:tc>
          <w:tcPr>
            <w:tcW w:w="1182" w:type="dxa"/>
            <w:shd w:val="clear" w:color="auto" w:fill="002060"/>
            <w:vAlign w:val="center"/>
          </w:tcPr>
          <w:p w14:paraId="4EB8F14A" w14:textId="77777777" w:rsidR="00050761" w:rsidRPr="002F42BA" w:rsidRDefault="00050761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Nr raty</w:t>
            </w:r>
          </w:p>
        </w:tc>
        <w:tc>
          <w:tcPr>
            <w:tcW w:w="3070" w:type="dxa"/>
            <w:shd w:val="clear" w:color="auto" w:fill="002060"/>
          </w:tcPr>
          <w:p w14:paraId="280D70FC" w14:textId="77777777" w:rsidR="00050761" w:rsidRPr="002F42BA" w:rsidRDefault="00050761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Roczny okres ubezpieczenia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26B449DE" w14:textId="77777777" w:rsidR="00050761" w:rsidRPr="002F42BA" w:rsidRDefault="00050761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22" w:hanging="22"/>
              <w:jc w:val="center"/>
              <w:textAlignment w:val="baseline"/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  <w:lang w:eastAsia="en-US"/>
              </w:rPr>
              <w:t>Termin płatności:</w:t>
            </w:r>
          </w:p>
        </w:tc>
      </w:tr>
      <w:tr w:rsidR="00050761" w:rsidRPr="002F42BA" w14:paraId="692CD8D5" w14:textId="77777777" w:rsidTr="0083001E">
        <w:trPr>
          <w:trHeight w:val="263"/>
        </w:trPr>
        <w:tc>
          <w:tcPr>
            <w:tcW w:w="1182" w:type="dxa"/>
            <w:vAlign w:val="center"/>
          </w:tcPr>
          <w:p w14:paraId="4376F5BE" w14:textId="77777777" w:rsidR="00050761" w:rsidRPr="002F42BA" w:rsidRDefault="00050761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3070" w:type="dxa"/>
            <w:vMerge w:val="restart"/>
            <w:vAlign w:val="center"/>
          </w:tcPr>
          <w:p w14:paraId="45BE5D27" w14:textId="77777777" w:rsidR="00050761" w:rsidRPr="00050761" w:rsidRDefault="00050761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sz w:val="22"/>
                <w:szCs w:val="22"/>
                <w:lang w:eastAsia="en-US"/>
              </w:rPr>
            </w:pPr>
            <w:r w:rsidRPr="00050761">
              <w:rPr>
                <w:rFonts w:asciiTheme="majorHAnsi" w:hAnsiTheme="majorHAnsi" w:cs="Calibri"/>
                <w:sz w:val="22"/>
                <w:szCs w:val="22"/>
                <w:lang w:eastAsia="en-US"/>
              </w:rPr>
              <w:t>18.09.2021-17.09.2022</w:t>
            </w:r>
          </w:p>
        </w:tc>
        <w:tc>
          <w:tcPr>
            <w:tcW w:w="1985" w:type="dxa"/>
            <w:vAlign w:val="center"/>
          </w:tcPr>
          <w:p w14:paraId="330886EC" w14:textId="77777777" w:rsidR="00050761" w:rsidRPr="00050761" w:rsidRDefault="00050761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29.10.2021</w:t>
            </w:r>
          </w:p>
        </w:tc>
      </w:tr>
      <w:tr w:rsidR="00050761" w:rsidRPr="002F42BA" w14:paraId="6B6DBBEC" w14:textId="77777777" w:rsidTr="0083001E">
        <w:trPr>
          <w:trHeight w:val="263"/>
        </w:trPr>
        <w:tc>
          <w:tcPr>
            <w:tcW w:w="1182" w:type="dxa"/>
            <w:vAlign w:val="center"/>
          </w:tcPr>
          <w:p w14:paraId="7887600E" w14:textId="77777777" w:rsidR="00050761" w:rsidRPr="002F42BA" w:rsidRDefault="00050761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2F42BA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3070" w:type="dxa"/>
            <w:vMerge/>
            <w:vAlign w:val="center"/>
          </w:tcPr>
          <w:p w14:paraId="7C7D02E0" w14:textId="77777777" w:rsidR="00050761" w:rsidRPr="00050761" w:rsidRDefault="00050761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284" w:hanging="284"/>
              <w:jc w:val="center"/>
              <w:textAlignment w:val="baseline"/>
              <w:rPr>
                <w:rFonts w:asciiTheme="majorHAns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62E44D13" w14:textId="77777777" w:rsidR="00050761" w:rsidRPr="00050761" w:rsidRDefault="00050761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</w:pPr>
            <w:r w:rsidRPr="00050761">
              <w:rPr>
                <w:rFonts w:asciiTheme="majorHAnsi" w:hAnsiTheme="majorHAnsi" w:cs="Calibri"/>
                <w:b/>
                <w:bCs/>
                <w:kern w:val="32"/>
                <w:sz w:val="22"/>
                <w:szCs w:val="22"/>
                <w:lang w:eastAsia="en-US"/>
              </w:rPr>
              <w:t>28.02.2022</w:t>
            </w:r>
          </w:p>
        </w:tc>
      </w:tr>
    </w:tbl>
    <w:p w14:paraId="4FA6A09F" w14:textId="77777777" w:rsidR="00763006" w:rsidRPr="002F42BA" w:rsidRDefault="00763006" w:rsidP="0088774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Przy wyliczaniu składki za ubezpieczenia zawierane na okres krótszy niż 12 miesięcy Wykonawcy muszą wziąć pod uwagę faktyczny okres ubezpieczenia – nie będzie miała zastosowania składka minimalna i tabela frakcyjna.</w:t>
      </w:r>
    </w:p>
    <w:p w14:paraId="466CCA9B" w14:textId="473E817A" w:rsidR="00763006" w:rsidRDefault="00763006" w:rsidP="0088774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Dodatkowe składki/płatności w ramach opcji</w:t>
      </w:r>
      <w:r w:rsidR="003F3F38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="00762F2C">
        <w:rPr>
          <w:rFonts w:asciiTheme="majorHAnsi" w:hAnsiTheme="majorHAnsi" w:cs="Calibri"/>
          <w:iCs/>
          <w:sz w:val="22"/>
          <w:szCs w:val="22"/>
        </w:rPr>
        <w:t xml:space="preserve">A </w:t>
      </w:r>
      <w:r w:rsidRPr="002F42BA">
        <w:rPr>
          <w:rFonts w:asciiTheme="majorHAnsi" w:hAnsiTheme="majorHAnsi" w:cs="Calibri"/>
          <w:iCs/>
          <w:sz w:val="22"/>
          <w:szCs w:val="22"/>
        </w:rPr>
        <w:t>płatne w ciągu 30 dni od rozpoczęcia okresu ubezpieczenia.</w:t>
      </w:r>
    </w:p>
    <w:p w14:paraId="644C1ED6" w14:textId="133D2DC5" w:rsidR="00762F2C" w:rsidRPr="002F42BA" w:rsidRDefault="0009393A" w:rsidP="00762F2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>
        <w:rPr>
          <w:rFonts w:asciiTheme="majorHAnsi" w:hAnsiTheme="majorHAnsi" w:cs="Calibri"/>
          <w:iCs/>
          <w:sz w:val="22"/>
          <w:szCs w:val="22"/>
        </w:rPr>
        <w:t>Dodatkowa składka</w:t>
      </w:r>
      <w:r w:rsidR="00762F2C" w:rsidRPr="002F42BA">
        <w:rPr>
          <w:rFonts w:asciiTheme="majorHAnsi" w:hAnsiTheme="majorHAnsi" w:cs="Calibri"/>
          <w:iCs/>
          <w:sz w:val="22"/>
          <w:szCs w:val="22"/>
        </w:rPr>
        <w:t xml:space="preserve"> </w:t>
      </w:r>
      <w:r w:rsidRPr="00521815">
        <w:rPr>
          <w:rFonts w:asciiTheme="majorHAnsi" w:hAnsiTheme="majorHAnsi" w:cs="Calibri"/>
          <w:iCs/>
          <w:sz w:val="22"/>
          <w:szCs w:val="22"/>
        </w:rPr>
        <w:t>za ubezpieczenia w ramach opcji B, o której mowa w § 8 pkt 4, płatna będzie w 2 równych ratach w rocznym okresie ubezpieczenia, w terminach do:</w:t>
      </w:r>
    </w:p>
    <w:tbl>
      <w:tblPr>
        <w:tblW w:w="623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2"/>
        <w:gridCol w:w="3070"/>
        <w:gridCol w:w="1985"/>
      </w:tblGrid>
      <w:tr w:rsidR="00762F2C" w:rsidRPr="002F42BA" w14:paraId="54A3E9C2" w14:textId="77777777" w:rsidTr="0009393A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747E895" w14:textId="77777777" w:rsidR="00762F2C" w:rsidRPr="0009393A" w:rsidRDefault="00762F2C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09393A">
              <w:rPr>
                <w:rFonts w:asciiTheme="majorHAnsi" w:hAnsiTheme="majorHAnsi" w:cs="Calibri"/>
                <w:b/>
                <w:color w:val="FFFFFF" w:themeColor="background1"/>
                <w:sz w:val="20"/>
                <w:szCs w:val="20"/>
                <w:lang w:eastAsia="en-US"/>
              </w:rPr>
              <w:t>Nr raty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CB28B18" w14:textId="77777777" w:rsidR="00762F2C" w:rsidRPr="0009393A" w:rsidRDefault="00762F2C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09393A">
              <w:rPr>
                <w:rFonts w:asciiTheme="majorHAnsi" w:hAnsiTheme="majorHAnsi" w:cs="Calibri"/>
                <w:b/>
                <w:color w:val="FFFFFF" w:themeColor="background1"/>
                <w:sz w:val="20"/>
                <w:szCs w:val="20"/>
                <w:lang w:eastAsia="en-US"/>
              </w:rPr>
              <w:t>Roczny okres ubezpieczenia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88F184B" w14:textId="77777777" w:rsidR="00762F2C" w:rsidRPr="0009393A" w:rsidRDefault="00762F2C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22" w:hanging="22"/>
              <w:jc w:val="center"/>
              <w:textAlignment w:val="baseline"/>
              <w:rPr>
                <w:rFonts w:asciiTheme="majorHAnsi" w:hAnsiTheme="majorHAnsi" w:cs="Calibri"/>
                <w:b/>
                <w:color w:val="FFFFFF" w:themeColor="background1"/>
                <w:sz w:val="20"/>
                <w:szCs w:val="20"/>
                <w:lang w:eastAsia="en-US"/>
              </w:rPr>
            </w:pPr>
            <w:r w:rsidRPr="0009393A">
              <w:rPr>
                <w:rFonts w:asciiTheme="majorHAnsi" w:hAnsiTheme="majorHAnsi" w:cs="Calibri"/>
                <w:b/>
                <w:color w:val="FFFFFF" w:themeColor="background1"/>
                <w:sz w:val="20"/>
                <w:szCs w:val="20"/>
                <w:lang w:eastAsia="en-US"/>
              </w:rPr>
              <w:t>Termin płatności:</w:t>
            </w:r>
          </w:p>
        </w:tc>
      </w:tr>
      <w:tr w:rsidR="0009393A" w:rsidRPr="002F42BA" w14:paraId="57CDB905" w14:textId="77777777" w:rsidTr="0009393A">
        <w:trPr>
          <w:trHeight w:val="263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A2A0" w14:textId="77777777" w:rsidR="0009393A" w:rsidRPr="0009393A" w:rsidRDefault="0009393A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</w:pPr>
            <w:r w:rsidRPr="0009393A"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  <w:t>I</w:t>
            </w:r>
          </w:p>
        </w:tc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AA43A" w14:textId="48753CE6" w:rsidR="0009393A" w:rsidRPr="0009393A" w:rsidRDefault="0009393A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sz w:val="20"/>
                <w:szCs w:val="20"/>
                <w:lang w:eastAsia="en-US"/>
              </w:rPr>
              <w:t>18.09.2022-17.09.2023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FF37" w14:textId="6C2FB0E2" w:rsidR="0009393A" w:rsidRPr="0009393A" w:rsidRDefault="0009393A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  <w:t>31.10.2022</w:t>
            </w:r>
          </w:p>
        </w:tc>
      </w:tr>
      <w:tr w:rsidR="0009393A" w:rsidRPr="002F42BA" w14:paraId="69A02149" w14:textId="77777777" w:rsidTr="0009393A">
        <w:trPr>
          <w:trHeight w:val="263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F11" w14:textId="77777777" w:rsidR="0009393A" w:rsidRPr="0009393A" w:rsidRDefault="0009393A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</w:pPr>
            <w:r w:rsidRPr="0009393A"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  <w:t>II</w:t>
            </w:r>
          </w:p>
        </w:tc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D5861" w14:textId="77777777" w:rsidR="0009393A" w:rsidRPr="0009393A" w:rsidRDefault="0009393A" w:rsidP="0083001E">
            <w:pPr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ind w:left="284" w:hanging="284"/>
              <w:jc w:val="center"/>
              <w:textAlignment w:val="baseline"/>
              <w:rPr>
                <w:rFonts w:asciiTheme="majorHAnsi" w:hAnsiTheme="majorHAnsi" w:cs="Calibr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6CD6" w14:textId="09CDDAB1" w:rsidR="0009393A" w:rsidRPr="0009393A" w:rsidRDefault="0009393A" w:rsidP="0083001E">
            <w:pPr>
              <w:keepNext/>
              <w:tabs>
                <w:tab w:val="left" w:pos="708"/>
              </w:tabs>
              <w:suppressAutoHyphens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outlineLvl w:val="0"/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Calibri"/>
                <w:b/>
                <w:bCs/>
                <w:kern w:val="32"/>
                <w:sz w:val="20"/>
                <w:szCs w:val="20"/>
                <w:lang w:eastAsia="en-US"/>
              </w:rPr>
              <w:t>28.02.2023</w:t>
            </w:r>
          </w:p>
        </w:tc>
      </w:tr>
    </w:tbl>
    <w:p w14:paraId="56A563CA" w14:textId="5601D77A" w:rsidR="00763006" w:rsidRPr="002F42BA" w:rsidRDefault="0009393A" w:rsidP="0088774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>
        <w:rPr>
          <w:rFonts w:asciiTheme="majorHAnsi" w:hAnsiTheme="majorHAnsi" w:cs="Calibri"/>
          <w:iCs/>
          <w:sz w:val="22"/>
          <w:szCs w:val="22"/>
        </w:rPr>
        <w:t>W</w:t>
      </w:r>
      <w:r w:rsidR="00763006" w:rsidRPr="002F42BA">
        <w:rPr>
          <w:rFonts w:asciiTheme="majorHAnsi" w:hAnsiTheme="majorHAnsi" w:cs="Calibri"/>
          <w:iCs/>
          <w:sz w:val="22"/>
          <w:szCs w:val="22"/>
        </w:rPr>
        <w:t>ykonawca, któremu zostanie udzielone zamówienie podstawowe zobowiązany będzie do zastosowania w opcjach stawek nie wyższych niż zastosowanych w zamówieniu podstawowym, proporcjonalnie do okresu rzeczywiście udzielanej ochrony ubezpieczeniowej wg systemu pro rata temporis (bez stosowania składki minimalnej i tabeli frakcyjnej).</w:t>
      </w:r>
    </w:p>
    <w:p w14:paraId="21F2212A" w14:textId="1040FE08" w:rsidR="00763006" w:rsidRPr="002F42BA" w:rsidRDefault="00763006" w:rsidP="0088774C">
      <w:pPr>
        <w:pStyle w:val="Akapitzlist"/>
        <w:numPr>
          <w:ilvl w:val="5"/>
          <w:numId w:val="80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W przypadku niezrealizowania w pełni umowy co do wartości wynikającej z prawa opcji  o  której mowa w ust. 1 w okresie obowiązywania umowy, Wykonawca nie będzie wnosił żadnych roszczeń wobec Zamawiającego. </w:t>
      </w:r>
    </w:p>
    <w:p w14:paraId="285E427D" w14:textId="1C9D2D03" w:rsidR="00152716" w:rsidRPr="002F42BA" w:rsidRDefault="00152716" w:rsidP="0088774C">
      <w:pPr>
        <w:tabs>
          <w:tab w:val="left" w:pos="426"/>
        </w:tabs>
        <w:suppressAutoHyphens/>
        <w:spacing w:after="60"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78DDDBF2" w14:textId="77777777" w:rsidR="00152716" w:rsidRPr="002F42BA" w:rsidRDefault="00152716" w:rsidP="0088774C">
      <w:pPr>
        <w:suppressAutoHyphens/>
        <w:overflowPunct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snapToGrid w:val="0"/>
          <w:sz w:val="22"/>
          <w:szCs w:val="22"/>
        </w:rPr>
        <w:t>§ 7</w:t>
      </w:r>
    </w:p>
    <w:p w14:paraId="724BCE51" w14:textId="77777777" w:rsidR="00152716" w:rsidRPr="002F42BA" w:rsidRDefault="00152716" w:rsidP="0088774C">
      <w:pPr>
        <w:widowControl w:val="0"/>
        <w:tabs>
          <w:tab w:val="left" w:pos="5812"/>
        </w:tabs>
        <w:suppressAutoHyphens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lastRenderedPageBreak/>
        <w:t>ZASADY WPROWADZANIA ZMIAN WYNOGRODZENIA (WALORYZACJA WYNAGRODZENIA)</w:t>
      </w:r>
    </w:p>
    <w:p w14:paraId="716243EA" w14:textId="77777777" w:rsidR="00C02336" w:rsidRPr="002F42BA" w:rsidRDefault="00152716" w:rsidP="0054788F">
      <w:pPr>
        <w:widowControl w:val="0"/>
        <w:numPr>
          <w:ilvl w:val="0"/>
          <w:numId w:val="141"/>
        </w:numPr>
        <w:tabs>
          <w:tab w:val="left" w:pos="426"/>
        </w:tabs>
        <w:suppressAutoHyphens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Zgodnie z art. 436 pkt 4 lit. b ustawy Pzp, wysokość wynagrodzenia należnego Wykonawcy może podlegać waloryzacji, w przypadku zmiany:</w:t>
      </w:r>
    </w:p>
    <w:p w14:paraId="62176D60" w14:textId="77777777" w:rsidR="00C02336" w:rsidRPr="002F42BA" w:rsidRDefault="00152716" w:rsidP="0054788F">
      <w:pPr>
        <w:widowControl w:val="0"/>
        <w:numPr>
          <w:ilvl w:val="1"/>
          <w:numId w:val="141"/>
        </w:numPr>
        <w:tabs>
          <w:tab w:val="left" w:pos="426"/>
        </w:tabs>
        <w:suppressAutoHyphens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eastAsia="SimSun" w:hAnsiTheme="majorHAnsi"/>
          <w:sz w:val="22"/>
          <w:szCs w:val="22"/>
        </w:rPr>
        <w:t xml:space="preserve">stawki podatku od towarów i usług oraz podatku akcyzowego, </w:t>
      </w:r>
    </w:p>
    <w:p w14:paraId="4916D2FC" w14:textId="77777777" w:rsidR="00C02336" w:rsidRPr="002F42BA" w:rsidRDefault="00152716" w:rsidP="0054788F">
      <w:pPr>
        <w:widowControl w:val="0"/>
        <w:numPr>
          <w:ilvl w:val="1"/>
          <w:numId w:val="141"/>
        </w:numPr>
        <w:tabs>
          <w:tab w:val="left" w:pos="426"/>
        </w:tabs>
        <w:suppressAutoHyphens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eastAsia="SimSun" w:hAnsiTheme="majorHAnsi"/>
          <w:spacing w:val="-4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570DA394" w14:textId="77777777" w:rsidR="00C02336" w:rsidRPr="002F42BA" w:rsidRDefault="00152716" w:rsidP="0054788F">
      <w:pPr>
        <w:widowControl w:val="0"/>
        <w:numPr>
          <w:ilvl w:val="1"/>
          <w:numId w:val="141"/>
        </w:numPr>
        <w:tabs>
          <w:tab w:val="left" w:pos="426"/>
        </w:tabs>
        <w:suppressAutoHyphens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eastAsia="SimSun" w:hAnsiTheme="majorHAnsi"/>
          <w:sz w:val="22"/>
          <w:szCs w:val="22"/>
        </w:rPr>
        <w:t xml:space="preserve">zasad podlegania ubezpieczeniom społecznym lub ubezpieczeniu zdrowotnemu lub wysokości składki na ubezpieczenia społeczne lub zdrowotne, </w:t>
      </w:r>
    </w:p>
    <w:p w14:paraId="6958DD56" w14:textId="6AB25902" w:rsidR="00152716" w:rsidRPr="002F42BA" w:rsidRDefault="00152716" w:rsidP="0054788F">
      <w:pPr>
        <w:widowControl w:val="0"/>
        <w:numPr>
          <w:ilvl w:val="1"/>
          <w:numId w:val="141"/>
        </w:numPr>
        <w:tabs>
          <w:tab w:val="left" w:pos="426"/>
        </w:tabs>
        <w:suppressAutoHyphens/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Pr="002F42BA">
        <w:rPr>
          <w:rFonts w:asciiTheme="majorHAnsi" w:eastAsia="SimSun" w:hAnsiTheme="majorHAnsi"/>
          <w:sz w:val="22"/>
          <w:szCs w:val="22"/>
        </w:rPr>
        <w:t xml:space="preserve">, </w:t>
      </w:r>
    </w:p>
    <w:p w14:paraId="11301692" w14:textId="77777777" w:rsidR="00152716" w:rsidRPr="002F42BA" w:rsidRDefault="00152716" w:rsidP="0088774C">
      <w:pPr>
        <w:widowControl w:val="0"/>
        <w:tabs>
          <w:tab w:val="left" w:pos="709"/>
        </w:tabs>
        <w:suppressAutoHyphens/>
        <w:spacing w:before="60" w:after="60" w:line="276" w:lineRule="auto"/>
        <w:ind w:left="709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- jeżeli zmiany te będą miały wpływ na koszty wykonania zamówienia.</w:t>
      </w:r>
    </w:p>
    <w:p w14:paraId="7CDE88D8" w14:textId="42894859" w:rsidR="00152716" w:rsidRPr="002F42BA" w:rsidRDefault="00152716" w:rsidP="0054788F">
      <w:pPr>
        <w:pStyle w:val="Akapitzlist"/>
        <w:numPr>
          <w:ilvl w:val="0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Calibri"/>
          <w:sz w:val="22"/>
        </w:rPr>
        <w:t>W celu zmiany wynagrodzenia, o której mowa w ust. 1   powyżej każda ze stron umowy, w terminie 30 dni od dnia wejścia w życie przepisów dokonujących tych zmian, może zwrócić się do drugiej strony z wnioskiem w sprawie odpowiedniej zmiany wynagrodzenia o kwotę kosztu</w:t>
      </w:r>
      <w:r w:rsidRPr="002F42BA">
        <w:rPr>
          <w:rFonts w:asciiTheme="majorHAnsi" w:hAnsiTheme="majorHAnsi" w:cs="Calibri"/>
        </w:rPr>
        <w:t xml:space="preserve"> </w:t>
      </w:r>
      <w:r w:rsidRPr="002F42BA">
        <w:rPr>
          <w:rFonts w:asciiTheme="majorHAnsi" w:hAnsiTheme="majorHAnsi" w:cs="Calibri"/>
          <w:sz w:val="22"/>
        </w:rPr>
        <w:t>poniesionego przez Wykonawcę, a w przypadku stawki podatku VAT lub akcyzy od daty jego zmiany.</w:t>
      </w:r>
    </w:p>
    <w:p w14:paraId="0034D450" w14:textId="77777777" w:rsidR="00152716" w:rsidRPr="002F42BA" w:rsidRDefault="00152716" w:rsidP="0054788F">
      <w:pPr>
        <w:pStyle w:val="Akapitzlist"/>
        <w:numPr>
          <w:ilvl w:val="0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Calibri"/>
          <w:sz w:val="22"/>
        </w:rPr>
        <w:t xml:space="preserve">Do wniosku należy dołączyć szczegółowy opis i wyliczenie wpływu zmian na wynagrodzenie Wykonawcy (cenę jednostkową rozumianą jako składka </w:t>
      </w:r>
      <w:r w:rsidRPr="002F42BA">
        <w:rPr>
          <w:rFonts w:asciiTheme="majorHAnsi" w:hAnsiTheme="majorHAnsi" w:cs="Calibri"/>
          <w:sz w:val="22"/>
          <w:szCs w:val="22"/>
        </w:rPr>
        <w:t>za </w:t>
      </w:r>
      <w:r w:rsidRPr="002F42BA">
        <w:rPr>
          <w:rFonts w:asciiTheme="majorHAnsi" w:hAnsiTheme="majorHAnsi"/>
          <w:sz w:val="22"/>
          <w:szCs w:val="22"/>
        </w:rPr>
        <w:t>12 miesięczny</w:t>
      </w:r>
      <w:r w:rsidRPr="002F42BA">
        <w:rPr>
          <w:rFonts w:asciiTheme="majorHAnsi" w:hAnsiTheme="majorHAnsi" w:cs="Calibri"/>
          <w:sz w:val="22"/>
          <w:szCs w:val="22"/>
        </w:rPr>
        <w:t xml:space="preserve"> okres ochrony ubezpieczeniowej, o której mowa w formularzu cenowym stanowiącym załącznik do umowy) wraz ze wskazaniem terminu ich </w:t>
      </w:r>
      <w:r w:rsidRPr="002F42BA">
        <w:rPr>
          <w:rFonts w:asciiTheme="majorHAnsi" w:hAnsiTheme="majorHAnsi" w:cs="Calibri"/>
          <w:sz w:val="22"/>
        </w:rPr>
        <w:t>zaistnienia. Zamawiający zastrzega sobie prawo do żądania od Wykonawcy dodatkowych wyjaśnień odnośnie wyliczonych kosztów oraz weryfikacji wyliczeń dokonanych przez Wykonawcę we własnym zakresie.</w:t>
      </w:r>
    </w:p>
    <w:p w14:paraId="5021C606" w14:textId="77777777" w:rsidR="00C02336" w:rsidRPr="002F42BA" w:rsidRDefault="00152716" w:rsidP="0054788F">
      <w:pPr>
        <w:pStyle w:val="Akapitzlist"/>
        <w:numPr>
          <w:ilvl w:val="0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>Zgodnie z art. 439 ust. 1 i 2 Ustawy PZP, wynagrodzenie wykonawcy (składka ubezpieczeniowa) może ulec zmianie w przypadku zmiany kosztów związanych z realizacją zamówienia, zgodnie z poniższymi zasadami:</w:t>
      </w:r>
    </w:p>
    <w:p w14:paraId="42D69803" w14:textId="1B111E62" w:rsidR="00C02336" w:rsidRPr="002F42BA" w:rsidRDefault="00152716" w:rsidP="0054788F">
      <w:pPr>
        <w:pStyle w:val="Akapitzlist"/>
        <w:numPr>
          <w:ilvl w:val="1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początkowy termin ustalenia zmiany </w:t>
      </w:r>
      <w:r w:rsidRPr="00E31B78">
        <w:rPr>
          <w:rFonts w:asciiTheme="majorHAnsi" w:eastAsiaTheme="minorHAnsi" w:hAnsiTheme="majorHAnsi" w:cs="Tahoma"/>
          <w:sz w:val="22"/>
          <w:szCs w:val="22"/>
          <w:lang w:eastAsia="en-US"/>
        </w:rPr>
        <w:t>wynagrodzenia ustala się na datę początkową drugiego roku obowiązywania umowy.</w:t>
      </w:r>
    </w:p>
    <w:p w14:paraId="1AB8B8B7" w14:textId="527EA960" w:rsidR="00C02336" w:rsidRPr="002F42BA" w:rsidRDefault="00152716" w:rsidP="0054788F">
      <w:pPr>
        <w:pStyle w:val="Akapitzlist"/>
        <w:numPr>
          <w:ilvl w:val="1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poziom zmiany kosztów, uprawniający strony umowy do żądania zmiany wynagrodzenia wynosi </w:t>
      </w:r>
      <w:r w:rsidR="00C02336"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>10</w:t>
      </w: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 pkt. proc.</w:t>
      </w:r>
    </w:p>
    <w:p w14:paraId="2020F9A3" w14:textId="77777777" w:rsidR="00C02336" w:rsidRPr="002F42BA" w:rsidRDefault="00152716" w:rsidP="0054788F">
      <w:pPr>
        <w:pStyle w:val="Akapitzlist"/>
        <w:numPr>
          <w:ilvl w:val="1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>jako zmianę kosztów przyjmuje się wyrażoną w pkt proc. roczną zmianę, publikowanego przez Komisję Nadzoru Finansowego w kwartale poprzedzającym miesiąc ustalenia zmiany wynagrodzenia, wskaźnika kosztów administracyjnych,</w:t>
      </w:r>
    </w:p>
    <w:p w14:paraId="05CAA638" w14:textId="77777777" w:rsidR="00C02336" w:rsidRPr="002F42BA" w:rsidRDefault="00152716" w:rsidP="0054788F">
      <w:pPr>
        <w:pStyle w:val="Akapitzlist"/>
        <w:numPr>
          <w:ilvl w:val="1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eastAsiaTheme="minorHAnsi" w:hAnsiTheme="majorHAnsi" w:cs="Tahoma"/>
          <w:sz w:val="22"/>
          <w:szCs w:val="22"/>
          <w:lang w:eastAsia="en-US"/>
        </w:rPr>
        <w:t xml:space="preserve">zmiana (obniżenie lub wzrost) ww. wskaźnika powyżej progu określonego w lit. b) uprawnia strony do zmiany wynagrodzenia wykonawcy w takiej samej proporcji, w jakiej zmianie uległ ww. wskaźnik; </w:t>
      </w:r>
    </w:p>
    <w:p w14:paraId="13C5B449" w14:textId="5967FFBC" w:rsidR="00152716" w:rsidRPr="002F42BA" w:rsidRDefault="00152716" w:rsidP="0054788F">
      <w:pPr>
        <w:pStyle w:val="Akapitzlist"/>
        <w:numPr>
          <w:ilvl w:val="1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 w:cs="Tahoma"/>
          <w:sz w:val="22"/>
          <w:szCs w:val="22"/>
        </w:rPr>
        <w:t>maksymalna dopuszczalna wartość zmiany wynagrodzenia w efekcie zastosowania postanowień o zasadach wprowadzania zmian wysokości wynagrodzenia wynosi 5 proc.</w:t>
      </w:r>
    </w:p>
    <w:p w14:paraId="22A1FF3B" w14:textId="53EEE9BC" w:rsidR="00152716" w:rsidRPr="002F42BA" w:rsidRDefault="00152716" w:rsidP="0054788F">
      <w:pPr>
        <w:pStyle w:val="Akapitzlist"/>
        <w:numPr>
          <w:ilvl w:val="0"/>
          <w:numId w:val="141"/>
        </w:numPr>
        <w:suppressAutoHyphens/>
        <w:spacing w:line="276" w:lineRule="auto"/>
        <w:ind w:right="-1"/>
        <w:jc w:val="both"/>
        <w:rPr>
          <w:rFonts w:asciiTheme="majorHAnsi" w:hAnsiTheme="majorHAnsi" w:cs="Tahoma"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 xml:space="preserve">Jeżeli bezsprzecznie zostanie wykazane, że zmiany ceny materiałów lub kosztów związanych </w:t>
      </w:r>
      <w:r w:rsidRPr="002F42BA">
        <w:rPr>
          <w:rFonts w:asciiTheme="majorHAnsi" w:hAnsiTheme="majorHAnsi"/>
          <w:spacing w:val="-4"/>
          <w:sz w:val="22"/>
          <w:szCs w:val="22"/>
        </w:rPr>
        <w:br/>
        <w:t>z realizacją zamówienia uzasadniają zmianę wysokości wynagrodzenia należnego Wykonawcy zgodnie z zasadami przewidzianymi w ust. 4 powyżej, Strony umowy zawrą stosowny aneks do umowy, określający nową wysokość wynagrodzenia Wykonawcy, z uwzględnieniem dowiedzionych zmian.</w:t>
      </w:r>
    </w:p>
    <w:p w14:paraId="4CFF78AA" w14:textId="3306B1E2" w:rsidR="00763006" w:rsidRPr="002F42BA" w:rsidRDefault="00763006" w:rsidP="0088774C">
      <w:pPr>
        <w:widowControl w:val="0"/>
        <w:tabs>
          <w:tab w:val="left" w:pos="5812"/>
        </w:tabs>
        <w:suppressAutoHyphens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 xml:space="preserve">§ </w:t>
      </w:r>
      <w:r w:rsidR="00152716" w:rsidRPr="002F42BA">
        <w:rPr>
          <w:rFonts w:asciiTheme="majorHAnsi" w:hAnsiTheme="majorHAnsi" w:cs="Calibri"/>
          <w:b/>
          <w:iCs/>
          <w:sz w:val="22"/>
          <w:szCs w:val="22"/>
        </w:rPr>
        <w:t>8</w:t>
      </w:r>
    </w:p>
    <w:p w14:paraId="7FC4F050" w14:textId="332D3ACB" w:rsidR="00763006" w:rsidRPr="002F42BA" w:rsidRDefault="00763006" w:rsidP="0088774C">
      <w:pPr>
        <w:widowControl w:val="0"/>
        <w:tabs>
          <w:tab w:val="left" w:pos="5812"/>
        </w:tabs>
        <w:suppressAutoHyphens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OPCJ</w:t>
      </w:r>
      <w:r w:rsidR="003D32F4" w:rsidRPr="002F42BA">
        <w:rPr>
          <w:rFonts w:asciiTheme="majorHAnsi" w:hAnsiTheme="majorHAnsi" w:cs="Calibri"/>
          <w:b/>
          <w:iCs/>
          <w:sz w:val="22"/>
          <w:szCs w:val="22"/>
        </w:rPr>
        <w:t>A</w:t>
      </w:r>
    </w:p>
    <w:p w14:paraId="580193E1" w14:textId="30CE220E" w:rsidR="002E6E3A" w:rsidRPr="002F42BA" w:rsidRDefault="00763006" w:rsidP="0054788F">
      <w:pPr>
        <w:pStyle w:val="Akapitzlist"/>
        <w:numPr>
          <w:ilvl w:val="5"/>
          <w:numId w:val="119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lastRenderedPageBreak/>
        <w:t xml:space="preserve">W okresie realizacji umowy Zamawiający ma prawo do rozszerzenia umowy ubezpieczenia w zakresie obejmującym ubezpieczenie mienia opisane w §2 umowy, w ten sposób, że obok pojazdów ubezpieczonych na podstawie niniejszej umowy może zażądać ubezpieczenia </w:t>
      </w:r>
      <w:r w:rsidR="002E6E3A" w:rsidRPr="002F42BA">
        <w:rPr>
          <w:rFonts w:asciiTheme="majorHAnsi" w:hAnsiTheme="majorHAnsi" w:cs="Calibri"/>
          <w:iCs/>
          <w:sz w:val="22"/>
          <w:szCs w:val="22"/>
        </w:rPr>
        <w:t>członków OSP, jednostek OSP, MDP, KDP</w:t>
      </w:r>
      <w:r w:rsidRPr="002F42BA">
        <w:rPr>
          <w:rFonts w:asciiTheme="majorHAnsi" w:hAnsiTheme="majorHAnsi" w:cs="Calibri"/>
          <w:iCs/>
          <w:sz w:val="22"/>
          <w:szCs w:val="22"/>
        </w:rPr>
        <w:t xml:space="preserve"> po dacie zawarcia tej umowy, na warunkach niniejszej umowy.</w:t>
      </w:r>
    </w:p>
    <w:p w14:paraId="397B3986" w14:textId="77777777" w:rsidR="002E6E3A" w:rsidRPr="002F42BA" w:rsidRDefault="00763006" w:rsidP="0054788F">
      <w:pPr>
        <w:pStyle w:val="Akapitzlist"/>
        <w:numPr>
          <w:ilvl w:val="5"/>
          <w:numId w:val="119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 ujęciu wartościowym prawo opcji może być wykonane w zakresie oznaczonym poniższą tabelą, gdzie przez wysokość opcji rozumie się procent wzrostu wartości składki wymienionej w §6 pkt. 1 Umowy.</w:t>
      </w:r>
    </w:p>
    <w:p w14:paraId="57FAFA3B" w14:textId="572B76D9" w:rsidR="00763006" w:rsidRPr="002F42BA" w:rsidRDefault="00763006" w:rsidP="0054788F">
      <w:pPr>
        <w:pStyle w:val="Akapitzlist"/>
        <w:numPr>
          <w:ilvl w:val="5"/>
          <w:numId w:val="119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 xml:space="preserve">W okresie realizacji umowy Zamawiający zastrzega sobie możliwość skorzystania z prawa opcji, które dotyczyć może następującego zakresu: 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4252"/>
      </w:tblGrid>
      <w:tr w:rsidR="00763006" w:rsidRPr="002F42BA" w14:paraId="58CE5510" w14:textId="77777777" w:rsidTr="006A27D4">
        <w:tc>
          <w:tcPr>
            <w:tcW w:w="4678" w:type="dxa"/>
            <w:shd w:val="clear" w:color="auto" w:fill="002060"/>
            <w:vAlign w:val="center"/>
          </w:tcPr>
          <w:p w14:paraId="132334F6" w14:textId="56C7CBE0" w:rsidR="00763006" w:rsidRPr="002F42BA" w:rsidRDefault="00606016" w:rsidP="0088774C">
            <w:pPr>
              <w:widowControl w:val="0"/>
              <w:tabs>
                <w:tab w:val="left" w:pos="27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iCs/>
                <w:sz w:val="22"/>
                <w:szCs w:val="22"/>
              </w:rPr>
              <w:tab/>
            </w:r>
            <w:r w:rsidR="00763006" w:rsidRPr="002F42BA">
              <w:rPr>
                <w:rFonts w:asciiTheme="majorHAnsi" w:hAnsiTheme="majorHAnsi" w:cs="Calibri"/>
                <w:b/>
                <w:sz w:val="22"/>
                <w:szCs w:val="22"/>
              </w:rPr>
              <w:t>Rodzaje ubezpieczeń</w:t>
            </w:r>
          </w:p>
        </w:tc>
        <w:tc>
          <w:tcPr>
            <w:tcW w:w="4252" w:type="dxa"/>
            <w:shd w:val="clear" w:color="auto" w:fill="002060"/>
            <w:vAlign w:val="center"/>
          </w:tcPr>
          <w:p w14:paraId="48B37B49" w14:textId="77777777" w:rsidR="00763006" w:rsidRPr="002F42BA" w:rsidRDefault="00763006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Wysokość opcji</w:t>
            </w:r>
          </w:p>
          <w:p w14:paraId="288D8905" w14:textId="77777777" w:rsidR="00763006" w:rsidRPr="002F42BA" w:rsidRDefault="00763006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(w stosunku do zamówienia podstawowego)</w:t>
            </w:r>
          </w:p>
        </w:tc>
      </w:tr>
      <w:tr w:rsidR="00763006" w:rsidRPr="002F42BA" w14:paraId="0A783B01" w14:textId="77777777" w:rsidTr="00606016">
        <w:tc>
          <w:tcPr>
            <w:tcW w:w="4678" w:type="dxa"/>
          </w:tcPr>
          <w:p w14:paraId="7EA23541" w14:textId="57E90FE5" w:rsidR="00763006" w:rsidRPr="002F42BA" w:rsidRDefault="002E6E3A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</w:rPr>
              <w:t>ubezpieczenie NNW członków OSP – wariant bezimienny</w:t>
            </w:r>
          </w:p>
        </w:tc>
        <w:tc>
          <w:tcPr>
            <w:tcW w:w="4252" w:type="dxa"/>
            <w:vAlign w:val="center"/>
          </w:tcPr>
          <w:p w14:paraId="2FE1F4C7" w14:textId="5EDA7597" w:rsidR="00763006" w:rsidRPr="002F42BA" w:rsidRDefault="002E6E3A" w:rsidP="0088774C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10</w:t>
            </w:r>
            <w:r w:rsidR="00763006" w:rsidRPr="002F42BA">
              <w:rPr>
                <w:rFonts w:asciiTheme="majorHAnsi" w:hAnsiTheme="majorHAnsi" w:cs="Calibri"/>
                <w:sz w:val="22"/>
                <w:szCs w:val="22"/>
              </w:rPr>
              <w:t>% w każdym rocznym okresie ubezpieczenia</w:t>
            </w:r>
          </w:p>
        </w:tc>
      </w:tr>
      <w:tr w:rsidR="00272D50" w:rsidRPr="002F42BA" w14:paraId="5FA2896A" w14:textId="77777777" w:rsidTr="00606016">
        <w:tc>
          <w:tcPr>
            <w:tcW w:w="4678" w:type="dxa"/>
          </w:tcPr>
          <w:p w14:paraId="0D926314" w14:textId="432A9C5C" w:rsidR="00272D50" w:rsidRPr="002F42BA" w:rsidRDefault="00272D50" w:rsidP="00272D50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</w:rPr>
              <w:t>ubezpieczenie NNW członków OSP – wariant</w:t>
            </w:r>
            <w:r>
              <w:rPr>
                <w:rFonts w:asciiTheme="majorHAnsi" w:hAnsiTheme="majorHAnsi" w:cs="Calibri"/>
              </w:rPr>
              <w:t xml:space="preserve"> imienny</w:t>
            </w:r>
          </w:p>
        </w:tc>
        <w:tc>
          <w:tcPr>
            <w:tcW w:w="4252" w:type="dxa"/>
            <w:vAlign w:val="center"/>
          </w:tcPr>
          <w:p w14:paraId="43EFBFEC" w14:textId="0283428B" w:rsidR="00272D50" w:rsidRPr="002F42BA" w:rsidRDefault="00272D50" w:rsidP="00272D50">
            <w:pPr>
              <w:widowControl w:val="0"/>
              <w:tabs>
                <w:tab w:val="left" w:pos="5812"/>
              </w:tabs>
              <w:suppressAutoHyphens/>
              <w:adjustRightInd w:val="0"/>
              <w:spacing w:line="276" w:lineRule="auto"/>
              <w:jc w:val="center"/>
              <w:textAlignment w:val="baseline"/>
              <w:rPr>
                <w:rFonts w:asciiTheme="majorHAnsi" w:hAnsiTheme="majorHAnsi" w:cs="Calibri"/>
                <w:sz w:val="22"/>
                <w:szCs w:val="22"/>
              </w:rPr>
            </w:pPr>
            <w:r w:rsidRPr="002F42BA">
              <w:rPr>
                <w:rFonts w:asciiTheme="majorHAnsi" w:hAnsiTheme="majorHAnsi" w:cs="Calibri"/>
                <w:sz w:val="22"/>
                <w:szCs w:val="22"/>
              </w:rPr>
              <w:t>10% w każdym rocznym okresie ubezpieczenia</w:t>
            </w:r>
          </w:p>
        </w:tc>
      </w:tr>
    </w:tbl>
    <w:p w14:paraId="320CE8F2" w14:textId="77777777" w:rsidR="0009393A" w:rsidRPr="002F42BA" w:rsidRDefault="0009393A" w:rsidP="0009393A">
      <w:pPr>
        <w:pStyle w:val="Akapitzlist"/>
        <w:numPr>
          <w:ilvl w:val="5"/>
          <w:numId w:val="119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Przedmiotem opcji B może być przedłużenie umów/umowy o kolejne 12 miesięcy w zakresie ryzyk, których dotyczy zamówienie podstawowe.</w:t>
      </w:r>
    </w:p>
    <w:p w14:paraId="6360BACB" w14:textId="4EAC6380" w:rsidR="00763006" w:rsidRPr="002F42BA" w:rsidRDefault="00763006" w:rsidP="0054788F">
      <w:pPr>
        <w:pStyle w:val="Akapitzlist"/>
        <w:numPr>
          <w:ilvl w:val="5"/>
          <w:numId w:val="119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Zamawiający może złożyć jednostronne oświadczenie woli o wykonaniu prawa opcji, natomiast Wykonawca zobowiązany jest świadczyć usługi objęte prawem opcji.</w:t>
      </w:r>
    </w:p>
    <w:p w14:paraId="10EAEC1E" w14:textId="77777777" w:rsidR="00763006" w:rsidRPr="002F42BA" w:rsidRDefault="00763006" w:rsidP="0054788F">
      <w:pPr>
        <w:pStyle w:val="Akapitzlist"/>
        <w:numPr>
          <w:ilvl w:val="5"/>
          <w:numId w:val="119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Prawo opcji będzie realizowane zgodnie z faktycznymi potrzebami Zamawiającego w  oparciu o składki/stawki za poszczególne ryzyka ubezpieczeniowe, tj. rozumiane jako składki/stawki za 12-miesięczny okres ochrony ubezpieczeniowej, rozliczane w systemie pro rata temporis.</w:t>
      </w:r>
    </w:p>
    <w:p w14:paraId="1F7103BB" w14:textId="77777777" w:rsidR="00763006" w:rsidRPr="002F42BA" w:rsidRDefault="00763006" w:rsidP="0054788F">
      <w:pPr>
        <w:pStyle w:val="Akapitzlist"/>
        <w:numPr>
          <w:ilvl w:val="5"/>
          <w:numId w:val="119"/>
        </w:numPr>
        <w:tabs>
          <w:tab w:val="left" w:pos="426"/>
        </w:tabs>
        <w:suppressAutoHyphens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Wykonawcy nie przysługuje wobec Zamawiającego roszczenie o realizację zamówienia opcjonalnego.</w:t>
      </w:r>
    </w:p>
    <w:p w14:paraId="4DA8E5B0" w14:textId="77B200B5" w:rsidR="00763006" w:rsidRPr="002F42BA" w:rsidRDefault="00763006" w:rsidP="0088774C">
      <w:pPr>
        <w:pStyle w:val="Akapitzlist"/>
        <w:tabs>
          <w:tab w:val="left" w:pos="4395"/>
        </w:tabs>
        <w:suppressAutoHyphens/>
        <w:spacing w:before="240" w:line="276" w:lineRule="auto"/>
        <w:ind w:left="1072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ab/>
        <w:t xml:space="preserve">§ </w:t>
      </w:r>
      <w:r w:rsidR="00152716" w:rsidRPr="002F42BA">
        <w:rPr>
          <w:rFonts w:asciiTheme="majorHAnsi" w:hAnsiTheme="majorHAnsi" w:cs="Calibri"/>
          <w:b/>
          <w:iCs/>
          <w:sz w:val="22"/>
          <w:szCs w:val="22"/>
        </w:rPr>
        <w:t>9</w:t>
      </w:r>
    </w:p>
    <w:p w14:paraId="63807916" w14:textId="77777777" w:rsidR="00763006" w:rsidRPr="002F42BA" w:rsidRDefault="00763006" w:rsidP="0088774C">
      <w:pPr>
        <w:tabs>
          <w:tab w:val="left" w:pos="3119"/>
        </w:tabs>
        <w:suppressAutoHyphens/>
        <w:spacing w:line="276" w:lineRule="auto"/>
        <w:jc w:val="center"/>
        <w:textAlignment w:val="baseline"/>
        <w:rPr>
          <w:rFonts w:asciiTheme="majorHAnsi" w:hAnsiTheme="majorHAnsi" w:cs="Calibri"/>
          <w:b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z w:val="22"/>
          <w:szCs w:val="22"/>
        </w:rPr>
        <w:t>PODWYKONAWCY</w:t>
      </w:r>
    </w:p>
    <w:p w14:paraId="52B22D43" w14:textId="77777777" w:rsidR="00763006" w:rsidRPr="002F42BA" w:rsidRDefault="00763006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oświadcza, iż zamierza/ nie zamierza  powierzyć podwykonawcom następujący zakres usług, objętych przedmiotem zamówienia, stanowiących cześć zamówienia: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0"/>
        <w:gridCol w:w="4400"/>
      </w:tblGrid>
      <w:tr w:rsidR="00763006" w:rsidRPr="002F42BA" w14:paraId="1BFD832F" w14:textId="77777777" w:rsidTr="006A27D4">
        <w:tc>
          <w:tcPr>
            <w:tcW w:w="4530" w:type="dxa"/>
            <w:shd w:val="clear" w:color="auto" w:fill="002060"/>
          </w:tcPr>
          <w:p w14:paraId="187F4F3D" w14:textId="77777777" w:rsidR="00763006" w:rsidRPr="002F42BA" w:rsidRDefault="00763006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Nazwa podwykonawcy</w:t>
            </w:r>
          </w:p>
          <w:p w14:paraId="670FA037" w14:textId="77777777" w:rsidR="00763006" w:rsidRPr="002F42BA" w:rsidRDefault="00763006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</w:rPr>
            </w:pPr>
            <w:r w:rsidRPr="002F42BA">
              <w:rPr>
                <w:rFonts w:asciiTheme="majorHAnsi" w:hAnsiTheme="majorHAnsi" w:cs="Calibri"/>
                <w:i/>
                <w:sz w:val="22"/>
                <w:szCs w:val="22"/>
              </w:rPr>
              <w:t>(podmiotu na rzecz którego Wykonawca, powierzy czynności wchodzące w zakres usług, objętych przedmiotem zamówienia)</w:t>
            </w:r>
          </w:p>
        </w:tc>
        <w:tc>
          <w:tcPr>
            <w:tcW w:w="4400" w:type="dxa"/>
            <w:shd w:val="clear" w:color="auto" w:fill="002060"/>
          </w:tcPr>
          <w:p w14:paraId="5D823BA4" w14:textId="77777777" w:rsidR="00763006" w:rsidRPr="002F42BA" w:rsidRDefault="00763006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</w:p>
          <w:p w14:paraId="6836DE5D" w14:textId="77777777" w:rsidR="00763006" w:rsidRPr="002F42BA" w:rsidRDefault="00763006" w:rsidP="0088774C">
            <w:pPr>
              <w:suppressAutoHyphens/>
              <w:spacing w:line="276" w:lineRule="auto"/>
              <w:jc w:val="center"/>
              <w:rPr>
                <w:rFonts w:asciiTheme="majorHAnsi" w:hAnsiTheme="majorHAnsi" w:cs="Calibri"/>
                <w:b/>
              </w:rPr>
            </w:pPr>
            <w:r w:rsidRPr="002F42BA">
              <w:rPr>
                <w:rFonts w:asciiTheme="majorHAnsi" w:hAnsiTheme="majorHAnsi" w:cs="Calibri"/>
                <w:b/>
                <w:sz w:val="22"/>
                <w:szCs w:val="22"/>
              </w:rPr>
              <w:t>Zakres powierzonych czynności</w:t>
            </w:r>
          </w:p>
        </w:tc>
      </w:tr>
      <w:tr w:rsidR="00763006" w:rsidRPr="002F42BA" w14:paraId="782163A1" w14:textId="77777777" w:rsidTr="00606016">
        <w:tc>
          <w:tcPr>
            <w:tcW w:w="4530" w:type="dxa"/>
          </w:tcPr>
          <w:p w14:paraId="679E5D0A" w14:textId="77777777" w:rsidR="00763006" w:rsidRPr="002F42BA" w:rsidRDefault="00763006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  <w:p w14:paraId="416446F6" w14:textId="77777777" w:rsidR="00763006" w:rsidRPr="002F42BA" w:rsidRDefault="00763006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  <w:tc>
          <w:tcPr>
            <w:tcW w:w="4400" w:type="dxa"/>
          </w:tcPr>
          <w:p w14:paraId="3F032EA6" w14:textId="77777777" w:rsidR="00763006" w:rsidRPr="002F42BA" w:rsidRDefault="00763006" w:rsidP="0088774C">
            <w:pPr>
              <w:suppressAutoHyphens/>
              <w:spacing w:line="276" w:lineRule="auto"/>
              <w:jc w:val="both"/>
              <w:rPr>
                <w:rFonts w:asciiTheme="majorHAnsi" w:hAnsiTheme="majorHAnsi" w:cs="Calibri"/>
              </w:rPr>
            </w:pPr>
          </w:p>
        </w:tc>
      </w:tr>
    </w:tbl>
    <w:p w14:paraId="33F802B6" w14:textId="77777777" w:rsidR="00763006" w:rsidRPr="002F42BA" w:rsidRDefault="00763006" w:rsidP="0088774C">
      <w:pPr>
        <w:suppressAutoHyphens/>
        <w:spacing w:line="276" w:lineRule="auto"/>
        <w:contextualSpacing/>
        <w:jc w:val="both"/>
        <w:rPr>
          <w:rFonts w:asciiTheme="majorHAnsi" w:hAnsiTheme="majorHAnsi" w:cs="Calibri"/>
          <w:sz w:val="22"/>
          <w:szCs w:val="22"/>
        </w:rPr>
      </w:pPr>
    </w:p>
    <w:p w14:paraId="4C8CD742" w14:textId="6152BC96" w:rsidR="00763006" w:rsidRPr="002F42BA" w:rsidRDefault="00763006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oświadcza, że przedmiot powierzonych podwykonawcy czynności ubezpieczeniowych mogą  stanowić jedynie  czynności, które zgodnie z Ustawą z dnia 11</w:t>
      </w:r>
      <w:r w:rsidR="00606016" w:rsidRPr="002F42BA">
        <w:rPr>
          <w:rFonts w:asciiTheme="majorHAnsi" w:hAnsiTheme="majorHAnsi" w:cs="Calibri"/>
          <w:iCs/>
          <w:sz w:val="22"/>
          <w:szCs w:val="22"/>
        </w:rPr>
        <w:t> </w:t>
      </w:r>
      <w:r w:rsidRPr="002F42BA">
        <w:rPr>
          <w:rFonts w:asciiTheme="majorHAnsi" w:hAnsiTheme="majorHAnsi" w:cs="Calibri"/>
          <w:iCs/>
          <w:sz w:val="22"/>
          <w:szCs w:val="22"/>
        </w:rPr>
        <w:t>września 2015r. o działalności ubezpieczeniowej i reasekuracyjnej (w szczególności zgodnie z  art. 73 ust. 1 w zw. z art. 3 ust. 1 pkt. 27 tejże ustawy), mogą zostać powierzone podmiotom trzecim.</w:t>
      </w:r>
    </w:p>
    <w:p w14:paraId="522AE255" w14:textId="77777777" w:rsidR="00763006" w:rsidRPr="002F42BA" w:rsidRDefault="00763006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Wykonawca oświadcza, że kluczowe elementy zamówienia tj. m.in. zawieranie umów ubezpieczenia, ocena ryzyka, udzielanie ochrony ubezpieczeniowej oraz wypłata odszkodowań nie zostały powierzone podwykonawcy.</w:t>
      </w:r>
    </w:p>
    <w:p w14:paraId="151FFDB5" w14:textId="77777777" w:rsidR="003A5900" w:rsidRPr="002F42BA" w:rsidRDefault="00763006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lastRenderedPageBreak/>
        <w:t>Wykonawca oświadcza, że  ponosi pełną odpowiedzialność za usługi (powierzone czynności), które wykonuje przy pomocy podwykonawców.</w:t>
      </w:r>
    </w:p>
    <w:p w14:paraId="59EB13CB" w14:textId="77777777" w:rsidR="003A5900" w:rsidRPr="002F42BA" w:rsidRDefault="003A5900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>Zgodnie z art. 436 pkt 4 lit. a ustawy Pzp, Zamawiający naliczy Wykonawcy kary umowne z tytułu braku zapłaty lub nieterminowej zapłaty wynagrodzenia należnego podwykonawcom, w związku ze zmianą wysokości wynagrodzenia Wykonawcy, o której mowa w art. 439 ust. 5 ustawy Prawo zamówień publicznych, o ile została mu przedstawiona umowa pomiędzy Wykonawcą a podwykonawcami.</w:t>
      </w:r>
    </w:p>
    <w:p w14:paraId="42AD6EFC" w14:textId="77777777" w:rsidR="003A5900" w:rsidRPr="002F42BA" w:rsidRDefault="003A5900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</w:rPr>
        <w:t>Zamawiający ustala wysokość kary umownej naliczanej Wykonawcy w sytuacji, o której mowa w ust. 5 powyżej, w wysokości 500,00 zł (pięćset  złotych) za każdy stwierdzony przypadek braku zapłaty lub nieterminowej zapłaty wynagrodzenia należnego podwykonawcom.</w:t>
      </w:r>
    </w:p>
    <w:p w14:paraId="0CAEF701" w14:textId="0F89A119" w:rsidR="00454B0B" w:rsidRPr="002F42BA" w:rsidRDefault="003A5900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pacing w:val="-4"/>
          <w:sz w:val="22"/>
          <w:szCs w:val="22"/>
          <w:lang w:eastAsia="en-US"/>
        </w:rPr>
        <w:t>Łączna wysokość kar umownych, o których mowa w ust. 5 i 6 powyżej, nie może przekroczyć kwoty 3 000,00 zł</w:t>
      </w:r>
      <w:r w:rsidR="00D579CB">
        <w:rPr>
          <w:rFonts w:asciiTheme="majorHAnsi" w:hAnsiTheme="majorHAnsi"/>
          <w:spacing w:val="-4"/>
          <w:sz w:val="22"/>
          <w:szCs w:val="22"/>
          <w:lang w:eastAsia="en-US"/>
        </w:rPr>
        <w:t>.</w:t>
      </w:r>
    </w:p>
    <w:p w14:paraId="3AC15909" w14:textId="2DF600B8" w:rsidR="00454B0B" w:rsidRPr="002F42BA" w:rsidRDefault="00454B0B" w:rsidP="0054788F">
      <w:pPr>
        <w:pStyle w:val="Akapitzlist"/>
        <w:numPr>
          <w:ilvl w:val="5"/>
          <w:numId w:val="120"/>
        </w:numPr>
        <w:tabs>
          <w:tab w:val="clear" w:pos="3960"/>
          <w:tab w:val="num" w:pos="426"/>
        </w:tabs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Zamawiający zastrzega sobie prawo do żądania odszkodowania przewyższającego wysokość kar umownych o których mowa w ust. 5-7, gdyby wysokość poniesionej szkody przewyższała wysokość kar umownych.</w:t>
      </w:r>
    </w:p>
    <w:p w14:paraId="0D858970" w14:textId="3A0B5E32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</w:t>
      </w:r>
      <w:r w:rsidR="00152716"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10</w:t>
      </w: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 xml:space="preserve"> </w:t>
      </w:r>
    </w:p>
    <w:p w14:paraId="56F64030" w14:textId="77777777" w:rsidR="00763006" w:rsidRPr="002F42BA" w:rsidRDefault="00763006" w:rsidP="0088774C">
      <w:pPr>
        <w:pStyle w:val="Akapitzlist"/>
        <w:suppressAutoHyphens/>
        <w:spacing w:line="276" w:lineRule="auto"/>
        <w:ind w:left="426"/>
        <w:contextualSpacing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z w:val="22"/>
          <w:szCs w:val="22"/>
        </w:rPr>
        <w:t>WYKAZ OSÓB SKIEROWANYCH PRZEZ WYKONAWCĘ DO REALIZACJI ZAMÓWIENIA</w:t>
      </w:r>
    </w:p>
    <w:p w14:paraId="08182C18" w14:textId="77777777" w:rsidR="00FA1C3E" w:rsidRPr="002F42BA" w:rsidRDefault="00763006" w:rsidP="0054788F">
      <w:pPr>
        <w:pStyle w:val="Akapitzlist"/>
        <w:numPr>
          <w:ilvl w:val="0"/>
          <w:numId w:val="121"/>
        </w:numPr>
        <w:suppressAutoHyphens/>
        <w:spacing w:after="60" w:line="276" w:lineRule="auto"/>
        <w:ind w:left="426" w:hanging="426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Osoby wyznaczone przez Wykonawcę do obsługi umowy w zakresie następujących czynności:</w:t>
      </w:r>
    </w:p>
    <w:p w14:paraId="6EA33EC8" w14:textId="0495F657" w:rsidR="00763006" w:rsidRPr="002F42BA" w:rsidRDefault="00763006" w:rsidP="0054788F">
      <w:pPr>
        <w:pStyle w:val="Akapitzlist"/>
        <w:numPr>
          <w:ilvl w:val="1"/>
          <w:numId w:val="121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Obsługi umowy ubezpieczenia oraz wystawieniu dokumentów ubezpieczenia i rozliczaniu płatności:</w:t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9"/>
        <w:gridCol w:w="4536"/>
      </w:tblGrid>
      <w:tr w:rsidR="006A27D4" w:rsidRPr="002F42BA" w14:paraId="6D65E49C" w14:textId="77777777" w:rsidTr="006A27D4">
        <w:trPr>
          <w:trHeight w:val="508"/>
        </w:trPr>
        <w:tc>
          <w:tcPr>
            <w:tcW w:w="3969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7832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Rodzaje czynności</w:t>
            </w:r>
          </w:p>
        </w:tc>
        <w:tc>
          <w:tcPr>
            <w:tcW w:w="45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BBB40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Dane kontaktowe pracownika</w:t>
            </w:r>
          </w:p>
          <w:p w14:paraId="519B8314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  <w:t xml:space="preserve">(imię i nazwisko, bezpośredni telefon, </w:t>
            </w:r>
          </w:p>
          <w:p w14:paraId="560087C8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i/>
                <w:color w:val="FFFFFF" w:themeColor="background1"/>
                <w:sz w:val="18"/>
                <w:szCs w:val="18"/>
              </w:rPr>
              <w:t>adres e-mail)</w:t>
            </w:r>
          </w:p>
        </w:tc>
      </w:tr>
      <w:tr w:rsidR="00763006" w:rsidRPr="002F42BA" w14:paraId="4B376A4A" w14:textId="77777777" w:rsidTr="00FA1C3E">
        <w:trPr>
          <w:trHeight w:val="517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03685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88448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</w:tr>
      <w:tr w:rsidR="00763006" w:rsidRPr="002F42BA" w14:paraId="1C584FE5" w14:textId="77777777" w:rsidTr="00FA1C3E">
        <w:trPr>
          <w:trHeight w:val="517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57233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AD5CA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</w:rPr>
            </w:pPr>
          </w:p>
        </w:tc>
      </w:tr>
    </w:tbl>
    <w:p w14:paraId="02FDCFCC" w14:textId="77777777" w:rsidR="00763006" w:rsidRPr="002F42BA" w:rsidRDefault="00763006" w:rsidP="0088774C">
      <w:pPr>
        <w:suppressAutoHyphens/>
        <w:spacing w:line="276" w:lineRule="auto"/>
        <w:ind w:left="993"/>
        <w:jc w:val="both"/>
        <w:rPr>
          <w:rFonts w:asciiTheme="majorHAnsi" w:hAnsiTheme="majorHAnsi" w:cs="Calibri"/>
          <w:sz w:val="20"/>
          <w:szCs w:val="20"/>
          <w:lang w:eastAsia="en-US"/>
        </w:rPr>
      </w:pPr>
    </w:p>
    <w:p w14:paraId="5E198326" w14:textId="77777777" w:rsidR="00763006" w:rsidRPr="002F42BA" w:rsidRDefault="00763006" w:rsidP="0054788F">
      <w:pPr>
        <w:pStyle w:val="Akapitzlist"/>
        <w:numPr>
          <w:ilvl w:val="1"/>
          <w:numId w:val="121"/>
        </w:numPr>
        <w:tabs>
          <w:tab w:val="left" w:pos="851"/>
        </w:tabs>
        <w:suppressAutoHyphens/>
        <w:spacing w:after="60" w:line="276" w:lineRule="auto"/>
        <w:ind w:left="851" w:hanging="425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Likwidacji szkód odnoszącej się do przyjęcia / odmowy uznania odpowiedzialności z  umowy ubezpieczenia oraz posiadające kompetencje do przyjmowania stanowiska odwoławczego w sprawach spornych z Zamawiającym/ Ubezpieczonym.</w:t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9"/>
        <w:gridCol w:w="4536"/>
      </w:tblGrid>
      <w:tr w:rsidR="006A27D4" w:rsidRPr="002F42BA" w14:paraId="1049C7EF" w14:textId="77777777" w:rsidTr="006A27D4">
        <w:trPr>
          <w:trHeight w:val="508"/>
        </w:trPr>
        <w:tc>
          <w:tcPr>
            <w:tcW w:w="3969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931EF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Rodzaje czynności</w:t>
            </w:r>
          </w:p>
        </w:tc>
        <w:tc>
          <w:tcPr>
            <w:tcW w:w="4536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D623C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</w:rPr>
            </w:pPr>
            <w:r w:rsidRPr="002F42BA">
              <w:rPr>
                <w:rFonts w:asciiTheme="majorHAnsi" w:hAnsiTheme="majorHAnsi" w:cs="Calibri"/>
                <w:b/>
                <w:bCs/>
                <w:color w:val="FFFFFF" w:themeColor="background1"/>
                <w:sz w:val="22"/>
                <w:szCs w:val="22"/>
              </w:rPr>
              <w:t>Dane kontaktowe pracownika</w:t>
            </w:r>
          </w:p>
          <w:p w14:paraId="52FE6B6B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  <w:t xml:space="preserve">(imię i nazwisko, bezpośredni telefon, </w:t>
            </w:r>
          </w:p>
          <w:p w14:paraId="056BB6A0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F42BA">
              <w:rPr>
                <w:rFonts w:asciiTheme="majorHAnsi" w:hAnsiTheme="majorHAnsi" w:cs="Calibri"/>
                <w:bCs/>
                <w:color w:val="FFFFFF" w:themeColor="background1"/>
                <w:sz w:val="18"/>
                <w:szCs w:val="18"/>
              </w:rPr>
              <w:t>adres e-mail)</w:t>
            </w:r>
          </w:p>
        </w:tc>
      </w:tr>
      <w:tr w:rsidR="00763006" w:rsidRPr="002F42BA" w14:paraId="35012BAC" w14:textId="77777777" w:rsidTr="00FA1C3E">
        <w:trPr>
          <w:trHeight w:val="508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7CAF3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1D625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000000"/>
              </w:rPr>
            </w:pPr>
          </w:p>
        </w:tc>
      </w:tr>
      <w:tr w:rsidR="00763006" w:rsidRPr="002F42BA" w14:paraId="287E42B8" w14:textId="77777777" w:rsidTr="00FA1C3E">
        <w:trPr>
          <w:trHeight w:val="508"/>
        </w:trPr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54459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rPr>
                <w:rFonts w:asciiTheme="majorHAnsi" w:hAnsiTheme="majorHAnsi" w:cs="Calibri"/>
                <w:b/>
                <w:bCs/>
              </w:rPr>
            </w:pP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BBC29" w14:textId="77777777" w:rsidR="00763006" w:rsidRPr="002F42BA" w:rsidRDefault="00763006" w:rsidP="0088774C">
            <w:pPr>
              <w:suppressAutoHyphens/>
              <w:spacing w:line="276" w:lineRule="auto"/>
              <w:ind w:left="709" w:hanging="425"/>
              <w:jc w:val="center"/>
              <w:rPr>
                <w:rFonts w:asciiTheme="majorHAnsi" w:hAnsiTheme="majorHAnsi" w:cs="Calibri"/>
                <w:b/>
                <w:bCs/>
                <w:color w:val="000000"/>
              </w:rPr>
            </w:pPr>
          </w:p>
        </w:tc>
      </w:tr>
    </w:tbl>
    <w:p w14:paraId="34FFC42F" w14:textId="0D7AF911" w:rsidR="00763006" w:rsidRPr="002F42BA" w:rsidRDefault="00763006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b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1</w:t>
      </w:r>
    </w:p>
    <w:p w14:paraId="53160B93" w14:textId="77777777" w:rsidR="00763006" w:rsidRPr="002F42BA" w:rsidRDefault="00763006" w:rsidP="0088774C">
      <w:pPr>
        <w:pStyle w:val="Nagwek4"/>
        <w:suppressAutoHyphens/>
        <w:spacing w:before="0" w:after="0" w:line="276" w:lineRule="auto"/>
        <w:ind w:left="864" w:hanging="864"/>
        <w:jc w:val="center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ZASADY WYPŁAT ODSZKODOWAŃ</w:t>
      </w:r>
    </w:p>
    <w:p w14:paraId="0FC6F1B4" w14:textId="20F2DF57" w:rsidR="00763006" w:rsidRPr="002F42BA" w:rsidRDefault="00763006" w:rsidP="0088774C">
      <w:pPr>
        <w:shd w:val="clear" w:color="auto" w:fill="FFFFFF"/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1. </w:t>
      </w:r>
      <w:r w:rsidRPr="002F42BA">
        <w:rPr>
          <w:rFonts w:asciiTheme="majorHAnsi" w:hAnsiTheme="majorHAnsi" w:cs="Calibri"/>
          <w:sz w:val="22"/>
          <w:szCs w:val="22"/>
        </w:rPr>
        <w:tab/>
        <w:t>Wszystkie płatności z tytułu odszkodowania za szkody będą wypłacane przez Wykonawcę na</w:t>
      </w:r>
      <w:r w:rsidR="00FA1C3E" w:rsidRPr="002F42BA">
        <w:rPr>
          <w:rFonts w:asciiTheme="majorHAnsi" w:hAnsiTheme="majorHAnsi" w:cs="Calibri"/>
          <w:sz w:val="22"/>
          <w:szCs w:val="22"/>
        </w:rPr>
        <w:t> </w:t>
      </w:r>
      <w:r w:rsidRPr="002F42BA">
        <w:rPr>
          <w:rFonts w:asciiTheme="majorHAnsi" w:hAnsiTheme="majorHAnsi" w:cs="Calibri"/>
          <w:sz w:val="22"/>
          <w:szCs w:val="22"/>
        </w:rPr>
        <w:t xml:space="preserve">rzecz </w:t>
      </w:r>
      <w:r w:rsidRPr="002F42BA">
        <w:rPr>
          <w:rFonts w:asciiTheme="majorHAnsi" w:hAnsiTheme="majorHAnsi"/>
          <w:bCs/>
          <w:sz w:val="22"/>
          <w:szCs w:val="22"/>
        </w:rPr>
        <w:t>Osoby lub Podmiotu uprawnionego</w:t>
      </w:r>
      <w:r w:rsidRPr="002F42BA">
        <w:rPr>
          <w:rFonts w:asciiTheme="majorHAnsi" w:hAnsiTheme="majorHAnsi"/>
        </w:rPr>
        <w:t xml:space="preserve"> (</w:t>
      </w:r>
      <w:r w:rsidRPr="002F42BA">
        <w:rPr>
          <w:rFonts w:asciiTheme="majorHAnsi" w:hAnsiTheme="majorHAnsi" w:cs="Calibri"/>
          <w:sz w:val="22"/>
          <w:szCs w:val="22"/>
        </w:rPr>
        <w:t>Zamawiającego/</w:t>
      </w:r>
      <w:r w:rsidR="00FA1C3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Ubezpieczającego/</w:t>
      </w:r>
      <w:r w:rsidR="00FA1C3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 xml:space="preserve">Ubezpieczonego) zgodnie z warunkami określonymi w SWZ, przelewem na jego rachunek bankowy. </w:t>
      </w:r>
    </w:p>
    <w:p w14:paraId="5E333E10" w14:textId="1904B7CC" w:rsidR="00763006" w:rsidRPr="002F42BA" w:rsidRDefault="00763006" w:rsidP="0088774C">
      <w:pPr>
        <w:shd w:val="clear" w:color="auto" w:fill="FFFFFF"/>
        <w:suppressAutoHyphens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 xml:space="preserve">2. </w:t>
      </w:r>
      <w:r w:rsidRPr="002F42BA">
        <w:rPr>
          <w:rFonts w:asciiTheme="majorHAnsi" w:hAnsiTheme="majorHAnsi" w:cs="Calibri"/>
          <w:sz w:val="22"/>
          <w:szCs w:val="22"/>
        </w:rPr>
        <w:tab/>
        <w:t>W przypadku nieterminowej realizacji odszkodowań z zawartej umowy ubezpieczenia z  przyczyn leżących po stronie Wykonawcy, Zamawiającemu/</w:t>
      </w:r>
      <w:r w:rsidR="00FA1C3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t>Ubezpieczającemu/</w:t>
      </w:r>
      <w:r w:rsidR="00FA1C3E" w:rsidRPr="002F42BA">
        <w:rPr>
          <w:rFonts w:asciiTheme="majorHAnsi" w:hAnsiTheme="majorHAnsi" w:cs="Calibri"/>
          <w:sz w:val="22"/>
          <w:szCs w:val="22"/>
        </w:rPr>
        <w:t xml:space="preserve"> </w:t>
      </w:r>
      <w:r w:rsidRPr="002F42BA">
        <w:rPr>
          <w:rFonts w:asciiTheme="majorHAnsi" w:hAnsiTheme="majorHAnsi" w:cs="Calibri"/>
          <w:sz w:val="22"/>
          <w:szCs w:val="22"/>
        </w:rPr>
        <w:lastRenderedPageBreak/>
        <w:t xml:space="preserve">Ubezpieczonemu przysługują odsetki ustawowe za czas opóźnienia od łącznej kwoty należnego przeterminowanego odszkodowania. Przez nieterminową realizację odszkodowań rozumie się przekroczenie terminów określonych w art. 817 KC. W razie zwłoki Zamawiający/Ubezpieczony może nadto żądać naprawienia szkody na zasadach ogólnych KC.      </w:t>
      </w:r>
    </w:p>
    <w:p w14:paraId="3FCF0C0E" w14:textId="5BF2FF3D" w:rsidR="00763006" w:rsidRPr="002F42BA" w:rsidRDefault="00763006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b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bCs/>
          <w:snapToGrid w:val="0"/>
          <w:sz w:val="22"/>
          <w:szCs w:val="22"/>
        </w:rPr>
        <w:t>2</w:t>
      </w:r>
    </w:p>
    <w:p w14:paraId="1F1ACC2F" w14:textId="77777777" w:rsidR="003A5900" w:rsidRPr="002F42BA" w:rsidRDefault="003A5900" w:rsidP="0088774C">
      <w:pPr>
        <w:keepNext/>
        <w:suppressAutoHyphens/>
        <w:spacing w:line="276" w:lineRule="auto"/>
        <w:jc w:val="center"/>
        <w:textAlignment w:val="baseline"/>
        <w:outlineLvl w:val="3"/>
        <w:rPr>
          <w:rFonts w:asciiTheme="majorHAnsi" w:hAnsiTheme="majorHAnsi" w:cs="Tahoma"/>
          <w:b/>
          <w:bCs/>
          <w:sz w:val="22"/>
          <w:szCs w:val="22"/>
        </w:rPr>
      </w:pPr>
      <w:r w:rsidRPr="002F42BA">
        <w:rPr>
          <w:rFonts w:asciiTheme="majorHAnsi" w:hAnsiTheme="majorHAnsi" w:cs="Tahoma"/>
          <w:b/>
          <w:bCs/>
          <w:sz w:val="22"/>
          <w:szCs w:val="22"/>
        </w:rPr>
        <w:t>ODSTĄPIENIE OD UMOWY</w:t>
      </w:r>
    </w:p>
    <w:p w14:paraId="6217F85F" w14:textId="334CABBE" w:rsidR="003A5900" w:rsidRPr="002F42BA" w:rsidRDefault="003A5900" w:rsidP="0054788F">
      <w:pPr>
        <w:pStyle w:val="Akapitzlist"/>
        <w:numPr>
          <w:ilvl w:val="0"/>
          <w:numId w:val="139"/>
        </w:numPr>
        <w:tabs>
          <w:tab w:val="num" w:pos="426"/>
        </w:tabs>
        <w:suppressAutoHyphens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 xml:space="preserve">Zamawiający może odstąpić od umowy w okolicznościach określonych: </w:t>
      </w:r>
    </w:p>
    <w:p w14:paraId="4CA0316C" w14:textId="77777777" w:rsidR="003A5900" w:rsidRPr="002F42BA" w:rsidRDefault="003A5900" w:rsidP="0054788F">
      <w:pPr>
        <w:pStyle w:val="Akapitzlist"/>
        <w:numPr>
          <w:ilvl w:val="1"/>
          <w:numId w:val="139"/>
        </w:numPr>
        <w:suppressAutoHyphens/>
        <w:spacing w:line="276" w:lineRule="auto"/>
        <w:ind w:left="993" w:hanging="567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 xml:space="preserve">w art. 456 ust. 1 pkt. 1 ustawy Prawo zamówień publicznych w terminie 30 dni </w:t>
      </w:r>
      <w:r w:rsidRPr="002F42BA">
        <w:rPr>
          <w:rFonts w:asciiTheme="majorHAnsi" w:hAnsiTheme="majorHAnsi"/>
          <w:sz w:val="22"/>
          <w:szCs w:val="22"/>
        </w:rPr>
        <w:t>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3894DF11" w14:textId="77777777" w:rsidR="003A5900" w:rsidRPr="002F42BA" w:rsidRDefault="003A5900" w:rsidP="0054788F">
      <w:pPr>
        <w:pStyle w:val="Akapitzlist"/>
        <w:numPr>
          <w:ilvl w:val="1"/>
          <w:numId w:val="139"/>
        </w:numPr>
        <w:suppressAutoHyphens/>
        <w:spacing w:line="276" w:lineRule="auto"/>
        <w:ind w:left="993" w:hanging="567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 art. 456 ust. 1 pkt. 2 ustawy Prawo Zamówień publicznych tj. jeżeli zachodzi co najmniej jedna z następujących okoliczności:</w:t>
      </w:r>
    </w:p>
    <w:p w14:paraId="7698F6AE" w14:textId="77777777" w:rsidR="003A5900" w:rsidRPr="002F42BA" w:rsidRDefault="003A5900" w:rsidP="0054788F">
      <w:pPr>
        <w:pStyle w:val="Akapitzlist"/>
        <w:numPr>
          <w:ilvl w:val="2"/>
          <w:numId w:val="139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dokonano zmiany umowy z naruszeniem art. 454 i art. 455 ustawy Prawo zamówień publicznych;</w:t>
      </w:r>
    </w:p>
    <w:p w14:paraId="42B19F84" w14:textId="77777777" w:rsidR="003A5900" w:rsidRPr="002F42BA" w:rsidRDefault="003A5900" w:rsidP="0054788F">
      <w:pPr>
        <w:pStyle w:val="Akapitzlist"/>
        <w:numPr>
          <w:ilvl w:val="2"/>
          <w:numId w:val="139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>wykonawca w chwili zawarcia umowy podlegał wykluczeniu na podstawie art. 108 ustawy Prawo zamówień publicznych;</w:t>
      </w:r>
    </w:p>
    <w:p w14:paraId="19C2DA4E" w14:textId="51F1C223" w:rsidR="003A5900" w:rsidRPr="002F42BA" w:rsidRDefault="003A5900" w:rsidP="0054788F">
      <w:pPr>
        <w:pStyle w:val="Akapitzlist"/>
        <w:numPr>
          <w:ilvl w:val="2"/>
          <w:numId w:val="139"/>
        </w:numPr>
        <w:suppressAutoHyphens/>
        <w:spacing w:line="276" w:lineRule="auto"/>
        <w:ind w:left="1701" w:hanging="708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2F42BA">
        <w:rPr>
          <w:rFonts w:asciiTheme="majorHAnsi" w:hAnsiTheme="majorHAnsi"/>
          <w:sz w:val="22"/>
          <w:szCs w:val="22"/>
        </w:rPr>
        <w:t xml:space="preserve">Trybunał Sprawiedliwości Unii Europejskiej stwierdził, w ramach procedury przewidzianej w </w:t>
      </w:r>
      <w:hyperlink r:id="rId40" w:anchor="/document/17099384?unitId=art(258)&amp;cm=DOCUMENT" w:history="1">
        <w:r w:rsidRPr="002F42BA">
          <w:rPr>
            <w:rFonts w:asciiTheme="majorHAnsi" w:hAnsiTheme="majorHAnsi"/>
          </w:rPr>
          <w:t>art. 258</w:t>
        </w:r>
      </w:hyperlink>
      <w:r w:rsidRPr="002F42BA">
        <w:rPr>
          <w:rFonts w:asciiTheme="majorHAnsi" w:hAnsiTheme="majorHAnsi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41" w:anchor="/document/68413979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2014/24/UE, </w:t>
      </w:r>
      <w:hyperlink r:id="rId42" w:anchor="/document/68413980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2014/25/UE i </w:t>
      </w:r>
      <w:hyperlink r:id="rId43" w:anchor="/document/67894791?cm=DOCUMENT" w:history="1">
        <w:r w:rsidRPr="002F42BA">
          <w:rPr>
            <w:rFonts w:asciiTheme="majorHAnsi" w:hAnsiTheme="majorHAnsi"/>
          </w:rPr>
          <w:t>dyrektywy</w:t>
        </w:r>
      </w:hyperlink>
      <w:r w:rsidRPr="002F42BA">
        <w:rPr>
          <w:rFonts w:asciiTheme="majorHAnsi" w:hAnsiTheme="majorHAnsi"/>
          <w:sz w:val="22"/>
          <w:szCs w:val="22"/>
        </w:rPr>
        <w:t xml:space="preserve"> 2009/81/WE, z uwagi na to, że zamawiający udzielił zamówienia z naruszeniem prawa Unii Europejskiej.</w:t>
      </w:r>
    </w:p>
    <w:p w14:paraId="2A0632FE" w14:textId="25EB44D3" w:rsidR="003A5900" w:rsidRPr="002F42BA" w:rsidRDefault="003A5900" w:rsidP="0054788F">
      <w:pPr>
        <w:pStyle w:val="Akapitzlist"/>
        <w:numPr>
          <w:ilvl w:val="0"/>
          <w:numId w:val="139"/>
        </w:numPr>
        <w:suppressAutoHyphens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/>
        </w:rPr>
        <w:t>W przypadku, o którym mowa w ust. 1.2</w:t>
      </w:r>
      <w:r w:rsidR="00A91E78" w:rsidRPr="002F42BA">
        <w:rPr>
          <w:rFonts w:asciiTheme="majorHAnsi" w:hAnsiTheme="majorHAnsi"/>
        </w:rPr>
        <w:t>.1</w:t>
      </w:r>
      <w:r w:rsidRPr="002F42BA">
        <w:rPr>
          <w:rFonts w:asciiTheme="majorHAnsi" w:hAnsiTheme="majorHAnsi"/>
        </w:rPr>
        <w:t>, zamawiający odstępuje od umowy w części, której zmiana dotyczy.</w:t>
      </w:r>
    </w:p>
    <w:p w14:paraId="5035755E" w14:textId="54E32B6F" w:rsidR="003A5900" w:rsidRPr="002F42BA" w:rsidRDefault="003A5900" w:rsidP="0054788F">
      <w:pPr>
        <w:pStyle w:val="Akapitzlist"/>
        <w:numPr>
          <w:ilvl w:val="0"/>
          <w:numId w:val="139"/>
        </w:numPr>
        <w:suppressAutoHyphens/>
        <w:spacing w:line="276" w:lineRule="auto"/>
        <w:ind w:left="426" w:hanging="426"/>
        <w:jc w:val="both"/>
        <w:textAlignment w:val="baseline"/>
        <w:rPr>
          <w:rFonts w:asciiTheme="majorHAnsi" w:hAnsiTheme="majorHAnsi" w:cs="Tahoma"/>
          <w:iCs/>
          <w:sz w:val="22"/>
          <w:szCs w:val="22"/>
        </w:rPr>
      </w:pPr>
      <w:r w:rsidRPr="002F42BA">
        <w:rPr>
          <w:rFonts w:asciiTheme="majorHAnsi" w:hAnsiTheme="majorHAnsi" w:cs="Tahoma"/>
          <w:iCs/>
          <w:sz w:val="22"/>
          <w:szCs w:val="22"/>
        </w:rPr>
        <w:t>W wypadku odstąpienia od umowy z powodów wskazanych w ust. 1 powyżej Wykonawca może żądać jedynie wynagrodzenia należnego z tytułu wykonanej części umowy tj. Wykonawcy należy się składka za okres, w którym udzielał on ochrony ubezpieczeniowej Zamawiającemu.</w:t>
      </w:r>
    </w:p>
    <w:p w14:paraId="660467C7" w14:textId="137FB87D" w:rsidR="00763006" w:rsidRPr="002F42BA" w:rsidRDefault="00763006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§ 1</w:t>
      </w:r>
      <w:r w:rsidR="00152716" w:rsidRPr="002F42BA">
        <w:rPr>
          <w:rFonts w:asciiTheme="majorHAnsi" w:hAnsiTheme="majorHAnsi" w:cs="Calibri"/>
          <w:b/>
          <w:sz w:val="22"/>
        </w:rPr>
        <w:t>3</w:t>
      </w:r>
    </w:p>
    <w:p w14:paraId="520E19AE" w14:textId="77777777" w:rsidR="00763006" w:rsidRPr="002F42BA" w:rsidRDefault="00763006" w:rsidP="0088774C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POUFNOŚĆ INFORMACJI</w:t>
      </w:r>
    </w:p>
    <w:p w14:paraId="01FC00A1" w14:textId="77777777" w:rsidR="00763006" w:rsidRPr="002F42BA" w:rsidRDefault="00763006" w:rsidP="0088774C">
      <w:pPr>
        <w:pStyle w:val="Akapitzlist"/>
        <w:widowControl/>
        <w:numPr>
          <w:ilvl w:val="0"/>
          <w:numId w:val="82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</w:rPr>
        <w:t>Wykonawca oświadcza, że materiały dostarczone przez Zamawiającego oraz wszelkie informacje, dane i dotyczące działalności Zamawiającego i nabyte przez Wykonawcę w  trakcie realizacji umowy, które nie zostały uzgodnione jako przeznaczone do rozpowszechnienia, będą traktowane przez Wykonawcę poufnie, tzn. Wykonawca zobowiązuje się w trakcie trwania umowy, jak również po jej ustaniu, do zachowania tajemnicy w odniesieniu do wszelkich informacji uzyskanych w trakcie trwania współpracy na temat Zamawiającego oraz podmiotów z nim powiązanych.</w:t>
      </w:r>
    </w:p>
    <w:p w14:paraId="3BB0E0DA" w14:textId="77777777" w:rsidR="00763006" w:rsidRPr="002F42BA" w:rsidRDefault="00763006" w:rsidP="0088774C">
      <w:pPr>
        <w:pStyle w:val="Akapitzlist"/>
        <w:widowControl/>
        <w:numPr>
          <w:ilvl w:val="0"/>
          <w:numId w:val="82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  <w:sz w:val="22"/>
        </w:rPr>
      </w:pPr>
      <w:r w:rsidRPr="002F42BA">
        <w:rPr>
          <w:rFonts w:asciiTheme="majorHAnsi" w:hAnsiTheme="majorHAnsi" w:cs="Calibri"/>
          <w:sz w:val="22"/>
        </w:rPr>
        <w:t>Ujawnienie powyższych informacji przez Wykonawcę osobom trzecim jest możliwe tylko i wyłącznie po wyrażeniu pisemnej zgody przez Zamawiającego.</w:t>
      </w:r>
    </w:p>
    <w:p w14:paraId="2987B299" w14:textId="1914C44D" w:rsidR="00763006" w:rsidRPr="002F42BA" w:rsidRDefault="00763006" w:rsidP="0088774C">
      <w:pPr>
        <w:pStyle w:val="Akapitzlist"/>
        <w:widowControl/>
        <w:numPr>
          <w:ilvl w:val="0"/>
          <w:numId w:val="82"/>
        </w:numPr>
        <w:suppressAutoHyphens/>
        <w:autoSpaceDE/>
        <w:autoSpaceDN/>
        <w:adjustRightInd/>
        <w:spacing w:after="60" w:line="276" w:lineRule="auto"/>
        <w:ind w:left="425" w:hanging="425"/>
        <w:jc w:val="both"/>
        <w:rPr>
          <w:rFonts w:asciiTheme="majorHAnsi" w:hAnsiTheme="majorHAnsi" w:cs="Calibri"/>
        </w:rPr>
      </w:pPr>
      <w:r w:rsidRPr="002F42BA">
        <w:rPr>
          <w:rFonts w:asciiTheme="majorHAnsi" w:hAnsiTheme="majorHAnsi" w:cs="Calibri"/>
          <w:sz w:val="22"/>
        </w:rPr>
        <w:t>Wykonawca ponosi pełną odpowiedzialność za zachowanie poufności informacji (zdefiniowanych w tym paragrafie) przez swoich pracowników.</w:t>
      </w:r>
    </w:p>
    <w:p w14:paraId="55DB6C40" w14:textId="01EDA590" w:rsidR="00763006" w:rsidRPr="002F42BA" w:rsidRDefault="00763006" w:rsidP="0088774C">
      <w:pPr>
        <w:suppressAutoHyphens/>
        <w:spacing w:before="240"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>§ 1</w:t>
      </w:r>
      <w:r w:rsidR="00152716" w:rsidRPr="002F42BA">
        <w:rPr>
          <w:rFonts w:asciiTheme="majorHAnsi" w:hAnsiTheme="majorHAnsi" w:cs="Calibri"/>
          <w:b/>
          <w:sz w:val="22"/>
        </w:rPr>
        <w:t>4</w:t>
      </w:r>
    </w:p>
    <w:p w14:paraId="5DD4B6D4" w14:textId="77777777" w:rsidR="00763006" w:rsidRPr="002F42BA" w:rsidRDefault="00763006" w:rsidP="0088774C">
      <w:pPr>
        <w:suppressAutoHyphens/>
        <w:spacing w:line="276" w:lineRule="auto"/>
        <w:jc w:val="center"/>
        <w:rPr>
          <w:rFonts w:asciiTheme="majorHAnsi" w:hAnsiTheme="majorHAnsi" w:cs="Calibri"/>
          <w:b/>
          <w:sz w:val="22"/>
        </w:rPr>
      </w:pPr>
      <w:r w:rsidRPr="002F42BA">
        <w:rPr>
          <w:rFonts w:asciiTheme="majorHAnsi" w:hAnsiTheme="majorHAnsi" w:cs="Calibri"/>
          <w:b/>
          <w:sz w:val="22"/>
        </w:rPr>
        <w:t xml:space="preserve">OCHRONA DANYCH OSOBOWYCH </w:t>
      </w:r>
    </w:p>
    <w:p w14:paraId="4476CC37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lastRenderedPageBreak/>
        <w:t>Zamawiający i Wykonawca oświadczają, że wypełnili i będą wypełniać obowiązek informacyjny, przewidziany w art. 13 lub art. 14 Rozporządzenia Parlamentu Europejskiego i Rady (UE) 2016/679 z dnia 27 kwietnia 2016r. w sprawie ochrony osób fizycznych w związku z  przetwarzaniem danych osobowych i w sprawie swobodnego przepływu takich danych oraz uchylenia dyrektywy 95/46/WE (RODO).</w:t>
      </w:r>
    </w:p>
    <w:p w14:paraId="1C8534B9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Obowiązek zostanie spełniony wobec osób fizycznych, od których dane osobowe bezpośrednio lub pośrednio zostały uzyskane w celu realizacji zamówienia publicznego w niniejszym postępowaniu.</w:t>
      </w:r>
    </w:p>
    <w:p w14:paraId="3D444F69" w14:textId="1F8A83CF" w:rsidR="00763006" w:rsidRPr="002F42BA" w:rsidRDefault="00763006" w:rsidP="0088774C">
      <w:pPr>
        <w:tabs>
          <w:tab w:val="left" w:pos="1200"/>
        </w:tabs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sz w:val="22"/>
          <w:szCs w:val="22"/>
        </w:rPr>
        <w:t>5</w:t>
      </w:r>
    </w:p>
    <w:p w14:paraId="00A73D73" w14:textId="77777777" w:rsidR="00763006" w:rsidRPr="002F42BA" w:rsidRDefault="00763006" w:rsidP="0088774C">
      <w:pPr>
        <w:keepNext/>
        <w:suppressAutoHyphens/>
        <w:overflowPunct w:val="0"/>
        <w:autoSpaceDE w:val="0"/>
        <w:autoSpaceDN w:val="0"/>
        <w:adjustRightInd w:val="0"/>
        <w:spacing w:line="276" w:lineRule="auto"/>
        <w:ind w:left="864" w:hanging="864"/>
        <w:jc w:val="center"/>
        <w:textAlignment w:val="baseline"/>
        <w:outlineLvl w:val="3"/>
        <w:rPr>
          <w:rFonts w:asciiTheme="majorHAnsi" w:hAnsiTheme="majorHAnsi" w:cs="Calibri"/>
          <w:b/>
          <w:bCs/>
          <w:iCs/>
          <w:sz w:val="22"/>
          <w:szCs w:val="22"/>
        </w:rPr>
      </w:pPr>
      <w:r w:rsidRPr="002F42BA">
        <w:rPr>
          <w:rFonts w:asciiTheme="majorHAnsi" w:hAnsiTheme="majorHAnsi" w:cs="Calibri"/>
          <w:b/>
          <w:bCs/>
          <w:iCs/>
          <w:sz w:val="22"/>
          <w:szCs w:val="22"/>
        </w:rPr>
        <w:t>ROZSTRZYGANIE SPORÓW</w:t>
      </w:r>
    </w:p>
    <w:p w14:paraId="2AED1123" w14:textId="1F577843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  <w:r w:rsidRPr="002F42BA">
        <w:rPr>
          <w:rFonts w:asciiTheme="majorHAnsi" w:hAnsiTheme="majorHAnsi" w:cs="Calibri"/>
          <w:iCs/>
          <w:sz w:val="22"/>
          <w:szCs w:val="22"/>
        </w:rPr>
        <w:t>Ewentualne spory mogące wyniknąć z Umowy będą rozpatrywane przez sądy właściwe ze względu na siedzibę Zamawiającego.</w:t>
      </w:r>
    </w:p>
    <w:p w14:paraId="75D58340" w14:textId="77777777" w:rsidR="00C65D1C" w:rsidRPr="002F42BA" w:rsidRDefault="00C65D1C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z w:val="22"/>
          <w:szCs w:val="22"/>
        </w:rPr>
      </w:pPr>
    </w:p>
    <w:p w14:paraId="064254CD" w14:textId="3C34E17C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before="240" w:line="276" w:lineRule="auto"/>
        <w:jc w:val="center"/>
        <w:textAlignment w:val="baseline"/>
        <w:rPr>
          <w:rFonts w:asciiTheme="majorHAnsi" w:hAnsiTheme="majorHAnsi" w:cs="Calibri"/>
          <w:b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§ 1</w:t>
      </w:r>
      <w:r w:rsidR="00152716" w:rsidRPr="002F42BA">
        <w:rPr>
          <w:rFonts w:asciiTheme="majorHAnsi" w:hAnsiTheme="majorHAnsi" w:cs="Calibri"/>
          <w:b/>
          <w:iCs/>
          <w:snapToGrid w:val="0"/>
          <w:sz w:val="22"/>
          <w:szCs w:val="22"/>
        </w:rPr>
        <w:t>6</w:t>
      </w:r>
    </w:p>
    <w:p w14:paraId="39BBF5B8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ajorHAnsi" w:hAnsiTheme="majorHAnsi" w:cs="Calibri"/>
          <w:b/>
          <w:sz w:val="22"/>
          <w:szCs w:val="22"/>
        </w:rPr>
      </w:pPr>
      <w:r w:rsidRPr="002F42BA">
        <w:rPr>
          <w:rFonts w:asciiTheme="majorHAnsi" w:hAnsiTheme="majorHAnsi" w:cs="Calibri"/>
          <w:b/>
          <w:sz w:val="22"/>
          <w:szCs w:val="22"/>
        </w:rPr>
        <w:t>POSTANOWIENIA KOŃCOWE</w:t>
      </w:r>
    </w:p>
    <w:p w14:paraId="7ACE64FD" w14:textId="77777777" w:rsidR="00763006" w:rsidRPr="002F42BA" w:rsidRDefault="00763006" w:rsidP="0088774C">
      <w:pPr>
        <w:numPr>
          <w:ilvl w:val="0"/>
          <w:numId w:val="83"/>
        </w:numPr>
        <w:tabs>
          <w:tab w:val="clear" w:pos="720"/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Niniejsza Umowa wchodzi w życie z dniem jej zawarcia.</w:t>
      </w:r>
    </w:p>
    <w:p w14:paraId="5B05333F" w14:textId="77777777" w:rsidR="00763006" w:rsidRPr="002F42BA" w:rsidRDefault="00763006" w:rsidP="0088774C">
      <w:pPr>
        <w:numPr>
          <w:ilvl w:val="0"/>
          <w:numId w:val="83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Zawiadomienia/oświadczenia, jakie w związku z Umową składane są przez strony tej Umowy, powinny być dokonywane na piśmie i doręczane za pokwitowaniem lub przesyłane listem poleconym.</w:t>
      </w:r>
    </w:p>
    <w:p w14:paraId="718BE31B" w14:textId="77777777" w:rsidR="00763006" w:rsidRPr="002F42BA" w:rsidRDefault="00763006" w:rsidP="0088774C">
      <w:pPr>
        <w:numPr>
          <w:ilvl w:val="0"/>
          <w:numId w:val="83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Wszelkie zmiany niniejszej Umowy wymagają formy pisemnej pod rygorem nieważności.</w:t>
      </w:r>
    </w:p>
    <w:p w14:paraId="1E94803E" w14:textId="77777777" w:rsidR="00763006" w:rsidRPr="002F42BA" w:rsidRDefault="00763006" w:rsidP="0088774C">
      <w:pPr>
        <w:numPr>
          <w:ilvl w:val="0"/>
          <w:numId w:val="83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sz w:val="22"/>
          <w:szCs w:val="22"/>
        </w:rPr>
        <w:t>Wykonawca bez pisemnej zgody Zamawiającego nie może dokonać cesji wierzytelności należności wynikających z tytułu realizacji niniejszej umowy na banki, firmy ubezpieczeniowe, inne podmioty gospodarcze czy osoby fizyczne lub prawne.</w:t>
      </w:r>
    </w:p>
    <w:p w14:paraId="420880B2" w14:textId="77777777" w:rsidR="00763006" w:rsidRPr="002F42BA" w:rsidRDefault="00763006" w:rsidP="0088774C">
      <w:pPr>
        <w:numPr>
          <w:ilvl w:val="0"/>
          <w:numId w:val="83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W sprawach nieuregulowanych niniejszą Umową mają zastosowanie odpowiednie przepisy prawa, w szczególności ustawa kodeks cywilny, ustawa o działalności ubezpieczeniowej i  reasekuracyjnej oraz ustawa Prawo zamówień publicznych. </w:t>
      </w:r>
    </w:p>
    <w:p w14:paraId="5B3E1304" w14:textId="77777777" w:rsidR="00763006" w:rsidRPr="002F42BA" w:rsidRDefault="00763006" w:rsidP="0088774C">
      <w:pPr>
        <w:numPr>
          <w:ilvl w:val="0"/>
          <w:numId w:val="83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60" w:line="276" w:lineRule="auto"/>
        <w:ind w:left="425" w:hanging="425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>Niniejsza Umowa została sporządzona w dwóch  jednobrzmiących egzemplarzach, po jednym dla Wykonawcy oraz Zamawiającego.</w:t>
      </w:r>
    </w:p>
    <w:p w14:paraId="229375FC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iCs/>
          <w:snapToGrid w:val="0"/>
          <w:sz w:val="22"/>
          <w:szCs w:val="22"/>
        </w:rPr>
      </w:pPr>
    </w:p>
    <w:p w14:paraId="0E2203A4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ind w:firstLine="284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ZAMAWIAJĄCY</w:t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 xml:space="preserve">                                      </w:t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bCs/>
          <w:iCs/>
          <w:snapToGrid w:val="0"/>
          <w:sz w:val="22"/>
          <w:szCs w:val="22"/>
        </w:rPr>
        <w:tab/>
        <w:t xml:space="preserve">      </w:t>
      </w:r>
      <w:r w:rsidRPr="002F42BA"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  <w:t>WYKONAWCA</w:t>
      </w:r>
    </w:p>
    <w:p w14:paraId="49F25BCE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</w:p>
    <w:p w14:paraId="71B8D4A3" w14:textId="77777777" w:rsidR="00763006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bCs/>
          <w:iCs/>
          <w:snapToGrid w:val="0"/>
          <w:sz w:val="22"/>
          <w:szCs w:val="22"/>
        </w:rPr>
      </w:pPr>
    </w:p>
    <w:p w14:paraId="11812806" w14:textId="5A770BD2" w:rsidR="00E93A1D" w:rsidRPr="002F42BA" w:rsidRDefault="00763006" w:rsidP="0088774C">
      <w:pPr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="Calibri"/>
          <w:b/>
          <w:i/>
          <w:sz w:val="22"/>
          <w:szCs w:val="22"/>
        </w:rPr>
      </w:pP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  </w:t>
      </w:r>
      <w:r w:rsidR="00144BC8"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 xml:space="preserve">             </w:t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Pr="002F42BA">
        <w:rPr>
          <w:rFonts w:asciiTheme="majorHAnsi" w:hAnsiTheme="majorHAnsi" w:cs="Calibri"/>
          <w:iCs/>
          <w:snapToGrid w:val="0"/>
          <w:sz w:val="22"/>
          <w:szCs w:val="22"/>
        </w:rPr>
        <w:tab/>
      </w:r>
      <w:r w:rsidR="00144BC8" w:rsidRPr="002F42BA">
        <w:rPr>
          <w:rFonts w:asciiTheme="majorHAnsi" w:hAnsiTheme="majorHAnsi" w:cs="Calibri"/>
          <w:iCs/>
          <w:snapToGrid w:val="0"/>
          <w:sz w:val="22"/>
          <w:szCs w:val="22"/>
        </w:rPr>
        <w:t>______________________________</w:t>
      </w:r>
    </w:p>
    <w:sectPr w:rsidR="00E93A1D" w:rsidRPr="002F42BA" w:rsidSect="00996B0E">
      <w:pgSz w:w="11906" w:h="16838"/>
      <w:pgMar w:top="1247" w:right="1134" w:bottom="1247" w:left="1418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F24C6" w14:textId="77777777" w:rsidR="0083001E" w:rsidRDefault="0083001E">
      <w:r>
        <w:separator/>
      </w:r>
    </w:p>
  </w:endnote>
  <w:endnote w:type="continuationSeparator" w:id="0">
    <w:p w14:paraId="5F6630B1" w14:textId="77777777" w:rsidR="0083001E" w:rsidRDefault="0083001E">
      <w:r>
        <w:continuationSeparator/>
      </w:r>
    </w:p>
  </w:endnote>
  <w:endnote w:type="continuationNotice" w:id="1">
    <w:p w14:paraId="79E9DFA2" w14:textId="77777777" w:rsidR="0083001E" w:rsidRDefault="008300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Courier New"/>
    <w:charset w:val="00"/>
    <w:family w:val="roman"/>
    <w:pitch w:val="variable"/>
    <w:sig w:usb0="00000007" w:usb1="00000000" w:usb2="00000000" w:usb3="00000000" w:csb0="00000013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Univer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FEFDB" w14:textId="30D1AEBC" w:rsidR="0083001E" w:rsidRPr="000D17B3" w:rsidRDefault="0083001E">
    <w:pPr>
      <w:pStyle w:val="Stopka"/>
      <w:jc w:val="right"/>
      <w:rPr>
        <w:rFonts w:asciiTheme="majorHAnsi" w:hAnsiTheme="majorHAnsi"/>
        <w:sz w:val="22"/>
      </w:rPr>
    </w:pPr>
    <w:r w:rsidRPr="000D17B3">
      <w:rPr>
        <w:rFonts w:asciiTheme="majorHAnsi" w:hAnsiTheme="majorHAnsi"/>
        <w:sz w:val="20"/>
      </w:rPr>
      <w:fldChar w:fldCharType="begin"/>
    </w:r>
    <w:r w:rsidRPr="000D17B3">
      <w:rPr>
        <w:rFonts w:asciiTheme="majorHAnsi" w:hAnsiTheme="majorHAnsi"/>
        <w:sz w:val="20"/>
      </w:rPr>
      <w:instrText>PAGE   \* MERGEFORMAT</w:instrText>
    </w:r>
    <w:r w:rsidRPr="000D17B3">
      <w:rPr>
        <w:rFonts w:asciiTheme="majorHAnsi" w:hAnsiTheme="majorHAnsi"/>
        <w:sz w:val="20"/>
      </w:rPr>
      <w:fldChar w:fldCharType="separate"/>
    </w:r>
    <w:r w:rsidR="00592455">
      <w:rPr>
        <w:rFonts w:asciiTheme="majorHAnsi" w:hAnsiTheme="majorHAnsi"/>
        <w:noProof/>
        <w:sz w:val="20"/>
      </w:rPr>
      <w:t>23</w:t>
    </w:r>
    <w:r w:rsidRPr="000D17B3">
      <w:rPr>
        <w:rFonts w:asciiTheme="majorHAnsi" w:hAnsiTheme="majorHAnsi"/>
        <w:sz w:val="20"/>
      </w:rPr>
      <w:fldChar w:fldCharType="end"/>
    </w:r>
  </w:p>
  <w:p w14:paraId="6AC1849D" w14:textId="77777777" w:rsidR="0083001E" w:rsidRDefault="008300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1664" w14:textId="2F60ADD5" w:rsidR="0083001E" w:rsidRPr="00645119" w:rsidRDefault="0083001E" w:rsidP="00645119">
    <w:pPr>
      <w:pStyle w:val="Stopka"/>
      <w:jc w:val="right"/>
      <w:rPr>
        <w:rFonts w:asciiTheme="majorHAnsi" w:hAnsiTheme="majorHAnsi" w:cs="Calibri"/>
        <w:sz w:val="20"/>
        <w:szCs w:val="20"/>
      </w:rPr>
    </w:pPr>
    <w:r w:rsidRPr="00645119">
      <w:rPr>
        <w:rFonts w:asciiTheme="majorHAnsi" w:hAnsiTheme="majorHAnsi" w:cs="Calibri"/>
        <w:sz w:val="20"/>
        <w:szCs w:val="20"/>
      </w:rPr>
      <w:fldChar w:fldCharType="begin"/>
    </w:r>
    <w:r w:rsidRPr="00645119">
      <w:rPr>
        <w:rFonts w:asciiTheme="majorHAnsi" w:hAnsiTheme="majorHAnsi" w:cs="Calibri"/>
        <w:sz w:val="20"/>
        <w:szCs w:val="20"/>
      </w:rPr>
      <w:instrText>PAGE   \* MERGEFORMAT</w:instrText>
    </w:r>
    <w:r w:rsidRPr="00645119">
      <w:rPr>
        <w:rFonts w:asciiTheme="majorHAnsi" w:hAnsiTheme="majorHAnsi" w:cs="Calibri"/>
        <w:sz w:val="20"/>
        <w:szCs w:val="20"/>
      </w:rPr>
      <w:fldChar w:fldCharType="separate"/>
    </w:r>
    <w:r w:rsidR="00592455">
      <w:rPr>
        <w:rFonts w:asciiTheme="majorHAnsi" w:hAnsiTheme="majorHAnsi" w:cs="Calibri"/>
        <w:noProof/>
        <w:sz w:val="20"/>
        <w:szCs w:val="20"/>
      </w:rPr>
      <w:t>31</w:t>
    </w:r>
    <w:r w:rsidRPr="00645119">
      <w:rPr>
        <w:rFonts w:asciiTheme="majorHAnsi" w:hAnsiTheme="majorHAns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02B5D" w14:textId="77777777" w:rsidR="0083001E" w:rsidRDefault="0083001E">
      <w:r>
        <w:separator/>
      </w:r>
    </w:p>
  </w:footnote>
  <w:footnote w:type="continuationSeparator" w:id="0">
    <w:p w14:paraId="2B3190C0" w14:textId="77777777" w:rsidR="0083001E" w:rsidRDefault="0083001E">
      <w:r>
        <w:continuationSeparator/>
      </w:r>
    </w:p>
  </w:footnote>
  <w:footnote w:type="continuationNotice" w:id="1">
    <w:p w14:paraId="17612DAD" w14:textId="77777777" w:rsidR="0083001E" w:rsidRDefault="0083001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7E277" w14:textId="77777777" w:rsidR="0083001E" w:rsidRDefault="0083001E" w:rsidP="00E00F9D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7C445" w14:textId="77777777" w:rsidR="0083001E" w:rsidRDefault="0083001E" w:rsidP="00E00F9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73D28" w14:textId="0FA3E7E8" w:rsidR="0083001E" w:rsidRDefault="0083001E" w:rsidP="008158E5">
    <w:pPr>
      <w:pStyle w:val="WW-Tekstpodstawowy3"/>
      <w:spacing w:line="40" w:lineRule="atLeast"/>
      <w:jc w:val="center"/>
      <w:rPr>
        <w:rFonts w:asciiTheme="majorHAnsi" w:hAnsiTheme="majorHAnsi" w:cs="Arial"/>
        <w:i/>
        <w:sz w:val="20"/>
        <w:szCs w:val="20"/>
      </w:rPr>
    </w:pPr>
    <w:bookmarkStart w:id="0" w:name="_Hlk33736545"/>
    <w:r w:rsidRPr="001D4EB7">
      <w:rPr>
        <w:rFonts w:ascii="Cambria" w:hAnsi="Cambria"/>
        <w:noProof/>
      </w:rPr>
      <w:drawing>
        <wp:anchor distT="0" distB="0" distL="114300" distR="114300" simplePos="0" relativeHeight="251660288" behindDoc="0" locked="0" layoutInCell="1" allowOverlap="1" wp14:anchorId="2F84F4E9" wp14:editId="1627B947">
          <wp:simplePos x="0" y="0"/>
          <wp:positionH relativeFrom="margin">
            <wp:posOffset>-727075</wp:posOffset>
          </wp:positionH>
          <wp:positionV relativeFrom="topMargin">
            <wp:posOffset>163195</wp:posOffset>
          </wp:positionV>
          <wp:extent cx="952500" cy="495935"/>
          <wp:effectExtent l="0" t="0" r="0" b="0"/>
          <wp:wrapSquare wrapText="bothSides"/>
          <wp:docPr id="4" name="Obraz 4" descr="C:\Users\nord\Desktop\logo N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ord\Desktop\logo N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0625">
      <w:rPr>
        <w:rFonts w:asciiTheme="majorHAnsi" w:hAnsiTheme="majorHAnsi" w:cs="Arial"/>
        <w:i/>
        <w:sz w:val="20"/>
        <w:szCs w:val="20"/>
      </w:rPr>
      <w:t>KOMPLEKSOWE UBEZPIECZENIE MIENIA I ODPOWIEDZIALNOŚCI CYWILNEJ</w:t>
    </w:r>
  </w:p>
  <w:p w14:paraId="35552475" w14:textId="62BA974B" w:rsidR="0083001E" w:rsidRDefault="0083001E" w:rsidP="008158E5">
    <w:pPr>
      <w:pStyle w:val="WW-Tekstpodstawowy3"/>
      <w:spacing w:line="40" w:lineRule="atLeast"/>
      <w:jc w:val="center"/>
      <w:rPr>
        <w:rFonts w:asciiTheme="majorHAnsi" w:hAnsiTheme="majorHAnsi" w:cs="Arial"/>
        <w:i/>
        <w:sz w:val="20"/>
        <w:szCs w:val="20"/>
      </w:rPr>
    </w:pPr>
    <w:r>
      <w:rPr>
        <w:rFonts w:asciiTheme="majorHAnsi" w:hAnsiTheme="majorHAnsi" w:cs="Arial"/>
        <w:i/>
        <w:sz w:val="20"/>
        <w:szCs w:val="20"/>
      </w:rPr>
      <w:t xml:space="preserve">GMINY DALESZYCE I JEJ JEDNOSTEK ORGANIZACYJNYCH, INSTYTUCJI KULTURY </w:t>
    </w:r>
  </w:p>
  <w:p w14:paraId="1E045E30" w14:textId="16ED5A23" w:rsidR="0083001E" w:rsidRPr="000B0625" w:rsidRDefault="0083001E" w:rsidP="008158E5">
    <w:pPr>
      <w:pStyle w:val="WW-Tekstpodstawowy3"/>
      <w:spacing w:line="40" w:lineRule="atLeast"/>
      <w:jc w:val="center"/>
      <w:rPr>
        <w:rFonts w:asciiTheme="majorHAnsi" w:hAnsiTheme="majorHAnsi" w:cs="Arial"/>
        <w:i/>
        <w:sz w:val="20"/>
        <w:szCs w:val="20"/>
      </w:rPr>
    </w:pPr>
    <w:r>
      <w:rPr>
        <w:rFonts w:asciiTheme="majorHAnsi" w:hAnsiTheme="majorHAnsi" w:cs="Arial"/>
        <w:i/>
        <w:sz w:val="20"/>
        <w:szCs w:val="20"/>
      </w:rPr>
      <w:t>ORAZ PLACÓWEK OŚWIATOWYCH</w:t>
    </w:r>
  </w:p>
  <w:bookmarkEnd w:id="0"/>
  <w:p w14:paraId="086CB090" w14:textId="5CDF3752" w:rsidR="0083001E" w:rsidRPr="000B0625" w:rsidRDefault="0083001E" w:rsidP="00C02336">
    <w:pPr>
      <w:pStyle w:val="Nagwek"/>
      <w:tabs>
        <w:tab w:val="left" w:pos="1065"/>
        <w:tab w:val="center" w:pos="4677"/>
      </w:tabs>
      <w:rPr>
        <w:sz w:val="22"/>
        <w:szCs w:val="22"/>
      </w:rPr>
    </w:pPr>
    <w:r>
      <w:rPr>
        <w:rFonts w:asciiTheme="majorHAnsi" w:hAnsiTheme="majorHAnsi" w:cs="Calibri"/>
        <w:sz w:val="20"/>
        <w:szCs w:val="20"/>
      </w:rPr>
      <w:tab/>
    </w:r>
    <w:r>
      <w:rPr>
        <w:rFonts w:asciiTheme="majorHAnsi" w:hAnsiTheme="majorHAnsi" w:cs="Calibri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81"/>
        </w:tabs>
        <w:ind w:left="1481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AE5A6522"/>
    <w:name w:val="WW8Num2"/>
    <w:lvl w:ilvl="0">
      <w:start w:val="1"/>
      <w:numFmt w:val="decimal"/>
      <w:lvlText w:val="2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4" w15:restartNumberingAfterBreak="0">
    <w:nsid w:val="00000004"/>
    <w:multiLevelType w:val="multilevel"/>
    <w:tmpl w:val="D7D6A90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840" w:hanging="1440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</w:abstractNum>
  <w:abstractNum w:abstractNumId="8" w15:restartNumberingAfterBreak="0">
    <w:nsid w:val="0000000B"/>
    <w:multiLevelType w:val="singleLevel"/>
    <w:tmpl w:val="546AC56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9" w15:restartNumberingAfterBreak="0">
    <w:nsid w:val="00000011"/>
    <w:multiLevelType w:val="multilevel"/>
    <w:tmpl w:val="00000011"/>
    <w:name w:val="WW8Num1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/>
      </w:rPr>
    </w:lvl>
  </w:abstractNum>
  <w:abstractNum w:abstractNumId="10" w15:restartNumberingAfterBreak="0">
    <w:nsid w:val="00000016"/>
    <w:multiLevelType w:val="multilevel"/>
    <w:tmpl w:val="00000016"/>
    <w:name w:val="WW8Num26"/>
    <w:lvl w:ilvl="0">
      <w:start w:val="3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44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142" w:hanging="216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  <w:rPr>
        <w:rFonts w:cs="Times New Roman"/>
        <w:b/>
      </w:rPr>
    </w:lvl>
  </w:abstractNum>
  <w:abstractNum w:abstractNumId="11" w15:restartNumberingAfterBreak="0">
    <w:nsid w:val="00000017"/>
    <w:multiLevelType w:val="singleLevel"/>
    <w:tmpl w:val="00000017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/>
        <w:i w:val="0"/>
        <w:color w:val="auto"/>
      </w:rPr>
    </w:lvl>
  </w:abstractNum>
  <w:abstractNum w:abstractNumId="12" w15:restartNumberingAfterBreak="0">
    <w:nsid w:val="0000001A"/>
    <w:multiLevelType w:val="multilevel"/>
    <w:tmpl w:val="D5441B5E"/>
    <w:name w:val="WW8Num30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/>
        <w:b w:val="0"/>
      </w:rPr>
    </w:lvl>
  </w:abstractNum>
  <w:abstractNum w:abstractNumId="13" w15:restartNumberingAfterBreak="0">
    <w:nsid w:val="0000001C"/>
    <w:multiLevelType w:val="multilevel"/>
    <w:tmpl w:val="FF8E9A1A"/>
    <w:name w:val="WW8Num3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-654"/>
        </w:tabs>
        <w:ind w:left="786" w:hanging="36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0000001E"/>
    <w:name w:val="WW8Num34"/>
    <w:lvl w:ilvl="0">
      <w:start w:val="7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1">
      <w:start w:val="18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</w:abstractNum>
  <w:abstractNum w:abstractNumId="15" w15:restartNumberingAfterBreak="0">
    <w:nsid w:val="0000001F"/>
    <w:multiLevelType w:val="multilevel"/>
    <w:tmpl w:val="2F448D8A"/>
    <w:name w:val="WW8Num35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i w:val="0"/>
      </w:rPr>
    </w:lvl>
    <w:lvl w:ilvl="1">
      <w:start w:val="17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  <w:i w:val="0"/>
      </w:rPr>
    </w:lvl>
  </w:abstractNum>
  <w:abstractNum w:abstractNumId="16" w15:restartNumberingAfterBreak="0">
    <w:nsid w:val="00000020"/>
    <w:multiLevelType w:val="multilevel"/>
    <w:tmpl w:val="00000020"/>
    <w:name w:val="WW8Num36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b/>
      </w:rPr>
    </w:lvl>
    <w:lvl w:ilvl="1">
      <w:start w:val="14"/>
      <w:numFmt w:val="decimal"/>
      <w:lvlText w:val="%1.%2"/>
      <w:lvlJc w:val="left"/>
      <w:pPr>
        <w:tabs>
          <w:tab w:val="num" w:pos="0"/>
        </w:tabs>
        <w:ind w:left="517" w:hanging="37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</w:abstractNum>
  <w:abstractNum w:abstractNumId="17" w15:restartNumberingAfterBreak="0">
    <w:nsid w:val="00000025"/>
    <w:multiLevelType w:val="multilevel"/>
    <w:tmpl w:val="A3707F96"/>
    <w:name w:val="WW8Num41"/>
    <w:lvl w:ilvl="0">
      <w:start w:val="3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6" w:hanging="72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144" w:hanging="144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142" w:hanging="216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18" w15:restartNumberingAfterBreak="0">
    <w:nsid w:val="00000028"/>
    <w:multiLevelType w:val="multilevel"/>
    <w:tmpl w:val="BA7E298A"/>
    <w:name w:val="WW8Num44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440" w:hanging="1800"/>
      </w:pPr>
      <w:rPr>
        <w:rFonts w:cs="Times New Roman"/>
      </w:rPr>
    </w:lvl>
  </w:abstractNum>
  <w:abstractNum w:abstractNumId="19" w15:restartNumberingAfterBreak="0">
    <w:nsid w:val="0000002A"/>
    <w:multiLevelType w:val="multilevel"/>
    <w:tmpl w:val="DC007056"/>
    <w:name w:val="WW8Num4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280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6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05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610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5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992" w:hanging="1440"/>
      </w:pPr>
      <w:rPr>
        <w:rFonts w:cs="Times New Roman" w:hint="default"/>
      </w:rPr>
    </w:lvl>
  </w:abstractNum>
  <w:abstractNum w:abstractNumId="20" w15:restartNumberingAfterBreak="0">
    <w:nsid w:val="0000002B"/>
    <w:multiLevelType w:val="multilevel"/>
    <w:tmpl w:val="0000002B"/>
    <w:name w:val="WW8Num47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80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520"/>
      </w:pPr>
      <w:rPr>
        <w:rFonts w:cs="Times New Roman"/>
      </w:rPr>
    </w:lvl>
  </w:abstractNum>
  <w:abstractNum w:abstractNumId="21" w15:restartNumberingAfterBreak="0">
    <w:nsid w:val="0000002C"/>
    <w:multiLevelType w:val="singleLevel"/>
    <w:tmpl w:val="D5B4E79E"/>
    <w:name w:val="WW8Num4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</w:abstractNum>
  <w:abstractNum w:abstractNumId="22" w15:restartNumberingAfterBreak="0">
    <w:nsid w:val="0000002D"/>
    <w:multiLevelType w:val="multilevel"/>
    <w:tmpl w:val="2F9A7CD0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1.4.%3."/>
      <w:lvlJc w:val="left"/>
      <w:pPr>
        <w:tabs>
          <w:tab w:val="num" w:pos="2160"/>
        </w:tabs>
        <w:ind w:left="2160" w:hanging="180"/>
      </w:pPr>
      <w:rPr>
        <w:rFonts w:cs="Times New Roman" w:hint="default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E"/>
    <w:multiLevelType w:val="multilevel"/>
    <w:tmpl w:val="0000002E"/>
    <w:name w:val="WW8Num5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30"/>
    <w:multiLevelType w:val="multilevel"/>
    <w:tmpl w:val="EC16AB70"/>
    <w:name w:val="WW8Num52"/>
    <w:lvl w:ilvl="0">
      <w:start w:val="1"/>
      <w:numFmt w:val="lowerLetter"/>
      <w:lvlText w:val="%1."/>
      <w:lvlJc w:val="left"/>
      <w:pPr>
        <w:tabs>
          <w:tab w:val="num" w:pos="719"/>
        </w:tabs>
        <w:ind w:left="719" w:hanging="435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32"/>
    <w:multiLevelType w:val="multilevel"/>
    <w:tmpl w:val="00000032"/>
    <w:name w:val="WW8Num54"/>
    <w:lvl w:ilvl="0">
      <w:start w:val="5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cs="Times New Roman"/>
      </w:rPr>
    </w:lvl>
  </w:abstractNum>
  <w:abstractNum w:abstractNumId="26" w15:restartNumberingAfterBreak="0">
    <w:nsid w:val="00000037"/>
    <w:multiLevelType w:val="singleLevel"/>
    <w:tmpl w:val="00000037"/>
    <w:name w:val="WW8Num59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/>
        <w:color w:val="auto"/>
      </w:rPr>
    </w:lvl>
  </w:abstractNum>
  <w:abstractNum w:abstractNumId="27" w15:restartNumberingAfterBreak="0">
    <w:nsid w:val="00000039"/>
    <w:multiLevelType w:val="multilevel"/>
    <w:tmpl w:val="1906495C"/>
    <w:name w:val="WW8Num61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28" w15:restartNumberingAfterBreak="0">
    <w:nsid w:val="0000003C"/>
    <w:multiLevelType w:val="singleLevel"/>
    <w:tmpl w:val="0000003C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29" w15:restartNumberingAfterBreak="0">
    <w:nsid w:val="0000003D"/>
    <w:multiLevelType w:val="multilevel"/>
    <w:tmpl w:val="0000003D"/>
    <w:name w:val="WW8Num6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81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96" w:hanging="2160"/>
      </w:pPr>
      <w:rPr>
        <w:rFonts w:cs="Times New Roman"/>
        <w:b/>
      </w:rPr>
    </w:lvl>
  </w:abstractNum>
  <w:abstractNum w:abstractNumId="30" w15:restartNumberingAfterBreak="0">
    <w:nsid w:val="00000041"/>
    <w:multiLevelType w:val="multilevel"/>
    <w:tmpl w:val="11A2BA42"/>
    <w:name w:val="WW8Num70"/>
    <w:lvl w:ilvl="0">
      <w:start w:val="1"/>
      <w:numFmt w:val="lowerLetter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31" w15:restartNumberingAfterBreak="0">
    <w:nsid w:val="00000044"/>
    <w:multiLevelType w:val="singleLevel"/>
    <w:tmpl w:val="00000044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32" w15:restartNumberingAfterBreak="0">
    <w:nsid w:val="00000045"/>
    <w:multiLevelType w:val="multilevel"/>
    <w:tmpl w:val="48208A46"/>
    <w:name w:val="WW8Num74"/>
    <w:lvl w:ilvl="0">
      <w:start w:val="1"/>
      <w:numFmt w:val="lowerLetter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00000046"/>
    <w:multiLevelType w:val="multilevel"/>
    <w:tmpl w:val="BDC4BA92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cs="Times New Roman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080"/>
      </w:pPr>
      <w:rPr>
        <w:rFonts w:cs="Times New Roman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960" w:hanging="1440"/>
      </w:pPr>
      <w:rPr>
        <w:rFonts w:cs="Times New Roman"/>
        <w:i w:val="0"/>
      </w:rPr>
    </w:lvl>
  </w:abstractNum>
  <w:abstractNum w:abstractNumId="34" w15:restartNumberingAfterBreak="0">
    <w:nsid w:val="0000004A"/>
    <w:multiLevelType w:val="multilevel"/>
    <w:tmpl w:val="10BAFF4E"/>
    <w:name w:val="WW8Num81"/>
    <w:lvl w:ilvl="0">
      <w:start w:val="7"/>
      <w:numFmt w:val="decimal"/>
      <w:lvlText w:val="%1."/>
      <w:lvlJc w:val="left"/>
      <w:pPr>
        <w:tabs>
          <w:tab w:val="num" w:pos="32"/>
        </w:tabs>
        <w:ind w:left="2912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Calibri" w:hAnsi="Calibri" w:cs="Courier New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240" w:hanging="72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ascii="Wingdings" w:hAnsi="Wingdings" w:cs="Wingding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960" w:hanging="1440"/>
      </w:pPr>
      <w:rPr>
        <w:rFonts w:ascii="Wingdings" w:hAnsi="Wingdings" w:cs="Wingdings"/>
      </w:rPr>
    </w:lvl>
  </w:abstractNum>
  <w:abstractNum w:abstractNumId="35" w15:restartNumberingAfterBreak="0">
    <w:nsid w:val="0000004C"/>
    <w:multiLevelType w:val="multilevel"/>
    <w:tmpl w:val="0000004C"/>
    <w:name w:val="WW8Num8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cs="Times New Roman"/>
      </w:rPr>
    </w:lvl>
  </w:abstractNum>
  <w:abstractNum w:abstractNumId="3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7" w15:restartNumberingAfterBreak="0">
    <w:nsid w:val="00000051"/>
    <w:multiLevelType w:val="multilevel"/>
    <w:tmpl w:val="00000051"/>
    <w:name w:val="WW8Num742"/>
    <w:lvl w:ilvl="0">
      <w:start w:val="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cs="Times New Roman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9" w:hanging="435"/>
      </w:pPr>
      <w:rPr>
        <w:rFonts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28" w:hanging="720"/>
      </w:pPr>
      <w:rPr>
        <w:rFonts w:cs="Times New Roman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  <w:rPr>
        <w:rFonts w:cs="Times New Roman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  <w:rPr>
        <w:rFonts w:cs="Times New Roman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72" w:hanging="1440"/>
      </w:pPr>
      <w:rPr>
        <w:rFonts w:cs="Times New Roman"/>
        <w:color w:val="auto"/>
      </w:rPr>
    </w:lvl>
  </w:abstractNum>
  <w:abstractNum w:abstractNumId="38" w15:restartNumberingAfterBreak="0">
    <w:nsid w:val="00000062"/>
    <w:multiLevelType w:val="multi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ascii="Symbol" w:hAnsi="Symbol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00CC40BF"/>
    <w:multiLevelType w:val="hybridMultilevel"/>
    <w:tmpl w:val="BB148D64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01C75A90"/>
    <w:multiLevelType w:val="multilevel"/>
    <w:tmpl w:val="BE30AC72"/>
    <w:name w:val="WW8Num19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cs="Calibri" w:hint="default"/>
      </w:rPr>
    </w:lvl>
  </w:abstractNum>
  <w:abstractNum w:abstractNumId="42" w15:restartNumberingAfterBreak="0">
    <w:nsid w:val="022E4DC4"/>
    <w:multiLevelType w:val="hybridMultilevel"/>
    <w:tmpl w:val="2934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44" w15:restartNumberingAfterBreak="0">
    <w:nsid w:val="046723A9"/>
    <w:multiLevelType w:val="hybridMultilevel"/>
    <w:tmpl w:val="6966DBC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052631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05AE1FCE"/>
    <w:multiLevelType w:val="hybridMultilevel"/>
    <w:tmpl w:val="C7F6CE9E"/>
    <w:lvl w:ilvl="0" w:tplc="4B4402E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Theme="majorHAnsi" w:eastAsia="Times New Roman" w:hAnsiTheme="majorHAns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61510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06F102BA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078E7037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08DF7ACD"/>
    <w:multiLevelType w:val="hybridMultilevel"/>
    <w:tmpl w:val="18C6C37A"/>
    <w:lvl w:ilvl="0" w:tplc="D83E59A6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098976B0"/>
    <w:multiLevelType w:val="multilevel"/>
    <w:tmpl w:val="E02ED2D6"/>
    <w:lvl w:ilvl="0">
      <w:start w:val="1"/>
      <w:numFmt w:val="decimal"/>
      <w:lvlText w:val="%1."/>
      <w:lvlJc w:val="left"/>
      <w:pPr>
        <w:tabs>
          <w:tab w:val="num" w:pos="360"/>
        </w:tabs>
        <w:ind w:left="397" w:hanging="397"/>
      </w:pPr>
      <w:rPr>
        <w:rFonts w:asciiTheme="majorHAnsi" w:hAnsiTheme="majorHAnsi" w:cs="Times New Roman" w:hint="default"/>
      </w:rPr>
    </w:lvl>
    <w:lvl w:ilvl="1">
      <w:start w:val="5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Theme="majorHAnsi" w:hAnsiTheme="majorHAnsi" w:cs="Calibri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Theme="majorHAnsi" w:hAnsiTheme="majorHAnsi" w:cs="Calibri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Theme="majorHAnsi" w:hAnsiTheme="majorHAnsi" w:cs="Calibri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Calibri" w:hAnsi="Calibri" w:cs="Calibri" w:hint="default"/>
      </w:rPr>
    </w:lvl>
  </w:abstractNum>
  <w:abstractNum w:abstractNumId="52" w15:restartNumberingAfterBreak="0">
    <w:nsid w:val="09A825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09C73C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09E301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0AEC22B5"/>
    <w:multiLevelType w:val="multilevel"/>
    <w:tmpl w:val="3ECA209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8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0CD172D5"/>
    <w:multiLevelType w:val="hybridMultilevel"/>
    <w:tmpl w:val="54187DF6"/>
    <w:lvl w:ilvl="0" w:tplc="D2489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0CE01950"/>
    <w:multiLevelType w:val="multilevel"/>
    <w:tmpl w:val="CC5C97B8"/>
    <w:name w:val="WW8Num30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61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63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4" w15:restartNumberingAfterBreak="0">
    <w:nsid w:val="0FB07DC1"/>
    <w:multiLevelType w:val="multilevel"/>
    <w:tmpl w:val="96CC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11772757"/>
    <w:multiLevelType w:val="hybridMultilevel"/>
    <w:tmpl w:val="005288EA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1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7" w15:restartNumberingAfterBreak="0">
    <w:nsid w:val="130277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 w15:restartNumberingAfterBreak="0">
    <w:nsid w:val="148C7C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14E66D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16130628"/>
    <w:multiLevelType w:val="multilevel"/>
    <w:tmpl w:val="8052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Times New Roman" w:hint="default"/>
      </w:rPr>
    </w:lvl>
    <w:lvl w:ilvl="1">
      <w:start w:val="5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Theme="majorHAnsi" w:hAnsiTheme="majorHAnsi" w:cs="Calibri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Theme="majorHAnsi" w:hAnsiTheme="majorHAnsi" w:cs="Calibri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Theme="majorHAnsi" w:hAnsiTheme="majorHAnsi" w:cs="Calibri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Theme="majorHAnsi" w:hAnsiTheme="majorHAnsi"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Calibri" w:hAnsi="Calibri" w:cs="Calibri" w:hint="default"/>
      </w:rPr>
    </w:lvl>
  </w:abstractNum>
  <w:abstractNum w:abstractNumId="7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19F87CDE"/>
    <w:multiLevelType w:val="hybridMultilevel"/>
    <w:tmpl w:val="599ADD4C"/>
    <w:lvl w:ilvl="0" w:tplc="76DA0C76">
      <w:start w:val="1"/>
      <w:numFmt w:val="ordinal"/>
      <w:lvlText w:val="%1"/>
      <w:lvlJc w:val="left"/>
      <w:pPr>
        <w:ind w:left="720" w:hanging="360"/>
      </w:pPr>
      <w:rPr>
        <w:rFonts w:asciiTheme="majorHAnsi" w:hAnsiTheme="majorHAnsi" w:cs="Times New Roman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CD259E2"/>
    <w:multiLevelType w:val="multilevel"/>
    <w:tmpl w:val="535EA93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76" w15:restartNumberingAfterBreak="0">
    <w:nsid w:val="1D502A97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1EA0288E"/>
    <w:multiLevelType w:val="hybridMultilevel"/>
    <w:tmpl w:val="C2D03C5A"/>
    <w:lvl w:ilvl="0" w:tplc="76DA0C76">
      <w:start w:val="1"/>
      <w:numFmt w:val="ordinal"/>
      <w:lvlText w:val="%1"/>
      <w:lvlJc w:val="left"/>
      <w:pPr>
        <w:ind w:left="862" w:hanging="360"/>
      </w:pPr>
      <w:rPr>
        <w:rFonts w:asciiTheme="majorHAnsi" w:hAnsiTheme="majorHAnsi" w:cs="Times New Roman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8" w15:restartNumberingAfterBreak="0">
    <w:nsid w:val="1F361512"/>
    <w:multiLevelType w:val="hybridMultilevel"/>
    <w:tmpl w:val="40F67AD6"/>
    <w:lvl w:ilvl="0" w:tplc="CF905C76">
      <w:start w:val="1"/>
      <w:numFmt w:val="lowerLetter"/>
      <w:lvlText w:val="%1)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2A16039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Calibri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440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eastAsia="Times New Roman" w:hAnsiTheme="majorHAnsi" w:cs="Calibr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cs="Times New Roman"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1F4850A7"/>
    <w:multiLevelType w:val="multilevel"/>
    <w:tmpl w:val="D5164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40" w:hanging="1440"/>
      </w:pPr>
      <w:rPr>
        <w:rFonts w:asciiTheme="majorHAnsi" w:eastAsia="Times New Roman" w:hAnsiTheme="majorHAnsi" w:cs="Arial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2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23D14C24"/>
    <w:multiLevelType w:val="hybridMultilevel"/>
    <w:tmpl w:val="A3BE3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F035DF"/>
    <w:multiLevelType w:val="hybridMultilevel"/>
    <w:tmpl w:val="2C701C32"/>
    <w:lvl w:ilvl="0" w:tplc="397470E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E12CF396">
      <w:start w:val="1"/>
      <w:numFmt w:val="decimal"/>
      <w:lvlText w:val="%2."/>
      <w:lvlJc w:val="left"/>
      <w:pPr>
        <w:ind w:left="1364" w:hanging="360"/>
      </w:pPr>
      <w:rPr>
        <w:rFonts w:cs="Times New Roman" w:hint="default"/>
        <w:b w:val="0"/>
        <w:i w:val="0"/>
        <w:color w:val="auto"/>
      </w:rPr>
    </w:lvl>
    <w:lvl w:ilvl="2" w:tplc="E1668B16">
      <w:start w:val="1"/>
      <w:numFmt w:val="upperLetter"/>
      <w:lvlText w:val="%3."/>
      <w:lvlJc w:val="left"/>
      <w:pPr>
        <w:ind w:left="2264" w:hanging="360"/>
      </w:pPr>
      <w:rPr>
        <w:rFonts w:cs="Times New Roman" w:hint="default"/>
      </w:rPr>
    </w:lvl>
    <w:lvl w:ilvl="3" w:tplc="0AC8F338">
      <w:start w:val="2"/>
      <w:numFmt w:val="decimal"/>
      <w:lvlText w:val="%4."/>
      <w:lvlJc w:val="left"/>
      <w:pPr>
        <w:ind w:left="2804" w:hanging="360"/>
      </w:pPr>
      <w:rPr>
        <w:rFonts w:cs="Times New Roman" w:hint="default"/>
      </w:rPr>
    </w:lvl>
    <w:lvl w:ilvl="4" w:tplc="EB92C726">
      <w:start w:val="1"/>
      <w:numFmt w:val="lowerLetter"/>
      <w:lvlText w:val="%5)"/>
      <w:lvlJc w:val="left"/>
      <w:pPr>
        <w:ind w:left="3524" w:hanging="360"/>
      </w:pPr>
      <w:rPr>
        <w:rFonts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5" w15:restartNumberingAfterBreak="0">
    <w:nsid w:val="25AD1A89"/>
    <w:multiLevelType w:val="hybridMultilevel"/>
    <w:tmpl w:val="7938FAFE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87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268916AD"/>
    <w:multiLevelType w:val="multilevel"/>
    <w:tmpl w:val="4266B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0" w15:restartNumberingAfterBreak="0">
    <w:nsid w:val="29F311D0"/>
    <w:multiLevelType w:val="hybridMultilevel"/>
    <w:tmpl w:val="FEF0E3F6"/>
    <w:styleLink w:val="1111111"/>
    <w:lvl w:ilvl="0" w:tplc="5D2277E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ABC3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 w15:restartNumberingAfterBreak="0">
    <w:nsid w:val="2D3869C4"/>
    <w:multiLevelType w:val="hybridMultilevel"/>
    <w:tmpl w:val="C2D03C5A"/>
    <w:lvl w:ilvl="0" w:tplc="76DA0C76">
      <w:start w:val="1"/>
      <w:numFmt w:val="ordinal"/>
      <w:lvlText w:val="%1"/>
      <w:lvlJc w:val="left"/>
      <w:pPr>
        <w:ind w:left="862" w:hanging="360"/>
      </w:pPr>
      <w:rPr>
        <w:rFonts w:asciiTheme="majorHAnsi" w:hAnsiTheme="majorHAnsi" w:cs="Times New Roman"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3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DC35C54"/>
    <w:multiLevelType w:val="multilevel"/>
    <w:tmpl w:val="C0CC00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6" w15:restartNumberingAfterBreak="0">
    <w:nsid w:val="2F29776E"/>
    <w:multiLevelType w:val="multilevel"/>
    <w:tmpl w:val="38E8A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2F9232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FBF5E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31067E7D"/>
    <w:multiLevelType w:val="multilevel"/>
    <w:tmpl w:val="96CC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31275153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2" w15:restartNumberingAfterBreak="0">
    <w:nsid w:val="32372F7B"/>
    <w:multiLevelType w:val="multilevel"/>
    <w:tmpl w:val="3ECA209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33841CD9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341303F7"/>
    <w:multiLevelType w:val="multilevel"/>
    <w:tmpl w:val="8052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Times New Roman" w:hint="default"/>
      </w:rPr>
    </w:lvl>
    <w:lvl w:ilvl="1">
      <w:start w:val="5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Theme="majorHAnsi" w:hAnsiTheme="majorHAnsi" w:cs="Calibri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Theme="majorHAnsi" w:hAnsiTheme="majorHAnsi" w:cs="Calibri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Theme="majorHAnsi" w:hAnsiTheme="majorHAnsi" w:cs="Calibri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Theme="majorHAnsi" w:hAnsiTheme="majorHAnsi"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Calibri" w:hAnsi="Calibri" w:cs="Calibri" w:hint="default"/>
      </w:rPr>
    </w:lvl>
  </w:abstractNum>
  <w:abstractNum w:abstractNumId="105" w15:restartNumberingAfterBreak="0">
    <w:nsid w:val="34667DCD"/>
    <w:multiLevelType w:val="multilevel"/>
    <w:tmpl w:val="29805CD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106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107" w15:restartNumberingAfterBreak="0">
    <w:nsid w:val="35221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9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062B6"/>
    <w:multiLevelType w:val="multilevel"/>
    <w:tmpl w:val="DB0028A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2" w:hanging="397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"/>
      <w:lvlJc w:val="left"/>
      <w:pPr>
        <w:ind w:left="1247" w:hanging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2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7" w:hanging="39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2" w:hanging="39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47" w:hanging="39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2" w:hanging="39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97" w:hanging="397"/>
      </w:pPr>
      <w:rPr>
        <w:rFonts w:hint="default"/>
      </w:rPr>
    </w:lvl>
  </w:abstractNum>
  <w:abstractNum w:abstractNumId="111" w15:restartNumberingAfterBreak="0">
    <w:nsid w:val="38DD276A"/>
    <w:multiLevelType w:val="multilevel"/>
    <w:tmpl w:val="218ECB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2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4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6" w15:restartNumberingAfterBreak="0">
    <w:nsid w:val="3C6B1C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8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9" w15:restartNumberingAfterBreak="0">
    <w:nsid w:val="408D263D"/>
    <w:multiLevelType w:val="multilevel"/>
    <w:tmpl w:val="4D1C8F08"/>
    <w:lvl w:ilvl="0">
      <w:start w:val="1"/>
      <w:numFmt w:val="decimal"/>
      <w:lvlText w:val="%1."/>
      <w:lvlJc w:val="left"/>
      <w:pPr>
        <w:ind w:left="823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0" w15:restartNumberingAfterBreak="0">
    <w:nsid w:val="412E38DD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1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2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408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624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  <w:rPr>
        <w:rFonts w:cs="Times New Roman"/>
      </w:rPr>
    </w:lvl>
  </w:abstractNum>
  <w:abstractNum w:abstractNumId="123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24" w15:restartNumberingAfterBreak="0">
    <w:nsid w:val="441351EB"/>
    <w:multiLevelType w:val="multilevel"/>
    <w:tmpl w:val="80525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Times New Roman" w:hint="default"/>
      </w:rPr>
    </w:lvl>
    <w:lvl w:ilvl="1">
      <w:start w:val="5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Theme="majorHAnsi" w:hAnsiTheme="majorHAnsi" w:cs="Calibri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Theme="majorHAnsi" w:hAnsiTheme="majorHAnsi" w:cs="Calibri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Theme="majorHAnsi" w:hAnsiTheme="majorHAnsi" w:cs="Calibri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Theme="majorHAnsi" w:hAnsiTheme="majorHAnsi"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Calibri" w:hAnsi="Calibri" w:cs="Calibri" w:hint="default"/>
      </w:rPr>
    </w:lvl>
  </w:abstractNum>
  <w:abstractNum w:abstractNumId="125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2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7" w15:restartNumberingAfterBreak="0">
    <w:nsid w:val="46A903C1"/>
    <w:multiLevelType w:val="hybridMultilevel"/>
    <w:tmpl w:val="7CFC3C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8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9" w15:restartNumberingAfterBreak="0">
    <w:nsid w:val="482E48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2" w15:restartNumberingAfterBreak="0">
    <w:nsid w:val="48F8197A"/>
    <w:multiLevelType w:val="multilevel"/>
    <w:tmpl w:val="102EF1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133" w15:restartNumberingAfterBreak="0">
    <w:nsid w:val="490A58F1"/>
    <w:multiLevelType w:val="hybridMultilevel"/>
    <w:tmpl w:val="726860FE"/>
    <w:lvl w:ilvl="0" w:tplc="75F496CC">
      <w:start w:val="1"/>
      <w:numFmt w:val="upperLetter"/>
      <w:lvlText w:val="%1."/>
      <w:lvlJc w:val="left"/>
      <w:pPr>
        <w:ind w:left="720" w:hanging="360"/>
      </w:pPr>
      <w:rPr>
        <w:rFonts w:asciiTheme="majorHAnsi" w:eastAsia="Times New Roman" w:hAnsiTheme="maj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98D73E6"/>
    <w:multiLevelType w:val="multilevel"/>
    <w:tmpl w:val="336C4558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Calibri" w:hAnsi="Calibri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Calibri" w:hAnsi="Calibri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Calibri" w:hAnsi="Calibri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Calibri" w:hAnsi="Calibri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Calibri" w:hAnsi="Calibri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Calibri" w:hAnsi="Calibri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Calibri" w:hAnsi="Calibri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Calibri" w:hAnsi="Calibri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Calibri" w:hAnsi="Calibri" w:cs="Times New Roman" w:hint="default"/>
        <w:b w:val="0"/>
        <w:i w:val="0"/>
        <w:sz w:val="22"/>
      </w:rPr>
    </w:lvl>
  </w:abstractNum>
  <w:abstractNum w:abstractNumId="135" w15:restartNumberingAfterBreak="0">
    <w:nsid w:val="4A3C34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 w15:restartNumberingAfterBreak="0">
    <w:nsid w:val="4B856F63"/>
    <w:multiLevelType w:val="multilevel"/>
    <w:tmpl w:val="B204C49A"/>
    <w:lvl w:ilvl="0">
      <w:start w:val="1"/>
      <w:numFmt w:val="decimal"/>
      <w:lvlText w:val="%1."/>
      <w:lvlJc w:val="left"/>
      <w:pPr>
        <w:ind w:left="2062" w:hanging="360"/>
      </w:pPr>
      <w:rPr>
        <w:rFonts w:cs="Times New Roman"/>
        <w:b/>
        <w:bCs w:val="0"/>
        <w:color w:val="00206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8" w15:restartNumberingAfterBreak="0">
    <w:nsid w:val="4C83798D"/>
    <w:multiLevelType w:val="hybridMultilevel"/>
    <w:tmpl w:val="A28E8D38"/>
    <w:lvl w:ilvl="0" w:tplc="210893DA">
      <w:start w:val="1"/>
      <w:numFmt w:val="upperLetter"/>
      <w:lvlText w:val="%1."/>
      <w:lvlJc w:val="left"/>
      <w:pPr>
        <w:ind w:left="1713" w:hanging="360"/>
      </w:pPr>
      <w:rPr>
        <w:rFonts w:asciiTheme="majorHAnsi" w:eastAsia="Times New Roman" w:hAnsiTheme="majorHAnsi" w:cs="Calibri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9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0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1" w15:restartNumberingAfterBreak="0">
    <w:nsid w:val="50546C41"/>
    <w:multiLevelType w:val="multilevel"/>
    <w:tmpl w:val="BF6C39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513230D2"/>
    <w:multiLevelType w:val="hybridMultilevel"/>
    <w:tmpl w:val="5EE4CBBA"/>
    <w:name w:val="WW8Num4622"/>
    <w:lvl w:ilvl="0" w:tplc="576C579E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ascii="Calibri" w:eastAsia="Times New Roman" w:hAnsi="Calibr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4" w15:restartNumberingAfterBreak="0">
    <w:nsid w:val="54CF5A33"/>
    <w:multiLevelType w:val="multilevel"/>
    <w:tmpl w:val="29805CD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</w:lvl>
    <w:lvl w:ilvl="3">
      <w:start w:val="1"/>
      <w:numFmt w:val="decimal"/>
      <w:isLgl/>
      <w:lvlText w:val="%1.%2.%3.%4."/>
      <w:lvlJc w:val="left"/>
      <w:pPr>
        <w:ind w:left="2358" w:hanging="1080"/>
      </w:pPr>
    </w:lvl>
    <w:lvl w:ilvl="4">
      <w:start w:val="1"/>
      <w:numFmt w:val="decimal"/>
      <w:isLgl/>
      <w:lvlText w:val="%1.%2.%3.%4.%5."/>
      <w:lvlJc w:val="left"/>
      <w:pPr>
        <w:ind w:left="2784" w:hanging="1080"/>
      </w:pPr>
    </w:lvl>
    <w:lvl w:ilvl="5">
      <w:start w:val="1"/>
      <w:numFmt w:val="decimal"/>
      <w:isLgl/>
      <w:lvlText w:val="%1.%2.%3.%4.%5.%6."/>
      <w:lvlJc w:val="left"/>
      <w:pPr>
        <w:ind w:left="3570" w:hanging="1440"/>
      </w:pPr>
    </w:lvl>
    <w:lvl w:ilvl="6">
      <w:start w:val="1"/>
      <w:numFmt w:val="decimal"/>
      <w:isLgl/>
      <w:lvlText w:val="%1.%2.%3.%4.%5.%6.%7."/>
      <w:lvlJc w:val="left"/>
      <w:pPr>
        <w:ind w:left="3996" w:hanging="1440"/>
      </w:p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</w:lvl>
  </w:abstractNum>
  <w:abstractNum w:abstractNumId="145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Calibri" w:hAnsi="Calibri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Calibri" w:hAnsi="Calibri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Calibri" w:hAnsi="Calibri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Calibri" w:hAnsi="Calibri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Calibri" w:hAnsi="Calibri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Calibri" w:hAnsi="Calibri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Calibri" w:hAnsi="Calibri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Calibri" w:hAnsi="Calibri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Calibri" w:hAnsi="Calibri" w:cs="Times New Roman" w:hint="default"/>
        <w:b w:val="0"/>
        <w:i w:val="0"/>
        <w:sz w:val="22"/>
      </w:rPr>
    </w:lvl>
  </w:abstractNum>
  <w:abstractNum w:abstractNumId="146" w15:restartNumberingAfterBreak="0">
    <w:nsid w:val="564C6C6F"/>
    <w:multiLevelType w:val="hybridMultilevel"/>
    <w:tmpl w:val="67106E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C6B477DA">
      <w:start w:val="1"/>
      <w:numFmt w:val="lowerLetter"/>
      <w:lvlText w:val="%5."/>
      <w:lvlJc w:val="left"/>
      <w:pPr>
        <w:ind w:left="3600" w:hanging="360"/>
      </w:pPr>
      <w:rPr>
        <w:sz w:val="20"/>
        <w:szCs w:val="28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6F65349"/>
    <w:multiLevelType w:val="hybridMultilevel"/>
    <w:tmpl w:val="E1E223C6"/>
    <w:name w:val="WW8Num4622222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58394844"/>
    <w:multiLevelType w:val="hybridMultilevel"/>
    <w:tmpl w:val="2180A6D0"/>
    <w:name w:val="WW8Num462"/>
    <w:lvl w:ilvl="0" w:tplc="F42261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9" w15:restartNumberingAfterBreak="0">
    <w:nsid w:val="5A0D71B3"/>
    <w:multiLevelType w:val="multilevel"/>
    <w:tmpl w:val="BA0AC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0" w15:restartNumberingAfterBreak="0">
    <w:nsid w:val="5ABF1CA7"/>
    <w:multiLevelType w:val="multilevel"/>
    <w:tmpl w:val="A2C4C3F4"/>
    <w:lvl w:ilvl="0">
      <w:start w:val="1"/>
      <w:numFmt w:val="decimal"/>
      <w:lvlText w:val="Załacznik nr %1 -"/>
      <w:lvlJc w:val="left"/>
      <w:pPr>
        <w:ind w:left="1778" w:hanging="360"/>
      </w:pPr>
      <w:rPr>
        <w:rFonts w:hint="default"/>
      </w:rPr>
    </w:lvl>
    <w:lvl w:ilvl="1">
      <w:start w:val="1"/>
      <w:numFmt w:val="upperLetter"/>
      <w:lvlText w:val="Załącznik nr %1%2 -"/>
      <w:lvlJc w:val="left"/>
      <w:pPr>
        <w:ind w:left="221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151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52" w15:restartNumberingAfterBreak="0">
    <w:nsid w:val="5D694F21"/>
    <w:multiLevelType w:val="hybridMultilevel"/>
    <w:tmpl w:val="6966DBC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3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F5D31F9"/>
    <w:multiLevelType w:val="multilevel"/>
    <w:tmpl w:val="AD5C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</w:rPr>
    </w:lvl>
    <w:lvl w:ilvl="1">
      <w:start w:val="1"/>
      <w:numFmt w:val="lowerLetter"/>
      <w:isLgl/>
      <w:lvlText w:val="%2)"/>
      <w:lvlJc w:val="left"/>
      <w:pPr>
        <w:ind w:left="801" w:hanging="375"/>
      </w:pPr>
      <w:rPr>
        <w:rFonts w:asciiTheme="majorHAnsi" w:eastAsia="Times New Roman" w:hAnsiTheme="majorHAnsi"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cs="Times New Roman" w:hint="default"/>
      </w:rPr>
    </w:lvl>
  </w:abstractNum>
  <w:abstractNum w:abstractNumId="155" w15:restartNumberingAfterBreak="0">
    <w:nsid w:val="5FB72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6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7" w15:restartNumberingAfterBreak="0">
    <w:nsid w:val="60D941F6"/>
    <w:multiLevelType w:val="hybridMultilevel"/>
    <w:tmpl w:val="54187DF6"/>
    <w:lvl w:ilvl="0" w:tplc="D2489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8" w15:restartNumberingAfterBreak="0">
    <w:nsid w:val="615B1997"/>
    <w:multiLevelType w:val="multilevel"/>
    <w:tmpl w:val="38E8A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60" w15:restartNumberingAfterBreak="0">
    <w:nsid w:val="63575827"/>
    <w:multiLevelType w:val="multilevel"/>
    <w:tmpl w:val="2940DFC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1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66CA15A2"/>
    <w:multiLevelType w:val="multilevel"/>
    <w:tmpl w:val="A2C4C3F4"/>
    <w:lvl w:ilvl="0">
      <w:start w:val="1"/>
      <w:numFmt w:val="decimal"/>
      <w:lvlText w:val="Załacznik nr %1 -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Załącznik nr %1%2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3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4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2"/>
      <w:lvlText w:val="%1."/>
      <w:lvlJc w:val="left"/>
      <w:pPr>
        <w:tabs>
          <w:tab w:val="num" w:pos="57"/>
        </w:tabs>
        <w:ind w:left="284" w:hanging="284"/>
      </w:pPr>
      <w:rPr>
        <w:rFonts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65" w15:restartNumberingAfterBreak="0">
    <w:nsid w:val="689D1E77"/>
    <w:multiLevelType w:val="multilevel"/>
    <w:tmpl w:val="102EF17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166" w15:restartNumberingAfterBreak="0">
    <w:nsid w:val="69855168"/>
    <w:multiLevelType w:val="hybridMultilevel"/>
    <w:tmpl w:val="7EDC4470"/>
    <w:name w:val="WW8Num622"/>
    <w:lvl w:ilvl="0" w:tplc="0A54A998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8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9" w15:restartNumberingAfterBreak="0">
    <w:nsid w:val="6BA026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0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171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172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3" w15:restartNumberingAfterBreak="0">
    <w:nsid w:val="7230729E"/>
    <w:multiLevelType w:val="multilevel"/>
    <w:tmpl w:val="6610089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5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6" w15:restartNumberingAfterBreak="0">
    <w:nsid w:val="73E26F9B"/>
    <w:multiLevelType w:val="multilevel"/>
    <w:tmpl w:val="D6C851FE"/>
    <w:name w:val="WW8Num522"/>
    <w:lvl w:ilvl="0">
      <w:start w:val="1"/>
      <w:numFmt w:val="lowerLetter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77" w15:restartNumberingAfterBreak="0">
    <w:nsid w:val="73FB40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8" w15:restartNumberingAfterBreak="0">
    <w:nsid w:val="75EE7B95"/>
    <w:multiLevelType w:val="multilevel"/>
    <w:tmpl w:val="8E5A83F0"/>
    <w:styleLink w:val="WW8Num21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0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hint="default"/>
        <w:color w:val="auto"/>
        <w:sz w:val="28"/>
      </w:rPr>
    </w:lvl>
  </w:abstractNum>
  <w:abstractNum w:abstractNumId="181" w15:restartNumberingAfterBreak="0">
    <w:nsid w:val="773500F6"/>
    <w:multiLevelType w:val="hybridMultilevel"/>
    <w:tmpl w:val="D1B81E7A"/>
    <w:lvl w:ilvl="0" w:tplc="76DA0C76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ajorHAnsi" w:hAnsiTheme="majorHAnsi" w:cs="Times New Roman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2" w15:restartNumberingAfterBreak="0">
    <w:nsid w:val="7A502ADB"/>
    <w:multiLevelType w:val="multilevel"/>
    <w:tmpl w:val="8BE8EFA6"/>
    <w:lvl w:ilvl="0">
      <w:start w:val="1"/>
      <w:numFmt w:val="decimal"/>
      <w:lvlText w:val="%1"/>
      <w:lvlJc w:val="left"/>
      <w:pPr>
        <w:ind w:left="450" w:hanging="450"/>
      </w:pPr>
      <w:rPr>
        <w:rFonts w:cs="Arial" w:hint="default"/>
      </w:rPr>
    </w:lvl>
    <w:lvl w:ilvl="1">
      <w:start w:val="5"/>
      <w:numFmt w:val="decimal"/>
      <w:lvlText w:val="%1.%2"/>
      <w:lvlJc w:val="left"/>
      <w:pPr>
        <w:ind w:left="592" w:hanging="45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3" w15:restartNumberingAfterBreak="0">
    <w:nsid w:val="7AC479B0"/>
    <w:multiLevelType w:val="hybridMultilevel"/>
    <w:tmpl w:val="6966DBC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4" w15:restartNumberingAfterBreak="0">
    <w:nsid w:val="7ADA4A1F"/>
    <w:multiLevelType w:val="hybridMultilevel"/>
    <w:tmpl w:val="58D0B0E0"/>
    <w:lvl w:ilvl="0" w:tplc="2BB4F284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5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6" w15:restartNumberingAfterBreak="0">
    <w:nsid w:val="7BEE1D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7" w15:restartNumberingAfterBreak="0">
    <w:nsid w:val="7C5C2E28"/>
    <w:multiLevelType w:val="multilevel"/>
    <w:tmpl w:val="96CC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8" w15:restartNumberingAfterBreak="0">
    <w:nsid w:val="7D11587A"/>
    <w:multiLevelType w:val="multilevel"/>
    <w:tmpl w:val="65864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90" w15:restartNumberingAfterBreak="0">
    <w:nsid w:val="7E8B5F8C"/>
    <w:multiLevelType w:val="hybridMultilevel"/>
    <w:tmpl w:val="7C881158"/>
    <w:lvl w:ilvl="0" w:tplc="17FC7A26">
      <w:start w:val="1"/>
      <w:numFmt w:val="upperLetter"/>
      <w:lvlText w:val="%1."/>
      <w:lvlJc w:val="left"/>
      <w:pPr>
        <w:ind w:left="644" w:hanging="360"/>
      </w:pPr>
      <w:rPr>
        <w:rFonts w:asciiTheme="majorHAnsi" w:eastAsia="Times New Roman" w:hAnsiTheme="majorHAns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64"/>
  </w:num>
  <w:num w:numId="2">
    <w:abstractNumId w:val="128"/>
  </w:num>
  <w:num w:numId="3">
    <w:abstractNumId w:val="93"/>
  </w:num>
  <w:num w:numId="4">
    <w:abstractNumId w:val="121"/>
  </w:num>
  <w:num w:numId="5">
    <w:abstractNumId w:val="86"/>
  </w:num>
  <w:num w:numId="6">
    <w:abstractNumId w:val="61"/>
  </w:num>
  <w:num w:numId="7">
    <w:abstractNumId w:val="172"/>
  </w:num>
  <w:num w:numId="8">
    <w:abstractNumId w:val="161"/>
  </w:num>
  <w:num w:numId="9">
    <w:abstractNumId w:val="136"/>
  </w:num>
  <w:num w:numId="10">
    <w:abstractNumId w:val="63"/>
  </w:num>
  <w:num w:numId="11">
    <w:abstractNumId w:val="57"/>
  </w:num>
  <w:num w:numId="12">
    <w:abstractNumId w:val="185"/>
  </w:num>
  <w:num w:numId="13">
    <w:abstractNumId w:val="117"/>
  </w:num>
  <w:num w:numId="14">
    <w:abstractNumId w:val="180"/>
  </w:num>
  <w:num w:numId="15">
    <w:abstractNumId w:val="58"/>
  </w:num>
  <w:num w:numId="16">
    <w:abstractNumId w:val="1"/>
  </w:num>
  <w:num w:numId="17">
    <w:abstractNumId w:val="0"/>
  </w:num>
  <w:num w:numId="18">
    <w:abstractNumId w:val="170"/>
  </w:num>
  <w:num w:numId="19">
    <w:abstractNumId w:val="73"/>
  </w:num>
  <w:num w:numId="20">
    <w:abstractNumId w:val="112"/>
  </w:num>
  <w:num w:numId="21">
    <w:abstractNumId w:val="174"/>
  </w:num>
  <w:num w:numId="22">
    <w:abstractNumId w:val="106"/>
  </w:num>
  <w:num w:numId="23">
    <w:abstractNumId w:val="159"/>
  </w:num>
  <w:num w:numId="2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4"/>
  </w:num>
  <w:num w:numId="26">
    <w:abstractNumId w:val="126"/>
  </w:num>
  <w:num w:numId="27">
    <w:abstractNumId w:val="153"/>
  </w:num>
  <w:num w:numId="28">
    <w:abstractNumId w:val="125"/>
  </w:num>
  <w:num w:numId="29">
    <w:abstractNumId w:val="87"/>
  </w:num>
  <w:num w:numId="30">
    <w:abstractNumId w:val="118"/>
  </w:num>
  <w:num w:numId="31">
    <w:abstractNumId w:val="171"/>
  </w:num>
  <w:num w:numId="3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1"/>
  </w:num>
  <w:num w:numId="35">
    <w:abstractNumId w:val="101"/>
  </w:num>
  <w:num w:numId="36">
    <w:abstractNumId w:val="72"/>
  </w:num>
  <w:num w:numId="37">
    <w:abstractNumId w:val="130"/>
  </w:num>
  <w:num w:numId="38">
    <w:abstractNumId w:val="81"/>
  </w:num>
  <w:num w:numId="39">
    <w:abstractNumId w:val="40"/>
  </w:num>
  <w:num w:numId="40">
    <w:abstractNumId w:val="139"/>
  </w:num>
  <w:num w:numId="41">
    <w:abstractNumId w:val="163"/>
  </w:num>
  <w:num w:numId="42">
    <w:abstractNumId w:val="189"/>
  </w:num>
  <w:num w:numId="43">
    <w:abstractNumId w:val="123"/>
  </w:num>
  <w:num w:numId="44">
    <w:abstractNumId w:val="175"/>
  </w:num>
  <w:num w:numId="45">
    <w:abstractNumId w:val="66"/>
  </w:num>
  <w:num w:numId="46">
    <w:abstractNumId w:val="113"/>
  </w:num>
  <w:num w:numId="47">
    <w:abstractNumId w:val="156"/>
  </w:num>
  <w:num w:numId="48">
    <w:abstractNumId w:val="168"/>
  </w:num>
  <w:num w:numId="49">
    <w:abstractNumId w:val="122"/>
  </w:num>
  <w:num w:numId="50">
    <w:abstractNumId w:val="109"/>
  </w:num>
  <w:num w:numId="51">
    <w:abstractNumId w:val="143"/>
  </w:num>
  <w:num w:numId="52">
    <w:abstractNumId w:val="131"/>
  </w:num>
  <w:num w:numId="53">
    <w:abstractNumId w:val="79"/>
  </w:num>
  <w:num w:numId="54">
    <w:abstractNumId w:val="167"/>
  </w:num>
  <w:num w:numId="55">
    <w:abstractNumId w:val="43"/>
  </w:num>
  <w:num w:numId="56">
    <w:abstractNumId w:val="55"/>
  </w:num>
  <w:num w:numId="57">
    <w:abstractNumId w:val="145"/>
  </w:num>
  <w:num w:numId="58">
    <w:abstractNumId w:val="115"/>
  </w:num>
  <w:num w:numId="59">
    <w:abstractNumId w:val="137"/>
  </w:num>
  <w:num w:numId="60">
    <w:abstractNumId w:val="160"/>
  </w:num>
  <w:num w:numId="61">
    <w:abstractNumId w:val="84"/>
  </w:num>
  <w:num w:numId="62">
    <w:abstractNumId w:val="154"/>
  </w:num>
  <w:num w:numId="63">
    <w:abstractNumId w:val="90"/>
  </w:num>
  <w:num w:numId="64">
    <w:abstractNumId w:val="149"/>
  </w:num>
  <w:num w:numId="65">
    <w:abstractNumId w:val="127"/>
  </w:num>
  <w:num w:numId="66">
    <w:abstractNumId w:val="65"/>
  </w:num>
  <w:num w:numId="67">
    <w:abstractNumId w:val="39"/>
  </w:num>
  <w:num w:numId="68">
    <w:abstractNumId w:val="50"/>
  </w:num>
  <w:num w:numId="69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1"/>
  </w:num>
  <w:num w:numId="71">
    <w:abstractNumId w:val="178"/>
  </w:num>
  <w:num w:numId="72">
    <w:abstractNumId w:val="44"/>
  </w:num>
  <w:num w:numId="73">
    <w:abstractNumId w:val="141"/>
  </w:num>
  <w:num w:numId="74">
    <w:abstractNumId w:val="133"/>
  </w:num>
  <w:num w:numId="75">
    <w:abstractNumId w:val="190"/>
  </w:num>
  <w:num w:numId="76">
    <w:abstractNumId w:val="78"/>
  </w:num>
  <w:num w:numId="77">
    <w:abstractNumId w:val="183"/>
  </w:num>
  <w:num w:numId="78">
    <w:abstractNumId w:val="59"/>
  </w:num>
  <w:num w:numId="79">
    <w:abstractNumId w:val="67"/>
  </w:num>
  <w:num w:numId="80">
    <w:abstractNumId w:val="71"/>
  </w:num>
  <w:num w:numId="81">
    <w:abstractNumId w:val="146"/>
  </w:num>
  <w:num w:numId="82">
    <w:abstractNumId w:val="152"/>
  </w:num>
  <w:num w:numId="83">
    <w:abstractNumId w:val="157"/>
  </w:num>
  <w:num w:numId="84">
    <w:abstractNumId w:val="110"/>
  </w:num>
  <w:num w:numId="85">
    <w:abstractNumId w:val="184"/>
  </w:num>
  <w:num w:numId="86">
    <w:abstractNumId w:val="107"/>
  </w:num>
  <w:num w:numId="87">
    <w:abstractNumId w:val="98"/>
  </w:num>
  <w:num w:numId="88">
    <w:abstractNumId w:val="158"/>
  </w:num>
  <w:num w:numId="89">
    <w:abstractNumId w:val="187"/>
  </w:num>
  <w:num w:numId="90">
    <w:abstractNumId w:val="64"/>
  </w:num>
  <w:num w:numId="91">
    <w:abstractNumId w:val="42"/>
  </w:num>
  <w:num w:numId="92">
    <w:abstractNumId w:val="94"/>
  </w:num>
  <w:num w:numId="93">
    <w:abstractNumId w:val="165"/>
  </w:num>
  <w:num w:numId="94">
    <w:abstractNumId w:val="132"/>
  </w:num>
  <w:num w:numId="95">
    <w:abstractNumId w:val="169"/>
  </w:num>
  <w:num w:numId="96">
    <w:abstractNumId w:val="135"/>
  </w:num>
  <w:num w:numId="97">
    <w:abstractNumId w:val="47"/>
  </w:num>
  <w:num w:numId="98">
    <w:abstractNumId w:val="177"/>
  </w:num>
  <w:num w:numId="99">
    <w:abstractNumId w:val="162"/>
  </w:num>
  <w:num w:numId="100">
    <w:abstractNumId w:val="75"/>
  </w:num>
  <w:num w:numId="101">
    <w:abstractNumId w:val="173"/>
  </w:num>
  <w:num w:numId="102">
    <w:abstractNumId w:val="69"/>
  </w:num>
  <w:num w:numId="103">
    <w:abstractNumId w:val="155"/>
  </w:num>
  <w:num w:numId="104">
    <w:abstractNumId w:val="45"/>
  </w:num>
  <w:num w:numId="105">
    <w:abstractNumId w:val="186"/>
  </w:num>
  <w:num w:numId="106">
    <w:abstractNumId w:val="53"/>
  </w:num>
  <w:num w:numId="107">
    <w:abstractNumId w:val="129"/>
  </w:num>
  <w:num w:numId="108">
    <w:abstractNumId w:val="54"/>
  </w:num>
  <w:num w:numId="109">
    <w:abstractNumId w:val="52"/>
  </w:num>
  <w:num w:numId="110">
    <w:abstractNumId w:val="97"/>
  </w:num>
  <w:num w:numId="111">
    <w:abstractNumId w:val="188"/>
  </w:num>
  <w:num w:numId="112">
    <w:abstractNumId w:val="103"/>
  </w:num>
  <w:num w:numId="113">
    <w:abstractNumId w:val="49"/>
  </w:num>
  <w:num w:numId="114">
    <w:abstractNumId w:val="48"/>
  </w:num>
  <w:num w:numId="115">
    <w:abstractNumId w:val="100"/>
  </w:num>
  <w:num w:numId="116">
    <w:abstractNumId w:val="76"/>
  </w:num>
  <w:num w:numId="117">
    <w:abstractNumId w:val="120"/>
  </w:num>
  <w:num w:numId="118">
    <w:abstractNumId w:val="119"/>
  </w:num>
  <w:num w:numId="119">
    <w:abstractNumId w:val="104"/>
  </w:num>
  <w:num w:numId="120">
    <w:abstractNumId w:val="124"/>
  </w:num>
  <w:num w:numId="121">
    <w:abstractNumId w:val="134"/>
  </w:num>
  <w:num w:numId="122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81"/>
  </w:num>
  <w:num w:numId="125">
    <w:abstractNumId w:val="182"/>
  </w:num>
  <w:num w:numId="126">
    <w:abstractNumId w:val="88"/>
  </w:num>
  <w:num w:numId="127">
    <w:abstractNumId w:val="91"/>
  </w:num>
  <w:num w:numId="128">
    <w:abstractNumId w:val="74"/>
  </w:num>
  <w:num w:numId="12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92"/>
  </w:num>
  <w:num w:numId="131">
    <w:abstractNumId w:val="77"/>
  </w:num>
  <w:num w:numId="132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0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0"/>
  </w:num>
  <w:num w:numId="136">
    <w:abstractNumId w:val="111"/>
  </w:num>
  <w:num w:numId="137">
    <w:abstractNumId w:val="46"/>
  </w:num>
  <w:num w:numId="138">
    <w:abstractNumId w:val="56"/>
  </w:num>
  <w:num w:numId="139">
    <w:abstractNumId w:val="102"/>
  </w:num>
  <w:num w:numId="140">
    <w:abstractNumId w:val="99"/>
  </w:num>
  <w:num w:numId="141">
    <w:abstractNumId w:val="105"/>
  </w:num>
  <w:num w:numId="142">
    <w:abstractNumId w:val="83"/>
  </w:num>
  <w:num w:numId="143">
    <w:abstractNumId w:val="150"/>
  </w:num>
  <w:num w:numId="144">
    <w:abstractNumId w:val="70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C57A8"/>
    <w:rsid w:val="000000B8"/>
    <w:rsid w:val="00000113"/>
    <w:rsid w:val="00000522"/>
    <w:rsid w:val="000007E5"/>
    <w:rsid w:val="00000A4F"/>
    <w:rsid w:val="00000AD7"/>
    <w:rsid w:val="00000AF7"/>
    <w:rsid w:val="00001021"/>
    <w:rsid w:val="000010AC"/>
    <w:rsid w:val="0000118A"/>
    <w:rsid w:val="00001320"/>
    <w:rsid w:val="000014E0"/>
    <w:rsid w:val="0000163D"/>
    <w:rsid w:val="0000199C"/>
    <w:rsid w:val="00001A1F"/>
    <w:rsid w:val="00001A7F"/>
    <w:rsid w:val="00001C31"/>
    <w:rsid w:val="00001D1B"/>
    <w:rsid w:val="00002278"/>
    <w:rsid w:val="00002475"/>
    <w:rsid w:val="00002744"/>
    <w:rsid w:val="00002E4D"/>
    <w:rsid w:val="00003263"/>
    <w:rsid w:val="0000364C"/>
    <w:rsid w:val="0000378D"/>
    <w:rsid w:val="00003FA4"/>
    <w:rsid w:val="000043DD"/>
    <w:rsid w:val="00004690"/>
    <w:rsid w:val="00004BA8"/>
    <w:rsid w:val="00004DF4"/>
    <w:rsid w:val="00004F1D"/>
    <w:rsid w:val="00005E67"/>
    <w:rsid w:val="00005F24"/>
    <w:rsid w:val="0000602D"/>
    <w:rsid w:val="00007055"/>
    <w:rsid w:val="0000745D"/>
    <w:rsid w:val="00007793"/>
    <w:rsid w:val="000077F5"/>
    <w:rsid w:val="00007877"/>
    <w:rsid w:val="00010074"/>
    <w:rsid w:val="000101E5"/>
    <w:rsid w:val="0001040B"/>
    <w:rsid w:val="0001164D"/>
    <w:rsid w:val="000117B6"/>
    <w:rsid w:val="00011B85"/>
    <w:rsid w:val="00011C40"/>
    <w:rsid w:val="00011C4A"/>
    <w:rsid w:val="00011D8B"/>
    <w:rsid w:val="00011F9C"/>
    <w:rsid w:val="00012937"/>
    <w:rsid w:val="00012B58"/>
    <w:rsid w:val="00012D36"/>
    <w:rsid w:val="000131ED"/>
    <w:rsid w:val="00013290"/>
    <w:rsid w:val="00013A5E"/>
    <w:rsid w:val="00013FC0"/>
    <w:rsid w:val="00014074"/>
    <w:rsid w:val="00014470"/>
    <w:rsid w:val="00014D26"/>
    <w:rsid w:val="00014F06"/>
    <w:rsid w:val="00015521"/>
    <w:rsid w:val="00015604"/>
    <w:rsid w:val="000159A9"/>
    <w:rsid w:val="0001623C"/>
    <w:rsid w:val="000168E0"/>
    <w:rsid w:val="00017232"/>
    <w:rsid w:val="00017BE8"/>
    <w:rsid w:val="00017CD5"/>
    <w:rsid w:val="00020747"/>
    <w:rsid w:val="0002082E"/>
    <w:rsid w:val="0002097C"/>
    <w:rsid w:val="00020BB8"/>
    <w:rsid w:val="00021210"/>
    <w:rsid w:val="00021349"/>
    <w:rsid w:val="00021638"/>
    <w:rsid w:val="000217AB"/>
    <w:rsid w:val="00021BAB"/>
    <w:rsid w:val="00021CDB"/>
    <w:rsid w:val="000220DE"/>
    <w:rsid w:val="00022649"/>
    <w:rsid w:val="00022A57"/>
    <w:rsid w:val="00022D67"/>
    <w:rsid w:val="00022E14"/>
    <w:rsid w:val="00023413"/>
    <w:rsid w:val="000246FD"/>
    <w:rsid w:val="000248A2"/>
    <w:rsid w:val="00024D53"/>
    <w:rsid w:val="00024FCE"/>
    <w:rsid w:val="00025395"/>
    <w:rsid w:val="00025A12"/>
    <w:rsid w:val="00026158"/>
    <w:rsid w:val="00026740"/>
    <w:rsid w:val="00026885"/>
    <w:rsid w:val="0002753A"/>
    <w:rsid w:val="00027761"/>
    <w:rsid w:val="00027935"/>
    <w:rsid w:val="00027F70"/>
    <w:rsid w:val="000300DB"/>
    <w:rsid w:val="000301E9"/>
    <w:rsid w:val="000302E7"/>
    <w:rsid w:val="000306BF"/>
    <w:rsid w:val="00030882"/>
    <w:rsid w:val="00030911"/>
    <w:rsid w:val="00031010"/>
    <w:rsid w:val="0003197F"/>
    <w:rsid w:val="00031B4F"/>
    <w:rsid w:val="00031D05"/>
    <w:rsid w:val="00032806"/>
    <w:rsid w:val="00032B8A"/>
    <w:rsid w:val="0003316A"/>
    <w:rsid w:val="00033396"/>
    <w:rsid w:val="00033BE1"/>
    <w:rsid w:val="00033D73"/>
    <w:rsid w:val="00034C88"/>
    <w:rsid w:val="00035625"/>
    <w:rsid w:val="00035644"/>
    <w:rsid w:val="00036FAA"/>
    <w:rsid w:val="00037C33"/>
    <w:rsid w:val="00037FA6"/>
    <w:rsid w:val="000402DD"/>
    <w:rsid w:val="00040681"/>
    <w:rsid w:val="0004090F"/>
    <w:rsid w:val="00040C5A"/>
    <w:rsid w:val="00040C6D"/>
    <w:rsid w:val="0004119F"/>
    <w:rsid w:val="000412A0"/>
    <w:rsid w:val="00041666"/>
    <w:rsid w:val="00041E76"/>
    <w:rsid w:val="00041EFE"/>
    <w:rsid w:val="00041FCB"/>
    <w:rsid w:val="00042166"/>
    <w:rsid w:val="00042266"/>
    <w:rsid w:val="000423A7"/>
    <w:rsid w:val="00042748"/>
    <w:rsid w:val="00043021"/>
    <w:rsid w:val="000430C6"/>
    <w:rsid w:val="00043469"/>
    <w:rsid w:val="00043C01"/>
    <w:rsid w:val="00043FB9"/>
    <w:rsid w:val="000451B1"/>
    <w:rsid w:val="00045CAD"/>
    <w:rsid w:val="00045DB8"/>
    <w:rsid w:val="00045F7E"/>
    <w:rsid w:val="00046112"/>
    <w:rsid w:val="00046270"/>
    <w:rsid w:val="00046663"/>
    <w:rsid w:val="00046EA2"/>
    <w:rsid w:val="00046FA6"/>
    <w:rsid w:val="000470FD"/>
    <w:rsid w:val="000475D1"/>
    <w:rsid w:val="00047643"/>
    <w:rsid w:val="00047BBF"/>
    <w:rsid w:val="00047DB2"/>
    <w:rsid w:val="00050253"/>
    <w:rsid w:val="0005043C"/>
    <w:rsid w:val="00050761"/>
    <w:rsid w:val="00050914"/>
    <w:rsid w:val="00050D5F"/>
    <w:rsid w:val="0005149D"/>
    <w:rsid w:val="00052432"/>
    <w:rsid w:val="000527E0"/>
    <w:rsid w:val="00052BE0"/>
    <w:rsid w:val="00052C7D"/>
    <w:rsid w:val="00052D24"/>
    <w:rsid w:val="000534B5"/>
    <w:rsid w:val="00053AE3"/>
    <w:rsid w:val="00053E34"/>
    <w:rsid w:val="00053EB4"/>
    <w:rsid w:val="000546E7"/>
    <w:rsid w:val="000546FE"/>
    <w:rsid w:val="00054A22"/>
    <w:rsid w:val="000552E0"/>
    <w:rsid w:val="00055CE0"/>
    <w:rsid w:val="00055F28"/>
    <w:rsid w:val="00056013"/>
    <w:rsid w:val="000562C2"/>
    <w:rsid w:val="00056348"/>
    <w:rsid w:val="00056750"/>
    <w:rsid w:val="000567AF"/>
    <w:rsid w:val="00056934"/>
    <w:rsid w:val="00056C69"/>
    <w:rsid w:val="00056F4A"/>
    <w:rsid w:val="000570CB"/>
    <w:rsid w:val="000573A4"/>
    <w:rsid w:val="0005755A"/>
    <w:rsid w:val="00057822"/>
    <w:rsid w:val="00057BBD"/>
    <w:rsid w:val="0006005A"/>
    <w:rsid w:val="0006008D"/>
    <w:rsid w:val="00060343"/>
    <w:rsid w:val="000603C4"/>
    <w:rsid w:val="0006051A"/>
    <w:rsid w:val="00060572"/>
    <w:rsid w:val="00060591"/>
    <w:rsid w:val="000609EC"/>
    <w:rsid w:val="000610BA"/>
    <w:rsid w:val="0006136C"/>
    <w:rsid w:val="0006140E"/>
    <w:rsid w:val="000614FB"/>
    <w:rsid w:val="0006195D"/>
    <w:rsid w:val="0006214E"/>
    <w:rsid w:val="000621F3"/>
    <w:rsid w:val="00063245"/>
    <w:rsid w:val="00063338"/>
    <w:rsid w:val="00063D56"/>
    <w:rsid w:val="000647E9"/>
    <w:rsid w:val="00064AA5"/>
    <w:rsid w:val="00064CD2"/>
    <w:rsid w:val="00064D7E"/>
    <w:rsid w:val="0006526D"/>
    <w:rsid w:val="00065A31"/>
    <w:rsid w:val="000662A8"/>
    <w:rsid w:val="000667B5"/>
    <w:rsid w:val="00066A0C"/>
    <w:rsid w:val="00066C35"/>
    <w:rsid w:val="00066CDB"/>
    <w:rsid w:val="00066DDC"/>
    <w:rsid w:val="000672C1"/>
    <w:rsid w:val="000675AF"/>
    <w:rsid w:val="00067665"/>
    <w:rsid w:val="00067B73"/>
    <w:rsid w:val="00067F72"/>
    <w:rsid w:val="00070148"/>
    <w:rsid w:val="000702CF"/>
    <w:rsid w:val="00070791"/>
    <w:rsid w:val="000707DA"/>
    <w:rsid w:val="00070AA7"/>
    <w:rsid w:val="00070AB4"/>
    <w:rsid w:val="00070EEC"/>
    <w:rsid w:val="0007161C"/>
    <w:rsid w:val="000717E7"/>
    <w:rsid w:val="00072248"/>
    <w:rsid w:val="000723C7"/>
    <w:rsid w:val="00072593"/>
    <w:rsid w:val="00072AA3"/>
    <w:rsid w:val="00073119"/>
    <w:rsid w:val="00073146"/>
    <w:rsid w:val="00073482"/>
    <w:rsid w:val="00073503"/>
    <w:rsid w:val="00073595"/>
    <w:rsid w:val="00073B48"/>
    <w:rsid w:val="00074176"/>
    <w:rsid w:val="000748B0"/>
    <w:rsid w:val="000754F6"/>
    <w:rsid w:val="00075548"/>
    <w:rsid w:val="000755B8"/>
    <w:rsid w:val="000760E1"/>
    <w:rsid w:val="000767E5"/>
    <w:rsid w:val="00076CF6"/>
    <w:rsid w:val="00077406"/>
    <w:rsid w:val="000774C9"/>
    <w:rsid w:val="00077C33"/>
    <w:rsid w:val="000802D7"/>
    <w:rsid w:val="000804F6"/>
    <w:rsid w:val="00080574"/>
    <w:rsid w:val="00081014"/>
    <w:rsid w:val="000812AD"/>
    <w:rsid w:val="00081552"/>
    <w:rsid w:val="00081B65"/>
    <w:rsid w:val="00082281"/>
    <w:rsid w:val="0008266D"/>
    <w:rsid w:val="000839ED"/>
    <w:rsid w:val="00083BBB"/>
    <w:rsid w:val="00083DD8"/>
    <w:rsid w:val="00084039"/>
    <w:rsid w:val="000842E1"/>
    <w:rsid w:val="00084664"/>
    <w:rsid w:val="00084E41"/>
    <w:rsid w:val="00084E60"/>
    <w:rsid w:val="00084E69"/>
    <w:rsid w:val="000852EC"/>
    <w:rsid w:val="00085465"/>
    <w:rsid w:val="00085581"/>
    <w:rsid w:val="000857A1"/>
    <w:rsid w:val="00085D50"/>
    <w:rsid w:val="00085EF9"/>
    <w:rsid w:val="0008604D"/>
    <w:rsid w:val="00086CC7"/>
    <w:rsid w:val="00086E0E"/>
    <w:rsid w:val="00086EF7"/>
    <w:rsid w:val="00087244"/>
    <w:rsid w:val="000873DB"/>
    <w:rsid w:val="00087432"/>
    <w:rsid w:val="00087623"/>
    <w:rsid w:val="00087B1D"/>
    <w:rsid w:val="000903C0"/>
    <w:rsid w:val="00090872"/>
    <w:rsid w:val="00090B1D"/>
    <w:rsid w:val="00090CCD"/>
    <w:rsid w:val="0009110E"/>
    <w:rsid w:val="00091654"/>
    <w:rsid w:val="000923EB"/>
    <w:rsid w:val="00092CAC"/>
    <w:rsid w:val="0009393A"/>
    <w:rsid w:val="00093AE0"/>
    <w:rsid w:val="0009426E"/>
    <w:rsid w:val="000943BB"/>
    <w:rsid w:val="00094F38"/>
    <w:rsid w:val="000954E1"/>
    <w:rsid w:val="0009556F"/>
    <w:rsid w:val="00095644"/>
    <w:rsid w:val="000956E6"/>
    <w:rsid w:val="0009584D"/>
    <w:rsid w:val="000959A7"/>
    <w:rsid w:val="00095AEF"/>
    <w:rsid w:val="00095B2F"/>
    <w:rsid w:val="00095BD7"/>
    <w:rsid w:val="00095C1C"/>
    <w:rsid w:val="00095FB2"/>
    <w:rsid w:val="00096141"/>
    <w:rsid w:val="000968B4"/>
    <w:rsid w:val="00096FE1"/>
    <w:rsid w:val="00097C6D"/>
    <w:rsid w:val="000A0075"/>
    <w:rsid w:val="000A00E1"/>
    <w:rsid w:val="000A03CE"/>
    <w:rsid w:val="000A07B3"/>
    <w:rsid w:val="000A0E32"/>
    <w:rsid w:val="000A19C1"/>
    <w:rsid w:val="000A1B5D"/>
    <w:rsid w:val="000A1BFD"/>
    <w:rsid w:val="000A1DD0"/>
    <w:rsid w:val="000A2002"/>
    <w:rsid w:val="000A230C"/>
    <w:rsid w:val="000A2EF6"/>
    <w:rsid w:val="000A3423"/>
    <w:rsid w:val="000A34E9"/>
    <w:rsid w:val="000A35D6"/>
    <w:rsid w:val="000A3935"/>
    <w:rsid w:val="000A3BC1"/>
    <w:rsid w:val="000A4110"/>
    <w:rsid w:val="000A4A17"/>
    <w:rsid w:val="000A4E9B"/>
    <w:rsid w:val="000A4F55"/>
    <w:rsid w:val="000A508F"/>
    <w:rsid w:val="000A5139"/>
    <w:rsid w:val="000A52A1"/>
    <w:rsid w:val="000A52BD"/>
    <w:rsid w:val="000A5453"/>
    <w:rsid w:val="000A5D08"/>
    <w:rsid w:val="000A60B1"/>
    <w:rsid w:val="000A6999"/>
    <w:rsid w:val="000A6BF0"/>
    <w:rsid w:val="000A6D54"/>
    <w:rsid w:val="000A6F90"/>
    <w:rsid w:val="000A7367"/>
    <w:rsid w:val="000A7537"/>
    <w:rsid w:val="000A7780"/>
    <w:rsid w:val="000A7E17"/>
    <w:rsid w:val="000A7E46"/>
    <w:rsid w:val="000A7ED1"/>
    <w:rsid w:val="000B0625"/>
    <w:rsid w:val="000B0BBD"/>
    <w:rsid w:val="000B0E38"/>
    <w:rsid w:val="000B11B6"/>
    <w:rsid w:val="000B1A82"/>
    <w:rsid w:val="000B1E55"/>
    <w:rsid w:val="000B216E"/>
    <w:rsid w:val="000B24CF"/>
    <w:rsid w:val="000B2919"/>
    <w:rsid w:val="000B2ABB"/>
    <w:rsid w:val="000B32F7"/>
    <w:rsid w:val="000B34F3"/>
    <w:rsid w:val="000B386A"/>
    <w:rsid w:val="000B3DC8"/>
    <w:rsid w:val="000B40A4"/>
    <w:rsid w:val="000B4A24"/>
    <w:rsid w:val="000B4F19"/>
    <w:rsid w:val="000B598F"/>
    <w:rsid w:val="000B5E04"/>
    <w:rsid w:val="000B5FE7"/>
    <w:rsid w:val="000B61DD"/>
    <w:rsid w:val="000B64CF"/>
    <w:rsid w:val="000B6ABF"/>
    <w:rsid w:val="000B6DDD"/>
    <w:rsid w:val="000B6F50"/>
    <w:rsid w:val="000B70A6"/>
    <w:rsid w:val="000B7393"/>
    <w:rsid w:val="000B7480"/>
    <w:rsid w:val="000B7D61"/>
    <w:rsid w:val="000C011B"/>
    <w:rsid w:val="000C020D"/>
    <w:rsid w:val="000C0324"/>
    <w:rsid w:val="000C0C44"/>
    <w:rsid w:val="000C0F8C"/>
    <w:rsid w:val="000C10F4"/>
    <w:rsid w:val="000C140D"/>
    <w:rsid w:val="000C1A56"/>
    <w:rsid w:val="000C1AE8"/>
    <w:rsid w:val="000C2015"/>
    <w:rsid w:val="000C24A3"/>
    <w:rsid w:val="000C26FB"/>
    <w:rsid w:val="000C2992"/>
    <w:rsid w:val="000C2ACB"/>
    <w:rsid w:val="000C2BD1"/>
    <w:rsid w:val="000C315E"/>
    <w:rsid w:val="000C3175"/>
    <w:rsid w:val="000C33D6"/>
    <w:rsid w:val="000C35D4"/>
    <w:rsid w:val="000C3736"/>
    <w:rsid w:val="000C3CCD"/>
    <w:rsid w:val="000C3F34"/>
    <w:rsid w:val="000C444C"/>
    <w:rsid w:val="000C47AD"/>
    <w:rsid w:val="000C494D"/>
    <w:rsid w:val="000C4B78"/>
    <w:rsid w:val="000C535B"/>
    <w:rsid w:val="000C537A"/>
    <w:rsid w:val="000C546C"/>
    <w:rsid w:val="000C5D04"/>
    <w:rsid w:val="000C5E41"/>
    <w:rsid w:val="000C6276"/>
    <w:rsid w:val="000C6306"/>
    <w:rsid w:val="000C64B1"/>
    <w:rsid w:val="000C6A5D"/>
    <w:rsid w:val="000C6DE2"/>
    <w:rsid w:val="000C7175"/>
    <w:rsid w:val="000C72C9"/>
    <w:rsid w:val="000C782F"/>
    <w:rsid w:val="000C7D2A"/>
    <w:rsid w:val="000D0BFD"/>
    <w:rsid w:val="000D0CA6"/>
    <w:rsid w:val="000D0E36"/>
    <w:rsid w:val="000D0E3A"/>
    <w:rsid w:val="000D0E58"/>
    <w:rsid w:val="000D16C1"/>
    <w:rsid w:val="000D17B3"/>
    <w:rsid w:val="000D197A"/>
    <w:rsid w:val="000D2575"/>
    <w:rsid w:val="000D291E"/>
    <w:rsid w:val="000D3099"/>
    <w:rsid w:val="000D32C9"/>
    <w:rsid w:val="000D34A9"/>
    <w:rsid w:val="000D3739"/>
    <w:rsid w:val="000D3E30"/>
    <w:rsid w:val="000D4384"/>
    <w:rsid w:val="000D4851"/>
    <w:rsid w:val="000D4AB6"/>
    <w:rsid w:val="000D4C9B"/>
    <w:rsid w:val="000D4D3C"/>
    <w:rsid w:val="000D4E36"/>
    <w:rsid w:val="000D53FF"/>
    <w:rsid w:val="000D5973"/>
    <w:rsid w:val="000D5B16"/>
    <w:rsid w:val="000D5D86"/>
    <w:rsid w:val="000D5DA6"/>
    <w:rsid w:val="000D6CFC"/>
    <w:rsid w:val="000D6F37"/>
    <w:rsid w:val="000D7523"/>
    <w:rsid w:val="000D7CA1"/>
    <w:rsid w:val="000E0B72"/>
    <w:rsid w:val="000E0E0B"/>
    <w:rsid w:val="000E0E16"/>
    <w:rsid w:val="000E0F73"/>
    <w:rsid w:val="000E119F"/>
    <w:rsid w:val="000E1449"/>
    <w:rsid w:val="000E159A"/>
    <w:rsid w:val="000E2E10"/>
    <w:rsid w:val="000E314C"/>
    <w:rsid w:val="000E34D0"/>
    <w:rsid w:val="000E357A"/>
    <w:rsid w:val="000E39B2"/>
    <w:rsid w:val="000E3C91"/>
    <w:rsid w:val="000E3E13"/>
    <w:rsid w:val="000E4074"/>
    <w:rsid w:val="000E59F9"/>
    <w:rsid w:val="000E5B4C"/>
    <w:rsid w:val="000E5FB7"/>
    <w:rsid w:val="000E611F"/>
    <w:rsid w:val="000E66E0"/>
    <w:rsid w:val="000E6C5E"/>
    <w:rsid w:val="000E6FA8"/>
    <w:rsid w:val="000E7251"/>
    <w:rsid w:val="000E72DD"/>
    <w:rsid w:val="000E739C"/>
    <w:rsid w:val="000E7883"/>
    <w:rsid w:val="000E7A4F"/>
    <w:rsid w:val="000E7A90"/>
    <w:rsid w:val="000E7BFA"/>
    <w:rsid w:val="000F061D"/>
    <w:rsid w:val="000F10BF"/>
    <w:rsid w:val="000F1741"/>
    <w:rsid w:val="000F18F6"/>
    <w:rsid w:val="000F1E4A"/>
    <w:rsid w:val="000F1EC3"/>
    <w:rsid w:val="000F243F"/>
    <w:rsid w:val="000F254B"/>
    <w:rsid w:val="000F2F45"/>
    <w:rsid w:val="000F3492"/>
    <w:rsid w:val="000F3B6A"/>
    <w:rsid w:val="000F3BB6"/>
    <w:rsid w:val="000F3BE7"/>
    <w:rsid w:val="000F3FF4"/>
    <w:rsid w:val="000F4B73"/>
    <w:rsid w:val="000F52D7"/>
    <w:rsid w:val="000F5355"/>
    <w:rsid w:val="000F58A8"/>
    <w:rsid w:val="000F58DA"/>
    <w:rsid w:val="000F5DFE"/>
    <w:rsid w:val="000F5EB0"/>
    <w:rsid w:val="000F5EF0"/>
    <w:rsid w:val="000F5F0E"/>
    <w:rsid w:val="000F656A"/>
    <w:rsid w:val="000F6BDE"/>
    <w:rsid w:val="000F6E2F"/>
    <w:rsid w:val="000F6F99"/>
    <w:rsid w:val="000F7179"/>
    <w:rsid w:val="000F73FC"/>
    <w:rsid w:val="000F74C1"/>
    <w:rsid w:val="000F7B68"/>
    <w:rsid w:val="000F7C4E"/>
    <w:rsid w:val="0010034C"/>
    <w:rsid w:val="00100703"/>
    <w:rsid w:val="0010094E"/>
    <w:rsid w:val="00100A1D"/>
    <w:rsid w:val="00100D39"/>
    <w:rsid w:val="00100D77"/>
    <w:rsid w:val="00100EE5"/>
    <w:rsid w:val="00100FC5"/>
    <w:rsid w:val="0010113F"/>
    <w:rsid w:val="001013CE"/>
    <w:rsid w:val="001014A9"/>
    <w:rsid w:val="00101634"/>
    <w:rsid w:val="001016B1"/>
    <w:rsid w:val="00101986"/>
    <w:rsid w:val="00101BFE"/>
    <w:rsid w:val="00101F11"/>
    <w:rsid w:val="0010211D"/>
    <w:rsid w:val="001022B8"/>
    <w:rsid w:val="00102FBE"/>
    <w:rsid w:val="001030EF"/>
    <w:rsid w:val="001035CA"/>
    <w:rsid w:val="001038E0"/>
    <w:rsid w:val="001039C4"/>
    <w:rsid w:val="001041AC"/>
    <w:rsid w:val="0010427A"/>
    <w:rsid w:val="0010437D"/>
    <w:rsid w:val="00105125"/>
    <w:rsid w:val="00105EA7"/>
    <w:rsid w:val="00105FEF"/>
    <w:rsid w:val="001063D6"/>
    <w:rsid w:val="001064EB"/>
    <w:rsid w:val="001066ED"/>
    <w:rsid w:val="001068B6"/>
    <w:rsid w:val="00106909"/>
    <w:rsid w:val="001069BD"/>
    <w:rsid w:val="00106F82"/>
    <w:rsid w:val="001075DB"/>
    <w:rsid w:val="00107A15"/>
    <w:rsid w:val="00107D55"/>
    <w:rsid w:val="00107F0F"/>
    <w:rsid w:val="001101CD"/>
    <w:rsid w:val="001105A3"/>
    <w:rsid w:val="00110B60"/>
    <w:rsid w:val="00111A5A"/>
    <w:rsid w:val="00111AF9"/>
    <w:rsid w:val="00111DE7"/>
    <w:rsid w:val="00111FA5"/>
    <w:rsid w:val="00112597"/>
    <w:rsid w:val="00112906"/>
    <w:rsid w:val="00113419"/>
    <w:rsid w:val="0011376A"/>
    <w:rsid w:val="0011394C"/>
    <w:rsid w:val="001143BE"/>
    <w:rsid w:val="0011487D"/>
    <w:rsid w:val="00114C14"/>
    <w:rsid w:val="00114E26"/>
    <w:rsid w:val="001157A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02A"/>
    <w:rsid w:val="001172FB"/>
    <w:rsid w:val="001175AF"/>
    <w:rsid w:val="00117746"/>
    <w:rsid w:val="00117F1D"/>
    <w:rsid w:val="00117FB4"/>
    <w:rsid w:val="00120438"/>
    <w:rsid w:val="001208AB"/>
    <w:rsid w:val="001209AB"/>
    <w:rsid w:val="00120A4C"/>
    <w:rsid w:val="00120AFE"/>
    <w:rsid w:val="00120C2A"/>
    <w:rsid w:val="001219CB"/>
    <w:rsid w:val="00121A1B"/>
    <w:rsid w:val="00121E7A"/>
    <w:rsid w:val="00122054"/>
    <w:rsid w:val="00122740"/>
    <w:rsid w:val="0012296D"/>
    <w:rsid w:val="00122EC0"/>
    <w:rsid w:val="00123335"/>
    <w:rsid w:val="00123517"/>
    <w:rsid w:val="00123891"/>
    <w:rsid w:val="001239BA"/>
    <w:rsid w:val="00123E20"/>
    <w:rsid w:val="00123E49"/>
    <w:rsid w:val="001243A0"/>
    <w:rsid w:val="0012451C"/>
    <w:rsid w:val="0012488C"/>
    <w:rsid w:val="00124B3D"/>
    <w:rsid w:val="0012512B"/>
    <w:rsid w:val="00125232"/>
    <w:rsid w:val="00125A3B"/>
    <w:rsid w:val="00126109"/>
    <w:rsid w:val="0012665C"/>
    <w:rsid w:val="00126D41"/>
    <w:rsid w:val="0012780B"/>
    <w:rsid w:val="00127923"/>
    <w:rsid w:val="00127EBE"/>
    <w:rsid w:val="001300D2"/>
    <w:rsid w:val="00130509"/>
    <w:rsid w:val="00130836"/>
    <w:rsid w:val="00130B73"/>
    <w:rsid w:val="00130D4D"/>
    <w:rsid w:val="00130D8E"/>
    <w:rsid w:val="00130DA0"/>
    <w:rsid w:val="00130DDF"/>
    <w:rsid w:val="001310A1"/>
    <w:rsid w:val="00131E4D"/>
    <w:rsid w:val="001327CF"/>
    <w:rsid w:val="00132B4C"/>
    <w:rsid w:val="00132C74"/>
    <w:rsid w:val="001330D5"/>
    <w:rsid w:val="00134324"/>
    <w:rsid w:val="00134668"/>
    <w:rsid w:val="001348A0"/>
    <w:rsid w:val="00134F43"/>
    <w:rsid w:val="00135637"/>
    <w:rsid w:val="00135647"/>
    <w:rsid w:val="001357C6"/>
    <w:rsid w:val="00135FA8"/>
    <w:rsid w:val="0013653B"/>
    <w:rsid w:val="00136849"/>
    <w:rsid w:val="00136C71"/>
    <w:rsid w:val="00136DF8"/>
    <w:rsid w:val="00136EBD"/>
    <w:rsid w:val="00137854"/>
    <w:rsid w:val="00137ABF"/>
    <w:rsid w:val="00140740"/>
    <w:rsid w:val="00140800"/>
    <w:rsid w:val="00140817"/>
    <w:rsid w:val="0014086D"/>
    <w:rsid w:val="00140D8A"/>
    <w:rsid w:val="0014113F"/>
    <w:rsid w:val="00141530"/>
    <w:rsid w:val="00141954"/>
    <w:rsid w:val="00141CE6"/>
    <w:rsid w:val="00141D35"/>
    <w:rsid w:val="00141E9B"/>
    <w:rsid w:val="001421DB"/>
    <w:rsid w:val="00142648"/>
    <w:rsid w:val="00142A8A"/>
    <w:rsid w:val="00142B72"/>
    <w:rsid w:val="00142C71"/>
    <w:rsid w:val="00142F8B"/>
    <w:rsid w:val="00143222"/>
    <w:rsid w:val="00143B0B"/>
    <w:rsid w:val="001441A7"/>
    <w:rsid w:val="00144BC8"/>
    <w:rsid w:val="00144D0E"/>
    <w:rsid w:val="00144EFE"/>
    <w:rsid w:val="001452D5"/>
    <w:rsid w:val="00145928"/>
    <w:rsid w:val="00146287"/>
    <w:rsid w:val="001465D7"/>
    <w:rsid w:val="001474FC"/>
    <w:rsid w:val="00147F3C"/>
    <w:rsid w:val="0015039D"/>
    <w:rsid w:val="001504EF"/>
    <w:rsid w:val="00150617"/>
    <w:rsid w:val="001506BD"/>
    <w:rsid w:val="00150884"/>
    <w:rsid w:val="00150FAC"/>
    <w:rsid w:val="00150FE4"/>
    <w:rsid w:val="00151025"/>
    <w:rsid w:val="00151191"/>
    <w:rsid w:val="00151A8B"/>
    <w:rsid w:val="00151BB4"/>
    <w:rsid w:val="00152132"/>
    <w:rsid w:val="001521F8"/>
    <w:rsid w:val="00152716"/>
    <w:rsid w:val="00152DB4"/>
    <w:rsid w:val="00152F3E"/>
    <w:rsid w:val="001531EF"/>
    <w:rsid w:val="001534EC"/>
    <w:rsid w:val="00153554"/>
    <w:rsid w:val="0015355F"/>
    <w:rsid w:val="00153710"/>
    <w:rsid w:val="0015381C"/>
    <w:rsid w:val="00153927"/>
    <w:rsid w:val="00154289"/>
    <w:rsid w:val="00154CD9"/>
    <w:rsid w:val="00155582"/>
    <w:rsid w:val="001558BB"/>
    <w:rsid w:val="00155AB2"/>
    <w:rsid w:val="00155B32"/>
    <w:rsid w:val="00155BCF"/>
    <w:rsid w:val="00156474"/>
    <w:rsid w:val="00156A7C"/>
    <w:rsid w:val="00156E39"/>
    <w:rsid w:val="001570E8"/>
    <w:rsid w:val="00157534"/>
    <w:rsid w:val="00157704"/>
    <w:rsid w:val="0015790A"/>
    <w:rsid w:val="00157FCC"/>
    <w:rsid w:val="00161216"/>
    <w:rsid w:val="001618A1"/>
    <w:rsid w:val="001619FD"/>
    <w:rsid w:val="00161B7A"/>
    <w:rsid w:val="00161EC7"/>
    <w:rsid w:val="001621B4"/>
    <w:rsid w:val="001622D5"/>
    <w:rsid w:val="0016270A"/>
    <w:rsid w:val="00162CD5"/>
    <w:rsid w:val="00162F8B"/>
    <w:rsid w:val="00163074"/>
    <w:rsid w:val="001634AD"/>
    <w:rsid w:val="00163FE1"/>
    <w:rsid w:val="00164600"/>
    <w:rsid w:val="00164D55"/>
    <w:rsid w:val="00164F95"/>
    <w:rsid w:val="0016531D"/>
    <w:rsid w:val="00165DD1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6EC"/>
    <w:rsid w:val="00167802"/>
    <w:rsid w:val="0016794E"/>
    <w:rsid w:val="001679F3"/>
    <w:rsid w:val="00167A86"/>
    <w:rsid w:val="00167DB9"/>
    <w:rsid w:val="00167E8B"/>
    <w:rsid w:val="00167FEE"/>
    <w:rsid w:val="00170B4A"/>
    <w:rsid w:val="00170D1B"/>
    <w:rsid w:val="001713F6"/>
    <w:rsid w:val="001717E4"/>
    <w:rsid w:val="00171DBD"/>
    <w:rsid w:val="00171FD9"/>
    <w:rsid w:val="0017218D"/>
    <w:rsid w:val="001726D4"/>
    <w:rsid w:val="00172898"/>
    <w:rsid w:val="00172BE9"/>
    <w:rsid w:val="0017392E"/>
    <w:rsid w:val="00173C22"/>
    <w:rsid w:val="001746EE"/>
    <w:rsid w:val="001749AC"/>
    <w:rsid w:val="00174B8A"/>
    <w:rsid w:val="00174BA8"/>
    <w:rsid w:val="00174C1B"/>
    <w:rsid w:val="00174E0B"/>
    <w:rsid w:val="00175C2D"/>
    <w:rsid w:val="00176469"/>
    <w:rsid w:val="00176A1D"/>
    <w:rsid w:val="0017720E"/>
    <w:rsid w:val="00177659"/>
    <w:rsid w:val="00180066"/>
    <w:rsid w:val="001800B9"/>
    <w:rsid w:val="0018019A"/>
    <w:rsid w:val="001801B7"/>
    <w:rsid w:val="0018027D"/>
    <w:rsid w:val="00180825"/>
    <w:rsid w:val="00180B57"/>
    <w:rsid w:val="00180C14"/>
    <w:rsid w:val="00180C2C"/>
    <w:rsid w:val="00180FFB"/>
    <w:rsid w:val="00181A3B"/>
    <w:rsid w:val="00181B19"/>
    <w:rsid w:val="0018215C"/>
    <w:rsid w:val="001821AF"/>
    <w:rsid w:val="0018281F"/>
    <w:rsid w:val="001828F4"/>
    <w:rsid w:val="00183318"/>
    <w:rsid w:val="00183427"/>
    <w:rsid w:val="00183582"/>
    <w:rsid w:val="001844AE"/>
    <w:rsid w:val="001845C7"/>
    <w:rsid w:val="00184A1D"/>
    <w:rsid w:val="00184DA6"/>
    <w:rsid w:val="00184FC8"/>
    <w:rsid w:val="0018515D"/>
    <w:rsid w:val="00185180"/>
    <w:rsid w:val="001856C0"/>
    <w:rsid w:val="001862EA"/>
    <w:rsid w:val="00186465"/>
    <w:rsid w:val="0018652E"/>
    <w:rsid w:val="001866B3"/>
    <w:rsid w:val="00186F89"/>
    <w:rsid w:val="00186F8D"/>
    <w:rsid w:val="0018715A"/>
    <w:rsid w:val="001874ED"/>
    <w:rsid w:val="0018778A"/>
    <w:rsid w:val="00187A14"/>
    <w:rsid w:val="00190082"/>
    <w:rsid w:val="00190924"/>
    <w:rsid w:val="00190A10"/>
    <w:rsid w:val="00190AB2"/>
    <w:rsid w:val="00190FEF"/>
    <w:rsid w:val="001910B7"/>
    <w:rsid w:val="001912D2"/>
    <w:rsid w:val="001915BF"/>
    <w:rsid w:val="001915DC"/>
    <w:rsid w:val="001920DA"/>
    <w:rsid w:val="00192320"/>
    <w:rsid w:val="00192B64"/>
    <w:rsid w:val="00192C8F"/>
    <w:rsid w:val="00192DC4"/>
    <w:rsid w:val="00192E5F"/>
    <w:rsid w:val="001935AD"/>
    <w:rsid w:val="0019389E"/>
    <w:rsid w:val="00193BB2"/>
    <w:rsid w:val="0019466C"/>
    <w:rsid w:val="0019469E"/>
    <w:rsid w:val="00194C23"/>
    <w:rsid w:val="00194C7A"/>
    <w:rsid w:val="00194E60"/>
    <w:rsid w:val="00194F51"/>
    <w:rsid w:val="0019546E"/>
    <w:rsid w:val="00195D42"/>
    <w:rsid w:val="001960B2"/>
    <w:rsid w:val="001962B7"/>
    <w:rsid w:val="001964FB"/>
    <w:rsid w:val="00197037"/>
    <w:rsid w:val="00197266"/>
    <w:rsid w:val="0019727B"/>
    <w:rsid w:val="0019747E"/>
    <w:rsid w:val="00197A3F"/>
    <w:rsid w:val="00197DAF"/>
    <w:rsid w:val="001A08F8"/>
    <w:rsid w:val="001A0A72"/>
    <w:rsid w:val="001A0D79"/>
    <w:rsid w:val="001A125D"/>
    <w:rsid w:val="001A158D"/>
    <w:rsid w:val="001A1854"/>
    <w:rsid w:val="001A1920"/>
    <w:rsid w:val="001A1978"/>
    <w:rsid w:val="001A1B97"/>
    <w:rsid w:val="001A273F"/>
    <w:rsid w:val="001A316C"/>
    <w:rsid w:val="001A3531"/>
    <w:rsid w:val="001A38B4"/>
    <w:rsid w:val="001A4737"/>
    <w:rsid w:val="001A486D"/>
    <w:rsid w:val="001A4BA5"/>
    <w:rsid w:val="001A5210"/>
    <w:rsid w:val="001A56F4"/>
    <w:rsid w:val="001A5780"/>
    <w:rsid w:val="001A5ACE"/>
    <w:rsid w:val="001A5DD3"/>
    <w:rsid w:val="001A6013"/>
    <w:rsid w:val="001A6157"/>
    <w:rsid w:val="001A699B"/>
    <w:rsid w:val="001A6F4A"/>
    <w:rsid w:val="001A7633"/>
    <w:rsid w:val="001A78FB"/>
    <w:rsid w:val="001A7B0E"/>
    <w:rsid w:val="001B02BE"/>
    <w:rsid w:val="001B0305"/>
    <w:rsid w:val="001B034B"/>
    <w:rsid w:val="001B0AD6"/>
    <w:rsid w:val="001B0B41"/>
    <w:rsid w:val="001B0B70"/>
    <w:rsid w:val="001B104A"/>
    <w:rsid w:val="001B1512"/>
    <w:rsid w:val="001B17AF"/>
    <w:rsid w:val="001B1EBF"/>
    <w:rsid w:val="001B21F9"/>
    <w:rsid w:val="001B2307"/>
    <w:rsid w:val="001B277E"/>
    <w:rsid w:val="001B2954"/>
    <w:rsid w:val="001B42C3"/>
    <w:rsid w:val="001B42F7"/>
    <w:rsid w:val="001B4CD2"/>
    <w:rsid w:val="001B4D33"/>
    <w:rsid w:val="001B4F1C"/>
    <w:rsid w:val="001B500B"/>
    <w:rsid w:val="001B52C4"/>
    <w:rsid w:val="001B5EC9"/>
    <w:rsid w:val="001B614C"/>
    <w:rsid w:val="001B6722"/>
    <w:rsid w:val="001B6B91"/>
    <w:rsid w:val="001B6CDC"/>
    <w:rsid w:val="001B75DD"/>
    <w:rsid w:val="001B77AA"/>
    <w:rsid w:val="001B7971"/>
    <w:rsid w:val="001B7E52"/>
    <w:rsid w:val="001B7EE2"/>
    <w:rsid w:val="001B7FC0"/>
    <w:rsid w:val="001C055B"/>
    <w:rsid w:val="001C06C4"/>
    <w:rsid w:val="001C07C4"/>
    <w:rsid w:val="001C09DD"/>
    <w:rsid w:val="001C0AA1"/>
    <w:rsid w:val="001C12F5"/>
    <w:rsid w:val="001C168B"/>
    <w:rsid w:val="001C178E"/>
    <w:rsid w:val="001C27DF"/>
    <w:rsid w:val="001C2953"/>
    <w:rsid w:val="001C2A64"/>
    <w:rsid w:val="001C3250"/>
    <w:rsid w:val="001C32A2"/>
    <w:rsid w:val="001C353B"/>
    <w:rsid w:val="001C3693"/>
    <w:rsid w:val="001C3DBC"/>
    <w:rsid w:val="001C4029"/>
    <w:rsid w:val="001C4102"/>
    <w:rsid w:val="001C4AB0"/>
    <w:rsid w:val="001C502B"/>
    <w:rsid w:val="001C52FB"/>
    <w:rsid w:val="001C57A8"/>
    <w:rsid w:val="001C5D21"/>
    <w:rsid w:val="001C5F39"/>
    <w:rsid w:val="001C5FB6"/>
    <w:rsid w:val="001C6127"/>
    <w:rsid w:val="001C628A"/>
    <w:rsid w:val="001C62D7"/>
    <w:rsid w:val="001C6421"/>
    <w:rsid w:val="001C66C1"/>
    <w:rsid w:val="001C685E"/>
    <w:rsid w:val="001C6BEB"/>
    <w:rsid w:val="001C7205"/>
    <w:rsid w:val="001C73EC"/>
    <w:rsid w:val="001C753A"/>
    <w:rsid w:val="001C7FFB"/>
    <w:rsid w:val="001D0183"/>
    <w:rsid w:val="001D02CC"/>
    <w:rsid w:val="001D0554"/>
    <w:rsid w:val="001D10A7"/>
    <w:rsid w:val="001D14D6"/>
    <w:rsid w:val="001D179A"/>
    <w:rsid w:val="001D1B50"/>
    <w:rsid w:val="001D248D"/>
    <w:rsid w:val="001D2553"/>
    <w:rsid w:val="001D2BCF"/>
    <w:rsid w:val="001D3CE8"/>
    <w:rsid w:val="001D3FA0"/>
    <w:rsid w:val="001D4414"/>
    <w:rsid w:val="001D4672"/>
    <w:rsid w:val="001D4803"/>
    <w:rsid w:val="001D4976"/>
    <w:rsid w:val="001D50A9"/>
    <w:rsid w:val="001D512C"/>
    <w:rsid w:val="001D5450"/>
    <w:rsid w:val="001D5AFC"/>
    <w:rsid w:val="001D600E"/>
    <w:rsid w:val="001D6857"/>
    <w:rsid w:val="001D6B02"/>
    <w:rsid w:val="001D6C9A"/>
    <w:rsid w:val="001D6D67"/>
    <w:rsid w:val="001D7993"/>
    <w:rsid w:val="001D7AC0"/>
    <w:rsid w:val="001D7B9E"/>
    <w:rsid w:val="001D7D7C"/>
    <w:rsid w:val="001E014B"/>
    <w:rsid w:val="001E0623"/>
    <w:rsid w:val="001E0B22"/>
    <w:rsid w:val="001E0F15"/>
    <w:rsid w:val="001E1277"/>
    <w:rsid w:val="001E14EF"/>
    <w:rsid w:val="001E2005"/>
    <w:rsid w:val="001E2872"/>
    <w:rsid w:val="001E28E1"/>
    <w:rsid w:val="001E28EA"/>
    <w:rsid w:val="001E2A0E"/>
    <w:rsid w:val="001E2A9C"/>
    <w:rsid w:val="001E2D2D"/>
    <w:rsid w:val="001E32A9"/>
    <w:rsid w:val="001E38E3"/>
    <w:rsid w:val="001E3EBE"/>
    <w:rsid w:val="001E3EC8"/>
    <w:rsid w:val="001E4133"/>
    <w:rsid w:val="001E44FF"/>
    <w:rsid w:val="001E4B1D"/>
    <w:rsid w:val="001E4FC1"/>
    <w:rsid w:val="001E5A7C"/>
    <w:rsid w:val="001E5E1B"/>
    <w:rsid w:val="001E60A3"/>
    <w:rsid w:val="001E6C9E"/>
    <w:rsid w:val="001E6E1C"/>
    <w:rsid w:val="001E7081"/>
    <w:rsid w:val="001E71C5"/>
    <w:rsid w:val="001E73FF"/>
    <w:rsid w:val="001E7406"/>
    <w:rsid w:val="001E76A7"/>
    <w:rsid w:val="001E779C"/>
    <w:rsid w:val="001E799D"/>
    <w:rsid w:val="001E7ACE"/>
    <w:rsid w:val="001E7D1A"/>
    <w:rsid w:val="001E7F6C"/>
    <w:rsid w:val="001F026C"/>
    <w:rsid w:val="001F0505"/>
    <w:rsid w:val="001F07B7"/>
    <w:rsid w:val="001F0EF9"/>
    <w:rsid w:val="001F0FCD"/>
    <w:rsid w:val="001F164C"/>
    <w:rsid w:val="001F16F0"/>
    <w:rsid w:val="001F1BDA"/>
    <w:rsid w:val="001F278D"/>
    <w:rsid w:val="001F2DD1"/>
    <w:rsid w:val="001F2F0B"/>
    <w:rsid w:val="001F3174"/>
    <w:rsid w:val="001F3368"/>
    <w:rsid w:val="001F4172"/>
    <w:rsid w:val="001F43F1"/>
    <w:rsid w:val="001F4A9C"/>
    <w:rsid w:val="001F54AF"/>
    <w:rsid w:val="001F5A22"/>
    <w:rsid w:val="001F5B07"/>
    <w:rsid w:val="001F5E29"/>
    <w:rsid w:val="001F6ADD"/>
    <w:rsid w:val="001F708D"/>
    <w:rsid w:val="001F70A9"/>
    <w:rsid w:val="001F75FC"/>
    <w:rsid w:val="001F7EF8"/>
    <w:rsid w:val="00200417"/>
    <w:rsid w:val="00200B80"/>
    <w:rsid w:val="0020144A"/>
    <w:rsid w:val="00201457"/>
    <w:rsid w:val="0020173F"/>
    <w:rsid w:val="002018D0"/>
    <w:rsid w:val="00201A3A"/>
    <w:rsid w:val="00201A50"/>
    <w:rsid w:val="00201E12"/>
    <w:rsid w:val="00202031"/>
    <w:rsid w:val="002025C0"/>
    <w:rsid w:val="00202832"/>
    <w:rsid w:val="00202D78"/>
    <w:rsid w:val="00202DC4"/>
    <w:rsid w:val="00203FEF"/>
    <w:rsid w:val="002049E9"/>
    <w:rsid w:val="00204B05"/>
    <w:rsid w:val="0020504E"/>
    <w:rsid w:val="0020521E"/>
    <w:rsid w:val="002052FF"/>
    <w:rsid w:val="002055B5"/>
    <w:rsid w:val="0020584A"/>
    <w:rsid w:val="00205B46"/>
    <w:rsid w:val="002062CA"/>
    <w:rsid w:val="00206414"/>
    <w:rsid w:val="00206B57"/>
    <w:rsid w:val="00206C1E"/>
    <w:rsid w:val="00206D3A"/>
    <w:rsid w:val="00206FDA"/>
    <w:rsid w:val="0020702D"/>
    <w:rsid w:val="00207035"/>
    <w:rsid w:val="002071C0"/>
    <w:rsid w:val="002074E3"/>
    <w:rsid w:val="002076FA"/>
    <w:rsid w:val="002079E2"/>
    <w:rsid w:val="00207CEF"/>
    <w:rsid w:val="00207D39"/>
    <w:rsid w:val="002104A6"/>
    <w:rsid w:val="00210638"/>
    <w:rsid w:val="00210762"/>
    <w:rsid w:val="00210CCD"/>
    <w:rsid w:val="002110AB"/>
    <w:rsid w:val="0021148F"/>
    <w:rsid w:val="00211872"/>
    <w:rsid w:val="00211BD3"/>
    <w:rsid w:val="002129DE"/>
    <w:rsid w:val="00212B05"/>
    <w:rsid w:val="002130A8"/>
    <w:rsid w:val="0021328B"/>
    <w:rsid w:val="0021348A"/>
    <w:rsid w:val="002134E8"/>
    <w:rsid w:val="00213508"/>
    <w:rsid w:val="00213822"/>
    <w:rsid w:val="00213896"/>
    <w:rsid w:val="00214017"/>
    <w:rsid w:val="00214451"/>
    <w:rsid w:val="002146A0"/>
    <w:rsid w:val="00214E4F"/>
    <w:rsid w:val="00214EF4"/>
    <w:rsid w:val="00215430"/>
    <w:rsid w:val="00215A37"/>
    <w:rsid w:val="00215B0F"/>
    <w:rsid w:val="00215F77"/>
    <w:rsid w:val="00215FC5"/>
    <w:rsid w:val="00216573"/>
    <w:rsid w:val="00216733"/>
    <w:rsid w:val="0021798C"/>
    <w:rsid w:val="00217C86"/>
    <w:rsid w:val="00217ED2"/>
    <w:rsid w:val="002211FC"/>
    <w:rsid w:val="002213C3"/>
    <w:rsid w:val="00221A9A"/>
    <w:rsid w:val="00221E0D"/>
    <w:rsid w:val="00222371"/>
    <w:rsid w:val="0022251B"/>
    <w:rsid w:val="0022252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384"/>
    <w:rsid w:val="002248F7"/>
    <w:rsid w:val="00224D67"/>
    <w:rsid w:val="00225252"/>
    <w:rsid w:val="00225691"/>
    <w:rsid w:val="002257A2"/>
    <w:rsid w:val="00226583"/>
    <w:rsid w:val="00226698"/>
    <w:rsid w:val="00226754"/>
    <w:rsid w:val="0022675F"/>
    <w:rsid w:val="00226965"/>
    <w:rsid w:val="002269A9"/>
    <w:rsid w:val="00226D0F"/>
    <w:rsid w:val="00227764"/>
    <w:rsid w:val="0022796D"/>
    <w:rsid w:val="00227F1F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159"/>
    <w:rsid w:val="00233A7E"/>
    <w:rsid w:val="00233C3E"/>
    <w:rsid w:val="00233E49"/>
    <w:rsid w:val="0023423D"/>
    <w:rsid w:val="00234AC9"/>
    <w:rsid w:val="00234C0F"/>
    <w:rsid w:val="00234C32"/>
    <w:rsid w:val="00234E45"/>
    <w:rsid w:val="0023511B"/>
    <w:rsid w:val="0023599F"/>
    <w:rsid w:val="002359DE"/>
    <w:rsid w:val="00235BA1"/>
    <w:rsid w:val="00235BCF"/>
    <w:rsid w:val="002362A8"/>
    <w:rsid w:val="002365A4"/>
    <w:rsid w:val="002369C3"/>
    <w:rsid w:val="00236A0E"/>
    <w:rsid w:val="00236FE0"/>
    <w:rsid w:val="00237130"/>
    <w:rsid w:val="00237458"/>
    <w:rsid w:val="00237C1C"/>
    <w:rsid w:val="00240061"/>
    <w:rsid w:val="00240468"/>
    <w:rsid w:val="002405C0"/>
    <w:rsid w:val="0024086B"/>
    <w:rsid w:val="002408E4"/>
    <w:rsid w:val="00240C30"/>
    <w:rsid w:val="00240E07"/>
    <w:rsid w:val="0024133D"/>
    <w:rsid w:val="00241348"/>
    <w:rsid w:val="0024159C"/>
    <w:rsid w:val="00241A5F"/>
    <w:rsid w:val="00241AF1"/>
    <w:rsid w:val="00241D46"/>
    <w:rsid w:val="00242237"/>
    <w:rsid w:val="002423DC"/>
    <w:rsid w:val="00242C62"/>
    <w:rsid w:val="00242DD2"/>
    <w:rsid w:val="00243135"/>
    <w:rsid w:val="00243CD9"/>
    <w:rsid w:val="00243CF2"/>
    <w:rsid w:val="002440DA"/>
    <w:rsid w:val="00245A61"/>
    <w:rsid w:val="00245AA4"/>
    <w:rsid w:val="00245D82"/>
    <w:rsid w:val="00246070"/>
    <w:rsid w:val="00246828"/>
    <w:rsid w:val="00246C35"/>
    <w:rsid w:val="00246EAA"/>
    <w:rsid w:val="00247268"/>
    <w:rsid w:val="002476E7"/>
    <w:rsid w:val="002479F1"/>
    <w:rsid w:val="00247FBB"/>
    <w:rsid w:val="002500E0"/>
    <w:rsid w:val="00250210"/>
    <w:rsid w:val="00250782"/>
    <w:rsid w:val="00250854"/>
    <w:rsid w:val="00250962"/>
    <w:rsid w:val="00250C23"/>
    <w:rsid w:val="0025122C"/>
    <w:rsid w:val="0025143B"/>
    <w:rsid w:val="002517FC"/>
    <w:rsid w:val="002518DE"/>
    <w:rsid w:val="00251D2B"/>
    <w:rsid w:val="00251EB5"/>
    <w:rsid w:val="00251F7B"/>
    <w:rsid w:val="002526C4"/>
    <w:rsid w:val="00252AB6"/>
    <w:rsid w:val="00252B31"/>
    <w:rsid w:val="00252B99"/>
    <w:rsid w:val="00252FAC"/>
    <w:rsid w:val="00253626"/>
    <w:rsid w:val="00253C52"/>
    <w:rsid w:val="00253C92"/>
    <w:rsid w:val="00254028"/>
    <w:rsid w:val="0025415E"/>
    <w:rsid w:val="002541AE"/>
    <w:rsid w:val="00254856"/>
    <w:rsid w:val="00254C23"/>
    <w:rsid w:val="00254F62"/>
    <w:rsid w:val="0025548A"/>
    <w:rsid w:val="00255EC6"/>
    <w:rsid w:val="0025632E"/>
    <w:rsid w:val="002569B5"/>
    <w:rsid w:val="0026037F"/>
    <w:rsid w:val="002603D1"/>
    <w:rsid w:val="0026059B"/>
    <w:rsid w:val="00261179"/>
    <w:rsid w:val="002614E6"/>
    <w:rsid w:val="002619BA"/>
    <w:rsid w:val="00261A8F"/>
    <w:rsid w:val="00261E00"/>
    <w:rsid w:val="00262176"/>
    <w:rsid w:val="00262447"/>
    <w:rsid w:val="00262563"/>
    <w:rsid w:val="00262A19"/>
    <w:rsid w:val="00262E65"/>
    <w:rsid w:val="00263274"/>
    <w:rsid w:val="00263488"/>
    <w:rsid w:val="00263999"/>
    <w:rsid w:val="00263C11"/>
    <w:rsid w:val="00264133"/>
    <w:rsid w:val="002642C7"/>
    <w:rsid w:val="00264DBF"/>
    <w:rsid w:val="002654C7"/>
    <w:rsid w:val="00265649"/>
    <w:rsid w:val="002657AF"/>
    <w:rsid w:val="002659A7"/>
    <w:rsid w:val="00265AEC"/>
    <w:rsid w:val="0026614E"/>
    <w:rsid w:val="00266D91"/>
    <w:rsid w:val="00267018"/>
    <w:rsid w:val="00267257"/>
    <w:rsid w:val="00267302"/>
    <w:rsid w:val="00267EED"/>
    <w:rsid w:val="00270705"/>
    <w:rsid w:val="00270E32"/>
    <w:rsid w:val="00270F14"/>
    <w:rsid w:val="00270F44"/>
    <w:rsid w:val="0027143B"/>
    <w:rsid w:val="002717F2"/>
    <w:rsid w:val="00271DE3"/>
    <w:rsid w:val="00271E41"/>
    <w:rsid w:val="002728FE"/>
    <w:rsid w:val="002729AB"/>
    <w:rsid w:val="00272D50"/>
    <w:rsid w:val="00272E41"/>
    <w:rsid w:val="0027345A"/>
    <w:rsid w:val="00273D08"/>
    <w:rsid w:val="0027435B"/>
    <w:rsid w:val="002744B2"/>
    <w:rsid w:val="002746C6"/>
    <w:rsid w:val="00274D8D"/>
    <w:rsid w:val="002753E9"/>
    <w:rsid w:val="0027554E"/>
    <w:rsid w:val="00275676"/>
    <w:rsid w:val="002758B0"/>
    <w:rsid w:val="002758DB"/>
    <w:rsid w:val="00275A59"/>
    <w:rsid w:val="00275BA5"/>
    <w:rsid w:val="00275D4C"/>
    <w:rsid w:val="00275EB4"/>
    <w:rsid w:val="00276360"/>
    <w:rsid w:val="002763AF"/>
    <w:rsid w:val="002763C4"/>
    <w:rsid w:val="002767D0"/>
    <w:rsid w:val="0027726C"/>
    <w:rsid w:val="00280596"/>
    <w:rsid w:val="00280AD1"/>
    <w:rsid w:val="00280E4E"/>
    <w:rsid w:val="00280F56"/>
    <w:rsid w:val="002811B1"/>
    <w:rsid w:val="0028129A"/>
    <w:rsid w:val="00281308"/>
    <w:rsid w:val="00281340"/>
    <w:rsid w:val="00281424"/>
    <w:rsid w:val="00281B17"/>
    <w:rsid w:val="002827B8"/>
    <w:rsid w:val="00282B4B"/>
    <w:rsid w:val="00282D1B"/>
    <w:rsid w:val="00283836"/>
    <w:rsid w:val="00283D37"/>
    <w:rsid w:val="00283DA2"/>
    <w:rsid w:val="00283E22"/>
    <w:rsid w:val="002841E7"/>
    <w:rsid w:val="00284994"/>
    <w:rsid w:val="00284B67"/>
    <w:rsid w:val="00284D82"/>
    <w:rsid w:val="002853A9"/>
    <w:rsid w:val="002859FC"/>
    <w:rsid w:val="00285B66"/>
    <w:rsid w:val="00285BFD"/>
    <w:rsid w:val="00285F29"/>
    <w:rsid w:val="0028619A"/>
    <w:rsid w:val="002862D3"/>
    <w:rsid w:val="00287743"/>
    <w:rsid w:val="002879B1"/>
    <w:rsid w:val="002901D7"/>
    <w:rsid w:val="00290305"/>
    <w:rsid w:val="002903CC"/>
    <w:rsid w:val="002908E3"/>
    <w:rsid w:val="002909FD"/>
    <w:rsid w:val="00291DB4"/>
    <w:rsid w:val="00292851"/>
    <w:rsid w:val="00292874"/>
    <w:rsid w:val="00292882"/>
    <w:rsid w:val="00292AE4"/>
    <w:rsid w:val="00292C5E"/>
    <w:rsid w:val="00292E8C"/>
    <w:rsid w:val="00293E44"/>
    <w:rsid w:val="002942B0"/>
    <w:rsid w:val="00294CE3"/>
    <w:rsid w:val="00294D46"/>
    <w:rsid w:val="00294FE2"/>
    <w:rsid w:val="00295347"/>
    <w:rsid w:val="0029620D"/>
    <w:rsid w:val="0029681F"/>
    <w:rsid w:val="00296D9F"/>
    <w:rsid w:val="00296FF6"/>
    <w:rsid w:val="00297853"/>
    <w:rsid w:val="00297970"/>
    <w:rsid w:val="00297C66"/>
    <w:rsid w:val="002A0163"/>
    <w:rsid w:val="002A02E7"/>
    <w:rsid w:val="002A0503"/>
    <w:rsid w:val="002A0878"/>
    <w:rsid w:val="002A0ADD"/>
    <w:rsid w:val="002A0D45"/>
    <w:rsid w:val="002A13F9"/>
    <w:rsid w:val="002A186C"/>
    <w:rsid w:val="002A1D77"/>
    <w:rsid w:val="002A2409"/>
    <w:rsid w:val="002A2726"/>
    <w:rsid w:val="002A2AE3"/>
    <w:rsid w:val="002A2D4A"/>
    <w:rsid w:val="002A306B"/>
    <w:rsid w:val="002A3087"/>
    <w:rsid w:val="002A309E"/>
    <w:rsid w:val="002A3137"/>
    <w:rsid w:val="002A3674"/>
    <w:rsid w:val="002A39F3"/>
    <w:rsid w:val="002A3AD2"/>
    <w:rsid w:val="002A3D7D"/>
    <w:rsid w:val="002A3E93"/>
    <w:rsid w:val="002A43E7"/>
    <w:rsid w:val="002A4910"/>
    <w:rsid w:val="002A4938"/>
    <w:rsid w:val="002A4958"/>
    <w:rsid w:val="002A4EAA"/>
    <w:rsid w:val="002A5250"/>
    <w:rsid w:val="002A544A"/>
    <w:rsid w:val="002A5520"/>
    <w:rsid w:val="002A5564"/>
    <w:rsid w:val="002A5726"/>
    <w:rsid w:val="002A5893"/>
    <w:rsid w:val="002A6C87"/>
    <w:rsid w:val="002A6E50"/>
    <w:rsid w:val="002A6E79"/>
    <w:rsid w:val="002A7020"/>
    <w:rsid w:val="002A7103"/>
    <w:rsid w:val="002A78C9"/>
    <w:rsid w:val="002A7C91"/>
    <w:rsid w:val="002A7EF7"/>
    <w:rsid w:val="002B049B"/>
    <w:rsid w:val="002B0629"/>
    <w:rsid w:val="002B093D"/>
    <w:rsid w:val="002B0E90"/>
    <w:rsid w:val="002B141E"/>
    <w:rsid w:val="002B15F8"/>
    <w:rsid w:val="002B175C"/>
    <w:rsid w:val="002B1837"/>
    <w:rsid w:val="002B2015"/>
    <w:rsid w:val="002B20F2"/>
    <w:rsid w:val="002B2B25"/>
    <w:rsid w:val="002B2CCE"/>
    <w:rsid w:val="002B326F"/>
    <w:rsid w:val="002B371A"/>
    <w:rsid w:val="002B3803"/>
    <w:rsid w:val="002B3A8F"/>
    <w:rsid w:val="002B3C89"/>
    <w:rsid w:val="002B4046"/>
    <w:rsid w:val="002B45AA"/>
    <w:rsid w:val="002B4851"/>
    <w:rsid w:val="002B4973"/>
    <w:rsid w:val="002B49B3"/>
    <w:rsid w:val="002B4D9F"/>
    <w:rsid w:val="002B505E"/>
    <w:rsid w:val="002B5135"/>
    <w:rsid w:val="002B51F6"/>
    <w:rsid w:val="002B566A"/>
    <w:rsid w:val="002B5E76"/>
    <w:rsid w:val="002B5F3B"/>
    <w:rsid w:val="002B630F"/>
    <w:rsid w:val="002B66D6"/>
    <w:rsid w:val="002B66F4"/>
    <w:rsid w:val="002B6B5C"/>
    <w:rsid w:val="002B6D0E"/>
    <w:rsid w:val="002B6D9E"/>
    <w:rsid w:val="002B71C7"/>
    <w:rsid w:val="002B72F5"/>
    <w:rsid w:val="002B7614"/>
    <w:rsid w:val="002B7722"/>
    <w:rsid w:val="002C049C"/>
    <w:rsid w:val="002C102B"/>
    <w:rsid w:val="002C11EB"/>
    <w:rsid w:val="002C1473"/>
    <w:rsid w:val="002C148E"/>
    <w:rsid w:val="002C1EAF"/>
    <w:rsid w:val="002C1FFE"/>
    <w:rsid w:val="002C2114"/>
    <w:rsid w:val="002C221A"/>
    <w:rsid w:val="002C2237"/>
    <w:rsid w:val="002C25B4"/>
    <w:rsid w:val="002C26DD"/>
    <w:rsid w:val="002C2787"/>
    <w:rsid w:val="002C2A73"/>
    <w:rsid w:val="002C2C72"/>
    <w:rsid w:val="002C35C9"/>
    <w:rsid w:val="002C3A32"/>
    <w:rsid w:val="002C3DCD"/>
    <w:rsid w:val="002C3F08"/>
    <w:rsid w:val="002C4D07"/>
    <w:rsid w:val="002C4E40"/>
    <w:rsid w:val="002C5296"/>
    <w:rsid w:val="002C594E"/>
    <w:rsid w:val="002C6941"/>
    <w:rsid w:val="002C6A26"/>
    <w:rsid w:val="002C6BAC"/>
    <w:rsid w:val="002C6C8F"/>
    <w:rsid w:val="002C6D2B"/>
    <w:rsid w:val="002C6F15"/>
    <w:rsid w:val="002C6FA5"/>
    <w:rsid w:val="002C6FD5"/>
    <w:rsid w:val="002C70BF"/>
    <w:rsid w:val="002C7205"/>
    <w:rsid w:val="002C7395"/>
    <w:rsid w:val="002C760D"/>
    <w:rsid w:val="002C7841"/>
    <w:rsid w:val="002D01CE"/>
    <w:rsid w:val="002D02D5"/>
    <w:rsid w:val="002D05FF"/>
    <w:rsid w:val="002D09D5"/>
    <w:rsid w:val="002D1114"/>
    <w:rsid w:val="002D1870"/>
    <w:rsid w:val="002D1932"/>
    <w:rsid w:val="002D20F4"/>
    <w:rsid w:val="002D2E5D"/>
    <w:rsid w:val="002D2EF7"/>
    <w:rsid w:val="002D30B5"/>
    <w:rsid w:val="002D35FB"/>
    <w:rsid w:val="002D367E"/>
    <w:rsid w:val="002D3BCF"/>
    <w:rsid w:val="002D3DF2"/>
    <w:rsid w:val="002D3E3C"/>
    <w:rsid w:val="002D3FDD"/>
    <w:rsid w:val="002D3FFC"/>
    <w:rsid w:val="002D4061"/>
    <w:rsid w:val="002D44E3"/>
    <w:rsid w:val="002D4550"/>
    <w:rsid w:val="002D4E33"/>
    <w:rsid w:val="002D50EB"/>
    <w:rsid w:val="002D5393"/>
    <w:rsid w:val="002D5415"/>
    <w:rsid w:val="002D5508"/>
    <w:rsid w:val="002D59BE"/>
    <w:rsid w:val="002D5B4A"/>
    <w:rsid w:val="002D62D5"/>
    <w:rsid w:val="002D6303"/>
    <w:rsid w:val="002D657A"/>
    <w:rsid w:val="002D6628"/>
    <w:rsid w:val="002D662F"/>
    <w:rsid w:val="002D6988"/>
    <w:rsid w:val="002D6A82"/>
    <w:rsid w:val="002D6BBC"/>
    <w:rsid w:val="002D6D17"/>
    <w:rsid w:val="002D6FAE"/>
    <w:rsid w:val="002D7108"/>
    <w:rsid w:val="002D7315"/>
    <w:rsid w:val="002D7323"/>
    <w:rsid w:val="002D748D"/>
    <w:rsid w:val="002D7727"/>
    <w:rsid w:val="002D79CF"/>
    <w:rsid w:val="002D7B06"/>
    <w:rsid w:val="002D7B93"/>
    <w:rsid w:val="002D7D32"/>
    <w:rsid w:val="002D7E1C"/>
    <w:rsid w:val="002E048D"/>
    <w:rsid w:val="002E0627"/>
    <w:rsid w:val="002E100D"/>
    <w:rsid w:val="002E11A8"/>
    <w:rsid w:val="002E11CD"/>
    <w:rsid w:val="002E1509"/>
    <w:rsid w:val="002E169B"/>
    <w:rsid w:val="002E1F3E"/>
    <w:rsid w:val="002E20C2"/>
    <w:rsid w:val="002E288A"/>
    <w:rsid w:val="002E2D92"/>
    <w:rsid w:val="002E2D9A"/>
    <w:rsid w:val="002E3011"/>
    <w:rsid w:val="002E32D9"/>
    <w:rsid w:val="002E33BB"/>
    <w:rsid w:val="002E433E"/>
    <w:rsid w:val="002E4A1D"/>
    <w:rsid w:val="002E50DE"/>
    <w:rsid w:val="002E5215"/>
    <w:rsid w:val="002E557F"/>
    <w:rsid w:val="002E572E"/>
    <w:rsid w:val="002E5D5D"/>
    <w:rsid w:val="002E5DD8"/>
    <w:rsid w:val="002E5FA2"/>
    <w:rsid w:val="002E6C27"/>
    <w:rsid w:val="002E6D3B"/>
    <w:rsid w:val="002E6E3A"/>
    <w:rsid w:val="002E6E43"/>
    <w:rsid w:val="002E6F29"/>
    <w:rsid w:val="002E6FF1"/>
    <w:rsid w:val="002E74A1"/>
    <w:rsid w:val="002E7CFC"/>
    <w:rsid w:val="002F0434"/>
    <w:rsid w:val="002F0DF1"/>
    <w:rsid w:val="002F0E4A"/>
    <w:rsid w:val="002F0FD1"/>
    <w:rsid w:val="002F10E6"/>
    <w:rsid w:val="002F11EE"/>
    <w:rsid w:val="002F1580"/>
    <w:rsid w:val="002F18AE"/>
    <w:rsid w:val="002F2026"/>
    <w:rsid w:val="002F21A8"/>
    <w:rsid w:val="002F2862"/>
    <w:rsid w:val="002F297A"/>
    <w:rsid w:val="002F2F01"/>
    <w:rsid w:val="002F3CAA"/>
    <w:rsid w:val="002F3EA3"/>
    <w:rsid w:val="002F42BA"/>
    <w:rsid w:val="002F445A"/>
    <w:rsid w:val="002F4973"/>
    <w:rsid w:val="002F4BB7"/>
    <w:rsid w:val="002F4CBB"/>
    <w:rsid w:val="002F554C"/>
    <w:rsid w:val="002F5666"/>
    <w:rsid w:val="002F5F65"/>
    <w:rsid w:val="002F75A8"/>
    <w:rsid w:val="002F781C"/>
    <w:rsid w:val="002F7A86"/>
    <w:rsid w:val="002F7DA0"/>
    <w:rsid w:val="0030000A"/>
    <w:rsid w:val="003000A6"/>
    <w:rsid w:val="003001CE"/>
    <w:rsid w:val="00300397"/>
    <w:rsid w:val="0030068E"/>
    <w:rsid w:val="00301D32"/>
    <w:rsid w:val="003022E1"/>
    <w:rsid w:val="0030289B"/>
    <w:rsid w:val="00302907"/>
    <w:rsid w:val="003029AB"/>
    <w:rsid w:val="00302BD8"/>
    <w:rsid w:val="00302F78"/>
    <w:rsid w:val="00303324"/>
    <w:rsid w:val="003033DC"/>
    <w:rsid w:val="00303750"/>
    <w:rsid w:val="003037A3"/>
    <w:rsid w:val="00303969"/>
    <w:rsid w:val="00303B95"/>
    <w:rsid w:val="003044E7"/>
    <w:rsid w:val="003047CF"/>
    <w:rsid w:val="00304D76"/>
    <w:rsid w:val="00305356"/>
    <w:rsid w:val="003053CD"/>
    <w:rsid w:val="00305E24"/>
    <w:rsid w:val="00305EF7"/>
    <w:rsid w:val="003064D1"/>
    <w:rsid w:val="0030696B"/>
    <w:rsid w:val="00306FCB"/>
    <w:rsid w:val="003072A6"/>
    <w:rsid w:val="00307318"/>
    <w:rsid w:val="00307B5F"/>
    <w:rsid w:val="003101B2"/>
    <w:rsid w:val="003104DC"/>
    <w:rsid w:val="0031096D"/>
    <w:rsid w:val="00310E6E"/>
    <w:rsid w:val="003111E6"/>
    <w:rsid w:val="0031132A"/>
    <w:rsid w:val="0031139C"/>
    <w:rsid w:val="003114C4"/>
    <w:rsid w:val="003118E7"/>
    <w:rsid w:val="00312A3D"/>
    <w:rsid w:val="00312E1F"/>
    <w:rsid w:val="003132F0"/>
    <w:rsid w:val="003137B9"/>
    <w:rsid w:val="0031420A"/>
    <w:rsid w:val="0031550B"/>
    <w:rsid w:val="0031551E"/>
    <w:rsid w:val="003158F4"/>
    <w:rsid w:val="0031593B"/>
    <w:rsid w:val="00315AA4"/>
    <w:rsid w:val="00315C71"/>
    <w:rsid w:val="003169A1"/>
    <w:rsid w:val="00316ADA"/>
    <w:rsid w:val="00317300"/>
    <w:rsid w:val="00317C61"/>
    <w:rsid w:val="00317D9E"/>
    <w:rsid w:val="003203BB"/>
    <w:rsid w:val="00320630"/>
    <w:rsid w:val="00320E5C"/>
    <w:rsid w:val="003217B9"/>
    <w:rsid w:val="003219CC"/>
    <w:rsid w:val="00321C73"/>
    <w:rsid w:val="0032207F"/>
    <w:rsid w:val="0032278E"/>
    <w:rsid w:val="003229AE"/>
    <w:rsid w:val="00322D11"/>
    <w:rsid w:val="00322F2D"/>
    <w:rsid w:val="0032310A"/>
    <w:rsid w:val="003231E3"/>
    <w:rsid w:val="0032354D"/>
    <w:rsid w:val="003236A8"/>
    <w:rsid w:val="00323919"/>
    <w:rsid w:val="00323A75"/>
    <w:rsid w:val="00323B4D"/>
    <w:rsid w:val="00323C02"/>
    <w:rsid w:val="00323FA0"/>
    <w:rsid w:val="00324642"/>
    <w:rsid w:val="003248A7"/>
    <w:rsid w:val="00325437"/>
    <w:rsid w:val="0032579D"/>
    <w:rsid w:val="003257DD"/>
    <w:rsid w:val="00325973"/>
    <w:rsid w:val="00325AC3"/>
    <w:rsid w:val="00325C30"/>
    <w:rsid w:val="00325C4F"/>
    <w:rsid w:val="00325D2D"/>
    <w:rsid w:val="003265AD"/>
    <w:rsid w:val="00326B04"/>
    <w:rsid w:val="00326C8F"/>
    <w:rsid w:val="00326F67"/>
    <w:rsid w:val="00327CB3"/>
    <w:rsid w:val="00327D70"/>
    <w:rsid w:val="003301A9"/>
    <w:rsid w:val="0033095E"/>
    <w:rsid w:val="00330E8D"/>
    <w:rsid w:val="0033104F"/>
    <w:rsid w:val="003310E0"/>
    <w:rsid w:val="003311E5"/>
    <w:rsid w:val="003313B3"/>
    <w:rsid w:val="00331411"/>
    <w:rsid w:val="00331E8A"/>
    <w:rsid w:val="00332435"/>
    <w:rsid w:val="00332808"/>
    <w:rsid w:val="003329C5"/>
    <w:rsid w:val="00332A86"/>
    <w:rsid w:val="00333108"/>
    <w:rsid w:val="00333566"/>
    <w:rsid w:val="00333623"/>
    <w:rsid w:val="00333664"/>
    <w:rsid w:val="00333B0B"/>
    <w:rsid w:val="00334D33"/>
    <w:rsid w:val="00334F3D"/>
    <w:rsid w:val="00334F8E"/>
    <w:rsid w:val="003354DE"/>
    <w:rsid w:val="003359A0"/>
    <w:rsid w:val="00335EA3"/>
    <w:rsid w:val="003366D3"/>
    <w:rsid w:val="00336C10"/>
    <w:rsid w:val="00337088"/>
    <w:rsid w:val="003374BD"/>
    <w:rsid w:val="00337E5C"/>
    <w:rsid w:val="00337EF3"/>
    <w:rsid w:val="0034008B"/>
    <w:rsid w:val="003405DA"/>
    <w:rsid w:val="00340682"/>
    <w:rsid w:val="003407B3"/>
    <w:rsid w:val="0034150A"/>
    <w:rsid w:val="00341774"/>
    <w:rsid w:val="00341805"/>
    <w:rsid w:val="00341FF8"/>
    <w:rsid w:val="003420BB"/>
    <w:rsid w:val="00342149"/>
    <w:rsid w:val="003421EF"/>
    <w:rsid w:val="00342306"/>
    <w:rsid w:val="003423FA"/>
    <w:rsid w:val="00342E9E"/>
    <w:rsid w:val="00342FE9"/>
    <w:rsid w:val="0034309B"/>
    <w:rsid w:val="00343D97"/>
    <w:rsid w:val="00344572"/>
    <w:rsid w:val="00344740"/>
    <w:rsid w:val="00344896"/>
    <w:rsid w:val="00344A38"/>
    <w:rsid w:val="00344B78"/>
    <w:rsid w:val="00344DF8"/>
    <w:rsid w:val="00344EB4"/>
    <w:rsid w:val="00345172"/>
    <w:rsid w:val="0034559B"/>
    <w:rsid w:val="003457F9"/>
    <w:rsid w:val="00345D1A"/>
    <w:rsid w:val="00346134"/>
    <w:rsid w:val="003462D8"/>
    <w:rsid w:val="003463BA"/>
    <w:rsid w:val="003465AD"/>
    <w:rsid w:val="00346D84"/>
    <w:rsid w:val="00346FE2"/>
    <w:rsid w:val="003472EA"/>
    <w:rsid w:val="003473B7"/>
    <w:rsid w:val="003474B0"/>
    <w:rsid w:val="0034758D"/>
    <w:rsid w:val="00347795"/>
    <w:rsid w:val="00347EA5"/>
    <w:rsid w:val="00347F4B"/>
    <w:rsid w:val="00347F7D"/>
    <w:rsid w:val="00350776"/>
    <w:rsid w:val="003509B8"/>
    <w:rsid w:val="00350A24"/>
    <w:rsid w:val="00350D59"/>
    <w:rsid w:val="003524F8"/>
    <w:rsid w:val="0035283B"/>
    <w:rsid w:val="003529FB"/>
    <w:rsid w:val="00352D61"/>
    <w:rsid w:val="00353CB6"/>
    <w:rsid w:val="0035425C"/>
    <w:rsid w:val="0035437D"/>
    <w:rsid w:val="003543D0"/>
    <w:rsid w:val="0035442A"/>
    <w:rsid w:val="00354451"/>
    <w:rsid w:val="00354EFA"/>
    <w:rsid w:val="00354F2D"/>
    <w:rsid w:val="00355270"/>
    <w:rsid w:val="00355305"/>
    <w:rsid w:val="0035592A"/>
    <w:rsid w:val="00355981"/>
    <w:rsid w:val="00355C35"/>
    <w:rsid w:val="003560EA"/>
    <w:rsid w:val="003568C9"/>
    <w:rsid w:val="00356B7D"/>
    <w:rsid w:val="00356C97"/>
    <w:rsid w:val="00356E26"/>
    <w:rsid w:val="0035722B"/>
    <w:rsid w:val="00357504"/>
    <w:rsid w:val="003578D8"/>
    <w:rsid w:val="00357BC2"/>
    <w:rsid w:val="00357C3B"/>
    <w:rsid w:val="00357F5C"/>
    <w:rsid w:val="00360858"/>
    <w:rsid w:val="0036097E"/>
    <w:rsid w:val="00361244"/>
    <w:rsid w:val="00361BCF"/>
    <w:rsid w:val="00361D5C"/>
    <w:rsid w:val="00361FD8"/>
    <w:rsid w:val="00362149"/>
    <w:rsid w:val="003629AE"/>
    <w:rsid w:val="00362E8D"/>
    <w:rsid w:val="0036337C"/>
    <w:rsid w:val="003635E0"/>
    <w:rsid w:val="00363737"/>
    <w:rsid w:val="003637D0"/>
    <w:rsid w:val="00364051"/>
    <w:rsid w:val="0036421C"/>
    <w:rsid w:val="0036426E"/>
    <w:rsid w:val="003648A9"/>
    <w:rsid w:val="00364C3D"/>
    <w:rsid w:val="00364F9F"/>
    <w:rsid w:val="00365123"/>
    <w:rsid w:val="00365580"/>
    <w:rsid w:val="003655A1"/>
    <w:rsid w:val="00365793"/>
    <w:rsid w:val="00365C27"/>
    <w:rsid w:val="00365F81"/>
    <w:rsid w:val="003661E2"/>
    <w:rsid w:val="003663EA"/>
    <w:rsid w:val="0036649E"/>
    <w:rsid w:val="003674BF"/>
    <w:rsid w:val="00367783"/>
    <w:rsid w:val="0036788E"/>
    <w:rsid w:val="003679C8"/>
    <w:rsid w:val="00367B66"/>
    <w:rsid w:val="00370135"/>
    <w:rsid w:val="003702BA"/>
    <w:rsid w:val="0037060C"/>
    <w:rsid w:val="0037085F"/>
    <w:rsid w:val="00370AE6"/>
    <w:rsid w:val="00370C82"/>
    <w:rsid w:val="0037207B"/>
    <w:rsid w:val="003723F0"/>
    <w:rsid w:val="00372508"/>
    <w:rsid w:val="00372BA4"/>
    <w:rsid w:val="00372CAB"/>
    <w:rsid w:val="00372F7B"/>
    <w:rsid w:val="003737C9"/>
    <w:rsid w:val="00373F45"/>
    <w:rsid w:val="00374AC5"/>
    <w:rsid w:val="00374AE8"/>
    <w:rsid w:val="00374C99"/>
    <w:rsid w:val="00374CF5"/>
    <w:rsid w:val="00375045"/>
    <w:rsid w:val="00375EF7"/>
    <w:rsid w:val="00375F4C"/>
    <w:rsid w:val="00376181"/>
    <w:rsid w:val="0037648B"/>
    <w:rsid w:val="0037656A"/>
    <w:rsid w:val="00376839"/>
    <w:rsid w:val="00376844"/>
    <w:rsid w:val="00376894"/>
    <w:rsid w:val="003769D8"/>
    <w:rsid w:val="00377914"/>
    <w:rsid w:val="00377F03"/>
    <w:rsid w:val="00380304"/>
    <w:rsid w:val="003804C7"/>
    <w:rsid w:val="00380B6F"/>
    <w:rsid w:val="00380DE9"/>
    <w:rsid w:val="0038167A"/>
    <w:rsid w:val="0038171F"/>
    <w:rsid w:val="003818C2"/>
    <w:rsid w:val="003819F6"/>
    <w:rsid w:val="00381B60"/>
    <w:rsid w:val="00381CB2"/>
    <w:rsid w:val="0038219F"/>
    <w:rsid w:val="003821E4"/>
    <w:rsid w:val="0038231B"/>
    <w:rsid w:val="003826F1"/>
    <w:rsid w:val="0038278A"/>
    <w:rsid w:val="00382FC8"/>
    <w:rsid w:val="0038303C"/>
    <w:rsid w:val="003832E2"/>
    <w:rsid w:val="0038342C"/>
    <w:rsid w:val="00383B8E"/>
    <w:rsid w:val="00383C91"/>
    <w:rsid w:val="00383E8E"/>
    <w:rsid w:val="0038495E"/>
    <w:rsid w:val="00384B64"/>
    <w:rsid w:val="003853AC"/>
    <w:rsid w:val="00385770"/>
    <w:rsid w:val="00385942"/>
    <w:rsid w:val="00385AF2"/>
    <w:rsid w:val="00385B40"/>
    <w:rsid w:val="00385E5A"/>
    <w:rsid w:val="00385F95"/>
    <w:rsid w:val="0038606C"/>
    <w:rsid w:val="00386206"/>
    <w:rsid w:val="003864C4"/>
    <w:rsid w:val="00386582"/>
    <w:rsid w:val="00386E18"/>
    <w:rsid w:val="00387AFB"/>
    <w:rsid w:val="00387C3A"/>
    <w:rsid w:val="003905A7"/>
    <w:rsid w:val="00390680"/>
    <w:rsid w:val="00390789"/>
    <w:rsid w:val="00390900"/>
    <w:rsid w:val="00390F91"/>
    <w:rsid w:val="003910EE"/>
    <w:rsid w:val="00391145"/>
    <w:rsid w:val="00391177"/>
    <w:rsid w:val="00391326"/>
    <w:rsid w:val="00391410"/>
    <w:rsid w:val="003914B3"/>
    <w:rsid w:val="003916FA"/>
    <w:rsid w:val="00391956"/>
    <w:rsid w:val="00392352"/>
    <w:rsid w:val="00392602"/>
    <w:rsid w:val="00392745"/>
    <w:rsid w:val="003929C3"/>
    <w:rsid w:val="00393527"/>
    <w:rsid w:val="00393744"/>
    <w:rsid w:val="0039375C"/>
    <w:rsid w:val="003938EA"/>
    <w:rsid w:val="0039396E"/>
    <w:rsid w:val="00393E52"/>
    <w:rsid w:val="00394752"/>
    <w:rsid w:val="00394BD8"/>
    <w:rsid w:val="00394C88"/>
    <w:rsid w:val="00394D84"/>
    <w:rsid w:val="00394E9F"/>
    <w:rsid w:val="00395035"/>
    <w:rsid w:val="00395109"/>
    <w:rsid w:val="00395370"/>
    <w:rsid w:val="0039542B"/>
    <w:rsid w:val="0039544F"/>
    <w:rsid w:val="003954C1"/>
    <w:rsid w:val="003957B1"/>
    <w:rsid w:val="00395830"/>
    <w:rsid w:val="0039686B"/>
    <w:rsid w:val="00396F93"/>
    <w:rsid w:val="00396FC0"/>
    <w:rsid w:val="00397624"/>
    <w:rsid w:val="003977E2"/>
    <w:rsid w:val="00397B98"/>
    <w:rsid w:val="00397DC3"/>
    <w:rsid w:val="003A0052"/>
    <w:rsid w:val="003A075C"/>
    <w:rsid w:val="003A07DC"/>
    <w:rsid w:val="003A08DC"/>
    <w:rsid w:val="003A10C4"/>
    <w:rsid w:val="003A12A0"/>
    <w:rsid w:val="003A12EB"/>
    <w:rsid w:val="003A1C20"/>
    <w:rsid w:val="003A1C70"/>
    <w:rsid w:val="003A27DB"/>
    <w:rsid w:val="003A27F6"/>
    <w:rsid w:val="003A2CB2"/>
    <w:rsid w:val="003A2E40"/>
    <w:rsid w:val="003A2F2C"/>
    <w:rsid w:val="003A2F5C"/>
    <w:rsid w:val="003A2FBD"/>
    <w:rsid w:val="003A3A57"/>
    <w:rsid w:val="003A3A7D"/>
    <w:rsid w:val="003A3C42"/>
    <w:rsid w:val="003A4030"/>
    <w:rsid w:val="003A4089"/>
    <w:rsid w:val="003A4600"/>
    <w:rsid w:val="003A4D01"/>
    <w:rsid w:val="003A4DB2"/>
    <w:rsid w:val="003A4FE9"/>
    <w:rsid w:val="003A543D"/>
    <w:rsid w:val="003A5592"/>
    <w:rsid w:val="003A5900"/>
    <w:rsid w:val="003A6631"/>
    <w:rsid w:val="003A676B"/>
    <w:rsid w:val="003A6C29"/>
    <w:rsid w:val="003A6D40"/>
    <w:rsid w:val="003A712F"/>
    <w:rsid w:val="003A7405"/>
    <w:rsid w:val="003A760F"/>
    <w:rsid w:val="003A7890"/>
    <w:rsid w:val="003A7CA9"/>
    <w:rsid w:val="003A7ED5"/>
    <w:rsid w:val="003B00D0"/>
    <w:rsid w:val="003B02C5"/>
    <w:rsid w:val="003B057B"/>
    <w:rsid w:val="003B09A2"/>
    <w:rsid w:val="003B10D7"/>
    <w:rsid w:val="003B1144"/>
    <w:rsid w:val="003B1898"/>
    <w:rsid w:val="003B1D47"/>
    <w:rsid w:val="003B20E1"/>
    <w:rsid w:val="003B21C7"/>
    <w:rsid w:val="003B2356"/>
    <w:rsid w:val="003B23FF"/>
    <w:rsid w:val="003B24AA"/>
    <w:rsid w:val="003B2863"/>
    <w:rsid w:val="003B2EF7"/>
    <w:rsid w:val="003B3416"/>
    <w:rsid w:val="003B3725"/>
    <w:rsid w:val="003B3847"/>
    <w:rsid w:val="003B3A00"/>
    <w:rsid w:val="003B3B5B"/>
    <w:rsid w:val="003B4340"/>
    <w:rsid w:val="003B4F0A"/>
    <w:rsid w:val="003B501F"/>
    <w:rsid w:val="003B5178"/>
    <w:rsid w:val="003B54E5"/>
    <w:rsid w:val="003B574C"/>
    <w:rsid w:val="003B5BDC"/>
    <w:rsid w:val="003B5DC9"/>
    <w:rsid w:val="003B63D2"/>
    <w:rsid w:val="003B6704"/>
    <w:rsid w:val="003B69A9"/>
    <w:rsid w:val="003B6A7A"/>
    <w:rsid w:val="003B6E8F"/>
    <w:rsid w:val="003B702C"/>
    <w:rsid w:val="003B70BA"/>
    <w:rsid w:val="003B7CDD"/>
    <w:rsid w:val="003C007A"/>
    <w:rsid w:val="003C0A05"/>
    <w:rsid w:val="003C0ECE"/>
    <w:rsid w:val="003C1992"/>
    <w:rsid w:val="003C1BCB"/>
    <w:rsid w:val="003C21D5"/>
    <w:rsid w:val="003C220D"/>
    <w:rsid w:val="003C276D"/>
    <w:rsid w:val="003C3417"/>
    <w:rsid w:val="003C38DE"/>
    <w:rsid w:val="003C38F8"/>
    <w:rsid w:val="003C41F1"/>
    <w:rsid w:val="003C51C8"/>
    <w:rsid w:val="003C5459"/>
    <w:rsid w:val="003C573C"/>
    <w:rsid w:val="003C5A05"/>
    <w:rsid w:val="003C5A94"/>
    <w:rsid w:val="003C5D7C"/>
    <w:rsid w:val="003C6115"/>
    <w:rsid w:val="003C6D8C"/>
    <w:rsid w:val="003D01A0"/>
    <w:rsid w:val="003D0906"/>
    <w:rsid w:val="003D0FB2"/>
    <w:rsid w:val="003D10E8"/>
    <w:rsid w:val="003D12ED"/>
    <w:rsid w:val="003D1377"/>
    <w:rsid w:val="003D137F"/>
    <w:rsid w:val="003D1594"/>
    <w:rsid w:val="003D1819"/>
    <w:rsid w:val="003D1B98"/>
    <w:rsid w:val="003D1ED2"/>
    <w:rsid w:val="003D1F75"/>
    <w:rsid w:val="003D28E3"/>
    <w:rsid w:val="003D329A"/>
    <w:rsid w:val="003D32F4"/>
    <w:rsid w:val="003D3637"/>
    <w:rsid w:val="003D3989"/>
    <w:rsid w:val="003D3A86"/>
    <w:rsid w:val="003D3C2A"/>
    <w:rsid w:val="003D3F99"/>
    <w:rsid w:val="003D4467"/>
    <w:rsid w:val="003D498E"/>
    <w:rsid w:val="003D4A5C"/>
    <w:rsid w:val="003D5017"/>
    <w:rsid w:val="003D50B0"/>
    <w:rsid w:val="003D55D5"/>
    <w:rsid w:val="003D5A0A"/>
    <w:rsid w:val="003D5CDE"/>
    <w:rsid w:val="003D5FD4"/>
    <w:rsid w:val="003D6107"/>
    <w:rsid w:val="003D6DAB"/>
    <w:rsid w:val="003D6EE4"/>
    <w:rsid w:val="003D704F"/>
    <w:rsid w:val="003D70DD"/>
    <w:rsid w:val="003D71C7"/>
    <w:rsid w:val="003D71C8"/>
    <w:rsid w:val="003D7216"/>
    <w:rsid w:val="003D7575"/>
    <w:rsid w:val="003D7708"/>
    <w:rsid w:val="003D7EF0"/>
    <w:rsid w:val="003E03FB"/>
    <w:rsid w:val="003E04D0"/>
    <w:rsid w:val="003E068D"/>
    <w:rsid w:val="003E07BD"/>
    <w:rsid w:val="003E07E0"/>
    <w:rsid w:val="003E07FC"/>
    <w:rsid w:val="003E0B5D"/>
    <w:rsid w:val="003E0EC5"/>
    <w:rsid w:val="003E104B"/>
    <w:rsid w:val="003E19DA"/>
    <w:rsid w:val="003E21F1"/>
    <w:rsid w:val="003E29D0"/>
    <w:rsid w:val="003E33C8"/>
    <w:rsid w:val="003E37FA"/>
    <w:rsid w:val="003E3CD5"/>
    <w:rsid w:val="003E3E7E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CCA"/>
    <w:rsid w:val="003E6DC6"/>
    <w:rsid w:val="003E6FCC"/>
    <w:rsid w:val="003E7574"/>
    <w:rsid w:val="003E7678"/>
    <w:rsid w:val="003E7729"/>
    <w:rsid w:val="003E78E2"/>
    <w:rsid w:val="003E7B07"/>
    <w:rsid w:val="003E7C5B"/>
    <w:rsid w:val="003E7E38"/>
    <w:rsid w:val="003F0F57"/>
    <w:rsid w:val="003F0F88"/>
    <w:rsid w:val="003F1001"/>
    <w:rsid w:val="003F1243"/>
    <w:rsid w:val="003F125E"/>
    <w:rsid w:val="003F1650"/>
    <w:rsid w:val="003F227D"/>
    <w:rsid w:val="003F23C3"/>
    <w:rsid w:val="003F27D1"/>
    <w:rsid w:val="003F28AA"/>
    <w:rsid w:val="003F28B5"/>
    <w:rsid w:val="003F2CF7"/>
    <w:rsid w:val="003F331F"/>
    <w:rsid w:val="003F3965"/>
    <w:rsid w:val="003F3D73"/>
    <w:rsid w:val="003F3E0D"/>
    <w:rsid w:val="003F3F38"/>
    <w:rsid w:val="003F437C"/>
    <w:rsid w:val="003F439F"/>
    <w:rsid w:val="003F4543"/>
    <w:rsid w:val="003F4864"/>
    <w:rsid w:val="003F4C64"/>
    <w:rsid w:val="003F4D13"/>
    <w:rsid w:val="003F5A42"/>
    <w:rsid w:val="003F5A48"/>
    <w:rsid w:val="003F5D9E"/>
    <w:rsid w:val="003F5E10"/>
    <w:rsid w:val="003F5EDC"/>
    <w:rsid w:val="003F6289"/>
    <w:rsid w:val="003F62B9"/>
    <w:rsid w:val="003F62FE"/>
    <w:rsid w:val="003F66C9"/>
    <w:rsid w:val="003F6E37"/>
    <w:rsid w:val="003F7061"/>
    <w:rsid w:val="003F7340"/>
    <w:rsid w:val="003F7C20"/>
    <w:rsid w:val="003F7F70"/>
    <w:rsid w:val="003F7FF0"/>
    <w:rsid w:val="0040014D"/>
    <w:rsid w:val="00400150"/>
    <w:rsid w:val="0040085E"/>
    <w:rsid w:val="00400AC9"/>
    <w:rsid w:val="004014B2"/>
    <w:rsid w:val="004015D8"/>
    <w:rsid w:val="0040208E"/>
    <w:rsid w:val="00402579"/>
    <w:rsid w:val="00402745"/>
    <w:rsid w:val="0040274F"/>
    <w:rsid w:val="00402A61"/>
    <w:rsid w:val="00402CF6"/>
    <w:rsid w:val="00403134"/>
    <w:rsid w:val="00403682"/>
    <w:rsid w:val="004037E4"/>
    <w:rsid w:val="00403B3A"/>
    <w:rsid w:val="00403FF0"/>
    <w:rsid w:val="00404367"/>
    <w:rsid w:val="0040500A"/>
    <w:rsid w:val="004050DA"/>
    <w:rsid w:val="004055E0"/>
    <w:rsid w:val="00405F21"/>
    <w:rsid w:val="004060D4"/>
    <w:rsid w:val="004068C2"/>
    <w:rsid w:val="00406901"/>
    <w:rsid w:val="00407A63"/>
    <w:rsid w:val="00407ADA"/>
    <w:rsid w:val="00410146"/>
    <w:rsid w:val="00410253"/>
    <w:rsid w:val="0041057E"/>
    <w:rsid w:val="0041093E"/>
    <w:rsid w:val="00410A6E"/>
    <w:rsid w:val="00410E17"/>
    <w:rsid w:val="00411007"/>
    <w:rsid w:val="004118B2"/>
    <w:rsid w:val="00413E52"/>
    <w:rsid w:val="00414BEC"/>
    <w:rsid w:val="00414D26"/>
    <w:rsid w:val="00414D57"/>
    <w:rsid w:val="004155B5"/>
    <w:rsid w:val="00415ADF"/>
    <w:rsid w:val="0041645F"/>
    <w:rsid w:val="004167D0"/>
    <w:rsid w:val="004168BE"/>
    <w:rsid w:val="004169EB"/>
    <w:rsid w:val="00416B33"/>
    <w:rsid w:val="00417BF9"/>
    <w:rsid w:val="00417DF5"/>
    <w:rsid w:val="0042009F"/>
    <w:rsid w:val="00420505"/>
    <w:rsid w:val="004205AD"/>
    <w:rsid w:val="004207EF"/>
    <w:rsid w:val="0042085D"/>
    <w:rsid w:val="00420960"/>
    <w:rsid w:val="00420D86"/>
    <w:rsid w:val="00421118"/>
    <w:rsid w:val="00421175"/>
    <w:rsid w:val="00421185"/>
    <w:rsid w:val="004211A8"/>
    <w:rsid w:val="0042168E"/>
    <w:rsid w:val="0042176B"/>
    <w:rsid w:val="00421ACE"/>
    <w:rsid w:val="00421BAB"/>
    <w:rsid w:val="00421BC8"/>
    <w:rsid w:val="00421C42"/>
    <w:rsid w:val="00421D76"/>
    <w:rsid w:val="00422BBD"/>
    <w:rsid w:val="00422FF1"/>
    <w:rsid w:val="004230EF"/>
    <w:rsid w:val="004235B8"/>
    <w:rsid w:val="0042373A"/>
    <w:rsid w:val="00423C55"/>
    <w:rsid w:val="00424300"/>
    <w:rsid w:val="00424796"/>
    <w:rsid w:val="0042539E"/>
    <w:rsid w:val="004253D3"/>
    <w:rsid w:val="004254B6"/>
    <w:rsid w:val="0042578C"/>
    <w:rsid w:val="00425ECD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01"/>
    <w:rsid w:val="00431023"/>
    <w:rsid w:val="00431072"/>
    <w:rsid w:val="0043123C"/>
    <w:rsid w:val="00431356"/>
    <w:rsid w:val="00431608"/>
    <w:rsid w:val="004317D5"/>
    <w:rsid w:val="00431BE5"/>
    <w:rsid w:val="00432BC1"/>
    <w:rsid w:val="0043365B"/>
    <w:rsid w:val="00433A24"/>
    <w:rsid w:val="00433B7A"/>
    <w:rsid w:val="00434084"/>
    <w:rsid w:val="004344DA"/>
    <w:rsid w:val="00434796"/>
    <w:rsid w:val="00434BBE"/>
    <w:rsid w:val="00434E4F"/>
    <w:rsid w:val="00435942"/>
    <w:rsid w:val="00435F92"/>
    <w:rsid w:val="0043625E"/>
    <w:rsid w:val="00436599"/>
    <w:rsid w:val="00436929"/>
    <w:rsid w:val="00436A3C"/>
    <w:rsid w:val="004370BD"/>
    <w:rsid w:val="004370EB"/>
    <w:rsid w:val="00437105"/>
    <w:rsid w:val="00437114"/>
    <w:rsid w:val="00437330"/>
    <w:rsid w:val="00437531"/>
    <w:rsid w:val="0043771C"/>
    <w:rsid w:val="004379CA"/>
    <w:rsid w:val="00437B3F"/>
    <w:rsid w:val="00437C69"/>
    <w:rsid w:val="00437DE2"/>
    <w:rsid w:val="00437E17"/>
    <w:rsid w:val="004400CE"/>
    <w:rsid w:val="0044026B"/>
    <w:rsid w:val="00440D4A"/>
    <w:rsid w:val="00440DE9"/>
    <w:rsid w:val="00441350"/>
    <w:rsid w:val="00441973"/>
    <w:rsid w:val="00441B16"/>
    <w:rsid w:val="00441FDC"/>
    <w:rsid w:val="00442505"/>
    <w:rsid w:val="004428C2"/>
    <w:rsid w:val="00442C8F"/>
    <w:rsid w:val="00443380"/>
    <w:rsid w:val="0044388A"/>
    <w:rsid w:val="004438C1"/>
    <w:rsid w:val="00443BAF"/>
    <w:rsid w:val="00443D17"/>
    <w:rsid w:val="00443F34"/>
    <w:rsid w:val="00444110"/>
    <w:rsid w:val="00444885"/>
    <w:rsid w:val="00444998"/>
    <w:rsid w:val="004451B7"/>
    <w:rsid w:val="004458B3"/>
    <w:rsid w:val="00445D8A"/>
    <w:rsid w:val="00445E48"/>
    <w:rsid w:val="0044610E"/>
    <w:rsid w:val="004464E0"/>
    <w:rsid w:val="0044664A"/>
    <w:rsid w:val="00447273"/>
    <w:rsid w:val="0044734E"/>
    <w:rsid w:val="00447E6B"/>
    <w:rsid w:val="00447EEE"/>
    <w:rsid w:val="00450162"/>
    <w:rsid w:val="004502C0"/>
    <w:rsid w:val="004502CE"/>
    <w:rsid w:val="0045105A"/>
    <w:rsid w:val="00451605"/>
    <w:rsid w:val="00451836"/>
    <w:rsid w:val="00451A3E"/>
    <w:rsid w:val="00451B50"/>
    <w:rsid w:val="00451F30"/>
    <w:rsid w:val="00452269"/>
    <w:rsid w:val="00452859"/>
    <w:rsid w:val="00452DDA"/>
    <w:rsid w:val="00453105"/>
    <w:rsid w:val="00453264"/>
    <w:rsid w:val="0045334F"/>
    <w:rsid w:val="004539CB"/>
    <w:rsid w:val="004541B4"/>
    <w:rsid w:val="004546A6"/>
    <w:rsid w:val="00454813"/>
    <w:rsid w:val="0045484D"/>
    <w:rsid w:val="00454A8C"/>
    <w:rsid w:val="00454B0B"/>
    <w:rsid w:val="00454DA6"/>
    <w:rsid w:val="004550CC"/>
    <w:rsid w:val="0045556D"/>
    <w:rsid w:val="004555D2"/>
    <w:rsid w:val="00456431"/>
    <w:rsid w:val="00456827"/>
    <w:rsid w:val="0045698B"/>
    <w:rsid w:val="0045765B"/>
    <w:rsid w:val="00457820"/>
    <w:rsid w:val="00457DFB"/>
    <w:rsid w:val="00457E29"/>
    <w:rsid w:val="00457EBB"/>
    <w:rsid w:val="00457F92"/>
    <w:rsid w:val="00460021"/>
    <w:rsid w:val="00460280"/>
    <w:rsid w:val="004604A8"/>
    <w:rsid w:val="00460FF1"/>
    <w:rsid w:val="00461604"/>
    <w:rsid w:val="0046174B"/>
    <w:rsid w:val="00461A77"/>
    <w:rsid w:val="00462002"/>
    <w:rsid w:val="004631A8"/>
    <w:rsid w:val="0046346E"/>
    <w:rsid w:val="0046347D"/>
    <w:rsid w:val="004636B5"/>
    <w:rsid w:val="00463C65"/>
    <w:rsid w:val="004640A5"/>
    <w:rsid w:val="0046439E"/>
    <w:rsid w:val="00464584"/>
    <w:rsid w:val="0046460E"/>
    <w:rsid w:val="004647B1"/>
    <w:rsid w:val="004648DE"/>
    <w:rsid w:val="00464A32"/>
    <w:rsid w:val="00464DAF"/>
    <w:rsid w:val="00464FCE"/>
    <w:rsid w:val="0046573A"/>
    <w:rsid w:val="0046580D"/>
    <w:rsid w:val="0046583C"/>
    <w:rsid w:val="00465BE4"/>
    <w:rsid w:val="00465EE8"/>
    <w:rsid w:val="004661BE"/>
    <w:rsid w:val="00466520"/>
    <w:rsid w:val="00466B7B"/>
    <w:rsid w:val="0046709E"/>
    <w:rsid w:val="004704F6"/>
    <w:rsid w:val="00470AC7"/>
    <w:rsid w:val="00470F55"/>
    <w:rsid w:val="004715B6"/>
    <w:rsid w:val="004724DE"/>
    <w:rsid w:val="00472889"/>
    <w:rsid w:val="00472C46"/>
    <w:rsid w:val="00473A4D"/>
    <w:rsid w:val="00473AAD"/>
    <w:rsid w:val="00473ED9"/>
    <w:rsid w:val="0047400B"/>
    <w:rsid w:val="0047501D"/>
    <w:rsid w:val="0047549B"/>
    <w:rsid w:val="00475520"/>
    <w:rsid w:val="00475E81"/>
    <w:rsid w:val="00475ECB"/>
    <w:rsid w:val="00476712"/>
    <w:rsid w:val="00476733"/>
    <w:rsid w:val="00476814"/>
    <w:rsid w:val="004771ED"/>
    <w:rsid w:val="00477523"/>
    <w:rsid w:val="00477637"/>
    <w:rsid w:val="00477A1E"/>
    <w:rsid w:val="00477F30"/>
    <w:rsid w:val="00480046"/>
    <w:rsid w:val="00480F28"/>
    <w:rsid w:val="004811B3"/>
    <w:rsid w:val="00481772"/>
    <w:rsid w:val="0048184F"/>
    <w:rsid w:val="004818ED"/>
    <w:rsid w:val="00481901"/>
    <w:rsid w:val="00481BF5"/>
    <w:rsid w:val="00482235"/>
    <w:rsid w:val="0048224D"/>
    <w:rsid w:val="004828AF"/>
    <w:rsid w:val="00482B4F"/>
    <w:rsid w:val="00482D89"/>
    <w:rsid w:val="00482E93"/>
    <w:rsid w:val="004832A3"/>
    <w:rsid w:val="00483F3D"/>
    <w:rsid w:val="00484550"/>
    <w:rsid w:val="004852C9"/>
    <w:rsid w:val="0048538F"/>
    <w:rsid w:val="004857DB"/>
    <w:rsid w:val="00485905"/>
    <w:rsid w:val="00485937"/>
    <w:rsid w:val="004859DC"/>
    <w:rsid w:val="00485AF7"/>
    <w:rsid w:val="00485EBA"/>
    <w:rsid w:val="004860CB"/>
    <w:rsid w:val="004862DA"/>
    <w:rsid w:val="0048692C"/>
    <w:rsid w:val="0048698A"/>
    <w:rsid w:val="00486B0B"/>
    <w:rsid w:val="00487137"/>
    <w:rsid w:val="00487494"/>
    <w:rsid w:val="0048787E"/>
    <w:rsid w:val="00487F03"/>
    <w:rsid w:val="0049019D"/>
    <w:rsid w:val="0049061D"/>
    <w:rsid w:val="0049071D"/>
    <w:rsid w:val="0049114C"/>
    <w:rsid w:val="00491178"/>
    <w:rsid w:val="00491284"/>
    <w:rsid w:val="00491370"/>
    <w:rsid w:val="00491A09"/>
    <w:rsid w:val="00491C34"/>
    <w:rsid w:val="00492001"/>
    <w:rsid w:val="00492390"/>
    <w:rsid w:val="0049247A"/>
    <w:rsid w:val="00492BC1"/>
    <w:rsid w:val="00492C34"/>
    <w:rsid w:val="00492F6C"/>
    <w:rsid w:val="00492F93"/>
    <w:rsid w:val="004931A9"/>
    <w:rsid w:val="00493FC8"/>
    <w:rsid w:val="00494209"/>
    <w:rsid w:val="004942DA"/>
    <w:rsid w:val="0049449C"/>
    <w:rsid w:val="00494E39"/>
    <w:rsid w:val="00495079"/>
    <w:rsid w:val="0049561B"/>
    <w:rsid w:val="004958DA"/>
    <w:rsid w:val="00495DBF"/>
    <w:rsid w:val="00497299"/>
    <w:rsid w:val="0049797A"/>
    <w:rsid w:val="004A0397"/>
    <w:rsid w:val="004A0653"/>
    <w:rsid w:val="004A0DFC"/>
    <w:rsid w:val="004A12FE"/>
    <w:rsid w:val="004A13B7"/>
    <w:rsid w:val="004A17F0"/>
    <w:rsid w:val="004A1C8D"/>
    <w:rsid w:val="004A1F93"/>
    <w:rsid w:val="004A24BE"/>
    <w:rsid w:val="004A26C3"/>
    <w:rsid w:val="004A2E2A"/>
    <w:rsid w:val="004A39CD"/>
    <w:rsid w:val="004A3B56"/>
    <w:rsid w:val="004A3C28"/>
    <w:rsid w:val="004A485B"/>
    <w:rsid w:val="004A4E05"/>
    <w:rsid w:val="004A4F5D"/>
    <w:rsid w:val="004A4F8E"/>
    <w:rsid w:val="004A60F5"/>
    <w:rsid w:val="004A61AD"/>
    <w:rsid w:val="004A6A3E"/>
    <w:rsid w:val="004A70BF"/>
    <w:rsid w:val="004A7418"/>
    <w:rsid w:val="004A7EE6"/>
    <w:rsid w:val="004B072F"/>
    <w:rsid w:val="004B0BD1"/>
    <w:rsid w:val="004B0DC5"/>
    <w:rsid w:val="004B0EBD"/>
    <w:rsid w:val="004B138B"/>
    <w:rsid w:val="004B1D7E"/>
    <w:rsid w:val="004B1F4B"/>
    <w:rsid w:val="004B1FA5"/>
    <w:rsid w:val="004B2358"/>
    <w:rsid w:val="004B262C"/>
    <w:rsid w:val="004B37E6"/>
    <w:rsid w:val="004B3860"/>
    <w:rsid w:val="004B45E7"/>
    <w:rsid w:val="004B5013"/>
    <w:rsid w:val="004B50D9"/>
    <w:rsid w:val="004B5A63"/>
    <w:rsid w:val="004B5EE9"/>
    <w:rsid w:val="004B5F91"/>
    <w:rsid w:val="004B609B"/>
    <w:rsid w:val="004B60FE"/>
    <w:rsid w:val="004B6577"/>
    <w:rsid w:val="004B6830"/>
    <w:rsid w:val="004B697D"/>
    <w:rsid w:val="004B6B4E"/>
    <w:rsid w:val="004B6C96"/>
    <w:rsid w:val="004B6DFC"/>
    <w:rsid w:val="004B6EB9"/>
    <w:rsid w:val="004B6FA0"/>
    <w:rsid w:val="004B7028"/>
    <w:rsid w:val="004B7F15"/>
    <w:rsid w:val="004C0128"/>
    <w:rsid w:val="004C0449"/>
    <w:rsid w:val="004C05E8"/>
    <w:rsid w:val="004C0695"/>
    <w:rsid w:val="004C0CCD"/>
    <w:rsid w:val="004C116E"/>
    <w:rsid w:val="004C118A"/>
    <w:rsid w:val="004C154B"/>
    <w:rsid w:val="004C188D"/>
    <w:rsid w:val="004C1AD8"/>
    <w:rsid w:val="004C1E1D"/>
    <w:rsid w:val="004C228C"/>
    <w:rsid w:val="004C35FC"/>
    <w:rsid w:val="004C3B44"/>
    <w:rsid w:val="004C3CD2"/>
    <w:rsid w:val="004C3D14"/>
    <w:rsid w:val="004C3D7C"/>
    <w:rsid w:val="004C3D85"/>
    <w:rsid w:val="004C3ED6"/>
    <w:rsid w:val="004C4472"/>
    <w:rsid w:val="004C4890"/>
    <w:rsid w:val="004C514D"/>
    <w:rsid w:val="004C5A16"/>
    <w:rsid w:val="004C5B4F"/>
    <w:rsid w:val="004C5C5F"/>
    <w:rsid w:val="004C7671"/>
    <w:rsid w:val="004C7741"/>
    <w:rsid w:val="004C7822"/>
    <w:rsid w:val="004C7884"/>
    <w:rsid w:val="004D07EB"/>
    <w:rsid w:val="004D0B99"/>
    <w:rsid w:val="004D0BF5"/>
    <w:rsid w:val="004D0E03"/>
    <w:rsid w:val="004D16EC"/>
    <w:rsid w:val="004D1C3B"/>
    <w:rsid w:val="004D1E6A"/>
    <w:rsid w:val="004D2402"/>
    <w:rsid w:val="004D2579"/>
    <w:rsid w:val="004D2AD7"/>
    <w:rsid w:val="004D2BE8"/>
    <w:rsid w:val="004D2C4D"/>
    <w:rsid w:val="004D2E7E"/>
    <w:rsid w:val="004D33FE"/>
    <w:rsid w:val="004D35CF"/>
    <w:rsid w:val="004D396A"/>
    <w:rsid w:val="004D3AF6"/>
    <w:rsid w:val="004D3B47"/>
    <w:rsid w:val="004D3C3F"/>
    <w:rsid w:val="004D42AE"/>
    <w:rsid w:val="004D503A"/>
    <w:rsid w:val="004D50C1"/>
    <w:rsid w:val="004D50DE"/>
    <w:rsid w:val="004D58E6"/>
    <w:rsid w:val="004D615A"/>
    <w:rsid w:val="004D6785"/>
    <w:rsid w:val="004D6842"/>
    <w:rsid w:val="004D6973"/>
    <w:rsid w:val="004D7075"/>
    <w:rsid w:val="004D742E"/>
    <w:rsid w:val="004D78A1"/>
    <w:rsid w:val="004D78B0"/>
    <w:rsid w:val="004D79CC"/>
    <w:rsid w:val="004E073F"/>
    <w:rsid w:val="004E087A"/>
    <w:rsid w:val="004E0904"/>
    <w:rsid w:val="004E0B26"/>
    <w:rsid w:val="004E0DB2"/>
    <w:rsid w:val="004E102F"/>
    <w:rsid w:val="004E1108"/>
    <w:rsid w:val="004E1368"/>
    <w:rsid w:val="004E1D2B"/>
    <w:rsid w:val="004E22AB"/>
    <w:rsid w:val="004E26D5"/>
    <w:rsid w:val="004E3293"/>
    <w:rsid w:val="004E3639"/>
    <w:rsid w:val="004E3C9E"/>
    <w:rsid w:val="004E436B"/>
    <w:rsid w:val="004E4512"/>
    <w:rsid w:val="004E4580"/>
    <w:rsid w:val="004E46D8"/>
    <w:rsid w:val="004E4BD7"/>
    <w:rsid w:val="004E4C8B"/>
    <w:rsid w:val="004E514A"/>
    <w:rsid w:val="004E56A2"/>
    <w:rsid w:val="004E5A4C"/>
    <w:rsid w:val="004E5E48"/>
    <w:rsid w:val="004E6005"/>
    <w:rsid w:val="004E71D5"/>
    <w:rsid w:val="004E7642"/>
    <w:rsid w:val="004E7650"/>
    <w:rsid w:val="004E7E7C"/>
    <w:rsid w:val="004F02EA"/>
    <w:rsid w:val="004F0365"/>
    <w:rsid w:val="004F0542"/>
    <w:rsid w:val="004F0A8E"/>
    <w:rsid w:val="004F0F72"/>
    <w:rsid w:val="004F13B0"/>
    <w:rsid w:val="004F1567"/>
    <w:rsid w:val="004F218F"/>
    <w:rsid w:val="004F2A5E"/>
    <w:rsid w:val="004F2BC3"/>
    <w:rsid w:val="004F330F"/>
    <w:rsid w:val="004F333E"/>
    <w:rsid w:val="004F38B7"/>
    <w:rsid w:val="004F3C2D"/>
    <w:rsid w:val="004F3FA8"/>
    <w:rsid w:val="004F4A53"/>
    <w:rsid w:val="004F4C38"/>
    <w:rsid w:val="004F4F20"/>
    <w:rsid w:val="004F5B69"/>
    <w:rsid w:val="004F5E53"/>
    <w:rsid w:val="004F64C8"/>
    <w:rsid w:val="004F6933"/>
    <w:rsid w:val="004F7B40"/>
    <w:rsid w:val="004F7BD8"/>
    <w:rsid w:val="004F7CE9"/>
    <w:rsid w:val="005000D7"/>
    <w:rsid w:val="00500480"/>
    <w:rsid w:val="00500676"/>
    <w:rsid w:val="005006CC"/>
    <w:rsid w:val="0050072F"/>
    <w:rsid w:val="005008E4"/>
    <w:rsid w:val="00500C3F"/>
    <w:rsid w:val="00500E2D"/>
    <w:rsid w:val="00500E50"/>
    <w:rsid w:val="005012EC"/>
    <w:rsid w:val="0050160B"/>
    <w:rsid w:val="0050172E"/>
    <w:rsid w:val="005019DE"/>
    <w:rsid w:val="00501D17"/>
    <w:rsid w:val="0050275F"/>
    <w:rsid w:val="00502AE3"/>
    <w:rsid w:val="0050301F"/>
    <w:rsid w:val="005036C4"/>
    <w:rsid w:val="00503734"/>
    <w:rsid w:val="00503E2F"/>
    <w:rsid w:val="005040ED"/>
    <w:rsid w:val="005045CD"/>
    <w:rsid w:val="00504698"/>
    <w:rsid w:val="005047E1"/>
    <w:rsid w:val="005049E9"/>
    <w:rsid w:val="00505344"/>
    <w:rsid w:val="00505421"/>
    <w:rsid w:val="00506DE0"/>
    <w:rsid w:val="00506E8A"/>
    <w:rsid w:val="00506E9A"/>
    <w:rsid w:val="00506FF7"/>
    <w:rsid w:val="00507248"/>
    <w:rsid w:val="00507421"/>
    <w:rsid w:val="005076E3"/>
    <w:rsid w:val="00507C2E"/>
    <w:rsid w:val="00507D03"/>
    <w:rsid w:val="00507D31"/>
    <w:rsid w:val="00510040"/>
    <w:rsid w:val="005101F3"/>
    <w:rsid w:val="00510286"/>
    <w:rsid w:val="0051051F"/>
    <w:rsid w:val="005108AB"/>
    <w:rsid w:val="00510BE7"/>
    <w:rsid w:val="00511298"/>
    <w:rsid w:val="005112D4"/>
    <w:rsid w:val="0051207C"/>
    <w:rsid w:val="00512338"/>
    <w:rsid w:val="005124CC"/>
    <w:rsid w:val="0051292C"/>
    <w:rsid w:val="0051356C"/>
    <w:rsid w:val="0051368A"/>
    <w:rsid w:val="005146CF"/>
    <w:rsid w:val="00514DEB"/>
    <w:rsid w:val="00515272"/>
    <w:rsid w:val="005163BF"/>
    <w:rsid w:val="005163E5"/>
    <w:rsid w:val="0051665C"/>
    <w:rsid w:val="00516A9E"/>
    <w:rsid w:val="00517172"/>
    <w:rsid w:val="005172B9"/>
    <w:rsid w:val="00517912"/>
    <w:rsid w:val="00517AFB"/>
    <w:rsid w:val="00517CD6"/>
    <w:rsid w:val="0052002F"/>
    <w:rsid w:val="005201CF"/>
    <w:rsid w:val="0052064D"/>
    <w:rsid w:val="00520B00"/>
    <w:rsid w:val="00521815"/>
    <w:rsid w:val="00521845"/>
    <w:rsid w:val="005219FF"/>
    <w:rsid w:val="00522223"/>
    <w:rsid w:val="005226AF"/>
    <w:rsid w:val="005228B3"/>
    <w:rsid w:val="00522BEB"/>
    <w:rsid w:val="00522F01"/>
    <w:rsid w:val="00522F98"/>
    <w:rsid w:val="005230E5"/>
    <w:rsid w:val="00523211"/>
    <w:rsid w:val="00524281"/>
    <w:rsid w:val="005242D2"/>
    <w:rsid w:val="00524393"/>
    <w:rsid w:val="0052471C"/>
    <w:rsid w:val="00524DA7"/>
    <w:rsid w:val="005259FB"/>
    <w:rsid w:val="00525D2C"/>
    <w:rsid w:val="00525D58"/>
    <w:rsid w:val="00525D6F"/>
    <w:rsid w:val="0052699C"/>
    <w:rsid w:val="00526B89"/>
    <w:rsid w:val="0052753A"/>
    <w:rsid w:val="00527E72"/>
    <w:rsid w:val="00530040"/>
    <w:rsid w:val="00530128"/>
    <w:rsid w:val="0053030E"/>
    <w:rsid w:val="00530422"/>
    <w:rsid w:val="005304DD"/>
    <w:rsid w:val="005310E8"/>
    <w:rsid w:val="00531253"/>
    <w:rsid w:val="0053139B"/>
    <w:rsid w:val="00531F66"/>
    <w:rsid w:val="00532A13"/>
    <w:rsid w:val="00532AC4"/>
    <w:rsid w:val="00532DA4"/>
    <w:rsid w:val="00532E2B"/>
    <w:rsid w:val="0053336A"/>
    <w:rsid w:val="00533450"/>
    <w:rsid w:val="00533483"/>
    <w:rsid w:val="00533DA9"/>
    <w:rsid w:val="00533FAC"/>
    <w:rsid w:val="00534589"/>
    <w:rsid w:val="0053475A"/>
    <w:rsid w:val="0053515D"/>
    <w:rsid w:val="005354CB"/>
    <w:rsid w:val="00535C97"/>
    <w:rsid w:val="00535D9F"/>
    <w:rsid w:val="005363D5"/>
    <w:rsid w:val="00536488"/>
    <w:rsid w:val="005364BD"/>
    <w:rsid w:val="00537192"/>
    <w:rsid w:val="005378E4"/>
    <w:rsid w:val="00540325"/>
    <w:rsid w:val="0054068A"/>
    <w:rsid w:val="00540B13"/>
    <w:rsid w:val="00540BB4"/>
    <w:rsid w:val="00540C1C"/>
    <w:rsid w:val="00540FC4"/>
    <w:rsid w:val="00541974"/>
    <w:rsid w:val="00541B0D"/>
    <w:rsid w:val="00542611"/>
    <w:rsid w:val="00542615"/>
    <w:rsid w:val="00542746"/>
    <w:rsid w:val="00542886"/>
    <w:rsid w:val="0054297B"/>
    <w:rsid w:val="00542A80"/>
    <w:rsid w:val="00542BB6"/>
    <w:rsid w:val="00543050"/>
    <w:rsid w:val="00543B60"/>
    <w:rsid w:val="0054414A"/>
    <w:rsid w:val="00544889"/>
    <w:rsid w:val="0054493E"/>
    <w:rsid w:val="00544AEC"/>
    <w:rsid w:val="00544CD7"/>
    <w:rsid w:val="00544DC1"/>
    <w:rsid w:val="00544E16"/>
    <w:rsid w:val="00546170"/>
    <w:rsid w:val="005464C2"/>
    <w:rsid w:val="00546950"/>
    <w:rsid w:val="00546D9D"/>
    <w:rsid w:val="00546FA9"/>
    <w:rsid w:val="0054701F"/>
    <w:rsid w:val="0054788F"/>
    <w:rsid w:val="005501FC"/>
    <w:rsid w:val="00550216"/>
    <w:rsid w:val="00550675"/>
    <w:rsid w:val="00550E0A"/>
    <w:rsid w:val="00551326"/>
    <w:rsid w:val="005518D6"/>
    <w:rsid w:val="00551B0A"/>
    <w:rsid w:val="00551E88"/>
    <w:rsid w:val="005525B7"/>
    <w:rsid w:val="005525EF"/>
    <w:rsid w:val="005525F9"/>
    <w:rsid w:val="005534CB"/>
    <w:rsid w:val="005535F5"/>
    <w:rsid w:val="00553929"/>
    <w:rsid w:val="0055420B"/>
    <w:rsid w:val="0055428E"/>
    <w:rsid w:val="0055441B"/>
    <w:rsid w:val="005546F5"/>
    <w:rsid w:val="00554765"/>
    <w:rsid w:val="00554FFF"/>
    <w:rsid w:val="00555277"/>
    <w:rsid w:val="00555E16"/>
    <w:rsid w:val="00555F01"/>
    <w:rsid w:val="00555F85"/>
    <w:rsid w:val="005562EA"/>
    <w:rsid w:val="0055656A"/>
    <w:rsid w:val="00556A80"/>
    <w:rsid w:val="00556BAB"/>
    <w:rsid w:val="00557AC8"/>
    <w:rsid w:val="00557F91"/>
    <w:rsid w:val="005600A7"/>
    <w:rsid w:val="0056049D"/>
    <w:rsid w:val="00560FB4"/>
    <w:rsid w:val="005613D7"/>
    <w:rsid w:val="005617BE"/>
    <w:rsid w:val="00561872"/>
    <w:rsid w:val="00561F5C"/>
    <w:rsid w:val="00562626"/>
    <w:rsid w:val="00562900"/>
    <w:rsid w:val="00562997"/>
    <w:rsid w:val="00562CC9"/>
    <w:rsid w:val="00562F08"/>
    <w:rsid w:val="00563148"/>
    <w:rsid w:val="00563D04"/>
    <w:rsid w:val="005644C7"/>
    <w:rsid w:val="00564664"/>
    <w:rsid w:val="00564B0C"/>
    <w:rsid w:val="005651E0"/>
    <w:rsid w:val="0056540B"/>
    <w:rsid w:val="00565A1E"/>
    <w:rsid w:val="00565C45"/>
    <w:rsid w:val="00565D1F"/>
    <w:rsid w:val="00565E0C"/>
    <w:rsid w:val="005669B3"/>
    <w:rsid w:val="00566B19"/>
    <w:rsid w:val="005700E1"/>
    <w:rsid w:val="00570232"/>
    <w:rsid w:val="005702CA"/>
    <w:rsid w:val="00570DFF"/>
    <w:rsid w:val="00570FC2"/>
    <w:rsid w:val="0057137B"/>
    <w:rsid w:val="00571957"/>
    <w:rsid w:val="005719B1"/>
    <w:rsid w:val="00571A52"/>
    <w:rsid w:val="00571D10"/>
    <w:rsid w:val="00572780"/>
    <w:rsid w:val="005727BD"/>
    <w:rsid w:val="00573299"/>
    <w:rsid w:val="00573417"/>
    <w:rsid w:val="00573EFA"/>
    <w:rsid w:val="00573FD4"/>
    <w:rsid w:val="00574029"/>
    <w:rsid w:val="00574D7B"/>
    <w:rsid w:val="00574F08"/>
    <w:rsid w:val="00575709"/>
    <w:rsid w:val="0057592B"/>
    <w:rsid w:val="00575EB8"/>
    <w:rsid w:val="00576A7D"/>
    <w:rsid w:val="00576F73"/>
    <w:rsid w:val="00577574"/>
    <w:rsid w:val="005778AD"/>
    <w:rsid w:val="00577D76"/>
    <w:rsid w:val="005803BC"/>
    <w:rsid w:val="00580705"/>
    <w:rsid w:val="005807EF"/>
    <w:rsid w:val="00580F1A"/>
    <w:rsid w:val="00580F1E"/>
    <w:rsid w:val="005810AD"/>
    <w:rsid w:val="00581ED1"/>
    <w:rsid w:val="0058226C"/>
    <w:rsid w:val="00582668"/>
    <w:rsid w:val="005828D8"/>
    <w:rsid w:val="00582C5C"/>
    <w:rsid w:val="00582F74"/>
    <w:rsid w:val="005833BE"/>
    <w:rsid w:val="00583515"/>
    <w:rsid w:val="00583E60"/>
    <w:rsid w:val="0058420F"/>
    <w:rsid w:val="00584797"/>
    <w:rsid w:val="005849D1"/>
    <w:rsid w:val="00584A64"/>
    <w:rsid w:val="00584DF5"/>
    <w:rsid w:val="00584E06"/>
    <w:rsid w:val="00584F98"/>
    <w:rsid w:val="005856A5"/>
    <w:rsid w:val="00585B70"/>
    <w:rsid w:val="005863FA"/>
    <w:rsid w:val="00586897"/>
    <w:rsid w:val="00586C1A"/>
    <w:rsid w:val="00586E34"/>
    <w:rsid w:val="00587FB2"/>
    <w:rsid w:val="005903A0"/>
    <w:rsid w:val="00590418"/>
    <w:rsid w:val="00590F25"/>
    <w:rsid w:val="00590FC0"/>
    <w:rsid w:val="00591563"/>
    <w:rsid w:val="00591730"/>
    <w:rsid w:val="005922B3"/>
    <w:rsid w:val="00592455"/>
    <w:rsid w:val="005929FA"/>
    <w:rsid w:val="00592A28"/>
    <w:rsid w:val="00592B12"/>
    <w:rsid w:val="00592BE9"/>
    <w:rsid w:val="00593211"/>
    <w:rsid w:val="0059341B"/>
    <w:rsid w:val="00593461"/>
    <w:rsid w:val="00593739"/>
    <w:rsid w:val="00593805"/>
    <w:rsid w:val="00593E55"/>
    <w:rsid w:val="0059457E"/>
    <w:rsid w:val="00594C6D"/>
    <w:rsid w:val="00595330"/>
    <w:rsid w:val="0059573C"/>
    <w:rsid w:val="005959E6"/>
    <w:rsid w:val="00595F4C"/>
    <w:rsid w:val="00596095"/>
    <w:rsid w:val="00596288"/>
    <w:rsid w:val="00596360"/>
    <w:rsid w:val="00596462"/>
    <w:rsid w:val="0059653D"/>
    <w:rsid w:val="00596BFE"/>
    <w:rsid w:val="00596CB7"/>
    <w:rsid w:val="005971D3"/>
    <w:rsid w:val="00597466"/>
    <w:rsid w:val="00597561"/>
    <w:rsid w:val="00597B01"/>
    <w:rsid w:val="00597F39"/>
    <w:rsid w:val="005A05F4"/>
    <w:rsid w:val="005A0FED"/>
    <w:rsid w:val="005A126E"/>
    <w:rsid w:val="005A1508"/>
    <w:rsid w:val="005A23E6"/>
    <w:rsid w:val="005A259C"/>
    <w:rsid w:val="005A2BC8"/>
    <w:rsid w:val="005A32EA"/>
    <w:rsid w:val="005A3369"/>
    <w:rsid w:val="005A3AD3"/>
    <w:rsid w:val="005A3AE3"/>
    <w:rsid w:val="005A3CFC"/>
    <w:rsid w:val="005A3FDF"/>
    <w:rsid w:val="005A41A8"/>
    <w:rsid w:val="005A4329"/>
    <w:rsid w:val="005A4488"/>
    <w:rsid w:val="005A4B3B"/>
    <w:rsid w:val="005A4DDB"/>
    <w:rsid w:val="005A572C"/>
    <w:rsid w:val="005A5787"/>
    <w:rsid w:val="005A5F48"/>
    <w:rsid w:val="005A6342"/>
    <w:rsid w:val="005A6473"/>
    <w:rsid w:val="005A66A4"/>
    <w:rsid w:val="005A6713"/>
    <w:rsid w:val="005A6798"/>
    <w:rsid w:val="005A67D7"/>
    <w:rsid w:val="005A78AF"/>
    <w:rsid w:val="005A7A21"/>
    <w:rsid w:val="005A7A3B"/>
    <w:rsid w:val="005A7E00"/>
    <w:rsid w:val="005A7E91"/>
    <w:rsid w:val="005B0C1F"/>
    <w:rsid w:val="005B0D9B"/>
    <w:rsid w:val="005B11E9"/>
    <w:rsid w:val="005B1223"/>
    <w:rsid w:val="005B1876"/>
    <w:rsid w:val="005B206A"/>
    <w:rsid w:val="005B3209"/>
    <w:rsid w:val="005B32D6"/>
    <w:rsid w:val="005B3EDD"/>
    <w:rsid w:val="005B41C8"/>
    <w:rsid w:val="005B4694"/>
    <w:rsid w:val="005B4B44"/>
    <w:rsid w:val="005B4DAA"/>
    <w:rsid w:val="005B50C3"/>
    <w:rsid w:val="005B53FE"/>
    <w:rsid w:val="005B5446"/>
    <w:rsid w:val="005B56DF"/>
    <w:rsid w:val="005B5A83"/>
    <w:rsid w:val="005B5BA3"/>
    <w:rsid w:val="005B61C4"/>
    <w:rsid w:val="005B6717"/>
    <w:rsid w:val="005B73C3"/>
    <w:rsid w:val="005B7CA9"/>
    <w:rsid w:val="005B7EC9"/>
    <w:rsid w:val="005C06A4"/>
    <w:rsid w:val="005C0BCA"/>
    <w:rsid w:val="005C0FA5"/>
    <w:rsid w:val="005C2C42"/>
    <w:rsid w:val="005C2F3D"/>
    <w:rsid w:val="005C2FF7"/>
    <w:rsid w:val="005C350F"/>
    <w:rsid w:val="005C3527"/>
    <w:rsid w:val="005C3797"/>
    <w:rsid w:val="005C3E5F"/>
    <w:rsid w:val="005C49EA"/>
    <w:rsid w:val="005C5670"/>
    <w:rsid w:val="005C5E4C"/>
    <w:rsid w:val="005C5FE2"/>
    <w:rsid w:val="005C621D"/>
    <w:rsid w:val="005C69C7"/>
    <w:rsid w:val="005C6DF1"/>
    <w:rsid w:val="005C6E85"/>
    <w:rsid w:val="005C74D7"/>
    <w:rsid w:val="005C79A5"/>
    <w:rsid w:val="005C7B8D"/>
    <w:rsid w:val="005C7D08"/>
    <w:rsid w:val="005D08A4"/>
    <w:rsid w:val="005D0CA8"/>
    <w:rsid w:val="005D0ED6"/>
    <w:rsid w:val="005D12BD"/>
    <w:rsid w:val="005D1803"/>
    <w:rsid w:val="005D1DE7"/>
    <w:rsid w:val="005D1EB1"/>
    <w:rsid w:val="005D1F7B"/>
    <w:rsid w:val="005D24B8"/>
    <w:rsid w:val="005D2DDA"/>
    <w:rsid w:val="005D3D3D"/>
    <w:rsid w:val="005D4499"/>
    <w:rsid w:val="005D4505"/>
    <w:rsid w:val="005D47A3"/>
    <w:rsid w:val="005D484C"/>
    <w:rsid w:val="005D4AD4"/>
    <w:rsid w:val="005D5D61"/>
    <w:rsid w:val="005D5DD5"/>
    <w:rsid w:val="005D6047"/>
    <w:rsid w:val="005D62AB"/>
    <w:rsid w:val="005D6CEE"/>
    <w:rsid w:val="005D6F44"/>
    <w:rsid w:val="005D7443"/>
    <w:rsid w:val="005D77BF"/>
    <w:rsid w:val="005D7AA8"/>
    <w:rsid w:val="005D7DDB"/>
    <w:rsid w:val="005E00F1"/>
    <w:rsid w:val="005E0533"/>
    <w:rsid w:val="005E061A"/>
    <w:rsid w:val="005E06AE"/>
    <w:rsid w:val="005E0C64"/>
    <w:rsid w:val="005E0E05"/>
    <w:rsid w:val="005E0E1B"/>
    <w:rsid w:val="005E107D"/>
    <w:rsid w:val="005E149A"/>
    <w:rsid w:val="005E17AD"/>
    <w:rsid w:val="005E1E49"/>
    <w:rsid w:val="005E1EDD"/>
    <w:rsid w:val="005E1EE2"/>
    <w:rsid w:val="005E2084"/>
    <w:rsid w:val="005E209C"/>
    <w:rsid w:val="005E2536"/>
    <w:rsid w:val="005E2813"/>
    <w:rsid w:val="005E3480"/>
    <w:rsid w:val="005E3983"/>
    <w:rsid w:val="005E3E1C"/>
    <w:rsid w:val="005E415F"/>
    <w:rsid w:val="005E41FE"/>
    <w:rsid w:val="005E4372"/>
    <w:rsid w:val="005E4EDB"/>
    <w:rsid w:val="005E4F29"/>
    <w:rsid w:val="005E5262"/>
    <w:rsid w:val="005E53C4"/>
    <w:rsid w:val="005E5598"/>
    <w:rsid w:val="005E56CE"/>
    <w:rsid w:val="005E619E"/>
    <w:rsid w:val="005E6C03"/>
    <w:rsid w:val="005E75DA"/>
    <w:rsid w:val="005E75FB"/>
    <w:rsid w:val="005E794A"/>
    <w:rsid w:val="005F001C"/>
    <w:rsid w:val="005F00C1"/>
    <w:rsid w:val="005F063F"/>
    <w:rsid w:val="005F06CB"/>
    <w:rsid w:val="005F0CC8"/>
    <w:rsid w:val="005F0EE9"/>
    <w:rsid w:val="005F20C0"/>
    <w:rsid w:val="005F21CB"/>
    <w:rsid w:val="005F24C0"/>
    <w:rsid w:val="005F2518"/>
    <w:rsid w:val="005F28D5"/>
    <w:rsid w:val="005F2D60"/>
    <w:rsid w:val="005F2EFB"/>
    <w:rsid w:val="005F2F99"/>
    <w:rsid w:val="005F36A9"/>
    <w:rsid w:val="005F37D7"/>
    <w:rsid w:val="005F3811"/>
    <w:rsid w:val="005F3985"/>
    <w:rsid w:val="005F3A94"/>
    <w:rsid w:val="005F4A84"/>
    <w:rsid w:val="005F4DBC"/>
    <w:rsid w:val="005F50F1"/>
    <w:rsid w:val="005F582C"/>
    <w:rsid w:val="005F5BD3"/>
    <w:rsid w:val="005F5E45"/>
    <w:rsid w:val="005F5F1A"/>
    <w:rsid w:val="005F6082"/>
    <w:rsid w:val="005F6098"/>
    <w:rsid w:val="005F6140"/>
    <w:rsid w:val="005F69A3"/>
    <w:rsid w:val="005F6AAD"/>
    <w:rsid w:val="005F6FE1"/>
    <w:rsid w:val="005F7252"/>
    <w:rsid w:val="005F7524"/>
    <w:rsid w:val="005F7AF9"/>
    <w:rsid w:val="005F7F74"/>
    <w:rsid w:val="00600344"/>
    <w:rsid w:val="006008F6"/>
    <w:rsid w:val="00600B1B"/>
    <w:rsid w:val="00600D59"/>
    <w:rsid w:val="00601034"/>
    <w:rsid w:val="0060158C"/>
    <w:rsid w:val="0060170C"/>
    <w:rsid w:val="0060217B"/>
    <w:rsid w:val="00602BB7"/>
    <w:rsid w:val="00602DAA"/>
    <w:rsid w:val="00603231"/>
    <w:rsid w:val="00603333"/>
    <w:rsid w:val="00603C2E"/>
    <w:rsid w:val="00603DE1"/>
    <w:rsid w:val="006042C4"/>
    <w:rsid w:val="00604442"/>
    <w:rsid w:val="006045AA"/>
    <w:rsid w:val="006046C7"/>
    <w:rsid w:val="006048B3"/>
    <w:rsid w:val="00605857"/>
    <w:rsid w:val="00605D30"/>
    <w:rsid w:val="00606016"/>
    <w:rsid w:val="00606058"/>
    <w:rsid w:val="006068E7"/>
    <w:rsid w:val="006069E8"/>
    <w:rsid w:val="00606C68"/>
    <w:rsid w:val="006070BF"/>
    <w:rsid w:val="00607634"/>
    <w:rsid w:val="00610079"/>
    <w:rsid w:val="00610576"/>
    <w:rsid w:val="00610AA5"/>
    <w:rsid w:val="00610D51"/>
    <w:rsid w:val="00610F2F"/>
    <w:rsid w:val="00611D96"/>
    <w:rsid w:val="006121DF"/>
    <w:rsid w:val="00612255"/>
    <w:rsid w:val="006124A4"/>
    <w:rsid w:val="006124BE"/>
    <w:rsid w:val="00612B3F"/>
    <w:rsid w:val="00612C56"/>
    <w:rsid w:val="00613112"/>
    <w:rsid w:val="006134AF"/>
    <w:rsid w:val="00613A88"/>
    <w:rsid w:val="0061417C"/>
    <w:rsid w:val="006141F3"/>
    <w:rsid w:val="006143EA"/>
    <w:rsid w:val="00614A20"/>
    <w:rsid w:val="00614E3B"/>
    <w:rsid w:val="006150AD"/>
    <w:rsid w:val="00615260"/>
    <w:rsid w:val="00615436"/>
    <w:rsid w:val="006158C7"/>
    <w:rsid w:val="00615E5E"/>
    <w:rsid w:val="006161FD"/>
    <w:rsid w:val="00616490"/>
    <w:rsid w:val="00616E83"/>
    <w:rsid w:val="006170C2"/>
    <w:rsid w:val="00617414"/>
    <w:rsid w:val="00617790"/>
    <w:rsid w:val="006179D0"/>
    <w:rsid w:val="006179F0"/>
    <w:rsid w:val="00617A6A"/>
    <w:rsid w:val="00617D7D"/>
    <w:rsid w:val="00620117"/>
    <w:rsid w:val="00620C2C"/>
    <w:rsid w:val="0062134D"/>
    <w:rsid w:val="006213BB"/>
    <w:rsid w:val="00621702"/>
    <w:rsid w:val="006231E5"/>
    <w:rsid w:val="006236D7"/>
    <w:rsid w:val="00623773"/>
    <w:rsid w:val="00623F41"/>
    <w:rsid w:val="00623FD1"/>
    <w:rsid w:val="006243F7"/>
    <w:rsid w:val="00624BD4"/>
    <w:rsid w:val="00624E26"/>
    <w:rsid w:val="00624E6C"/>
    <w:rsid w:val="0062516E"/>
    <w:rsid w:val="006252D6"/>
    <w:rsid w:val="00625330"/>
    <w:rsid w:val="0062537E"/>
    <w:rsid w:val="00625C01"/>
    <w:rsid w:val="00625E30"/>
    <w:rsid w:val="0062647A"/>
    <w:rsid w:val="006266C2"/>
    <w:rsid w:val="00626864"/>
    <w:rsid w:val="00626D02"/>
    <w:rsid w:val="00627595"/>
    <w:rsid w:val="00627697"/>
    <w:rsid w:val="006279FB"/>
    <w:rsid w:val="00627D99"/>
    <w:rsid w:val="00627E79"/>
    <w:rsid w:val="00630020"/>
    <w:rsid w:val="0063030B"/>
    <w:rsid w:val="00630580"/>
    <w:rsid w:val="00630EFB"/>
    <w:rsid w:val="00631064"/>
    <w:rsid w:val="0063228C"/>
    <w:rsid w:val="0063254D"/>
    <w:rsid w:val="00632593"/>
    <w:rsid w:val="006326D9"/>
    <w:rsid w:val="00633258"/>
    <w:rsid w:val="006332BA"/>
    <w:rsid w:val="00633A0B"/>
    <w:rsid w:val="00633BC6"/>
    <w:rsid w:val="00633D3F"/>
    <w:rsid w:val="00633DA4"/>
    <w:rsid w:val="0063410A"/>
    <w:rsid w:val="0063454E"/>
    <w:rsid w:val="00634777"/>
    <w:rsid w:val="006347FF"/>
    <w:rsid w:val="00634847"/>
    <w:rsid w:val="00634A8A"/>
    <w:rsid w:val="00634C52"/>
    <w:rsid w:val="006357C1"/>
    <w:rsid w:val="00635A1A"/>
    <w:rsid w:val="00635AFC"/>
    <w:rsid w:val="0063627A"/>
    <w:rsid w:val="0063629A"/>
    <w:rsid w:val="00636591"/>
    <w:rsid w:val="00636890"/>
    <w:rsid w:val="00636A83"/>
    <w:rsid w:val="00636C4B"/>
    <w:rsid w:val="00636CD7"/>
    <w:rsid w:val="00636E2E"/>
    <w:rsid w:val="0064025B"/>
    <w:rsid w:val="006409FB"/>
    <w:rsid w:val="00640C6B"/>
    <w:rsid w:val="00641261"/>
    <w:rsid w:val="00641304"/>
    <w:rsid w:val="006414BD"/>
    <w:rsid w:val="006417B5"/>
    <w:rsid w:val="00641A1B"/>
    <w:rsid w:val="00641D86"/>
    <w:rsid w:val="00641EDD"/>
    <w:rsid w:val="006422F6"/>
    <w:rsid w:val="0064260A"/>
    <w:rsid w:val="00642B02"/>
    <w:rsid w:val="00643448"/>
    <w:rsid w:val="00643839"/>
    <w:rsid w:val="00643C9E"/>
    <w:rsid w:val="00644565"/>
    <w:rsid w:val="00644A3E"/>
    <w:rsid w:val="00644C93"/>
    <w:rsid w:val="0064503C"/>
    <w:rsid w:val="00645119"/>
    <w:rsid w:val="00645173"/>
    <w:rsid w:val="00646739"/>
    <w:rsid w:val="00646A9F"/>
    <w:rsid w:val="00646E06"/>
    <w:rsid w:val="00646EC4"/>
    <w:rsid w:val="006472A2"/>
    <w:rsid w:val="00647575"/>
    <w:rsid w:val="00647937"/>
    <w:rsid w:val="00650260"/>
    <w:rsid w:val="00650694"/>
    <w:rsid w:val="006509FE"/>
    <w:rsid w:val="0065102E"/>
    <w:rsid w:val="006510E5"/>
    <w:rsid w:val="006510F9"/>
    <w:rsid w:val="0065156C"/>
    <w:rsid w:val="006516B1"/>
    <w:rsid w:val="0065195E"/>
    <w:rsid w:val="00651AA5"/>
    <w:rsid w:val="00651AB3"/>
    <w:rsid w:val="00652076"/>
    <w:rsid w:val="0065254F"/>
    <w:rsid w:val="006525A1"/>
    <w:rsid w:val="006526E6"/>
    <w:rsid w:val="00652FCD"/>
    <w:rsid w:val="00653025"/>
    <w:rsid w:val="00653097"/>
    <w:rsid w:val="0065310A"/>
    <w:rsid w:val="006539C8"/>
    <w:rsid w:val="00653AAD"/>
    <w:rsid w:val="00653AC0"/>
    <w:rsid w:val="00653DEB"/>
    <w:rsid w:val="00653F9A"/>
    <w:rsid w:val="00654197"/>
    <w:rsid w:val="00654290"/>
    <w:rsid w:val="00654817"/>
    <w:rsid w:val="006549E5"/>
    <w:rsid w:val="00654C35"/>
    <w:rsid w:val="00654CE9"/>
    <w:rsid w:val="00654DD9"/>
    <w:rsid w:val="006554D4"/>
    <w:rsid w:val="00655837"/>
    <w:rsid w:val="00655866"/>
    <w:rsid w:val="0065613F"/>
    <w:rsid w:val="00656681"/>
    <w:rsid w:val="006569AD"/>
    <w:rsid w:val="00656A5F"/>
    <w:rsid w:val="006577D9"/>
    <w:rsid w:val="00657B96"/>
    <w:rsid w:val="00657F5F"/>
    <w:rsid w:val="0066033E"/>
    <w:rsid w:val="00660AA6"/>
    <w:rsid w:val="00660AFB"/>
    <w:rsid w:val="00660FCB"/>
    <w:rsid w:val="00661778"/>
    <w:rsid w:val="00661E88"/>
    <w:rsid w:val="00662129"/>
    <w:rsid w:val="00663570"/>
    <w:rsid w:val="006635FE"/>
    <w:rsid w:val="00663AE7"/>
    <w:rsid w:val="00663B7A"/>
    <w:rsid w:val="00664DEB"/>
    <w:rsid w:val="0066519C"/>
    <w:rsid w:val="00665215"/>
    <w:rsid w:val="006653FC"/>
    <w:rsid w:val="006656A9"/>
    <w:rsid w:val="00665D4F"/>
    <w:rsid w:val="006661F5"/>
    <w:rsid w:val="00666221"/>
    <w:rsid w:val="00666262"/>
    <w:rsid w:val="00666435"/>
    <w:rsid w:val="006666E9"/>
    <w:rsid w:val="00666895"/>
    <w:rsid w:val="00666968"/>
    <w:rsid w:val="00667226"/>
    <w:rsid w:val="00667ACA"/>
    <w:rsid w:val="00667AF1"/>
    <w:rsid w:val="00667D1C"/>
    <w:rsid w:val="00670275"/>
    <w:rsid w:val="006703AC"/>
    <w:rsid w:val="006706EB"/>
    <w:rsid w:val="0067088B"/>
    <w:rsid w:val="006709F9"/>
    <w:rsid w:val="00670A49"/>
    <w:rsid w:val="00670B2A"/>
    <w:rsid w:val="00670B39"/>
    <w:rsid w:val="00670B5C"/>
    <w:rsid w:val="00671135"/>
    <w:rsid w:val="00671253"/>
    <w:rsid w:val="0067142C"/>
    <w:rsid w:val="00671B12"/>
    <w:rsid w:val="00671EE6"/>
    <w:rsid w:val="00671F43"/>
    <w:rsid w:val="006723CC"/>
    <w:rsid w:val="006724FE"/>
    <w:rsid w:val="00672673"/>
    <w:rsid w:val="00672A39"/>
    <w:rsid w:val="00672AD9"/>
    <w:rsid w:val="00672DF3"/>
    <w:rsid w:val="00673462"/>
    <w:rsid w:val="0067354E"/>
    <w:rsid w:val="006736B9"/>
    <w:rsid w:val="00673B39"/>
    <w:rsid w:val="00673E56"/>
    <w:rsid w:val="00673EAE"/>
    <w:rsid w:val="00673EC5"/>
    <w:rsid w:val="00674440"/>
    <w:rsid w:val="0067450B"/>
    <w:rsid w:val="00674565"/>
    <w:rsid w:val="00674D37"/>
    <w:rsid w:val="00674E82"/>
    <w:rsid w:val="00674EAF"/>
    <w:rsid w:val="006751F3"/>
    <w:rsid w:val="006755E3"/>
    <w:rsid w:val="00675AEF"/>
    <w:rsid w:val="00675BB6"/>
    <w:rsid w:val="006761B9"/>
    <w:rsid w:val="00676952"/>
    <w:rsid w:val="0067738F"/>
    <w:rsid w:val="00677B99"/>
    <w:rsid w:val="00677D51"/>
    <w:rsid w:val="006801DF"/>
    <w:rsid w:val="0068027F"/>
    <w:rsid w:val="00680993"/>
    <w:rsid w:val="00680D84"/>
    <w:rsid w:val="0068105C"/>
    <w:rsid w:val="00681256"/>
    <w:rsid w:val="006819BB"/>
    <w:rsid w:val="00681A49"/>
    <w:rsid w:val="00681A4E"/>
    <w:rsid w:val="006821A1"/>
    <w:rsid w:val="0068248D"/>
    <w:rsid w:val="006824F2"/>
    <w:rsid w:val="00682642"/>
    <w:rsid w:val="00682702"/>
    <w:rsid w:val="00682C30"/>
    <w:rsid w:val="006831C8"/>
    <w:rsid w:val="00683D27"/>
    <w:rsid w:val="00683D37"/>
    <w:rsid w:val="006840C5"/>
    <w:rsid w:val="006840F7"/>
    <w:rsid w:val="006840FA"/>
    <w:rsid w:val="00684625"/>
    <w:rsid w:val="006847AE"/>
    <w:rsid w:val="00684A81"/>
    <w:rsid w:val="0068557A"/>
    <w:rsid w:val="00686755"/>
    <w:rsid w:val="00686820"/>
    <w:rsid w:val="00686AEB"/>
    <w:rsid w:val="00686F20"/>
    <w:rsid w:val="00687EC1"/>
    <w:rsid w:val="00687EC5"/>
    <w:rsid w:val="00690408"/>
    <w:rsid w:val="0069071E"/>
    <w:rsid w:val="006909CC"/>
    <w:rsid w:val="00690D06"/>
    <w:rsid w:val="00690ECE"/>
    <w:rsid w:val="00690F39"/>
    <w:rsid w:val="0069143A"/>
    <w:rsid w:val="00691558"/>
    <w:rsid w:val="00691977"/>
    <w:rsid w:val="00691B2A"/>
    <w:rsid w:val="0069229B"/>
    <w:rsid w:val="006923D4"/>
    <w:rsid w:val="006929DF"/>
    <w:rsid w:val="00692BC8"/>
    <w:rsid w:val="00692F75"/>
    <w:rsid w:val="006932B3"/>
    <w:rsid w:val="006936A9"/>
    <w:rsid w:val="00693B50"/>
    <w:rsid w:val="00693B71"/>
    <w:rsid w:val="00693DF0"/>
    <w:rsid w:val="0069425C"/>
    <w:rsid w:val="006942C3"/>
    <w:rsid w:val="0069440E"/>
    <w:rsid w:val="00694651"/>
    <w:rsid w:val="0069491B"/>
    <w:rsid w:val="00695230"/>
    <w:rsid w:val="00696145"/>
    <w:rsid w:val="00696188"/>
    <w:rsid w:val="0069670D"/>
    <w:rsid w:val="00696778"/>
    <w:rsid w:val="006969E9"/>
    <w:rsid w:val="00696A5C"/>
    <w:rsid w:val="0069741C"/>
    <w:rsid w:val="0069758D"/>
    <w:rsid w:val="00697C88"/>
    <w:rsid w:val="00697E19"/>
    <w:rsid w:val="006A0C47"/>
    <w:rsid w:val="006A0F0A"/>
    <w:rsid w:val="006A1650"/>
    <w:rsid w:val="006A1F3A"/>
    <w:rsid w:val="006A22C1"/>
    <w:rsid w:val="006A266E"/>
    <w:rsid w:val="006A27D4"/>
    <w:rsid w:val="006A2BA9"/>
    <w:rsid w:val="006A2EA4"/>
    <w:rsid w:val="006A2F6F"/>
    <w:rsid w:val="006A432E"/>
    <w:rsid w:val="006A4426"/>
    <w:rsid w:val="006A4B6D"/>
    <w:rsid w:val="006A4C03"/>
    <w:rsid w:val="006A5153"/>
    <w:rsid w:val="006A5210"/>
    <w:rsid w:val="006A5501"/>
    <w:rsid w:val="006A57CE"/>
    <w:rsid w:val="006A59E4"/>
    <w:rsid w:val="006A5F8E"/>
    <w:rsid w:val="006A637C"/>
    <w:rsid w:val="006A66DA"/>
    <w:rsid w:val="006A6753"/>
    <w:rsid w:val="006A70CF"/>
    <w:rsid w:val="006A74AF"/>
    <w:rsid w:val="006A765A"/>
    <w:rsid w:val="006A771E"/>
    <w:rsid w:val="006A7DD2"/>
    <w:rsid w:val="006A7E7B"/>
    <w:rsid w:val="006B0255"/>
    <w:rsid w:val="006B0D87"/>
    <w:rsid w:val="006B13B4"/>
    <w:rsid w:val="006B1A8B"/>
    <w:rsid w:val="006B1C11"/>
    <w:rsid w:val="006B23C4"/>
    <w:rsid w:val="006B248B"/>
    <w:rsid w:val="006B250A"/>
    <w:rsid w:val="006B2937"/>
    <w:rsid w:val="006B4376"/>
    <w:rsid w:val="006B44BE"/>
    <w:rsid w:val="006B4F07"/>
    <w:rsid w:val="006B537D"/>
    <w:rsid w:val="006B5677"/>
    <w:rsid w:val="006B5743"/>
    <w:rsid w:val="006B5B05"/>
    <w:rsid w:val="006B5B22"/>
    <w:rsid w:val="006B5D07"/>
    <w:rsid w:val="006B601F"/>
    <w:rsid w:val="006B60FA"/>
    <w:rsid w:val="006B6A69"/>
    <w:rsid w:val="006B6D33"/>
    <w:rsid w:val="006C01D7"/>
    <w:rsid w:val="006C038D"/>
    <w:rsid w:val="006C0535"/>
    <w:rsid w:val="006C066E"/>
    <w:rsid w:val="006C081A"/>
    <w:rsid w:val="006C0B50"/>
    <w:rsid w:val="006C0F7E"/>
    <w:rsid w:val="006C0FC4"/>
    <w:rsid w:val="006C10F0"/>
    <w:rsid w:val="006C13DD"/>
    <w:rsid w:val="006C1451"/>
    <w:rsid w:val="006C1B88"/>
    <w:rsid w:val="006C1F45"/>
    <w:rsid w:val="006C24C3"/>
    <w:rsid w:val="006C2792"/>
    <w:rsid w:val="006C2EA3"/>
    <w:rsid w:val="006C3328"/>
    <w:rsid w:val="006C39DE"/>
    <w:rsid w:val="006C3BB4"/>
    <w:rsid w:val="006C3C78"/>
    <w:rsid w:val="006C4109"/>
    <w:rsid w:val="006C43D1"/>
    <w:rsid w:val="006C4419"/>
    <w:rsid w:val="006C4AAE"/>
    <w:rsid w:val="006C4D1C"/>
    <w:rsid w:val="006C4F32"/>
    <w:rsid w:val="006C5136"/>
    <w:rsid w:val="006C531A"/>
    <w:rsid w:val="006C547D"/>
    <w:rsid w:val="006C54F4"/>
    <w:rsid w:val="006C5651"/>
    <w:rsid w:val="006C5731"/>
    <w:rsid w:val="006C593B"/>
    <w:rsid w:val="006C700D"/>
    <w:rsid w:val="006C714A"/>
    <w:rsid w:val="006C76CA"/>
    <w:rsid w:val="006C7D42"/>
    <w:rsid w:val="006C7FAC"/>
    <w:rsid w:val="006D0479"/>
    <w:rsid w:val="006D07DC"/>
    <w:rsid w:val="006D0979"/>
    <w:rsid w:val="006D1159"/>
    <w:rsid w:val="006D175B"/>
    <w:rsid w:val="006D1841"/>
    <w:rsid w:val="006D202F"/>
    <w:rsid w:val="006D2221"/>
    <w:rsid w:val="006D2395"/>
    <w:rsid w:val="006D23E1"/>
    <w:rsid w:val="006D3369"/>
    <w:rsid w:val="006D40B6"/>
    <w:rsid w:val="006D47C6"/>
    <w:rsid w:val="006D4C3E"/>
    <w:rsid w:val="006D4CC4"/>
    <w:rsid w:val="006D4ED1"/>
    <w:rsid w:val="006D50BB"/>
    <w:rsid w:val="006D54FC"/>
    <w:rsid w:val="006D5771"/>
    <w:rsid w:val="006D5AA3"/>
    <w:rsid w:val="006D5E90"/>
    <w:rsid w:val="006D6537"/>
    <w:rsid w:val="006D653D"/>
    <w:rsid w:val="006D6616"/>
    <w:rsid w:val="006D6A64"/>
    <w:rsid w:val="006D6CE0"/>
    <w:rsid w:val="006D7B7E"/>
    <w:rsid w:val="006E0406"/>
    <w:rsid w:val="006E0984"/>
    <w:rsid w:val="006E0D76"/>
    <w:rsid w:val="006E0F3F"/>
    <w:rsid w:val="006E13AC"/>
    <w:rsid w:val="006E1554"/>
    <w:rsid w:val="006E15B1"/>
    <w:rsid w:val="006E16AE"/>
    <w:rsid w:val="006E1946"/>
    <w:rsid w:val="006E1A4E"/>
    <w:rsid w:val="006E1E7C"/>
    <w:rsid w:val="006E1F50"/>
    <w:rsid w:val="006E259E"/>
    <w:rsid w:val="006E27A6"/>
    <w:rsid w:val="006E282C"/>
    <w:rsid w:val="006E291E"/>
    <w:rsid w:val="006E29D7"/>
    <w:rsid w:val="006E2B9C"/>
    <w:rsid w:val="006E3245"/>
    <w:rsid w:val="006E34F1"/>
    <w:rsid w:val="006E36CA"/>
    <w:rsid w:val="006E374F"/>
    <w:rsid w:val="006E3FA6"/>
    <w:rsid w:val="006E405F"/>
    <w:rsid w:val="006E42E2"/>
    <w:rsid w:val="006E4BBF"/>
    <w:rsid w:val="006E4C28"/>
    <w:rsid w:val="006E4C86"/>
    <w:rsid w:val="006E51E7"/>
    <w:rsid w:val="006E54A7"/>
    <w:rsid w:val="006E5588"/>
    <w:rsid w:val="006E567F"/>
    <w:rsid w:val="006E63D3"/>
    <w:rsid w:val="006E6A95"/>
    <w:rsid w:val="006E6EDD"/>
    <w:rsid w:val="006E75BC"/>
    <w:rsid w:val="006E7C0D"/>
    <w:rsid w:val="006E7DCA"/>
    <w:rsid w:val="006F02FC"/>
    <w:rsid w:val="006F08B9"/>
    <w:rsid w:val="006F08CC"/>
    <w:rsid w:val="006F0B3A"/>
    <w:rsid w:val="006F0C43"/>
    <w:rsid w:val="006F0CBD"/>
    <w:rsid w:val="006F1207"/>
    <w:rsid w:val="006F14BE"/>
    <w:rsid w:val="006F1FB1"/>
    <w:rsid w:val="006F1FF1"/>
    <w:rsid w:val="006F2118"/>
    <w:rsid w:val="006F21AB"/>
    <w:rsid w:val="006F21F4"/>
    <w:rsid w:val="006F23E2"/>
    <w:rsid w:val="006F23F8"/>
    <w:rsid w:val="006F256C"/>
    <w:rsid w:val="006F2E23"/>
    <w:rsid w:val="006F301F"/>
    <w:rsid w:val="006F32CD"/>
    <w:rsid w:val="006F3676"/>
    <w:rsid w:val="006F41A5"/>
    <w:rsid w:val="006F4696"/>
    <w:rsid w:val="006F482C"/>
    <w:rsid w:val="006F49FF"/>
    <w:rsid w:val="006F4A42"/>
    <w:rsid w:val="006F5ECA"/>
    <w:rsid w:val="006F6030"/>
    <w:rsid w:val="006F619D"/>
    <w:rsid w:val="006F63A4"/>
    <w:rsid w:val="006F63BD"/>
    <w:rsid w:val="006F646B"/>
    <w:rsid w:val="006F6A8E"/>
    <w:rsid w:val="006F7022"/>
    <w:rsid w:val="006F750C"/>
    <w:rsid w:val="006F7602"/>
    <w:rsid w:val="006F7917"/>
    <w:rsid w:val="006F7A99"/>
    <w:rsid w:val="007005AE"/>
    <w:rsid w:val="00701119"/>
    <w:rsid w:val="00701580"/>
    <w:rsid w:val="007017EA"/>
    <w:rsid w:val="007019A5"/>
    <w:rsid w:val="00701DB2"/>
    <w:rsid w:val="00702357"/>
    <w:rsid w:val="007024BC"/>
    <w:rsid w:val="00702846"/>
    <w:rsid w:val="00703647"/>
    <w:rsid w:val="00703657"/>
    <w:rsid w:val="007039C3"/>
    <w:rsid w:val="00703D32"/>
    <w:rsid w:val="00704056"/>
    <w:rsid w:val="00704130"/>
    <w:rsid w:val="0070488B"/>
    <w:rsid w:val="00704894"/>
    <w:rsid w:val="00704BFD"/>
    <w:rsid w:val="00705009"/>
    <w:rsid w:val="0070514F"/>
    <w:rsid w:val="00705296"/>
    <w:rsid w:val="0070560D"/>
    <w:rsid w:val="007056A8"/>
    <w:rsid w:val="00705739"/>
    <w:rsid w:val="00705DAB"/>
    <w:rsid w:val="007064A9"/>
    <w:rsid w:val="00706516"/>
    <w:rsid w:val="00706AB8"/>
    <w:rsid w:val="00706BA7"/>
    <w:rsid w:val="00707203"/>
    <w:rsid w:val="007073A2"/>
    <w:rsid w:val="00707697"/>
    <w:rsid w:val="007076C3"/>
    <w:rsid w:val="00707DB3"/>
    <w:rsid w:val="00707DDD"/>
    <w:rsid w:val="00710001"/>
    <w:rsid w:val="00710E5B"/>
    <w:rsid w:val="007114F5"/>
    <w:rsid w:val="007115A1"/>
    <w:rsid w:val="00711634"/>
    <w:rsid w:val="007117D5"/>
    <w:rsid w:val="00711947"/>
    <w:rsid w:val="00711A9A"/>
    <w:rsid w:val="00711DC3"/>
    <w:rsid w:val="00712066"/>
    <w:rsid w:val="007120A2"/>
    <w:rsid w:val="00712134"/>
    <w:rsid w:val="0071213E"/>
    <w:rsid w:val="007121B9"/>
    <w:rsid w:val="007121E2"/>
    <w:rsid w:val="00712429"/>
    <w:rsid w:val="00712AF3"/>
    <w:rsid w:val="00712B45"/>
    <w:rsid w:val="00712C72"/>
    <w:rsid w:val="0071330B"/>
    <w:rsid w:val="00713830"/>
    <w:rsid w:val="00713ABB"/>
    <w:rsid w:val="00713D6A"/>
    <w:rsid w:val="00714EA6"/>
    <w:rsid w:val="00715336"/>
    <w:rsid w:val="007158C2"/>
    <w:rsid w:val="00715EAD"/>
    <w:rsid w:val="00715F14"/>
    <w:rsid w:val="0071625D"/>
    <w:rsid w:val="007166B9"/>
    <w:rsid w:val="007168C9"/>
    <w:rsid w:val="00716D17"/>
    <w:rsid w:val="00716D56"/>
    <w:rsid w:val="007170CF"/>
    <w:rsid w:val="00717137"/>
    <w:rsid w:val="00717210"/>
    <w:rsid w:val="0071747A"/>
    <w:rsid w:val="00717882"/>
    <w:rsid w:val="00720449"/>
    <w:rsid w:val="00720504"/>
    <w:rsid w:val="007208A4"/>
    <w:rsid w:val="00720B2C"/>
    <w:rsid w:val="00720D8B"/>
    <w:rsid w:val="00720FAB"/>
    <w:rsid w:val="00721157"/>
    <w:rsid w:val="00721537"/>
    <w:rsid w:val="00721948"/>
    <w:rsid w:val="00721984"/>
    <w:rsid w:val="007219A3"/>
    <w:rsid w:val="00721C8B"/>
    <w:rsid w:val="00721DA7"/>
    <w:rsid w:val="00722518"/>
    <w:rsid w:val="00722663"/>
    <w:rsid w:val="00722BB3"/>
    <w:rsid w:val="00723109"/>
    <w:rsid w:val="007235B7"/>
    <w:rsid w:val="007235D3"/>
    <w:rsid w:val="00723963"/>
    <w:rsid w:val="007239EC"/>
    <w:rsid w:val="00723A57"/>
    <w:rsid w:val="00724656"/>
    <w:rsid w:val="00724683"/>
    <w:rsid w:val="00724B5F"/>
    <w:rsid w:val="00724D25"/>
    <w:rsid w:val="00724EA8"/>
    <w:rsid w:val="00724F74"/>
    <w:rsid w:val="00725208"/>
    <w:rsid w:val="00725BA3"/>
    <w:rsid w:val="00725D31"/>
    <w:rsid w:val="00725EA1"/>
    <w:rsid w:val="00726122"/>
    <w:rsid w:val="007262D6"/>
    <w:rsid w:val="0072642E"/>
    <w:rsid w:val="00726904"/>
    <w:rsid w:val="00726E48"/>
    <w:rsid w:val="00727600"/>
    <w:rsid w:val="00727F74"/>
    <w:rsid w:val="00727FCE"/>
    <w:rsid w:val="007307DF"/>
    <w:rsid w:val="00730B9F"/>
    <w:rsid w:val="00730F62"/>
    <w:rsid w:val="007310FA"/>
    <w:rsid w:val="0073110B"/>
    <w:rsid w:val="0073177B"/>
    <w:rsid w:val="007319B8"/>
    <w:rsid w:val="00732C39"/>
    <w:rsid w:val="00733232"/>
    <w:rsid w:val="007333DC"/>
    <w:rsid w:val="007333DF"/>
    <w:rsid w:val="007335FB"/>
    <w:rsid w:val="00733BFF"/>
    <w:rsid w:val="00733CC1"/>
    <w:rsid w:val="007344F6"/>
    <w:rsid w:val="00734A41"/>
    <w:rsid w:val="007350C0"/>
    <w:rsid w:val="00735144"/>
    <w:rsid w:val="00735D78"/>
    <w:rsid w:val="00736203"/>
    <w:rsid w:val="0073641E"/>
    <w:rsid w:val="00736641"/>
    <w:rsid w:val="00737014"/>
    <w:rsid w:val="00737127"/>
    <w:rsid w:val="007377CB"/>
    <w:rsid w:val="00737C60"/>
    <w:rsid w:val="00737E57"/>
    <w:rsid w:val="00740745"/>
    <w:rsid w:val="00741A03"/>
    <w:rsid w:val="00742294"/>
    <w:rsid w:val="007422A1"/>
    <w:rsid w:val="00742C31"/>
    <w:rsid w:val="00743096"/>
    <w:rsid w:val="00743358"/>
    <w:rsid w:val="00743849"/>
    <w:rsid w:val="007438B9"/>
    <w:rsid w:val="00743B83"/>
    <w:rsid w:val="00743BFF"/>
    <w:rsid w:val="00743E4D"/>
    <w:rsid w:val="00744095"/>
    <w:rsid w:val="00744116"/>
    <w:rsid w:val="007443ED"/>
    <w:rsid w:val="007447D9"/>
    <w:rsid w:val="00744B3D"/>
    <w:rsid w:val="00744C1C"/>
    <w:rsid w:val="00744F97"/>
    <w:rsid w:val="007456E3"/>
    <w:rsid w:val="00745841"/>
    <w:rsid w:val="0074596D"/>
    <w:rsid w:val="00745A55"/>
    <w:rsid w:val="00745CBE"/>
    <w:rsid w:val="00745D0A"/>
    <w:rsid w:val="00745EF3"/>
    <w:rsid w:val="00747337"/>
    <w:rsid w:val="00747AD7"/>
    <w:rsid w:val="00750603"/>
    <w:rsid w:val="00750D26"/>
    <w:rsid w:val="0075138E"/>
    <w:rsid w:val="00751846"/>
    <w:rsid w:val="007518E3"/>
    <w:rsid w:val="00751A07"/>
    <w:rsid w:val="00751A08"/>
    <w:rsid w:val="007520BA"/>
    <w:rsid w:val="00752106"/>
    <w:rsid w:val="007526D3"/>
    <w:rsid w:val="007526F5"/>
    <w:rsid w:val="0075297A"/>
    <w:rsid w:val="00752BBC"/>
    <w:rsid w:val="00752CE6"/>
    <w:rsid w:val="0075316B"/>
    <w:rsid w:val="007532B7"/>
    <w:rsid w:val="00753405"/>
    <w:rsid w:val="00753DAF"/>
    <w:rsid w:val="00754F1D"/>
    <w:rsid w:val="00755150"/>
    <w:rsid w:val="0075519A"/>
    <w:rsid w:val="00755461"/>
    <w:rsid w:val="00755594"/>
    <w:rsid w:val="0075571B"/>
    <w:rsid w:val="00756355"/>
    <w:rsid w:val="007564C8"/>
    <w:rsid w:val="007566CA"/>
    <w:rsid w:val="0075670C"/>
    <w:rsid w:val="0075678B"/>
    <w:rsid w:val="00757824"/>
    <w:rsid w:val="00757E76"/>
    <w:rsid w:val="00757E9A"/>
    <w:rsid w:val="00760234"/>
    <w:rsid w:val="00760300"/>
    <w:rsid w:val="007604CD"/>
    <w:rsid w:val="00760676"/>
    <w:rsid w:val="007609CE"/>
    <w:rsid w:val="00760E75"/>
    <w:rsid w:val="00760FD3"/>
    <w:rsid w:val="007613A3"/>
    <w:rsid w:val="00761B36"/>
    <w:rsid w:val="00761C2C"/>
    <w:rsid w:val="007622F9"/>
    <w:rsid w:val="007623E3"/>
    <w:rsid w:val="00762522"/>
    <w:rsid w:val="00762587"/>
    <w:rsid w:val="0076282E"/>
    <w:rsid w:val="007628FA"/>
    <w:rsid w:val="00762F2C"/>
    <w:rsid w:val="00763006"/>
    <w:rsid w:val="00763528"/>
    <w:rsid w:val="007635ED"/>
    <w:rsid w:val="0076361E"/>
    <w:rsid w:val="00763ECD"/>
    <w:rsid w:val="0076419E"/>
    <w:rsid w:val="007647C8"/>
    <w:rsid w:val="007647EB"/>
    <w:rsid w:val="00764DA8"/>
    <w:rsid w:val="00765032"/>
    <w:rsid w:val="007659FC"/>
    <w:rsid w:val="00765A2F"/>
    <w:rsid w:val="00765B43"/>
    <w:rsid w:val="00765B53"/>
    <w:rsid w:val="00766214"/>
    <w:rsid w:val="00766414"/>
    <w:rsid w:val="007668AF"/>
    <w:rsid w:val="00766A94"/>
    <w:rsid w:val="00766C56"/>
    <w:rsid w:val="0076720F"/>
    <w:rsid w:val="0076758B"/>
    <w:rsid w:val="0076760B"/>
    <w:rsid w:val="007679D1"/>
    <w:rsid w:val="00767AAE"/>
    <w:rsid w:val="00767CBC"/>
    <w:rsid w:val="00767CF9"/>
    <w:rsid w:val="00767EDC"/>
    <w:rsid w:val="00770922"/>
    <w:rsid w:val="0077092F"/>
    <w:rsid w:val="00770A1D"/>
    <w:rsid w:val="00770CEE"/>
    <w:rsid w:val="00770E42"/>
    <w:rsid w:val="00771A41"/>
    <w:rsid w:val="00771C59"/>
    <w:rsid w:val="00771D44"/>
    <w:rsid w:val="00771D57"/>
    <w:rsid w:val="00771E1F"/>
    <w:rsid w:val="00772289"/>
    <w:rsid w:val="0077243F"/>
    <w:rsid w:val="00772A55"/>
    <w:rsid w:val="00773384"/>
    <w:rsid w:val="0077362C"/>
    <w:rsid w:val="00773A95"/>
    <w:rsid w:val="007746DA"/>
    <w:rsid w:val="00774858"/>
    <w:rsid w:val="00774BA7"/>
    <w:rsid w:val="00774F1B"/>
    <w:rsid w:val="0077576C"/>
    <w:rsid w:val="00775AA5"/>
    <w:rsid w:val="007762A5"/>
    <w:rsid w:val="007765B5"/>
    <w:rsid w:val="007766CE"/>
    <w:rsid w:val="0077700B"/>
    <w:rsid w:val="007772B8"/>
    <w:rsid w:val="007774A8"/>
    <w:rsid w:val="0077769A"/>
    <w:rsid w:val="007776FE"/>
    <w:rsid w:val="00780043"/>
    <w:rsid w:val="00780503"/>
    <w:rsid w:val="00780697"/>
    <w:rsid w:val="00780738"/>
    <w:rsid w:val="00780D79"/>
    <w:rsid w:val="007810B6"/>
    <w:rsid w:val="0078123C"/>
    <w:rsid w:val="00781423"/>
    <w:rsid w:val="0078181C"/>
    <w:rsid w:val="00782372"/>
    <w:rsid w:val="0078296E"/>
    <w:rsid w:val="007829DE"/>
    <w:rsid w:val="007829E2"/>
    <w:rsid w:val="00782BED"/>
    <w:rsid w:val="00782EB6"/>
    <w:rsid w:val="007832B5"/>
    <w:rsid w:val="007835B9"/>
    <w:rsid w:val="00783A57"/>
    <w:rsid w:val="0078402D"/>
    <w:rsid w:val="00784133"/>
    <w:rsid w:val="00784198"/>
    <w:rsid w:val="00784FB7"/>
    <w:rsid w:val="007852A6"/>
    <w:rsid w:val="00785352"/>
    <w:rsid w:val="00785382"/>
    <w:rsid w:val="00785875"/>
    <w:rsid w:val="007865C0"/>
    <w:rsid w:val="00786BB1"/>
    <w:rsid w:val="00786C69"/>
    <w:rsid w:val="007870AE"/>
    <w:rsid w:val="00787A56"/>
    <w:rsid w:val="00787B10"/>
    <w:rsid w:val="007901E6"/>
    <w:rsid w:val="00790283"/>
    <w:rsid w:val="00790481"/>
    <w:rsid w:val="007907C6"/>
    <w:rsid w:val="00790C3C"/>
    <w:rsid w:val="00790E77"/>
    <w:rsid w:val="00791285"/>
    <w:rsid w:val="00791320"/>
    <w:rsid w:val="0079142A"/>
    <w:rsid w:val="00791575"/>
    <w:rsid w:val="0079169C"/>
    <w:rsid w:val="007918AA"/>
    <w:rsid w:val="00791975"/>
    <w:rsid w:val="00791CEF"/>
    <w:rsid w:val="007920BC"/>
    <w:rsid w:val="00792399"/>
    <w:rsid w:val="007923A5"/>
    <w:rsid w:val="00792995"/>
    <w:rsid w:val="00792D5E"/>
    <w:rsid w:val="00792DA0"/>
    <w:rsid w:val="0079381E"/>
    <w:rsid w:val="00793E1B"/>
    <w:rsid w:val="00793E2D"/>
    <w:rsid w:val="00794284"/>
    <w:rsid w:val="0079430A"/>
    <w:rsid w:val="00794749"/>
    <w:rsid w:val="00794825"/>
    <w:rsid w:val="00794BCE"/>
    <w:rsid w:val="007957F0"/>
    <w:rsid w:val="00795850"/>
    <w:rsid w:val="00795B10"/>
    <w:rsid w:val="00795C32"/>
    <w:rsid w:val="00795D42"/>
    <w:rsid w:val="007961B0"/>
    <w:rsid w:val="007967AC"/>
    <w:rsid w:val="00796975"/>
    <w:rsid w:val="00796AAA"/>
    <w:rsid w:val="00796C3C"/>
    <w:rsid w:val="00796E91"/>
    <w:rsid w:val="007970F1"/>
    <w:rsid w:val="007971EC"/>
    <w:rsid w:val="00797349"/>
    <w:rsid w:val="007975E6"/>
    <w:rsid w:val="00797696"/>
    <w:rsid w:val="00797743"/>
    <w:rsid w:val="00797B81"/>
    <w:rsid w:val="00797CAA"/>
    <w:rsid w:val="00797D49"/>
    <w:rsid w:val="00797EF3"/>
    <w:rsid w:val="00797FD3"/>
    <w:rsid w:val="007A035F"/>
    <w:rsid w:val="007A0366"/>
    <w:rsid w:val="007A0B4D"/>
    <w:rsid w:val="007A0ED8"/>
    <w:rsid w:val="007A0FB4"/>
    <w:rsid w:val="007A149E"/>
    <w:rsid w:val="007A1E86"/>
    <w:rsid w:val="007A2362"/>
    <w:rsid w:val="007A2579"/>
    <w:rsid w:val="007A25F4"/>
    <w:rsid w:val="007A2700"/>
    <w:rsid w:val="007A2A83"/>
    <w:rsid w:val="007A2BAB"/>
    <w:rsid w:val="007A3053"/>
    <w:rsid w:val="007A3D1F"/>
    <w:rsid w:val="007A3F96"/>
    <w:rsid w:val="007A4179"/>
    <w:rsid w:val="007A43D3"/>
    <w:rsid w:val="007A4673"/>
    <w:rsid w:val="007A4F56"/>
    <w:rsid w:val="007A5683"/>
    <w:rsid w:val="007A57BA"/>
    <w:rsid w:val="007A5D87"/>
    <w:rsid w:val="007A6328"/>
    <w:rsid w:val="007A64C0"/>
    <w:rsid w:val="007A68CC"/>
    <w:rsid w:val="007A6BD6"/>
    <w:rsid w:val="007A6CF5"/>
    <w:rsid w:val="007A6D28"/>
    <w:rsid w:val="007A72D6"/>
    <w:rsid w:val="007A770D"/>
    <w:rsid w:val="007A7D42"/>
    <w:rsid w:val="007B006E"/>
    <w:rsid w:val="007B0D17"/>
    <w:rsid w:val="007B0FC7"/>
    <w:rsid w:val="007B10E9"/>
    <w:rsid w:val="007B1215"/>
    <w:rsid w:val="007B1617"/>
    <w:rsid w:val="007B172C"/>
    <w:rsid w:val="007B17E7"/>
    <w:rsid w:val="007B27E0"/>
    <w:rsid w:val="007B2A1E"/>
    <w:rsid w:val="007B2A78"/>
    <w:rsid w:val="007B30BF"/>
    <w:rsid w:val="007B3701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578"/>
    <w:rsid w:val="007B66AE"/>
    <w:rsid w:val="007B68F2"/>
    <w:rsid w:val="007B6B6D"/>
    <w:rsid w:val="007B6CCB"/>
    <w:rsid w:val="007B7191"/>
    <w:rsid w:val="007B7CD0"/>
    <w:rsid w:val="007B7ED5"/>
    <w:rsid w:val="007B7F8C"/>
    <w:rsid w:val="007C00EE"/>
    <w:rsid w:val="007C0577"/>
    <w:rsid w:val="007C0806"/>
    <w:rsid w:val="007C0937"/>
    <w:rsid w:val="007C0AD6"/>
    <w:rsid w:val="007C11CB"/>
    <w:rsid w:val="007C11DE"/>
    <w:rsid w:val="007C1592"/>
    <w:rsid w:val="007C16F6"/>
    <w:rsid w:val="007C1DB8"/>
    <w:rsid w:val="007C1EEF"/>
    <w:rsid w:val="007C2265"/>
    <w:rsid w:val="007C2A90"/>
    <w:rsid w:val="007C3797"/>
    <w:rsid w:val="007C4620"/>
    <w:rsid w:val="007C472E"/>
    <w:rsid w:val="007C494F"/>
    <w:rsid w:val="007C4C7E"/>
    <w:rsid w:val="007C53C7"/>
    <w:rsid w:val="007C548D"/>
    <w:rsid w:val="007C5621"/>
    <w:rsid w:val="007C5E51"/>
    <w:rsid w:val="007C6BE6"/>
    <w:rsid w:val="007C7C65"/>
    <w:rsid w:val="007C7CD5"/>
    <w:rsid w:val="007C7CF4"/>
    <w:rsid w:val="007C7DE9"/>
    <w:rsid w:val="007C7FFA"/>
    <w:rsid w:val="007D0178"/>
    <w:rsid w:val="007D0361"/>
    <w:rsid w:val="007D0556"/>
    <w:rsid w:val="007D0C6B"/>
    <w:rsid w:val="007D0E16"/>
    <w:rsid w:val="007D1B5D"/>
    <w:rsid w:val="007D1C8F"/>
    <w:rsid w:val="007D1F27"/>
    <w:rsid w:val="007D1F59"/>
    <w:rsid w:val="007D246A"/>
    <w:rsid w:val="007D2887"/>
    <w:rsid w:val="007D2D08"/>
    <w:rsid w:val="007D3400"/>
    <w:rsid w:val="007D363A"/>
    <w:rsid w:val="007D367B"/>
    <w:rsid w:val="007D36D4"/>
    <w:rsid w:val="007D37C1"/>
    <w:rsid w:val="007D37CF"/>
    <w:rsid w:val="007D38CA"/>
    <w:rsid w:val="007D3A31"/>
    <w:rsid w:val="007D3C5B"/>
    <w:rsid w:val="007D3D19"/>
    <w:rsid w:val="007D4112"/>
    <w:rsid w:val="007D431B"/>
    <w:rsid w:val="007D455F"/>
    <w:rsid w:val="007D4680"/>
    <w:rsid w:val="007D4AE9"/>
    <w:rsid w:val="007D4BC8"/>
    <w:rsid w:val="007D4CB9"/>
    <w:rsid w:val="007D5147"/>
    <w:rsid w:val="007D5B7B"/>
    <w:rsid w:val="007D6053"/>
    <w:rsid w:val="007D610C"/>
    <w:rsid w:val="007D61F2"/>
    <w:rsid w:val="007D636C"/>
    <w:rsid w:val="007D63F9"/>
    <w:rsid w:val="007D6DF8"/>
    <w:rsid w:val="007D75B6"/>
    <w:rsid w:val="007D7794"/>
    <w:rsid w:val="007D785D"/>
    <w:rsid w:val="007E09EE"/>
    <w:rsid w:val="007E0A39"/>
    <w:rsid w:val="007E0BFA"/>
    <w:rsid w:val="007E0E14"/>
    <w:rsid w:val="007E13F7"/>
    <w:rsid w:val="007E15EA"/>
    <w:rsid w:val="007E16AB"/>
    <w:rsid w:val="007E1DC2"/>
    <w:rsid w:val="007E22CC"/>
    <w:rsid w:val="007E2FD0"/>
    <w:rsid w:val="007E302E"/>
    <w:rsid w:val="007E3181"/>
    <w:rsid w:val="007E36F0"/>
    <w:rsid w:val="007E39A2"/>
    <w:rsid w:val="007E3B07"/>
    <w:rsid w:val="007E3B44"/>
    <w:rsid w:val="007E474E"/>
    <w:rsid w:val="007E4AD2"/>
    <w:rsid w:val="007E4C41"/>
    <w:rsid w:val="007E55E1"/>
    <w:rsid w:val="007E56FF"/>
    <w:rsid w:val="007E5971"/>
    <w:rsid w:val="007E5A22"/>
    <w:rsid w:val="007E5E50"/>
    <w:rsid w:val="007E5F08"/>
    <w:rsid w:val="007E611F"/>
    <w:rsid w:val="007E6520"/>
    <w:rsid w:val="007E6CCB"/>
    <w:rsid w:val="007E7103"/>
    <w:rsid w:val="007F0942"/>
    <w:rsid w:val="007F101B"/>
    <w:rsid w:val="007F1F09"/>
    <w:rsid w:val="007F26B8"/>
    <w:rsid w:val="007F2BC3"/>
    <w:rsid w:val="007F2FD6"/>
    <w:rsid w:val="007F3101"/>
    <w:rsid w:val="007F37F3"/>
    <w:rsid w:val="007F3CB5"/>
    <w:rsid w:val="007F3FEA"/>
    <w:rsid w:val="007F4316"/>
    <w:rsid w:val="007F4487"/>
    <w:rsid w:val="007F46C6"/>
    <w:rsid w:val="007F4B1D"/>
    <w:rsid w:val="007F50D0"/>
    <w:rsid w:val="007F5947"/>
    <w:rsid w:val="007F5B4A"/>
    <w:rsid w:val="007F5FE5"/>
    <w:rsid w:val="007F60F6"/>
    <w:rsid w:val="007F6488"/>
    <w:rsid w:val="007F6826"/>
    <w:rsid w:val="007F693C"/>
    <w:rsid w:val="0080018F"/>
    <w:rsid w:val="00800422"/>
    <w:rsid w:val="00800807"/>
    <w:rsid w:val="00800CA9"/>
    <w:rsid w:val="00800E2D"/>
    <w:rsid w:val="0080110C"/>
    <w:rsid w:val="0080114E"/>
    <w:rsid w:val="00801711"/>
    <w:rsid w:val="008017FB"/>
    <w:rsid w:val="00801902"/>
    <w:rsid w:val="00801F93"/>
    <w:rsid w:val="00802797"/>
    <w:rsid w:val="00802D68"/>
    <w:rsid w:val="00803080"/>
    <w:rsid w:val="00803081"/>
    <w:rsid w:val="00803C77"/>
    <w:rsid w:val="008044F1"/>
    <w:rsid w:val="00804615"/>
    <w:rsid w:val="0080471D"/>
    <w:rsid w:val="00804B75"/>
    <w:rsid w:val="0080522C"/>
    <w:rsid w:val="0080533A"/>
    <w:rsid w:val="00805551"/>
    <w:rsid w:val="00805692"/>
    <w:rsid w:val="0080596F"/>
    <w:rsid w:val="00805A93"/>
    <w:rsid w:val="00805D8C"/>
    <w:rsid w:val="00806EB7"/>
    <w:rsid w:val="00806F25"/>
    <w:rsid w:val="00806FC0"/>
    <w:rsid w:val="0080702F"/>
    <w:rsid w:val="00807900"/>
    <w:rsid w:val="00807BC4"/>
    <w:rsid w:val="0081034F"/>
    <w:rsid w:val="008105ED"/>
    <w:rsid w:val="00810818"/>
    <w:rsid w:val="00810907"/>
    <w:rsid w:val="00810B5A"/>
    <w:rsid w:val="00811025"/>
    <w:rsid w:val="0081127A"/>
    <w:rsid w:val="008119F9"/>
    <w:rsid w:val="00811AC8"/>
    <w:rsid w:val="00811D11"/>
    <w:rsid w:val="00811F78"/>
    <w:rsid w:val="00812418"/>
    <w:rsid w:val="0081251A"/>
    <w:rsid w:val="008131DA"/>
    <w:rsid w:val="00813955"/>
    <w:rsid w:val="00813ABC"/>
    <w:rsid w:val="00813B8B"/>
    <w:rsid w:val="00813BA9"/>
    <w:rsid w:val="00813E98"/>
    <w:rsid w:val="008143F7"/>
    <w:rsid w:val="00814507"/>
    <w:rsid w:val="008145B4"/>
    <w:rsid w:val="008150D9"/>
    <w:rsid w:val="008152F1"/>
    <w:rsid w:val="00815696"/>
    <w:rsid w:val="008157EF"/>
    <w:rsid w:val="008158A6"/>
    <w:rsid w:val="008158E5"/>
    <w:rsid w:val="008159D2"/>
    <w:rsid w:val="00815BB0"/>
    <w:rsid w:val="00815E13"/>
    <w:rsid w:val="00815FB8"/>
    <w:rsid w:val="00816050"/>
    <w:rsid w:val="00816185"/>
    <w:rsid w:val="0081644F"/>
    <w:rsid w:val="0081646B"/>
    <w:rsid w:val="00816A93"/>
    <w:rsid w:val="00816AF1"/>
    <w:rsid w:val="00816C50"/>
    <w:rsid w:val="0081741A"/>
    <w:rsid w:val="0081772D"/>
    <w:rsid w:val="00817892"/>
    <w:rsid w:val="00817AB5"/>
    <w:rsid w:val="00820263"/>
    <w:rsid w:val="00820F17"/>
    <w:rsid w:val="00821B71"/>
    <w:rsid w:val="00821C96"/>
    <w:rsid w:val="008220C2"/>
    <w:rsid w:val="008221BE"/>
    <w:rsid w:val="00822297"/>
    <w:rsid w:val="00822DAB"/>
    <w:rsid w:val="00823365"/>
    <w:rsid w:val="008237D9"/>
    <w:rsid w:val="00823986"/>
    <w:rsid w:val="00824275"/>
    <w:rsid w:val="00824677"/>
    <w:rsid w:val="008247B6"/>
    <w:rsid w:val="00824AF8"/>
    <w:rsid w:val="00824EF5"/>
    <w:rsid w:val="00825077"/>
    <w:rsid w:val="0082520E"/>
    <w:rsid w:val="008257C3"/>
    <w:rsid w:val="00825CA3"/>
    <w:rsid w:val="00825E0A"/>
    <w:rsid w:val="008262EA"/>
    <w:rsid w:val="00826363"/>
    <w:rsid w:val="008264AC"/>
    <w:rsid w:val="00826544"/>
    <w:rsid w:val="00826C37"/>
    <w:rsid w:val="00827168"/>
    <w:rsid w:val="008271D5"/>
    <w:rsid w:val="00827365"/>
    <w:rsid w:val="00827627"/>
    <w:rsid w:val="0082781B"/>
    <w:rsid w:val="00827E9B"/>
    <w:rsid w:val="0083001E"/>
    <w:rsid w:val="0083096E"/>
    <w:rsid w:val="00830A14"/>
    <w:rsid w:val="00830A76"/>
    <w:rsid w:val="00830DA3"/>
    <w:rsid w:val="00831600"/>
    <w:rsid w:val="00831B57"/>
    <w:rsid w:val="00831BAA"/>
    <w:rsid w:val="00831DD8"/>
    <w:rsid w:val="008329CC"/>
    <w:rsid w:val="008338A1"/>
    <w:rsid w:val="00833F1C"/>
    <w:rsid w:val="00834B93"/>
    <w:rsid w:val="00834C74"/>
    <w:rsid w:val="0083505D"/>
    <w:rsid w:val="008357BD"/>
    <w:rsid w:val="008357F7"/>
    <w:rsid w:val="0083600F"/>
    <w:rsid w:val="008362A2"/>
    <w:rsid w:val="00836AD7"/>
    <w:rsid w:val="0083732D"/>
    <w:rsid w:val="00837547"/>
    <w:rsid w:val="0083775E"/>
    <w:rsid w:val="0084040C"/>
    <w:rsid w:val="00841A24"/>
    <w:rsid w:val="008422E9"/>
    <w:rsid w:val="008425C0"/>
    <w:rsid w:val="00842FBF"/>
    <w:rsid w:val="008441CE"/>
    <w:rsid w:val="00844387"/>
    <w:rsid w:val="00844450"/>
    <w:rsid w:val="00844453"/>
    <w:rsid w:val="00844B02"/>
    <w:rsid w:val="00844C6F"/>
    <w:rsid w:val="00844E79"/>
    <w:rsid w:val="008457E2"/>
    <w:rsid w:val="00845CF1"/>
    <w:rsid w:val="00845E55"/>
    <w:rsid w:val="008460FA"/>
    <w:rsid w:val="00846640"/>
    <w:rsid w:val="00846707"/>
    <w:rsid w:val="00846C36"/>
    <w:rsid w:val="00846FC6"/>
    <w:rsid w:val="0084723F"/>
    <w:rsid w:val="00847622"/>
    <w:rsid w:val="00847EF5"/>
    <w:rsid w:val="00850243"/>
    <w:rsid w:val="0085048C"/>
    <w:rsid w:val="00850C28"/>
    <w:rsid w:val="00850C3D"/>
    <w:rsid w:val="00850D3E"/>
    <w:rsid w:val="008510F9"/>
    <w:rsid w:val="0085174B"/>
    <w:rsid w:val="00851B14"/>
    <w:rsid w:val="00851C8F"/>
    <w:rsid w:val="00851D77"/>
    <w:rsid w:val="0085202F"/>
    <w:rsid w:val="00852119"/>
    <w:rsid w:val="00852567"/>
    <w:rsid w:val="008525EC"/>
    <w:rsid w:val="008529E0"/>
    <w:rsid w:val="00852B77"/>
    <w:rsid w:val="00852ED7"/>
    <w:rsid w:val="00853D12"/>
    <w:rsid w:val="00854228"/>
    <w:rsid w:val="0085490C"/>
    <w:rsid w:val="00854C1C"/>
    <w:rsid w:val="008553A9"/>
    <w:rsid w:val="00855465"/>
    <w:rsid w:val="008556CE"/>
    <w:rsid w:val="008557F3"/>
    <w:rsid w:val="00855804"/>
    <w:rsid w:val="00855CB8"/>
    <w:rsid w:val="00856158"/>
    <w:rsid w:val="00856310"/>
    <w:rsid w:val="008563D8"/>
    <w:rsid w:val="0085668B"/>
    <w:rsid w:val="008566C7"/>
    <w:rsid w:val="00856781"/>
    <w:rsid w:val="00856809"/>
    <w:rsid w:val="0085680A"/>
    <w:rsid w:val="00856A42"/>
    <w:rsid w:val="00856C6A"/>
    <w:rsid w:val="008571DE"/>
    <w:rsid w:val="008575C2"/>
    <w:rsid w:val="0085764B"/>
    <w:rsid w:val="008601A9"/>
    <w:rsid w:val="00860344"/>
    <w:rsid w:val="00860DF3"/>
    <w:rsid w:val="00861327"/>
    <w:rsid w:val="00861377"/>
    <w:rsid w:val="0086170A"/>
    <w:rsid w:val="008617B5"/>
    <w:rsid w:val="00861856"/>
    <w:rsid w:val="008618D4"/>
    <w:rsid w:val="008619AB"/>
    <w:rsid w:val="00861A35"/>
    <w:rsid w:val="00861B14"/>
    <w:rsid w:val="00861D26"/>
    <w:rsid w:val="00861DB9"/>
    <w:rsid w:val="00861EDF"/>
    <w:rsid w:val="00862083"/>
    <w:rsid w:val="008622F5"/>
    <w:rsid w:val="00862316"/>
    <w:rsid w:val="00862B1E"/>
    <w:rsid w:val="00862CC7"/>
    <w:rsid w:val="00863157"/>
    <w:rsid w:val="0086333E"/>
    <w:rsid w:val="008636DC"/>
    <w:rsid w:val="00863727"/>
    <w:rsid w:val="00863729"/>
    <w:rsid w:val="00863ABD"/>
    <w:rsid w:val="00863BA8"/>
    <w:rsid w:val="00864817"/>
    <w:rsid w:val="00864A6F"/>
    <w:rsid w:val="00864A8A"/>
    <w:rsid w:val="008650B3"/>
    <w:rsid w:val="00865659"/>
    <w:rsid w:val="00865C11"/>
    <w:rsid w:val="00865D83"/>
    <w:rsid w:val="00865EFF"/>
    <w:rsid w:val="008660E0"/>
    <w:rsid w:val="008662A6"/>
    <w:rsid w:val="00866811"/>
    <w:rsid w:val="00866A96"/>
    <w:rsid w:val="00866B6D"/>
    <w:rsid w:val="00866C34"/>
    <w:rsid w:val="00867481"/>
    <w:rsid w:val="00867B87"/>
    <w:rsid w:val="00867E0A"/>
    <w:rsid w:val="00867FBA"/>
    <w:rsid w:val="0087002F"/>
    <w:rsid w:val="00870976"/>
    <w:rsid w:val="00870B16"/>
    <w:rsid w:val="00870CFB"/>
    <w:rsid w:val="00871276"/>
    <w:rsid w:val="00871495"/>
    <w:rsid w:val="0087162D"/>
    <w:rsid w:val="008716BA"/>
    <w:rsid w:val="00871A4D"/>
    <w:rsid w:val="008721C3"/>
    <w:rsid w:val="008730F9"/>
    <w:rsid w:val="008735A4"/>
    <w:rsid w:val="00873C57"/>
    <w:rsid w:val="00874044"/>
    <w:rsid w:val="00874413"/>
    <w:rsid w:val="00874ECF"/>
    <w:rsid w:val="00875039"/>
    <w:rsid w:val="008752F7"/>
    <w:rsid w:val="00875CAB"/>
    <w:rsid w:val="00875D26"/>
    <w:rsid w:val="008760ED"/>
    <w:rsid w:val="00876391"/>
    <w:rsid w:val="00876564"/>
    <w:rsid w:val="00876F84"/>
    <w:rsid w:val="008771A3"/>
    <w:rsid w:val="00877C0E"/>
    <w:rsid w:val="00877CE4"/>
    <w:rsid w:val="0088052A"/>
    <w:rsid w:val="008808B7"/>
    <w:rsid w:val="00880A0A"/>
    <w:rsid w:val="00880DD0"/>
    <w:rsid w:val="00881361"/>
    <w:rsid w:val="008815E5"/>
    <w:rsid w:val="0088163C"/>
    <w:rsid w:val="008818B1"/>
    <w:rsid w:val="00881FB7"/>
    <w:rsid w:val="00882055"/>
    <w:rsid w:val="00882188"/>
    <w:rsid w:val="008825ED"/>
    <w:rsid w:val="00882983"/>
    <w:rsid w:val="00882E45"/>
    <w:rsid w:val="00882FA4"/>
    <w:rsid w:val="00883544"/>
    <w:rsid w:val="00883C59"/>
    <w:rsid w:val="00883F85"/>
    <w:rsid w:val="008841F3"/>
    <w:rsid w:val="00884870"/>
    <w:rsid w:val="0088488F"/>
    <w:rsid w:val="00884DE4"/>
    <w:rsid w:val="008855A1"/>
    <w:rsid w:val="008858F9"/>
    <w:rsid w:val="0088599F"/>
    <w:rsid w:val="00885AF3"/>
    <w:rsid w:val="00885B2F"/>
    <w:rsid w:val="00885C0C"/>
    <w:rsid w:val="00886059"/>
    <w:rsid w:val="008866C2"/>
    <w:rsid w:val="008869ED"/>
    <w:rsid w:val="00886CDD"/>
    <w:rsid w:val="00886F2C"/>
    <w:rsid w:val="0088774C"/>
    <w:rsid w:val="00887BC7"/>
    <w:rsid w:val="00887D0B"/>
    <w:rsid w:val="00887F7C"/>
    <w:rsid w:val="008902B7"/>
    <w:rsid w:val="008903A5"/>
    <w:rsid w:val="0089040B"/>
    <w:rsid w:val="00890801"/>
    <w:rsid w:val="0089141F"/>
    <w:rsid w:val="0089177D"/>
    <w:rsid w:val="00892509"/>
    <w:rsid w:val="008926A3"/>
    <w:rsid w:val="0089280E"/>
    <w:rsid w:val="0089288A"/>
    <w:rsid w:val="00892B81"/>
    <w:rsid w:val="00892D35"/>
    <w:rsid w:val="00892EBB"/>
    <w:rsid w:val="00893112"/>
    <w:rsid w:val="008945EE"/>
    <w:rsid w:val="00894A1E"/>
    <w:rsid w:val="00894E9C"/>
    <w:rsid w:val="00895065"/>
    <w:rsid w:val="008952FF"/>
    <w:rsid w:val="0089534B"/>
    <w:rsid w:val="008954C3"/>
    <w:rsid w:val="00895C12"/>
    <w:rsid w:val="00895D80"/>
    <w:rsid w:val="00895E35"/>
    <w:rsid w:val="00896700"/>
    <w:rsid w:val="00896A0F"/>
    <w:rsid w:val="00896BBE"/>
    <w:rsid w:val="00896F7D"/>
    <w:rsid w:val="00897C59"/>
    <w:rsid w:val="008A000C"/>
    <w:rsid w:val="008A0422"/>
    <w:rsid w:val="008A0558"/>
    <w:rsid w:val="008A088E"/>
    <w:rsid w:val="008A18D6"/>
    <w:rsid w:val="008A1A28"/>
    <w:rsid w:val="008A1C0E"/>
    <w:rsid w:val="008A1E14"/>
    <w:rsid w:val="008A1EC9"/>
    <w:rsid w:val="008A1F32"/>
    <w:rsid w:val="008A1FC0"/>
    <w:rsid w:val="008A2142"/>
    <w:rsid w:val="008A21CF"/>
    <w:rsid w:val="008A2458"/>
    <w:rsid w:val="008A2F8E"/>
    <w:rsid w:val="008A306C"/>
    <w:rsid w:val="008A3D88"/>
    <w:rsid w:val="008A3DC8"/>
    <w:rsid w:val="008A3F27"/>
    <w:rsid w:val="008A3F32"/>
    <w:rsid w:val="008A423E"/>
    <w:rsid w:val="008A4E28"/>
    <w:rsid w:val="008A5095"/>
    <w:rsid w:val="008A5615"/>
    <w:rsid w:val="008A5695"/>
    <w:rsid w:val="008A6C5F"/>
    <w:rsid w:val="008A7034"/>
    <w:rsid w:val="008A711B"/>
    <w:rsid w:val="008A7367"/>
    <w:rsid w:val="008A78B3"/>
    <w:rsid w:val="008A78FA"/>
    <w:rsid w:val="008A79A1"/>
    <w:rsid w:val="008A7A44"/>
    <w:rsid w:val="008A7CB4"/>
    <w:rsid w:val="008A7DE4"/>
    <w:rsid w:val="008B0CC9"/>
    <w:rsid w:val="008B1C68"/>
    <w:rsid w:val="008B1E3E"/>
    <w:rsid w:val="008B25E6"/>
    <w:rsid w:val="008B3214"/>
    <w:rsid w:val="008B326D"/>
    <w:rsid w:val="008B3860"/>
    <w:rsid w:val="008B3E69"/>
    <w:rsid w:val="008B3EC8"/>
    <w:rsid w:val="008B43E6"/>
    <w:rsid w:val="008B465C"/>
    <w:rsid w:val="008B4716"/>
    <w:rsid w:val="008B49B9"/>
    <w:rsid w:val="008B49E3"/>
    <w:rsid w:val="008B4D15"/>
    <w:rsid w:val="008B5746"/>
    <w:rsid w:val="008B59B3"/>
    <w:rsid w:val="008B60B3"/>
    <w:rsid w:val="008B6122"/>
    <w:rsid w:val="008B663A"/>
    <w:rsid w:val="008B6E7F"/>
    <w:rsid w:val="008B6ED1"/>
    <w:rsid w:val="008B6EE6"/>
    <w:rsid w:val="008B72DC"/>
    <w:rsid w:val="008B74A3"/>
    <w:rsid w:val="008B762C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2BA"/>
    <w:rsid w:val="008C272A"/>
    <w:rsid w:val="008C2AFC"/>
    <w:rsid w:val="008C2D03"/>
    <w:rsid w:val="008C2E8F"/>
    <w:rsid w:val="008C35A7"/>
    <w:rsid w:val="008C3727"/>
    <w:rsid w:val="008C390C"/>
    <w:rsid w:val="008C3A4D"/>
    <w:rsid w:val="008C4870"/>
    <w:rsid w:val="008C4C26"/>
    <w:rsid w:val="008C5B31"/>
    <w:rsid w:val="008C5FCF"/>
    <w:rsid w:val="008C605C"/>
    <w:rsid w:val="008C65BF"/>
    <w:rsid w:val="008C6A64"/>
    <w:rsid w:val="008C6ED2"/>
    <w:rsid w:val="008C70D5"/>
    <w:rsid w:val="008D0798"/>
    <w:rsid w:val="008D0F45"/>
    <w:rsid w:val="008D18AE"/>
    <w:rsid w:val="008D1C8E"/>
    <w:rsid w:val="008D1E06"/>
    <w:rsid w:val="008D1EDE"/>
    <w:rsid w:val="008D25AA"/>
    <w:rsid w:val="008D2832"/>
    <w:rsid w:val="008D29F2"/>
    <w:rsid w:val="008D2DF7"/>
    <w:rsid w:val="008D392E"/>
    <w:rsid w:val="008D3F4C"/>
    <w:rsid w:val="008D446E"/>
    <w:rsid w:val="008D44C2"/>
    <w:rsid w:val="008D461E"/>
    <w:rsid w:val="008D504E"/>
    <w:rsid w:val="008D5924"/>
    <w:rsid w:val="008D5E7F"/>
    <w:rsid w:val="008D5F2B"/>
    <w:rsid w:val="008D5F70"/>
    <w:rsid w:val="008D65BE"/>
    <w:rsid w:val="008D7189"/>
    <w:rsid w:val="008D747A"/>
    <w:rsid w:val="008D7581"/>
    <w:rsid w:val="008D7724"/>
    <w:rsid w:val="008D7EAB"/>
    <w:rsid w:val="008D7F33"/>
    <w:rsid w:val="008E0008"/>
    <w:rsid w:val="008E0ADA"/>
    <w:rsid w:val="008E10C6"/>
    <w:rsid w:val="008E1194"/>
    <w:rsid w:val="008E1310"/>
    <w:rsid w:val="008E16FD"/>
    <w:rsid w:val="008E17A0"/>
    <w:rsid w:val="008E2A82"/>
    <w:rsid w:val="008E32ED"/>
    <w:rsid w:val="008E338E"/>
    <w:rsid w:val="008E40C8"/>
    <w:rsid w:val="008E4161"/>
    <w:rsid w:val="008E43AF"/>
    <w:rsid w:val="008E4834"/>
    <w:rsid w:val="008E49D8"/>
    <w:rsid w:val="008E4BAF"/>
    <w:rsid w:val="008E4DA9"/>
    <w:rsid w:val="008E50FF"/>
    <w:rsid w:val="008E56AF"/>
    <w:rsid w:val="008E577B"/>
    <w:rsid w:val="008E5829"/>
    <w:rsid w:val="008E603B"/>
    <w:rsid w:val="008E65FF"/>
    <w:rsid w:val="008E6C8E"/>
    <w:rsid w:val="008E7474"/>
    <w:rsid w:val="008E74E6"/>
    <w:rsid w:val="008E7805"/>
    <w:rsid w:val="008E790B"/>
    <w:rsid w:val="008E7B08"/>
    <w:rsid w:val="008E7D3C"/>
    <w:rsid w:val="008F0379"/>
    <w:rsid w:val="008F039A"/>
    <w:rsid w:val="008F0857"/>
    <w:rsid w:val="008F1715"/>
    <w:rsid w:val="008F1C8A"/>
    <w:rsid w:val="008F1E95"/>
    <w:rsid w:val="008F3072"/>
    <w:rsid w:val="008F383E"/>
    <w:rsid w:val="008F3DB6"/>
    <w:rsid w:val="008F3FC4"/>
    <w:rsid w:val="008F425B"/>
    <w:rsid w:val="008F46EF"/>
    <w:rsid w:val="008F4ED0"/>
    <w:rsid w:val="008F4F2C"/>
    <w:rsid w:val="008F52BC"/>
    <w:rsid w:val="008F61CB"/>
    <w:rsid w:val="008F6585"/>
    <w:rsid w:val="008F65C6"/>
    <w:rsid w:val="008F6641"/>
    <w:rsid w:val="008F667A"/>
    <w:rsid w:val="008F6918"/>
    <w:rsid w:val="008F6A19"/>
    <w:rsid w:val="008F6CBF"/>
    <w:rsid w:val="008F700D"/>
    <w:rsid w:val="008F7282"/>
    <w:rsid w:val="008F7368"/>
    <w:rsid w:val="008F762B"/>
    <w:rsid w:val="008F784A"/>
    <w:rsid w:val="008F7983"/>
    <w:rsid w:val="008F7CDE"/>
    <w:rsid w:val="00900234"/>
    <w:rsid w:val="00900A97"/>
    <w:rsid w:val="00900AEE"/>
    <w:rsid w:val="00900D53"/>
    <w:rsid w:val="009012E0"/>
    <w:rsid w:val="00901701"/>
    <w:rsid w:val="00901A0F"/>
    <w:rsid w:val="00901B36"/>
    <w:rsid w:val="00901B60"/>
    <w:rsid w:val="00901C3D"/>
    <w:rsid w:val="00901D0A"/>
    <w:rsid w:val="00901DC4"/>
    <w:rsid w:val="00901F9F"/>
    <w:rsid w:val="009022E3"/>
    <w:rsid w:val="00902444"/>
    <w:rsid w:val="009028B0"/>
    <w:rsid w:val="00902DDD"/>
    <w:rsid w:val="009030B2"/>
    <w:rsid w:val="00903278"/>
    <w:rsid w:val="009037DF"/>
    <w:rsid w:val="009043A5"/>
    <w:rsid w:val="00904F7D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2F8"/>
    <w:rsid w:val="0091071A"/>
    <w:rsid w:val="00910983"/>
    <w:rsid w:val="00910B3A"/>
    <w:rsid w:val="0091149D"/>
    <w:rsid w:val="00911DB6"/>
    <w:rsid w:val="0091205E"/>
    <w:rsid w:val="0091220F"/>
    <w:rsid w:val="00912BF0"/>
    <w:rsid w:val="00912D55"/>
    <w:rsid w:val="00913760"/>
    <w:rsid w:val="00913773"/>
    <w:rsid w:val="009140FF"/>
    <w:rsid w:val="00914573"/>
    <w:rsid w:val="009148F4"/>
    <w:rsid w:val="00914932"/>
    <w:rsid w:val="00915590"/>
    <w:rsid w:val="009156C2"/>
    <w:rsid w:val="009156E0"/>
    <w:rsid w:val="0091639D"/>
    <w:rsid w:val="00916812"/>
    <w:rsid w:val="0091723B"/>
    <w:rsid w:val="009204DA"/>
    <w:rsid w:val="0092051D"/>
    <w:rsid w:val="009206EA"/>
    <w:rsid w:val="00920B77"/>
    <w:rsid w:val="00920C51"/>
    <w:rsid w:val="00920C8E"/>
    <w:rsid w:val="00920D31"/>
    <w:rsid w:val="00921065"/>
    <w:rsid w:val="0092149D"/>
    <w:rsid w:val="009214F9"/>
    <w:rsid w:val="00921613"/>
    <w:rsid w:val="009220C0"/>
    <w:rsid w:val="0092244D"/>
    <w:rsid w:val="00922549"/>
    <w:rsid w:val="00922BE1"/>
    <w:rsid w:val="00923352"/>
    <w:rsid w:val="009239A2"/>
    <w:rsid w:val="0092408A"/>
    <w:rsid w:val="0092497D"/>
    <w:rsid w:val="00924B6C"/>
    <w:rsid w:val="00924C30"/>
    <w:rsid w:val="00925514"/>
    <w:rsid w:val="00925531"/>
    <w:rsid w:val="0092618D"/>
    <w:rsid w:val="009261EC"/>
    <w:rsid w:val="0092675B"/>
    <w:rsid w:val="009269AB"/>
    <w:rsid w:val="00926D06"/>
    <w:rsid w:val="0092713B"/>
    <w:rsid w:val="00927498"/>
    <w:rsid w:val="009278E0"/>
    <w:rsid w:val="00927A12"/>
    <w:rsid w:val="00927B71"/>
    <w:rsid w:val="00927E7E"/>
    <w:rsid w:val="0093029F"/>
    <w:rsid w:val="009303A5"/>
    <w:rsid w:val="009307EF"/>
    <w:rsid w:val="00930D45"/>
    <w:rsid w:val="00930DAE"/>
    <w:rsid w:val="00930F58"/>
    <w:rsid w:val="00930F96"/>
    <w:rsid w:val="00930F97"/>
    <w:rsid w:val="009315B4"/>
    <w:rsid w:val="00931675"/>
    <w:rsid w:val="0093195A"/>
    <w:rsid w:val="00931A0F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113"/>
    <w:rsid w:val="009332F2"/>
    <w:rsid w:val="00933334"/>
    <w:rsid w:val="00934073"/>
    <w:rsid w:val="0093433C"/>
    <w:rsid w:val="0093489E"/>
    <w:rsid w:val="00934A6F"/>
    <w:rsid w:val="00934BB5"/>
    <w:rsid w:val="00934F6D"/>
    <w:rsid w:val="00935032"/>
    <w:rsid w:val="009350BD"/>
    <w:rsid w:val="009353E3"/>
    <w:rsid w:val="0093580C"/>
    <w:rsid w:val="009358BF"/>
    <w:rsid w:val="00935AD2"/>
    <w:rsid w:val="0093620B"/>
    <w:rsid w:val="009366F6"/>
    <w:rsid w:val="00936889"/>
    <w:rsid w:val="00936D3A"/>
    <w:rsid w:val="00936F6C"/>
    <w:rsid w:val="00937CA3"/>
    <w:rsid w:val="00940265"/>
    <w:rsid w:val="00940626"/>
    <w:rsid w:val="00940EFA"/>
    <w:rsid w:val="009410B2"/>
    <w:rsid w:val="009413EF"/>
    <w:rsid w:val="009414FD"/>
    <w:rsid w:val="00941513"/>
    <w:rsid w:val="009415AD"/>
    <w:rsid w:val="009416C9"/>
    <w:rsid w:val="00941734"/>
    <w:rsid w:val="009420D4"/>
    <w:rsid w:val="00942194"/>
    <w:rsid w:val="0094229B"/>
    <w:rsid w:val="00942C5C"/>
    <w:rsid w:val="0094338C"/>
    <w:rsid w:val="00944C69"/>
    <w:rsid w:val="00945750"/>
    <w:rsid w:val="00945832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0FC7"/>
    <w:rsid w:val="0095121A"/>
    <w:rsid w:val="009514C4"/>
    <w:rsid w:val="00951DC7"/>
    <w:rsid w:val="00951E4C"/>
    <w:rsid w:val="009520F5"/>
    <w:rsid w:val="009526D6"/>
    <w:rsid w:val="00952CAB"/>
    <w:rsid w:val="009532CE"/>
    <w:rsid w:val="0095375D"/>
    <w:rsid w:val="00953D25"/>
    <w:rsid w:val="00953E98"/>
    <w:rsid w:val="00953F62"/>
    <w:rsid w:val="00953FDE"/>
    <w:rsid w:val="00954232"/>
    <w:rsid w:val="009542A0"/>
    <w:rsid w:val="00954575"/>
    <w:rsid w:val="009545D7"/>
    <w:rsid w:val="00954E51"/>
    <w:rsid w:val="0095523C"/>
    <w:rsid w:val="0095598E"/>
    <w:rsid w:val="00955E74"/>
    <w:rsid w:val="009560D9"/>
    <w:rsid w:val="00956320"/>
    <w:rsid w:val="0095660B"/>
    <w:rsid w:val="00956A4A"/>
    <w:rsid w:val="009570B7"/>
    <w:rsid w:val="00960CAD"/>
    <w:rsid w:val="00960F3D"/>
    <w:rsid w:val="00960F74"/>
    <w:rsid w:val="00961161"/>
    <w:rsid w:val="00962088"/>
    <w:rsid w:val="009620D5"/>
    <w:rsid w:val="009622AD"/>
    <w:rsid w:val="00962688"/>
    <w:rsid w:val="009630F4"/>
    <w:rsid w:val="009632A9"/>
    <w:rsid w:val="009638D3"/>
    <w:rsid w:val="0096397A"/>
    <w:rsid w:val="00963EAC"/>
    <w:rsid w:val="00964C64"/>
    <w:rsid w:val="009656A9"/>
    <w:rsid w:val="0096574A"/>
    <w:rsid w:val="00965CAB"/>
    <w:rsid w:val="00965EE8"/>
    <w:rsid w:val="00965FA8"/>
    <w:rsid w:val="00966116"/>
    <w:rsid w:val="0096697E"/>
    <w:rsid w:val="00966BA5"/>
    <w:rsid w:val="00966E5E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090A"/>
    <w:rsid w:val="009710DE"/>
    <w:rsid w:val="0097153C"/>
    <w:rsid w:val="009716AC"/>
    <w:rsid w:val="00971917"/>
    <w:rsid w:val="00972017"/>
    <w:rsid w:val="00972337"/>
    <w:rsid w:val="0097242A"/>
    <w:rsid w:val="00972CCF"/>
    <w:rsid w:val="0097366C"/>
    <w:rsid w:val="00973951"/>
    <w:rsid w:val="009739D0"/>
    <w:rsid w:val="00973D00"/>
    <w:rsid w:val="00974049"/>
    <w:rsid w:val="009741F2"/>
    <w:rsid w:val="009743AE"/>
    <w:rsid w:val="0097440F"/>
    <w:rsid w:val="00974546"/>
    <w:rsid w:val="00974740"/>
    <w:rsid w:val="009751F0"/>
    <w:rsid w:val="00975828"/>
    <w:rsid w:val="00975AE3"/>
    <w:rsid w:val="00975D3A"/>
    <w:rsid w:val="00976361"/>
    <w:rsid w:val="009768E5"/>
    <w:rsid w:val="009769E5"/>
    <w:rsid w:val="00976FAB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222"/>
    <w:rsid w:val="009816AD"/>
    <w:rsid w:val="00981B09"/>
    <w:rsid w:val="00981EBD"/>
    <w:rsid w:val="009824F1"/>
    <w:rsid w:val="0098255A"/>
    <w:rsid w:val="00982652"/>
    <w:rsid w:val="00982FBB"/>
    <w:rsid w:val="009833E3"/>
    <w:rsid w:val="009836FF"/>
    <w:rsid w:val="0098394F"/>
    <w:rsid w:val="0098399F"/>
    <w:rsid w:val="00983B2D"/>
    <w:rsid w:val="0098416D"/>
    <w:rsid w:val="00984B27"/>
    <w:rsid w:val="00984DC0"/>
    <w:rsid w:val="00984E80"/>
    <w:rsid w:val="00985227"/>
    <w:rsid w:val="00985557"/>
    <w:rsid w:val="009855D9"/>
    <w:rsid w:val="00986405"/>
    <w:rsid w:val="00986427"/>
    <w:rsid w:val="00986A3F"/>
    <w:rsid w:val="009872E9"/>
    <w:rsid w:val="0098742D"/>
    <w:rsid w:val="00987A8A"/>
    <w:rsid w:val="00987BB0"/>
    <w:rsid w:val="00987D2B"/>
    <w:rsid w:val="00987DCD"/>
    <w:rsid w:val="00987F4A"/>
    <w:rsid w:val="009900B3"/>
    <w:rsid w:val="009902A8"/>
    <w:rsid w:val="009909CD"/>
    <w:rsid w:val="00990AA7"/>
    <w:rsid w:val="00990D0E"/>
    <w:rsid w:val="00991113"/>
    <w:rsid w:val="00991227"/>
    <w:rsid w:val="00991A8A"/>
    <w:rsid w:val="00992176"/>
    <w:rsid w:val="0099294A"/>
    <w:rsid w:val="00992B74"/>
    <w:rsid w:val="00992EF7"/>
    <w:rsid w:val="009930B6"/>
    <w:rsid w:val="00993891"/>
    <w:rsid w:val="00993CFB"/>
    <w:rsid w:val="00994978"/>
    <w:rsid w:val="00994BF1"/>
    <w:rsid w:val="00994DFF"/>
    <w:rsid w:val="0099505A"/>
    <w:rsid w:val="00995531"/>
    <w:rsid w:val="0099560E"/>
    <w:rsid w:val="00995682"/>
    <w:rsid w:val="00995715"/>
    <w:rsid w:val="009960F6"/>
    <w:rsid w:val="00996206"/>
    <w:rsid w:val="00996838"/>
    <w:rsid w:val="00996B0E"/>
    <w:rsid w:val="00996F89"/>
    <w:rsid w:val="0099735F"/>
    <w:rsid w:val="00997746"/>
    <w:rsid w:val="00997EFF"/>
    <w:rsid w:val="009A011B"/>
    <w:rsid w:val="009A059B"/>
    <w:rsid w:val="009A0789"/>
    <w:rsid w:val="009A1063"/>
    <w:rsid w:val="009A11CA"/>
    <w:rsid w:val="009A13F4"/>
    <w:rsid w:val="009A14B7"/>
    <w:rsid w:val="009A1554"/>
    <w:rsid w:val="009A1648"/>
    <w:rsid w:val="009A1924"/>
    <w:rsid w:val="009A1EAA"/>
    <w:rsid w:val="009A20A8"/>
    <w:rsid w:val="009A242D"/>
    <w:rsid w:val="009A2D3F"/>
    <w:rsid w:val="009A30A6"/>
    <w:rsid w:val="009A315F"/>
    <w:rsid w:val="009A35B4"/>
    <w:rsid w:val="009A38A0"/>
    <w:rsid w:val="009A3CCA"/>
    <w:rsid w:val="009A3F92"/>
    <w:rsid w:val="009A4655"/>
    <w:rsid w:val="009A4B88"/>
    <w:rsid w:val="009A560F"/>
    <w:rsid w:val="009A5941"/>
    <w:rsid w:val="009A599E"/>
    <w:rsid w:val="009A59B7"/>
    <w:rsid w:val="009A6152"/>
    <w:rsid w:val="009A6306"/>
    <w:rsid w:val="009A63A4"/>
    <w:rsid w:val="009A67A3"/>
    <w:rsid w:val="009A6E47"/>
    <w:rsid w:val="009A6F1D"/>
    <w:rsid w:val="009A7259"/>
    <w:rsid w:val="009A7442"/>
    <w:rsid w:val="009A75E9"/>
    <w:rsid w:val="009A7A79"/>
    <w:rsid w:val="009B0C29"/>
    <w:rsid w:val="009B0C86"/>
    <w:rsid w:val="009B0E2D"/>
    <w:rsid w:val="009B0F68"/>
    <w:rsid w:val="009B165D"/>
    <w:rsid w:val="009B19A9"/>
    <w:rsid w:val="009B1ABB"/>
    <w:rsid w:val="009B1B95"/>
    <w:rsid w:val="009B1FBC"/>
    <w:rsid w:val="009B295C"/>
    <w:rsid w:val="009B2A30"/>
    <w:rsid w:val="009B2DE3"/>
    <w:rsid w:val="009B321D"/>
    <w:rsid w:val="009B3225"/>
    <w:rsid w:val="009B3400"/>
    <w:rsid w:val="009B37BA"/>
    <w:rsid w:val="009B419C"/>
    <w:rsid w:val="009B4294"/>
    <w:rsid w:val="009B42B0"/>
    <w:rsid w:val="009B4EAB"/>
    <w:rsid w:val="009B607C"/>
    <w:rsid w:val="009B673D"/>
    <w:rsid w:val="009B6D38"/>
    <w:rsid w:val="009B74E9"/>
    <w:rsid w:val="009B78ED"/>
    <w:rsid w:val="009B7B35"/>
    <w:rsid w:val="009C00EA"/>
    <w:rsid w:val="009C01D2"/>
    <w:rsid w:val="009C0421"/>
    <w:rsid w:val="009C05A7"/>
    <w:rsid w:val="009C0BF1"/>
    <w:rsid w:val="009C0DDC"/>
    <w:rsid w:val="009C131B"/>
    <w:rsid w:val="009C13D9"/>
    <w:rsid w:val="009C158B"/>
    <w:rsid w:val="009C178C"/>
    <w:rsid w:val="009C1F1C"/>
    <w:rsid w:val="009C28F6"/>
    <w:rsid w:val="009C33F2"/>
    <w:rsid w:val="009C36A3"/>
    <w:rsid w:val="009C392B"/>
    <w:rsid w:val="009C40B6"/>
    <w:rsid w:val="009C4342"/>
    <w:rsid w:val="009C4885"/>
    <w:rsid w:val="009C59AA"/>
    <w:rsid w:val="009C60C7"/>
    <w:rsid w:val="009C6905"/>
    <w:rsid w:val="009C7E94"/>
    <w:rsid w:val="009C7F29"/>
    <w:rsid w:val="009D0559"/>
    <w:rsid w:val="009D066F"/>
    <w:rsid w:val="009D0A66"/>
    <w:rsid w:val="009D0A69"/>
    <w:rsid w:val="009D0B84"/>
    <w:rsid w:val="009D109A"/>
    <w:rsid w:val="009D2170"/>
    <w:rsid w:val="009D2487"/>
    <w:rsid w:val="009D25B7"/>
    <w:rsid w:val="009D2806"/>
    <w:rsid w:val="009D2D16"/>
    <w:rsid w:val="009D2F2D"/>
    <w:rsid w:val="009D3027"/>
    <w:rsid w:val="009D3672"/>
    <w:rsid w:val="009D383F"/>
    <w:rsid w:val="009D3D7A"/>
    <w:rsid w:val="009D4699"/>
    <w:rsid w:val="009D4825"/>
    <w:rsid w:val="009D587C"/>
    <w:rsid w:val="009D58F2"/>
    <w:rsid w:val="009D60D3"/>
    <w:rsid w:val="009D6AED"/>
    <w:rsid w:val="009D6D9B"/>
    <w:rsid w:val="009D6E7B"/>
    <w:rsid w:val="009D6EE0"/>
    <w:rsid w:val="009D75C5"/>
    <w:rsid w:val="009D7F80"/>
    <w:rsid w:val="009E00B6"/>
    <w:rsid w:val="009E07FD"/>
    <w:rsid w:val="009E0896"/>
    <w:rsid w:val="009E0BB1"/>
    <w:rsid w:val="009E0E69"/>
    <w:rsid w:val="009E10D1"/>
    <w:rsid w:val="009E1224"/>
    <w:rsid w:val="009E1B09"/>
    <w:rsid w:val="009E1C41"/>
    <w:rsid w:val="009E1ECE"/>
    <w:rsid w:val="009E2369"/>
    <w:rsid w:val="009E278E"/>
    <w:rsid w:val="009E2F0D"/>
    <w:rsid w:val="009E327D"/>
    <w:rsid w:val="009E334D"/>
    <w:rsid w:val="009E36C7"/>
    <w:rsid w:val="009E370F"/>
    <w:rsid w:val="009E3F85"/>
    <w:rsid w:val="009E44B5"/>
    <w:rsid w:val="009E5542"/>
    <w:rsid w:val="009E565C"/>
    <w:rsid w:val="009E56AB"/>
    <w:rsid w:val="009E5783"/>
    <w:rsid w:val="009E5BD2"/>
    <w:rsid w:val="009E6793"/>
    <w:rsid w:val="009E68DE"/>
    <w:rsid w:val="009E690C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961"/>
    <w:rsid w:val="009F1DE8"/>
    <w:rsid w:val="009F27AF"/>
    <w:rsid w:val="009F2955"/>
    <w:rsid w:val="009F2ACB"/>
    <w:rsid w:val="009F2B2B"/>
    <w:rsid w:val="009F2B86"/>
    <w:rsid w:val="009F36E7"/>
    <w:rsid w:val="009F3F3C"/>
    <w:rsid w:val="009F3F51"/>
    <w:rsid w:val="009F4FCA"/>
    <w:rsid w:val="009F5458"/>
    <w:rsid w:val="009F54D0"/>
    <w:rsid w:val="009F5928"/>
    <w:rsid w:val="009F5B14"/>
    <w:rsid w:val="009F5C75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AEC"/>
    <w:rsid w:val="00A00B42"/>
    <w:rsid w:val="00A00E81"/>
    <w:rsid w:val="00A00FDE"/>
    <w:rsid w:val="00A018B3"/>
    <w:rsid w:val="00A01AC9"/>
    <w:rsid w:val="00A02CFF"/>
    <w:rsid w:val="00A02E4E"/>
    <w:rsid w:val="00A02F18"/>
    <w:rsid w:val="00A0302E"/>
    <w:rsid w:val="00A036C4"/>
    <w:rsid w:val="00A037D2"/>
    <w:rsid w:val="00A040FE"/>
    <w:rsid w:val="00A04374"/>
    <w:rsid w:val="00A059B6"/>
    <w:rsid w:val="00A05B68"/>
    <w:rsid w:val="00A05CE1"/>
    <w:rsid w:val="00A05E0C"/>
    <w:rsid w:val="00A06167"/>
    <w:rsid w:val="00A06D52"/>
    <w:rsid w:val="00A07C72"/>
    <w:rsid w:val="00A07D88"/>
    <w:rsid w:val="00A07E74"/>
    <w:rsid w:val="00A10084"/>
    <w:rsid w:val="00A10334"/>
    <w:rsid w:val="00A10682"/>
    <w:rsid w:val="00A106FE"/>
    <w:rsid w:val="00A107A3"/>
    <w:rsid w:val="00A10AB2"/>
    <w:rsid w:val="00A10F0C"/>
    <w:rsid w:val="00A10F8F"/>
    <w:rsid w:val="00A1166F"/>
    <w:rsid w:val="00A116A3"/>
    <w:rsid w:val="00A122FB"/>
    <w:rsid w:val="00A1256E"/>
    <w:rsid w:val="00A12AA4"/>
    <w:rsid w:val="00A133C0"/>
    <w:rsid w:val="00A1366A"/>
    <w:rsid w:val="00A13A4B"/>
    <w:rsid w:val="00A13D31"/>
    <w:rsid w:val="00A14352"/>
    <w:rsid w:val="00A14502"/>
    <w:rsid w:val="00A14700"/>
    <w:rsid w:val="00A14711"/>
    <w:rsid w:val="00A15163"/>
    <w:rsid w:val="00A1524D"/>
    <w:rsid w:val="00A152FC"/>
    <w:rsid w:val="00A156D5"/>
    <w:rsid w:val="00A15E17"/>
    <w:rsid w:val="00A16385"/>
    <w:rsid w:val="00A166EE"/>
    <w:rsid w:val="00A16A6D"/>
    <w:rsid w:val="00A16DB8"/>
    <w:rsid w:val="00A16E89"/>
    <w:rsid w:val="00A17A7E"/>
    <w:rsid w:val="00A17B6B"/>
    <w:rsid w:val="00A200C3"/>
    <w:rsid w:val="00A2019C"/>
    <w:rsid w:val="00A2069A"/>
    <w:rsid w:val="00A20CD0"/>
    <w:rsid w:val="00A20D01"/>
    <w:rsid w:val="00A20D4A"/>
    <w:rsid w:val="00A20D6E"/>
    <w:rsid w:val="00A20DF7"/>
    <w:rsid w:val="00A20E58"/>
    <w:rsid w:val="00A20F47"/>
    <w:rsid w:val="00A2109F"/>
    <w:rsid w:val="00A211B8"/>
    <w:rsid w:val="00A219F1"/>
    <w:rsid w:val="00A219FB"/>
    <w:rsid w:val="00A2210B"/>
    <w:rsid w:val="00A22423"/>
    <w:rsid w:val="00A22442"/>
    <w:rsid w:val="00A228EA"/>
    <w:rsid w:val="00A22D80"/>
    <w:rsid w:val="00A230AD"/>
    <w:rsid w:val="00A2318B"/>
    <w:rsid w:val="00A235FE"/>
    <w:rsid w:val="00A23817"/>
    <w:rsid w:val="00A23FD8"/>
    <w:rsid w:val="00A2405F"/>
    <w:rsid w:val="00A24598"/>
    <w:rsid w:val="00A2478A"/>
    <w:rsid w:val="00A24EF9"/>
    <w:rsid w:val="00A2517C"/>
    <w:rsid w:val="00A25520"/>
    <w:rsid w:val="00A257AB"/>
    <w:rsid w:val="00A25907"/>
    <w:rsid w:val="00A259E9"/>
    <w:rsid w:val="00A25A40"/>
    <w:rsid w:val="00A25BBA"/>
    <w:rsid w:val="00A25E61"/>
    <w:rsid w:val="00A26C79"/>
    <w:rsid w:val="00A26F84"/>
    <w:rsid w:val="00A2734F"/>
    <w:rsid w:val="00A27641"/>
    <w:rsid w:val="00A27815"/>
    <w:rsid w:val="00A278FD"/>
    <w:rsid w:val="00A27A6C"/>
    <w:rsid w:val="00A27C53"/>
    <w:rsid w:val="00A27CEB"/>
    <w:rsid w:val="00A27E55"/>
    <w:rsid w:val="00A30C57"/>
    <w:rsid w:val="00A30F8A"/>
    <w:rsid w:val="00A3123B"/>
    <w:rsid w:val="00A3191D"/>
    <w:rsid w:val="00A31C9F"/>
    <w:rsid w:val="00A31E73"/>
    <w:rsid w:val="00A321B4"/>
    <w:rsid w:val="00A321BF"/>
    <w:rsid w:val="00A3240B"/>
    <w:rsid w:val="00A3243E"/>
    <w:rsid w:val="00A32465"/>
    <w:rsid w:val="00A325BE"/>
    <w:rsid w:val="00A326FA"/>
    <w:rsid w:val="00A32C07"/>
    <w:rsid w:val="00A339D9"/>
    <w:rsid w:val="00A33A2C"/>
    <w:rsid w:val="00A33AFA"/>
    <w:rsid w:val="00A33DB2"/>
    <w:rsid w:val="00A33E23"/>
    <w:rsid w:val="00A3476A"/>
    <w:rsid w:val="00A34AD9"/>
    <w:rsid w:val="00A34F02"/>
    <w:rsid w:val="00A34FA8"/>
    <w:rsid w:val="00A35286"/>
    <w:rsid w:val="00A35926"/>
    <w:rsid w:val="00A35999"/>
    <w:rsid w:val="00A35BE4"/>
    <w:rsid w:val="00A368B0"/>
    <w:rsid w:val="00A36CC2"/>
    <w:rsid w:val="00A36E5B"/>
    <w:rsid w:val="00A375F7"/>
    <w:rsid w:val="00A37B20"/>
    <w:rsid w:val="00A37E1A"/>
    <w:rsid w:val="00A40581"/>
    <w:rsid w:val="00A413F4"/>
    <w:rsid w:val="00A415BF"/>
    <w:rsid w:val="00A41BF8"/>
    <w:rsid w:val="00A42270"/>
    <w:rsid w:val="00A4237C"/>
    <w:rsid w:val="00A429F8"/>
    <w:rsid w:val="00A42D8D"/>
    <w:rsid w:val="00A43B69"/>
    <w:rsid w:val="00A44767"/>
    <w:rsid w:val="00A44A62"/>
    <w:rsid w:val="00A456CF"/>
    <w:rsid w:val="00A457CA"/>
    <w:rsid w:val="00A458F2"/>
    <w:rsid w:val="00A46044"/>
    <w:rsid w:val="00A463D3"/>
    <w:rsid w:val="00A4655E"/>
    <w:rsid w:val="00A46687"/>
    <w:rsid w:val="00A46716"/>
    <w:rsid w:val="00A4672D"/>
    <w:rsid w:val="00A47285"/>
    <w:rsid w:val="00A479AE"/>
    <w:rsid w:val="00A47CE8"/>
    <w:rsid w:val="00A50328"/>
    <w:rsid w:val="00A5093F"/>
    <w:rsid w:val="00A510AD"/>
    <w:rsid w:val="00A51274"/>
    <w:rsid w:val="00A513ED"/>
    <w:rsid w:val="00A5156C"/>
    <w:rsid w:val="00A51651"/>
    <w:rsid w:val="00A51733"/>
    <w:rsid w:val="00A51B7D"/>
    <w:rsid w:val="00A52284"/>
    <w:rsid w:val="00A52418"/>
    <w:rsid w:val="00A5263A"/>
    <w:rsid w:val="00A52817"/>
    <w:rsid w:val="00A52CCB"/>
    <w:rsid w:val="00A53A6D"/>
    <w:rsid w:val="00A53BE6"/>
    <w:rsid w:val="00A53E89"/>
    <w:rsid w:val="00A541FF"/>
    <w:rsid w:val="00A54430"/>
    <w:rsid w:val="00A54AC5"/>
    <w:rsid w:val="00A55285"/>
    <w:rsid w:val="00A55325"/>
    <w:rsid w:val="00A559D8"/>
    <w:rsid w:val="00A55A6E"/>
    <w:rsid w:val="00A55A80"/>
    <w:rsid w:val="00A56486"/>
    <w:rsid w:val="00A56D9F"/>
    <w:rsid w:val="00A56FC4"/>
    <w:rsid w:val="00A57037"/>
    <w:rsid w:val="00A5713C"/>
    <w:rsid w:val="00A571EC"/>
    <w:rsid w:val="00A57870"/>
    <w:rsid w:val="00A57F13"/>
    <w:rsid w:val="00A57FBE"/>
    <w:rsid w:val="00A606D3"/>
    <w:rsid w:val="00A60B2F"/>
    <w:rsid w:val="00A61039"/>
    <w:rsid w:val="00A6104D"/>
    <w:rsid w:val="00A61166"/>
    <w:rsid w:val="00A6146B"/>
    <w:rsid w:val="00A618D9"/>
    <w:rsid w:val="00A624F0"/>
    <w:rsid w:val="00A63709"/>
    <w:rsid w:val="00A643AD"/>
    <w:rsid w:val="00A6440C"/>
    <w:rsid w:val="00A645F1"/>
    <w:rsid w:val="00A647F9"/>
    <w:rsid w:val="00A64CFC"/>
    <w:rsid w:val="00A6521C"/>
    <w:rsid w:val="00A65B1F"/>
    <w:rsid w:val="00A65B8A"/>
    <w:rsid w:val="00A65F5F"/>
    <w:rsid w:val="00A67073"/>
    <w:rsid w:val="00A672D2"/>
    <w:rsid w:val="00A677E8"/>
    <w:rsid w:val="00A67960"/>
    <w:rsid w:val="00A67AED"/>
    <w:rsid w:val="00A67CFE"/>
    <w:rsid w:val="00A67F7F"/>
    <w:rsid w:val="00A67FB5"/>
    <w:rsid w:val="00A70001"/>
    <w:rsid w:val="00A700B8"/>
    <w:rsid w:val="00A70182"/>
    <w:rsid w:val="00A70327"/>
    <w:rsid w:val="00A705FC"/>
    <w:rsid w:val="00A70A88"/>
    <w:rsid w:val="00A718E4"/>
    <w:rsid w:val="00A71D57"/>
    <w:rsid w:val="00A71DD5"/>
    <w:rsid w:val="00A7205C"/>
    <w:rsid w:val="00A7233E"/>
    <w:rsid w:val="00A7301D"/>
    <w:rsid w:val="00A7376E"/>
    <w:rsid w:val="00A74089"/>
    <w:rsid w:val="00A746C0"/>
    <w:rsid w:val="00A74758"/>
    <w:rsid w:val="00A7518E"/>
    <w:rsid w:val="00A75805"/>
    <w:rsid w:val="00A75917"/>
    <w:rsid w:val="00A75C2D"/>
    <w:rsid w:val="00A75E01"/>
    <w:rsid w:val="00A76053"/>
    <w:rsid w:val="00A76193"/>
    <w:rsid w:val="00A761E2"/>
    <w:rsid w:val="00A766A1"/>
    <w:rsid w:val="00A769F6"/>
    <w:rsid w:val="00A76DC9"/>
    <w:rsid w:val="00A76DF3"/>
    <w:rsid w:val="00A76F90"/>
    <w:rsid w:val="00A76FF9"/>
    <w:rsid w:val="00A770BE"/>
    <w:rsid w:val="00A7715A"/>
    <w:rsid w:val="00A771C0"/>
    <w:rsid w:val="00A7754A"/>
    <w:rsid w:val="00A7789D"/>
    <w:rsid w:val="00A77B5C"/>
    <w:rsid w:val="00A77BA3"/>
    <w:rsid w:val="00A77C6C"/>
    <w:rsid w:val="00A77F21"/>
    <w:rsid w:val="00A805E1"/>
    <w:rsid w:val="00A806F7"/>
    <w:rsid w:val="00A81115"/>
    <w:rsid w:val="00A81225"/>
    <w:rsid w:val="00A815F1"/>
    <w:rsid w:val="00A819FC"/>
    <w:rsid w:val="00A81C05"/>
    <w:rsid w:val="00A81F31"/>
    <w:rsid w:val="00A82287"/>
    <w:rsid w:val="00A826CD"/>
    <w:rsid w:val="00A82AAB"/>
    <w:rsid w:val="00A82CD9"/>
    <w:rsid w:val="00A82E89"/>
    <w:rsid w:val="00A82F58"/>
    <w:rsid w:val="00A8351E"/>
    <w:rsid w:val="00A83D6A"/>
    <w:rsid w:val="00A83F0A"/>
    <w:rsid w:val="00A84882"/>
    <w:rsid w:val="00A84B0A"/>
    <w:rsid w:val="00A84EB4"/>
    <w:rsid w:val="00A85272"/>
    <w:rsid w:val="00A857F2"/>
    <w:rsid w:val="00A85DB7"/>
    <w:rsid w:val="00A85FA0"/>
    <w:rsid w:val="00A866F7"/>
    <w:rsid w:val="00A8689F"/>
    <w:rsid w:val="00A86F34"/>
    <w:rsid w:val="00A8708E"/>
    <w:rsid w:val="00A902F9"/>
    <w:rsid w:val="00A9081E"/>
    <w:rsid w:val="00A90C4C"/>
    <w:rsid w:val="00A90DCC"/>
    <w:rsid w:val="00A90DE3"/>
    <w:rsid w:val="00A910F9"/>
    <w:rsid w:val="00A91550"/>
    <w:rsid w:val="00A91562"/>
    <w:rsid w:val="00A91E78"/>
    <w:rsid w:val="00A920DA"/>
    <w:rsid w:val="00A920DC"/>
    <w:rsid w:val="00A922F0"/>
    <w:rsid w:val="00A92795"/>
    <w:rsid w:val="00A928ED"/>
    <w:rsid w:val="00A92AB1"/>
    <w:rsid w:val="00A92C8A"/>
    <w:rsid w:val="00A92EF3"/>
    <w:rsid w:val="00A9339C"/>
    <w:rsid w:val="00A93A88"/>
    <w:rsid w:val="00A93B43"/>
    <w:rsid w:val="00A93BC3"/>
    <w:rsid w:val="00A9418B"/>
    <w:rsid w:val="00A9441B"/>
    <w:rsid w:val="00A94A94"/>
    <w:rsid w:val="00A950C4"/>
    <w:rsid w:val="00A95102"/>
    <w:rsid w:val="00A95400"/>
    <w:rsid w:val="00A95ACE"/>
    <w:rsid w:val="00A95AE6"/>
    <w:rsid w:val="00A9606F"/>
    <w:rsid w:val="00A969FA"/>
    <w:rsid w:val="00A96C77"/>
    <w:rsid w:val="00A96D30"/>
    <w:rsid w:val="00A96F1D"/>
    <w:rsid w:val="00A973C4"/>
    <w:rsid w:val="00AA19EF"/>
    <w:rsid w:val="00AA1A16"/>
    <w:rsid w:val="00AA1BFD"/>
    <w:rsid w:val="00AA1CF8"/>
    <w:rsid w:val="00AA1ECF"/>
    <w:rsid w:val="00AA2273"/>
    <w:rsid w:val="00AA240E"/>
    <w:rsid w:val="00AA2501"/>
    <w:rsid w:val="00AA2539"/>
    <w:rsid w:val="00AA2863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9E2"/>
    <w:rsid w:val="00AA5B3C"/>
    <w:rsid w:val="00AA5E4B"/>
    <w:rsid w:val="00AA6502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888"/>
    <w:rsid w:val="00AA7CAA"/>
    <w:rsid w:val="00AB00B8"/>
    <w:rsid w:val="00AB0374"/>
    <w:rsid w:val="00AB0685"/>
    <w:rsid w:val="00AB09B4"/>
    <w:rsid w:val="00AB1650"/>
    <w:rsid w:val="00AB1976"/>
    <w:rsid w:val="00AB1B11"/>
    <w:rsid w:val="00AB243E"/>
    <w:rsid w:val="00AB2B55"/>
    <w:rsid w:val="00AB3838"/>
    <w:rsid w:val="00AB3CFA"/>
    <w:rsid w:val="00AB3D5C"/>
    <w:rsid w:val="00AB4080"/>
    <w:rsid w:val="00AB4337"/>
    <w:rsid w:val="00AB4657"/>
    <w:rsid w:val="00AB4B1F"/>
    <w:rsid w:val="00AB5A50"/>
    <w:rsid w:val="00AB6544"/>
    <w:rsid w:val="00AB6E43"/>
    <w:rsid w:val="00AB7315"/>
    <w:rsid w:val="00AB74B9"/>
    <w:rsid w:val="00AB7818"/>
    <w:rsid w:val="00AB78AB"/>
    <w:rsid w:val="00AB7A67"/>
    <w:rsid w:val="00AB7DF3"/>
    <w:rsid w:val="00AC0012"/>
    <w:rsid w:val="00AC0789"/>
    <w:rsid w:val="00AC0ED5"/>
    <w:rsid w:val="00AC14C6"/>
    <w:rsid w:val="00AC160F"/>
    <w:rsid w:val="00AC1AC7"/>
    <w:rsid w:val="00AC26BB"/>
    <w:rsid w:val="00AC290B"/>
    <w:rsid w:val="00AC294E"/>
    <w:rsid w:val="00AC29E6"/>
    <w:rsid w:val="00AC2B97"/>
    <w:rsid w:val="00AC3305"/>
    <w:rsid w:val="00AC357A"/>
    <w:rsid w:val="00AC36A8"/>
    <w:rsid w:val="00AC38F1"/>
    <w:rsid w:val="00AC3E6A"/>
    <w:rsid w:val="00AC3F89"/>
    <w:rsid w:val="00AC459C"/>
    <w:rsid w:val="00AC4A0A"/>
    <w:rsid w:val="00AC4BEB"/>
    <w:rsid w:val="00AC4CC3"/>
    <w:rsid w:val="00AC509A"/>
    <w:rsid w:val="00AC537E"/>
    <w:rsid w:val="00AC554E"/>
    <w:rsid w:val="00AC70F6"/>
    <w:rsid w:val="00AC7218"/>
    <w:rsid w:val="00AC746F"/>
    <w:rsid w:val="00AC7482"/>
    <w:rsid w:val="00AC7633"/>
    <w:rsid w:val="00AC793E"/>
    <w:rsid w:val="00AC7F0F"/>
    <w:rsid w:val="00AD013A"/>
    <w:rsid w:val="00AD04D9"/>
    <w:rsid w:val="00AD053F"/>
    <w:rsid w:val="00AD0884"/>
    <w:rsid w:val="00AD0E12"/>
    <w:rsid w:val="00AD140D"/>
    <w:rsid w:val="00AD27E3"/>
    <w:rsid w:val="00AD27F1"/>
    <w:rsid w:val="00AD2D12"/>
    <w:rsid w:val="00AD2EFE"/>
    <w:rsid w:val="00AD30DE"/>
    <w:rsid w:val="00AD34B4"/>
    <w:rsid w:val="00AD34E0"/>
    <w:rsid w:val="00AD3805"/>
    <w:rsid w:val="00AD39AD"/>
    <w:rsid w:val="00AD3A44"/>
    <w:rsid w:val="00AD3C98"/>
    <w:rsid w:val="00AD3E40"/>
    <w:rsid w:val="00AD4157"/>
    <w:rsid w:val="00AD43FC"/>
    <w:rsid w:val="00AD481E"/>
    <w:rsid w:val="00AD482B"/>
    <w:rsid w:val="00AD4B5C"/>
    <w:rsid w:val="00AD514E"/>
    <w:rsid w:val="00AD55CB"/>
    <w:rsid w:val="00AD5897"/>
    <w:rsid w:val="00AD5ABD"/>
    <w:rsid w:val="00AD5BE2"/>
    <w:rsid w:val="00AD6384"/>
    <w:rsid w:val="00AD63D1"/>
    <w:rsid w:val="00AD64E4"/>
    <w:rsid w:val="00AD65EF"/>
    <w:rsid w:val="00AD6687"/>
    <w:rsid w:val="00AD69F8"/>
    <w:rsid w:val="00AD6C59"/>
    <w:rsid w:val="00AD6EFD"/>
    <w:rsid w:val="00AD73D4"/>
    <w:rsid w:val="00AD7C7C"/>
    <w:rsid w:val="00AD7F7C"/>
    <w:rsid w:val="00AD7FB4"/>
    <w:rsid w:val="00AE052C"/>
    <w:rsid w:val="00AE0F05"/>
    <w:rsid w:val="00AE12B3"/>
    <w:rsid w:val="00AE137D"/>
    <w:rsid w:val="00AE14A4"/>
    <w:rsid w:val="00AE1545"/>
    <w:rsid w:val="00AE170C"/>
    <w:rsid w:val="00AE1829"/>
    <w:rsid w:val="00AE19DC"/>
    <w:rsid w:val="00AE1CA0"/>
    <w:rsid w:val="00AE254B"/>
    <w:rsid w:val="00AE26A6"/>
    <w:rsid w:val="00AE2A18"/>
    <w:rsid w:val="00AE2C96"/>
    <w:rsid w:val="00AE2D4D"/>
    <w:rsid w:val="00AE31EB"/>
    <w:rsid w:val="00AE3530"/>
    <w:rsid w:val="00AE36B7"/>
    <w:rsid w:val="00AE3815"/>
    <w:rsid w:val="00AE396A"/>
    <w:rsid w:val="00AE3995"/>
    <w:rsid w:val="00AE39AD"/>
    <w:rsid w:val="00AE4D17"/>
    <w:rsid w:val="00AE5E15"/>
    <w:rsid w:val="00AE68D2"/>
    <w:rsid w:val="00AE6998"/>
    <w:rsid w:val="00AE6C26"/>
    <w:rsid w:val="00AE7583"/>
    <w:rsid w:val="00AE778F"/>
    <w:rsid w:val="00AE7BA1"/>
    <w:rsid w:val="00AE7FD3"/>
    <w:rsid w:val="00AF01B8"/>
    <w:rsid w:val="00AF0211"/>
    <w:rsid w:val="00AF0607"/>
    <w:rsid w:val="00AF07CA"/>
    <w:rsid w:val="00AF0FF0"/>
    <w:rsid w:val="00AF1A15"/>
    <w:rsid w:val="00AF1E2B"/>
    <w:rsid w:val="00AF1EE1"/>
    <w:rsid w:val="00AF2079"/>
    <w:rsid w:val="00AF20A8"/>
    <w:rsid w:val="00AF2DA4"/>
    <w:rsid w:val="00AF2DFC"/>
    <w:rsid w:val="00AF3285"/>
    <w:rsid w:val="00AF3549"/>
    <w:rsid w:val="00AF3565"/>
    <w:rsid w:val="00AF3625"/>
    <w:rsid w:val="00AF3DB9"/>
    <w:rsid w:val="00AF4317"/>
    <w:rsid w:val="00AF435C"/>
    <w:rsid w:val="00AF49CA"/>
    <w:rsid w:val="00AF4A8F"/>
    <w:rsid w:val="00AF4B8A"/>
    <w:rsid w:val="00AF51DB"/>
    <w:rsid w:val="00AF58C3"/>
    <w:rsid w:val="00AF5970"/>
    <w:rsid w:val="00AF6928"/>
    <w:rsid w:val="00AF6C9F"/>
    <w:rsid w:val="00AF6E94"/>
    <w:rsid w:val="00AF6FC5"/>
    <w:rsid w:val="00AF71F7"/>
    <w:rsid w:val="00AF779A"/>
    <w:rsid w:val="00AF7897"/>
    <w:rsid w:val="00AF7AB7"/>
    <w:rsid w:val="00AF7D59"/>
    <w:rsid w:val="00B001C3"/>
    <w:rsid w:val="00B00337"/>
    <w:rsid w:val="00B00448"/>
    <w:rsid w:val="00B00494"/>
    <w:rsid w:val="00B009C5"/>
    <w:rsid w:val="00B00A18"/>
    <w:rsid w:val="00B00E94"/>
    <w:rsid w:val="00B00FEB"/>
    <w:rsid w:val="00B017C6"/>
    <w:rsid w:val="00B01CDE"/>
    <w:rsid w:val="00B0228E"/>
    <w:rsid w:val="00B027D0"/>
    <w:rsid w:val="00B02B28"/>
    <w:rsid w:val="00B03384"/>
    <w:rsid w:val="00B0375D"/>
    <w:rsid w:val="00B03777"/>
    <w:rsid w:val="00B03782"/>
    <w:rsid w:val="00B03B19"/>
    <w:rsid w:val="00B043F6"/>
    <w:rsid w:val="00B04608"/>
    <w:rsid w:val="00B04611"/>
    <w:rsid w:val="00B04AE4"/>
    <w:rsid w:val="00B04DD7"/>
    <w:rsid w:val="00B04E37"/>
    <w:rsid w:val="00B04FEF"/>
    <w:rsid w:val="00B05032"/>
    <w:rsid w:val="00B051CF"/>
    <w:rsid w:val="00B0578D"/>
    <w:rsid w:val="00B058E9"/>
    <w:rsid w:val="00B05925"/>
    <w:rsid w:val="00B05BEE"/>
    <w:rsid w:val="00B05DD9"/>
    <w:rsid w:val="00B05E67"/>
    <w:rsid w:val="00B06A7E"/>
    <w:rsid w:val="00B06F94"/>
    <w:rsid w:val="00B07038"/>
    <w:rsid w:val="00B07624"/>
    <w:rsid w:val="00B0785B"/>
    <w:rsid w:val="00B07B22"/>
    <w:rsid w:val="00B07B70"/>
    <w:rsid w:val="00B10292"/>
    <w:rsid w:val="00B105CA"/>
    <w:rsid w:val="00B106C3"/>
    <w:rsid w:val="00B106F6"/>
    <w:rsid w:val="00B10863"/>
    <w:rsid w:val="00B108E8"/>
    <w:rsid w:val="00B10B3F"/>
    <w:rsid w:val="00B10CCF"/>
    <w:rsid w:val="00B10D4C"/>
    <w:rsid w:val="00B112A4"/>
    <w:rsid w:val="00B11629"/>
    <w:rsid w:val="00B116D3"/>
    <w:rsid w:val="00B116D4"/>
    <w:rsid w:val="00B1225F"/>
    <w:rsid w:val="00B126B4"/>
    <w:rsid w:val="00B127DF"/>
    <w:rsid w:val="00B130E4"/>
    <w:rsid w:val="00B13546"/>
    <w:rsid w:val="00B13957"/>
    <w:rsid w:val="00B13DE1"/>
    <w:rsid w:val="00B14281"/>
    <w:rsid w:val="00B1474E"/>
    <w:rsid w:val="00B155B6"/>
    <w:rsid w:val="00B15B6F"/>
    <w:rsid w:val="00B169EE"/>
    <w:rsid w:val="00B1783A"/>
    <w:rsid w:val="00B17AA2"/>
    <w:rsid w:val="00B17C67"/>
    <w:rsid w:val="00B17E6A"/>
    <w:rsid w:val="00B208DD"/>
    <w:rsid w:val="00B20AB7"/>
    <w:rsid w:val="00B20B93"/>
    <w:rsid w:val="00B20C7F"/>
    <w:rsid w:val="00B2111D"/>
    <w:rsid w:val="00B21306"/>
    <w:rsid w:val="00B225ED"/>
    <w:rsid w:val="00B2262B"/>
    <w:rsid w:val="00B226DB"/>
    <w:rsid w:val="00B22AC5"/>
    <w:rsid w:val="00B22BB3"/>
    <w:rsid w:val="00B2325D"/>
    <w:rsid w:val="00B233DF"/>
    <w:rsid w:val="00B235BA"/>
    <w:rsid w:val="00B2364A"/>
    <w:rsid w:val="00B247EA"/>
    <w:rsid w:val="00B24E19"/>
    <w:rsid w:val="00B251C0"/>
    <w:rsid w:val="00B25B61"/>
    <w:rsid w:val="00B25BF8"/>
    <w:rsid w:val="00B25D89"/>
    <w:rsid w:val="00B25D97"/>
    <w:rsid w:val="00B25E98"/>
    <w:rsid w:val="00B26099"/>
    <w:rsid w:val="00B262CF"/>
    <w:rsid w:val="00B26BE8"/>
    <w:rsid w:val="00B26CFB"/>
    <w:rsid w:val="00B26D4D"/>
    <w:rsid w:val="00B26FEE"/>
    <w:rsid w:val="00B30616"/>
    <w:rsid w:val="00B30C3C"/>
    <w:rsid w:val="00B31156"/>
    <w:rsid w:val="00B3122D"/>
    <w:rsid w:val="00B3172B"/>
    <w:rsid w:val="00B31DFC"/>
    <w:rsid w:val="00B31FA0"/>
    <w:rsid w:val="00B31FF6"/>
    <w:rsid w:val="00B32669"/>
    <w:rsid w:val="00B32763"/>
    <w:rsid w:val="00B32BAA"/>
    <w:rsid w:val="00B32CAC"/>
    <w:rsid w:val="00B33713"/>
    <w:rsid w:val="00B33938"/>
    <w:rsid w:val="00B33B46"/>
    <w:rsid w:val="00B34034"/>
    <w:rsid w:val="00B34046"/>
    <w:rsid w:val="00B341D3"/>
    <w:rsid w:val="00B34324"/>
    <w:rsid w:val="00B344F1"/>
    <w:rsid w:val="00B345E4"/>
    <w:rsid w:val="00B3492B"/>
    <w:rsid w:val="00B34A99"/>
    <w:rsid w:val="00B34DFA"/>
    <w:rsid w:val="00B34FD1"/>
    <w:rsid w:val="00B35BE9"/>
    <w:rsid w:val="00B35EEC"/>
    <w:rsid w:val="00B362F3"/>
    <w:rsid w:val="00B3636E"/>
    <w:rsid w:val="00B36ACC"/>
    <w:rsid w:val="00B376EE"/>
    <w:rsid w:val="00B404E8"/>
    <w:rsid w:val="00B405AF"/>
    <w:rsid w:val="00B40AFB"/>
    <w:rsid w:val="00B40CF9"/>
    <w:rsid w:val="00B40D95"/>
    <w:rsid w:val="00B41212"/>
    <w:rsid w:val="00B4201A"/>
    <w:rsid w:val="00B42208"/>
    <w:rsid w:val="00B4320F"/>
    <w:rsid w:val="00B43916"/>
    <w:rsid w:val="00B43A23"/>
    <w:rsid w:val="00B43D40"/>
    <w:rsid w:val="00B44F40"/>
    <w:rsid w:val="00B45BD4"/>
    <w:rsid w:val="00B460C1"/>
    <w:rsid w:val="00B4699A"/>
    <w:rsid w:val="00B47AF3"/>
    <w:rsid w:val="00B47EA7"/>
    <w:rsid w:val="00B47EAD"/>
    <w:rsid w:val="00B47EE1"/>
    <w:rsid w:val="00B47FEA"/>
    <w:rsid w:val="00B47FEF"/>
    <w:rsid w:val="00B5001F"/>
    <w:rsid w:val="00B502DD"/>
    <w:rsid w:val="00B50866"/>
    <w:rsid w:val="00B50C69"/>
    <w:rsid w:val="00B50CD5"/>
    <w:rsid w:val="00B50EAB"/>
    <w:rsid w:val="00B513D3"/>
    <w:rsid w:val="00B519E8"/>
    <w:rsid w:val="00B519FE"/>
    <w:rsid w:val="00B51DEB"/>
    <w:rsid w:val="00B520CE"/>
    <w:rsid w:val="00B52F3C"/>
    <w:rsid w:val="00B53227"/>
    <w:rsid w:val="00B53618"/>
    <w:rsid w:val="00B5408F"/>
    <w:rsid w:val="00B54A41"/>
    <w:rsid w:val="00B54A9F"/>
    <w:rsid w:val="00B54CE0"/>
    <w:rsid w:val="00B54DFF"/>
    <w:rsid w:val="00B54F02"/>
    <w:rsid w:val="00B558EE"/>
    <w:rsid w:val="00B55BAE"/>
    <w:rsid w:val="00B55D66"/>
    <w:rsid w:val="00B55DC6"/>
    <w:rsid w:val="00B56681"/>
    <w:rsid w:val="00B56788"/>
    <w:rsid w:val="00B56C0A"/>
    <w:rsid w:val="00B570DF"/>
    <w:rsid w:val="00B57951"/>
    <w:rsid w:val="00B57993"/>
    <w:rsid w:val="00B57AFD"/>
    <w:rsid w:val="00B57E1C"/>
    <w:rsid w:val="00B603EC"/>
    <w:rsid w:val="00B607C4"/>
    <w:rsid w:val="00B60924"/>
    <w:rsid w:val="00B609A5"/>
    <w:rsid w:val="00B6186E"/>
    <w:rsid w:val="00B61A45"/>
    <w:rsid w:val="00B61C1C"/>
    <w:rsid w:val="00B62156"/>
    <w:rsid w:val="00B62A78"/>
    <w:rsid w:val="00B62E41"/>
    <w:rsid w:val="00B633BF"/>
    <w:rsid w:val="00B63E6E"/>
    <w:rsid w:val="00B647C1"/>
    <w:rsid w:val="00B6487B"/>
    <w:rsid w:val="00B64C1F"/>
    <w:rsid w:val="00B64EEF"/>
    <w:rsid w:val="00B6559F"/>
    <w:rsid w:val="00B65D3A"/>
    <w:rsid w:val="00B65D90"/>
    <w:rsid w:val="00B65D9A"/>
    <w:rsid w:val="00B66902"/>
    <w:rsid w:val="00B67620"/>
    <w:rsid w:val="00B67F95"/>
    <w:rsid w:val="00B70017"/>
    <w:rsid w:val="00B7075F"/>
    <w:rsid w:val="00B71257"/>
    <w:rsid w:val="00B71307"/>
    <w:rsid w:val="00B714D8"/>
    <w:rsid w:val="00B7268B"/>
    <w:rsid w:val="00B72801"/>
    <w:rsid w:val="00B728E1"/>
    <w:rsid w:val="00B72930"/>
    <w:rsid w:val="00B72C8E"/>
    <w:rsid w:val="00B72D6E"/>
    <w:rsid w:val="00B73AE0"/>
    <w:rsid w:val="00B7413E"/>
    <w:rsid w:val="00B742B3"/>
    <w:rsid w:val="00B749C6"/>
    <w:rsid w:val="00B74CF9"/>
    <w:rsid w:val="00B74F8D"/>
    <w:rsid w:val="00B76024"/>
    <w:rsid w:val="00B76580"/>
    <w:rsid w:val="00B76A44"/>
    <w:rsid w:val="00B76A55"/>
    <w:rsid w:val="00B770B2"/>
    <w:rsid w:val="00B773CE"/>
    <w:rsid w:val="00B77D49"/>
    <w:rsid w:val="00B77D71"/>
    <w:rsid w:val="00B80233"/>
    <w:rsid w:val="00B80CA2"/>
    <w:rsid w:val="00B8111F"/>
    <w:rsid w:val="00B81273"/>
    <w:rsid w:val="00B81542"/>
    <w:rsid w:val="00B81663"/>
    <w:rsid w:val="00B81680"/>
    <w:rsid w:val="00B81860"/>
    <w:rsid w:val="00B81B1A"/>
    <w:rsid w:val="00B825FE"/>
    <w:rsid w:val="00B8283B"/>
    <w:rsid w:val="00B82F58"/>
    <w:rsid w:val="00B8306D"/>
    <w:rsid w:val="00B83538"/>
    <w:rsid w:val="00B83D9E"/>
    <w:rsid w:val="00B84121"/>
    <w:rsid w:val="00B843A0"/>
    <w:rsid w:val="00B849E4"/>
    <w:rsid w:val="00B84A0E"/>
    <w:rsid w:val="00B85064"/>
    <w:rsid w:val="00B850ED"/>
    <w:rsid w:val="00B85409"/>
    <w:rsid w:val="00B85432"/>
    <w:rsid w:val="00B85618"/>
    <w:rsid w:val="00B85737"/>
    <w:rsid w:val="00B8582E"/>
    <w:rsid w:val="00B85927"/>
    <w:rsid w:val="00B85F5E"/>
    <w:rsid w:val="00B85F97"/>
    <w:rsid w:val="00B861B3"/>
    <w:rsid w:val="00B86928"/>
    <w:rsid w:val="00B869CC"/>
    <w:rsid w:val="00B871FD"/>
    <w:rsid w:val="00B8726D"/>
    <w:rsid w:val="00B90E96"/>
    <w:rsid w:val="00B90EF1"/>
    <w:rsid w:val="00B916B0"/>
    <w:rsid w:val="00B9191E"/>
    <w:rsid w:val="00B919CE"/>
    <w:rsid w:val="00B91D15"/>
    <w:rsid w:val="00B91F3A"/>
    <w:rsid w:val="00B91FA6"/>
    <w:rsid w:val="00B9211F"/>
    <w:rsid w:val="00B9218A"/>
    <w:rsid w:val="00B921D5"/>
    <w:rsid w:val="00B92662"/>
    <w:rsid w:val="00B92DB0"/>
    <w:rsid w:val="00B92DF9"/>
    <w:rsid w:val="00B93310"/>
    <w:rsid w:val="00B937BC"/>
    <w:rsid w:val="00B938FD"/>
    <w:rsid w:val="00B93FEF"/>
    <w:rsid w:val="00B942FF"/>
    <w:rsid w:val="00B944FE"/>
    <w:rsid w:val="00B94823"/>
    <w:rsid w:val="00B94A3D"/>
    <w:rsid w:val="00B94AD8"/>
    <w:rsid w:val="00B94B57"/>
    <w:rsid w:val="00B94BC9"/>
    <w:rsid w:val="00B94CFF"/>
    <w:rsid w:val="00B94E65"/>
    <w:rsid w:val="00B95018"/>
    <w:rsid w:val="00B9578D"/>
    <w:rsid w:val="00B957A4"/>
    <w:rsid w:val="00B96489"/>
    <w:rsid w:val="00B965BD"/>
    <w:rsid w:val="00B96E03"/>
    <w:rsid w:val="00B970C3"/>
    <w:rsid w:val="00B9734C"/>
    <w:rsid w:val="00B978CD"/>
    <w:rsid w:val="00B979AD"/>
    <w:rsid w:val="00B97C22"/>
    <w:rsid w:val="00BA0330"/>
    <w:rsid w:val="00BA07F3"/>
    <w:rsid w:val="00BA0CF1"/>
    <w:rsid w:val="00BA12FE"/>
    <w:rsid w:val="00BA1313"/>
    <w:rsid w:val="00BA2126"/>
    <w:rsid w:val="00BA216A"/>
    <w:rsid w:val="00BA222D"/>
    <w:rsid w:val="00BA263D"/>
    <w:rsid w:val="00BA27CE"/>
    <w:rsid w:val="00BA315C"/>
    <w:rsid w:val="00BA350A"/>
    <w:rsid w:val="00BA39D6"/>
    <w:rsid w:val="00BA4193"/>
    <w:rsid w:val="00BA4241"/>
    <w:rsid w:val="00BA4C8C"/>
    <w:rsid w:val="00BA4E4B"/>
    <w:rsid w:val="00BA507A"/>
    <w:rsid w:val="00BA59A3"/>
    <w:rsid w:val="00BA676C"/>
    <w:rsid w:val="00BA686D"/>
    <w:rsid w:val="00BA6880"/>
    <w:rsid w:val="00BA6D30"/>
    <w:rsid w:val="00BA6DA1"/>
    <w:rsid w:val="00BA72E0"/>
    <w:rsid w:val="00BA774D"/>
    <w:rsid w:val="00BB0024"/>
    <w:rsid w:val="00BB00B5"/>
    <w:rsid w:val="00BB038A"/>
    <w:rsid w:val="00BB0A3C"/>
    <w:rsid w:val="00BB0DFE"/>
    <w:rsid w:val="00BB12FB"/>
    <w:rsid w:val="00BB1493"/>
    <w:rsid w:val="00BB1745"/>
    <w:rsid w:val="00BB1C9B"/>
    <w:rsid w:val="00BB1D6B"/>
    <w:rsid w:val="00BB2C67"/>
    <w:rsid w:val="00BB2E06"/>
    <w:rsid w:val="00BB2F41"/>
    <w:rsid w:val="00BB33AE"/>
    <w:rsid w:val="00BB3AF8"/>
    <w:rsid w:val="00BB4444"/>
    <w:rsid w:val="00BB4682"/>
    <w:rsid w:val="00BB4732"/>
    <w:rsid w:val="00BB498F"/>
    <w:rsid w:val="00BB4F5D"/>
    <w:rsid w:val="00BB501F"/>
    <w:rsid w:val="00BB507E"/>
    <w:rsid w:val="00BB5142"/>
    <w:rsid w:val="00BB57C6"/>
    <w:rsid w:val="00BB5AD1"/>
    <w:rsid w:val="00BB5BC4"/>
    <w:rsid w:val="00BB6122"/>
    <w:rsid w:val="00BB6197"/>
    <w:rsid w:val="00BB660B"/>
    <w:rsid w:val="00BB764D"/>
    <w:rsid w:val="00BB7B4B"/>
    <w:rsid w:val="00BC0193"/>
    <w:rsid w:val="00BC08EF"/>
    <w:rsid w:val="00BC1628"/>
    <w:rsid w:val="00BC1940"/>
    <w:rsid w:val="00BC196A"/>
    <w:rsid w:val="00BC1B5A"/>
    <w:rsid w:val="00BC25CF"/>
    <w:rsid w:val="00BC26F1"/>
    <w:rsid w:val="00BC2917"/>
    <w:rsid w:val="00BC2E2D"/>
    <w:rsid w:val="00BC3478"/>
    <w:rsid w:val="00BC47FB"/>
    <w:rsid w:val="00BC48DA"/>
    <w:rsid w:val="00BC4954"/>
    <w:rsid w:val="00BC4B58"/>
    <w:rsid w:val="00BC4CF3"/>
    <w:rsid w:val="00BC6245"/>
    <w:rsid w:val="00BC723F"/>
    <w:rsid w:val="00BC72DD"/>
    <w:rsid w:val="00BC7442"/>
    <w:rsid w:val="00BC7D2F"/>
    <w:rsid w:val="00BC7F15"/>
    <w:rsid w:val="00BD01CE"/>
    <w:rsid w:val="00BD0970"/>
    <w:rsid w:val="00BD0E88"/>
    <w:rsid w:val="00BD15A2"/>
    <w:rsid w:val="00BD1AD9"/>
    <w:rsid w:val="00BD1DD8"/>
    <w:rsid w:val="00BD1EFE"/>
    <w:rsid w:val="00BD20C6"/>
    <w:rsid w:val="00BD20EA"/>
    <w:rsid w:val="00BD2A0A"/>
    <w:rsid w:val="00BD2C3A"/>
    <w:rsid w:val="00BD2E5C"/>
    <w:rsid w:val="00BD319F"/>
    <w:rsid w:val="00BD345F"/>
    <w:rsid w:val="00BD37CC"/>
    <w:rsid w:val="00BD3C98"/>
    <w:rsid w:val="00BD3F3F"/>
    <w:rsid w:val="00BD470B"/>
    <w:rsid w:val="00BD47D0"/>
    <w:rsid w:val="00BD48FF"/>
    <w:rsid w:val="00BD4BC4"/>
    <w:rsid w:val="00BD4D3F"/>
    <w:rsid w:val="00BD5123"/>
    <w:rsid w:val="00BD5188"/>
    <w:rsid w:val="00BD560C"/>
    <w:rsid w:val="00BD58B3"/>
    <w:rsid w:val="00BD5901"/>
    <w:rsid w:val="00BD5A4C"/>
    <w:rsid w:val="00BD5A95"/>
    <w:rsid w:val="00BD60FA"/>
    <w:rsid w:val="00BD65A1"/>
    <w:rsid w:val="00BD691E"/>
    <w:rsid w:val="00BD6A0A"/>
    <w:rsid w:val="00BD6B1F"/>
    <w:rsid w:val="00BD6B42"/>
    <w:rsid w:val="00BD6B89"/>
    <w:rsid w:val="00BD6D03"/>
    <w:rsid w:val="00BD764C"/>
    <w:rsid w:val="00BE071C"/>
    <w:rsid w:val="00BE0AD0"/>
    <w:rsid w:val="00BE19CA"/>
    <w:rsid w:val="00BE1EB6"/>
    <w:rsid w:val="00BE1F7B"/>
    <w:rsid w:val="00BE26F6"/>
    <w:rsid w:val="00BE2748"/>
    <w:rsid w:val="00BE28A1"/>
    <w:rsid w:val="00BE2C39"/>
    <w:rsid w:val="00BE2EE3"/>
    <w:rsid w:val="00BE3877"/>
    <w:rsid w:val="00BE3ADD"/>
    <w:rsid w:val="00BE3BC0"/>
    <w:rsid w:val="00BE3F51"/>
    <w:rsid w:val="00BE413A"/>
    <w:rsid w:val="00BE466A"/>
    <w:rsid w:val="00BE46A2"/>
    <w:rsid w:val="00BE472F"/>
    <w:rsid w:val="00BE48A7"/>
    <w:rsid w:val="00BE4D92"/>
    <w:rsid w:val="00BE517C"/>
    <w:rsid w:val="00BE5497"/>
    <w:rsid w:val="00BE5812"/>
    <w:rsid w:val="00BE5C06"/>
    <w:rsid w:val="00BE5D97"/>
    <w:rsid w:val="00BE614A"/>
    <w:rsid w:val="00BE6859"/>
    <w:rsid w:val="00BE763C"/>
    <w:rsid w:val="00BF0100"/>
    <w:rsid w:val="00BF0DF3"/>
    <w:rsid w:val="00BF18A1"/>
    <w:rsid w:val="00BF18F3"/>
    <w:rsid w:val="00BF1A83"/>
    <w:rsid w:val="00BF1E53"/>
    <w:rsid w:val="00BF2523"/>
    <w:rsid w:val="00BF295A"/>
    <w:rsid w:val="00BF2EE2"/>
    <w:rsid w:val="00BF3292"/>
    <w:rsid w:val="00BF3932"/>
    <w:rsid w:val="00BF3AD6"/>
    <w:rsid w:val="00BF3C98"/>
    <w:rsid w:val="00BF3D57"/>
    <w:rsid w:val="00BF4203"/>
    <w:rsid w:val="00BF4A7A"/>
    <w:rsid w:val="00BF4B82"/>
    <w:rsid w:val="00BF5141"/>
    <w:rsid w:val="00BF55DC"/>
    <w:rsid w:val="00BF5C26"/>
    <w:rsid w:val="00BF5CD4"/>
    <w:rsid w:val="00BF6AF9"/>
    <w:rsid w:val="00BF7200"/>
    <w:rsid w:val="00BF749A"/>
    <w:rsid w:val="00BF7B71"/>
    <w:rsid w:val="00BF7D58"/>
    <w:rsid w:val="00C006BD"/>
    <w:rsid w:val="00C00913"/>
    <w:rsid w:val="00C00A90"/>
    <w:rsid w:val="00C00C6A"/>
    <w:rsid w:val="00C01584"/>
    <w:rsid w:val="00C01816"/>
    <w:rsid w:val="00C01AC4"/>
    <w:rsid w:val="00C01C59"/>
    <w:rsid w:val="00C01C63"/>
    <w:rsid w:val="00C01EFC"/>
    <w:rsid w:val="00C021DE"/>
    <w:rsid w:val="00C02336"/>
    <w:rsid w:val="00C02459"/>
    <w:rsid w:val="00C02587"/>
    <w:rsid w:val="00C02A4C"/>
    <w:rsid w:val="00C02FA0"/>
    <w:rsid w:val="00C0328E"/>
    <w:rsid w:val="00C036A9"/>
    <w:rsid w:val="00C03852"/>
    <w:rsid w:val="00C03C88"/>
    <w:rsid w:val="00C045C7"/>
    <w:rsid w:val="00C0461C"/>
    <w:rsid w:val="00C04A7E"/>
    <w:rsid w:val="00C04D0F"/>
    <w:rsid w:val="00C04F84"/>
    <w:rsid w:val="00C0576A"/>
    <w:rsid w:val="00C059FD"/>
    <w:rsid w:val="00C05CD3"/>
    <w:rsid w:val="00C05D38"/>
    <w:rsid w:val="00C065B8"/>
    <w:rsid w:val="00C06764"/>
    <w:rsid w:val="00C0676B"/>
    <w:rsid w:val="00C0775A"/>
    <w:rsid w:val="00C0789C"/>
    <w:rsid w:val="00C07CA2"/>
    <w:rsid w:val="00C07DEE"/>
    <w:rsid w:val="00C07F2C"/>
    <w:rsid w:val="00C104B3"/>
    <w:rsid w:val="00C10A1F"/>
    <w:rsid w:val="00C12181"/>
    <w:rsid w:val="00C12425"/>
    <w:rsid w:val="00C12552"/>
    <w:rsid w:val="00C129F0"/>
    <w:rsid w:val="00C12D99"/>
    <w:rsid w:val="00C1344C"/>
    <w:rsid w:val="00C1349E"/>
    <w:rsid w:val="00C139E3"/>
    <w:rsid w:val="00C13F8B"/>
    <w:rsid w:val="00C1408B"/>
    <w:rsid w:val="00C1409A"/>
    <w:rsid w:val="00C141BE"/>
    <w:rsid w:val="00C14796"/>
    <w:rsid w:val="00C1492A"/>
    <w:rsid w:val="00C15231"/>
    <w:rsid w:val="00C15884"/>
    <w:rsid w:val="00C1603C"/>
    <w:rsid w:val="00C1631D"/>
    <w:rsid w:val="00C16468"/>
    <w:rsid w:val="00C165BE"/>
    <w:rsid w:val="00C167C9"/>
    <w:rsid w:val="00C1694D"/>
    <w:rsid w:val="00C1696A"/>
    <w:rsid w:val="00C16ACE"/>
    <w:rsid w:val="00C16C18"/>
    <w:rsid w:val="00C1701B"/>
    <w:rsid w:val="00C1790A"/>
    <w:rsid w:val="00C17986"/>
    <w:rsid w:val="00C2004D"/>
    <w:rsid w:val="00C202AE"/>
    <w:rsid w:val="00C20875"/>
    <w:rsid w:val="00C20BA8"/>
    <w:rsid w:val="00C20DBE"/>
    <w:rsid w:val="00C20F4D"/>
    <w:rsid w:val="00C21A53"/>
    <w:rsid w:val="00C222B6"/>
    <w:rsid w:val="00C223A3"/>
    <w:rsid w:val="00C22422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3AD"/>
    <w:rsid w:val="00C2547C"/>
    <w:rsid w:val="00C26338"/>
    <w:rsid w:val="00C26787"/>
    <w:rsid w:val="00C2678C"/>
    <w:rsid w:val="00C269E9"/>
    <w:rsid w:val="00C26C13"/>
    <w:rsid w:val="00C272C2"/>
    <w:rsid w:val="00C27BB7"/>
    <w:rsid w:val="00C30358"/>
    <w:rsid w:val="00C30C8B"/>
    <w:rsid w:val="00C30CA3"/>
    <w:rsid w:val="00C31316"/>
    <w:rsid w:val="00C3151F"/>
    <w:rsid w:val="00C3168D"/>
    <w:rsid w:val="00C31B7D"/>
    <w:rsid w:val="00C31D68"/>
    <w:rsid w:val="00C31ECC"/>
    <w:rsid w:val="00C323F1"/>
    <w:rsid w:val="00C32555"/>
    <w:rsid w:val="00C33683"/>
    <w:rsid w:val="00C33A4B"/>
    <w:rsid w:val="00C33C38"/>
    <w:rsid w:val="00C33F9C"/>
    <w:rsid w:val="00C34125"/>
    <w:rsid w:val="00C34157"/>
    <w:rsid w:val="00C34EB8"/>
    <w:rsid w:val="00C34EBB"/>
    <w:rsid w:val="00C34EDA"/>
    <w:rsid w:val="00C351AA"/>
    <w:rsid w:val="00C354AF"/>
    <w:rsid w:val="00C357C7"/>
    <w:rsid w:val="00C357E6"/>
    <w:rsid w:val="00C36092"/>
    <w:rsid w:val="00C36401"/>
    <w:rsid w:val="00C36892"/>
    <w:rsid w:val="00C37309"/>
    <w:rsid w:val="00C377CE"/>
    <w:rsid w:val="00C377CF"/>
    <w:rsid w:val="00C37EA3"/>
    <w:rsid w:val="00C37ECE"/>
    <w:rsid w:val="00C40046"/>
    <w:rsid w:val="00C40252"/>
    <w:rsid w:val="00C40638"/>
    <w:rsid w:val="00C406C7"/>
    <w:rsid w:val="00C40F5F"/>
    <w:rsid w:val="00C4107F"/>
    <w:rsid w:val="00C412B4"/>
    <w:rsid w:val="00C41A09"/>
    <w:rsid w:val="00C41C14"/>
    <w:rsid w:val="00C41C6F"/>
    <w:rsid w:val="00C41CE1"/>
    <w:rsid w:val="00C41F25"/>
    <w:rsid w:val="00C4207E"/>
    <w:rsid w:val="00C42169"/>
    <w:rsid w:val="00C42242"/>
    <w:rsid w:val="00C427E7"/>
    <w:rsid w:val="00C4297B"/>
    <w:rsid w:val="00C43247"/>
    <w:rsid w:val="00C43335"/>
    <w:rsid w:val="00C441FC"/>
    <w:rsid w:val="00C44203"/>
    <w:rsid w:val="00C443AB"/>
    <w:rsid w:val="00C44740"/>
    <w:rsid w:val="00C4483F"/>
    <w:rsid w:val="00C4487B"/>
    <w:rsid w:val="00C44CD6"/>
    <w:rsid w:val="00C451D0"/>
    <w:rsid w:val="00C4547E"/>
    <w:rsid w:val="00C457BD"/>
    <w:rsid w:val="00C45963"/>
    <w:rsid w:val="00C45EC6"/>
    <w:rsid w:val="00C46759"/>
    <w:rsid w:val="00C469F3"/>
    <w:rsid w:val="00C46A33"/>
    <w:rsid w:val="00C4710D"/>
    <w:rsid w:val="00C47390"/>
    <w:rsid w:val="00C473DD"/>
    <w:rsid w:val="00C47A70"/>
    <w:rsid w:val="00C47ABF"/>
    <w:rsid w:val="00C50275"/>
    <w:rsid w:val="00C50F87"/>
    <w:rsid w:val="00C51350"/>
    <w:rsid w:val="00C51E46"/>
    <w:rsid w:val="00C521F8"/>
    <w:rsid w:val="00C524AD"/>
    <w:rsid w:val="00C52898"/>
    <w:rsid w:val="00C52ACF"/>
    <w:rsid w:val="00C52CF9"/>
    <w:rsid w:val="00C52F4E"/>
    <w:rsid w:val="00C53145"/>
    <w:rsid w:val="00C53A5A"/>
    <w:rsid w:val="00C53BBC"/>
    <w:rsid w:val="00C53ECE"/>
    <w:rsid w:val="00C54A98"/>
    <w:rsid w:val="00C54C51"/>
    <w:rsid w:val="00C54C99"/>
    <w:rsid w:val="00C54D89"/>
    <w:rsid w:val="00C54DE2"/>
    <w:rsid w:val="00C54FA9"/>
    <w:rsid w:val="00C556FF"/>
    <w:rsid w:val="00C559CD"/>
    <w:rsid w:val="00C55FC0"/>
    <w:rsid w:val="00C56237"/>
    <w:rsid w:val="00C57119"/>
    <w:rsid w:val="00C57757"/>
    <w:rsid w:val="00C57C13"/>
    <w:rsid w:val="00C57D72"/>
    <w:rsid w:val="00C60271"/>
    <w:rsid w:val="00C609F1"/>
    <w:rsid w:val="00C60FE4"/>
    <w:rsid w:val="00C6115E"/>
    <w:rsid w:val="00C611AB"/>
    <w:rsid w:val="00C611EC"/>
    <w:rsid w:val="00C6167B"/>
    <w:rsid w:val="00C61796"/>
    <w:rsid w:val="00C61815"/>
    <w:rsid w:val="00C61914"/>
    <w:rsid w:val="00C61A94"/>
    <w:rsid w:val="00C61D7C"/>
    <w:rsid w:val="00C61E26"/>
    <w:rsid w:val="00C6200B"/>
    <w:rsid w:val="00C62400"/>
    <w:rsid w:val="00C624C0"/>
    <w:rsid w:val="00C62878"/>
    <w:rsid w:val="00C62993"/>
    <w:rsid w:val="00C63100"/>
    <w:rsid w:val="00C6441B"/>
    <w:rsid w:val="00C654F4"/>
    <w:rsid w:val="00C658CF"/>
    <w:rsid w:val="00C6594D"/>
    <w:rsid w:val="00C65CC2"/>
    <w:rsid w:val="00C65D1C"/>
    <w:rsid w:val="00C65D32"/>
    <w:rsid w:val="00C65DFE"/>
    <w:rsid w:val="00C65F70"/>
    <w:rsid w:val="00C66939"/>
    <w:rsid w:val="00C66E3E"/>
    <w:rsid w:val="00C670D7"/>
    <w:rsid w:val="00C6733D"/>
    <w:rsid w:val="00C67638"/>
    <w:rsid w:val="00C67D23"/>
    <w:rsid w:val="00C67EDE"/>
    <w:rsid w:val="00C702EC"/>
    <w:rsid w:val="00C704BF"/>
    <w:rsid w:val="00C70977"/>
    <w:rsid w:val="00C71031"/>
    <w:rsid w:val="00C711F5"/>
    <w:rsid w:val="00C7157F"/>
    <w:rsid w:val="00C716BC"/>
    <w:rsid w:val="00C71B86"/>
    <w:rsid w:val="00C72561"/>
    <w:rsid w:val="00C72695"/>
    <w:rsid w:val="00C73110"/>
    <w:rsid w:val="00C73327"/>
    <w:rsid w:val="00C73839"/>
    <w:rsid w:val="00C73883"/>
    <w:rsid w:val="00C74C6F"/>
    <w:rsid w:val="00C74DAC"/>
    <w:rsid w:val="00C74DFF"/>
    <w:rsid w:val="00C756D6"/>
    <w:rsid w:val="00C75C26"/>
    <w:rsid w:val="00C75D33"/>
    <w:rsid w:val="00C76523"/>
    <w:rsid w:val="00C76577"/>
    <w:rsid w:val="00C7675C"/>
    <w:rsid w:val="00C77040"/>
    <w:rsid w:val="00C77184"/>
    <w:rsid w:val="00C774B4"/>
    <w:rsid w:val="00C776ED"/>
    <w:rsid w:val="00C77C01"/>
    <w:rsid w:val="00C77D78"/>
    <w:rsid w:val="00C800D3"/>
    <w:rsid w:val="00C8063C"/>
    <w:rsid w:val="00C80879"/>
    <w:rsid w:val="00C812B3"/>
    <w:rsid w:val="00C81362"/>
    <w:rsid w:val="00C81620"/>
    <w:rsid w:val="00C81637"/>
    <w:rsid w:val="00C81D35"/>
    <w:rsid w:val="00C82226"/>
    <w:rsid w:val="00C83044"/>
    <w:rsid w:val="00C83242"/>
    <w:rsid w:val="00C83721"/>
    <w:rsid w:val="00C83C2B"/>
    <w:rsid w:val="00C846E3"/>
    <w:rsid w:val="00C847E9"/>
    <w:rsid w:val="00C84FBE"/>
    <w:rsid w:val="00C85194"/>
    <w:rsid w:val="00C8540F"/>
    <w:rsid w:val="00C857B1"/>
    <w:rsid w:val="00C85AE2"/>
    <w:rsid w:val="00C85EC1"/>
    <w:rsid w:val="00C86282"/>
    <w:rsid w:val="00C864FA"/>
    <w:rsid w:val="00C86BB7"/>
    <w:rsid w:val="00C86BBC"/>
    <w:rsid w:val="00C874B2"/>
    <w:rsid w:val="00C87B43"/>
    <w:rsid w:val="00C87B7A"/>
    <w:rsid w:val="00C87FC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3F8"/>
    <w:rsid w:val="00C92554"/>
    <w:rsid w:val="00C92717"/>
    <w:rsid w:val="00C92E66"/>
    <w:rsid w:val="00C92F00"/>
    <w:rsid w:val="00C93489"/>
    <w:rsid w:val="00C936DE"/>
    <w:rsid w:val="00C936FA"/>
    <w:rsid w:val="00C94087"/>
    <w:rsid w:val="00C943B4"/>
    <w:rsid w:val="00C94462"/>
    <w:rsid w:val="00C9453E"/>
    <w:rsid w:val="00C94772"/>
    <w:rsid w:val="00C9534B"/>
    <w:rsid w:val="00C95B2C"/>
    <w:rsid w:val="00C9635B"/>
    <w:rsid w:val="00C964C4"/>
    <w:rsid w:val="00C9653D"/>
    <w:rsid w:val="00C96803"/>
    <w:rsid w:val="00C96B32"/>
    <w:rsid w:val="00C974F5"/>
    <w:rsid w:val="00C9751D"/>
    <w:rsid w:val="00C97597"/>
    <w:rsid w:val="00C975CB"/>
    <w:rsid w:val="00C97A22"/>
    <w:rsid w:val="00C97A8D"/>
    <w:rsid w:val="00C97E70"/>
    <w:rsid w:val="00CA01D6"/>
    <w:rsid w:val="00CA075C"/>
    <w:rsid w:val="00CA0BAD"/>
    <w:rsid w:val="00CA1153"/>
    <w:rsid w:val="00CA141E"/>
    <w:rsid w:val="00CA143F"/>
    <w:rsid w:val="00CA150F"/>
    <w:rsid w:val="00CA2A45"/>
    <w:rsid w:val="00CA35D0"/>
    <w:rsid w:val="00CA37D5"/>
    <w:rsid w:val="00CA3ABE"/>
    <w:rsid w:val="00CA4757"/>
    <w:rsid w:val="00CA4B64"/>
    <w:rsid w:val="00CA4FE1"/>
    <w:rsid w:val="00CA5124"/>
    <w:rsid w:val="00CA52EE"/>
    <w:rsid w:val="00CA54C1"/>
    <w:rsid w:val="00CA56E6"/>
    <w:rsid w:val="00CA58BD"/>
    <w:rsid w:val="00CA6987"/>
    <w:rsid w:val="00CA7176"/>
    <w:rsid w:val="00CA748F"/>
    <w:rsid w:val="00CA766B"/>
    <w:rsid w:val="00CA76A8"/>
    <w:rsid w:val="00CA7AAA"/>
    <w:rsid w:val="00CA7ABD"/>
    <w:rsid w:val="00CA7EDB"/>
    <w:rsid w:val="00CB0616"/>
    <w:rsid w:val="00CB0796"/>
    <w:rsid w:val="00CB0E4A"/>
    <w:rsid w:val="00CB10D7"/>
    <w:rsid w:val="00CB1257"/>
    <w:rsid w:val="00CB1BF7"/>
    <w:rsid w:val="00CB1CD8"/>
    <w:rsid w:val="00CB1D50"/>
    <w:rsid w:val="00CB1F9C"/>
    <w:rsid w:val="00CB2493"/>
    <w:rsid w:val="00CB2756"/>
    <w:rsid w:val="00CB2A2D"/>
    <w:rsid w:val="00CB2B61"/>
    <w:rsid w:val="00CB2ED4"/>
    <w:rsid w:val="00CB305A"/>
    <w:rsid w:val="00CB3424"/>
    <w:rsid w:val="00CB3F01"/>
    <w:rsid w:val="00CB41D2"/>
    <w:rsid w:val="00CB4681"/>
    <w:rsid w:val="00CB46E7"/>
    <w:rsid w:val="00CB4B73"/>
    <w:rsid w:val="00CB4D4C"/>
    <w:rsid w:val="00CB50D0"/>
    <w:rsid w:val="00CB59AF"/>
    <w:rsid w:val="00CB601B"/>
    <w:rsid w:val="00CB616A"/>
    <w:rsid w:val="00CB623D"/>
    <w:rsid w:val="00CB6464"/>
    <w:rsid w:val="00CB6609"/>
    <w:rsid w:val="00CB67F7"/>
    <w:rsid w:val="00CB7740"/>
    <w:rsid w:val="00CB7749"/>
    <w:rsid w:val="00CB7E16"/>
    <w:rsid w:val="00CB7E1B"/>
    <w:rsid w:val="00CB7F4F"/>
    <w:rsid w:val="00CC0146"/>
    <w:rsid w:val="00CC0CC5"/>
    <w:rsid w:val="00CC104D"/>
    <w:rsid w:val="00CC1097"/>
    <w:rsid w:val="00CC129D"/>
    <w:rsid w:val="00CC159F"/>
    <w:rsid w:val="00CC1B9A"/>
    <w:rsid w:val="00CC1C0E"/>
    <w:rsid w:val="00CC2010"/>
    <w:rsid w:val="00CC2311"/>
    <w:rsid w:val="00CC2C60"/>
    <w:rsid w:val="00CC2D32"/>
    <w:rsid w:val="00CC2E58"/>
    <w:rsid w:val="00CC33FC"/>
    <w:rsid w:val="00CC3619"/>
    <w:rsid w:val="00CC38B0"/>
    <w:rsid w:val="00CC3D4E"/>
    <w:rsid w:val="00CC3E43"/>
    <w:rsid w:val="00CC4556"/>
    <w:rsid w:val="00CC457D"/>
    <w:rsid w:val="00CC4E38"/>
    <w:rsid w:val="00CC5155"/>
    <w:rsid w:val="00CC57A6"/>
    <w:rsid w:val="00CC619A"/>
    <w:rsid w:val="00CC6586"/>
    <w:rsid w:val="00CC67C7"/>
    <w:rsid w:val="00CC69B8"/>
    <w:rsid w:val="00CC69DD"/>
    <w:rsid w:val="00CC6C65"/>
    <w:rsid w:val="00CC6FA6"/>
    <w:rsid w:val="00CC71B7"/>
    <w:rsid w:val="00CC73E4"/>
    <w:rsid w:val="00CC7611"/>
    <w:rsid w:val="00CC76CC"/>
    <w:rsid w:val="00CC77C1"/>
    <w:rsid w:val="00CC7E4D"/>
    <w:rsid w:val="00CD0AAB"/>
    <w:rsid w:val="00CD0ABE"/>
    <w:rsid w:val="00CD0C6E"/>
    <w:rsid w:val="00CD0EE2"/>
    <w:rsid w:val="00CD101F"/>
    <w:rsid w:val="00CD114D"/>
    <w:rsid w:val="00CD1620"/>
    <w:rsid w:val="00CD172C"/>
    <w:rsid w:val="00CD1D4A"/>
    <w:rsid w:val="00CD2194"/>
    <w:rsid w:val="00CD2B9B"/>
    <w:rsid w:val="00CD2F94"/>
    <w:rsid w:val="00CD3278"/>
    <w:rsid w:val="00CD36D8"/>
    <w:rsid w:val="00CD36DD"/>
    <w:rsid w:val="00CD3985"/>
    <w:rsid w:val="00CD3C25"/>
    <w:rsid w:val="00CD3DF8"/>
    <w:rsid w:val="00CD3F60"/>
    <w:rsid w:val="00CD49D3"/>
    <w:rsid w:val="00CD4E65"/>
    <w:rsid w:val="00CD4EA0"/>
    <w:rsid w:val="00CD541F"/>
    <w:rsid w:val="00CD5445"/>
    <w:rsid w:val="00CD593E"/>
    <w:rsid w:val="00CD5983"/>
    <w:rsid w:val="00CD59FF"/>
    <w:rsid w:val="00CD6598"/>
    <w:rsid w:val="00CD676F"/>
    <w:rsid w:val="00CD68B4"/>
    <w:rsid w:val="00CD6B95"/>
    <w:rsid w:val="00CD6E9F"/>
    <w:rsid w:val="00CD702B"/>
    <w:rsid w:val="00CD71B8"/>
    <w:rsid w:val="00CD7771"/>
    <w:rsid w:val="00CE05B5"/>
    <w:rsid w:val="00CE0A84"/>
    <w:rsid w:val="00CE171E"/>
    <w:rsid w:val="00CE1B64"/>
    <w:rsid w:val="00CE252C"/>
    <w:rsid w:val="00CE2A6C"/>
    <w:rsid w:val="00CE366C"/>
    <w:rsid w:val="00CE3805"/>
    <w:rsid w:val="00CE388B"/>
    <w:rsid w:val="00CE3D4C"/>
    <w:rsid w:val="00CE465C"/>
    <w:rsid w:val="00CE4DA6"/>
    <w:rsid w:val="00CE4E39"/>
    <w:rsid w:val="00CE502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9B5"/>
    <w:rsid w:val="00CE7CFD"/>
    <w:rsid w:val="00CF0796"/>
    <w:rsid w:val="00CF0820"/>
    <w:rsid w:val="00CF0D6F"/>
    <w:rsid w:val="00CF0E2F"/>
    <w:rsid w:val="00CF0F58"/>
    <w:rsid w:val="00CF120A"/>
    <w:rsid w:val="00CF132E"/>
    <w:rsid w:val="00CF170D"/>
    <w:rsid w:val="00CF17D5"/>
    <w:rsid w:val="00CF1F36"/>
    <w:rsid w:val="00CF246E"/>
    <w:rsid w:val="00CF25EC"/>
    <w:rsid w:val="00CF268B"/>
    <w:rsid w:val="00CF369C"/>
    <w:rsid w:val="00CF396B"/>
    <w:rsid w:val="00CF4321"/>
    <w:rsid w:val="00CF44CF"/>
    <w:rsid w:val="00CF4602"/>
    <w:rsid w:val="00CF4922"/>
    <w:rsid w:val="00CF4B3A"/>
    <w:rsid w:val="00CF4C5C"/>
    <w:rsid w:val="00CF571B"/>
    <w:rsid w:val="00CF60C0"/>
    <w:rsid w:val="00CF6608"/>
    <w:rsid w:val="00CF6920"/>
    <w:rsid w:val="00CF6FB9"/>
    <w:rsid w:val="00CF7228"/>
    <w:rsid w:val="00CF740E"/>
    <w:rsid w:val="00CF7A59"/>
    <w:rsid w:val="00D005C8"/>
    <w:rsid w:val="00D00683"/>
    <w:rsid w:val="00D00792"/>
    <w:rsid w:val="00D00E8F"/>
    <w:rsid w:val="00D00EB7"/>
    <w:rsid w:val="00D010B9"/>
    <w:rsid w:val="00D011DD"/>
    <w:rsid w:val="00D01A80"/>
    <w:rsid w:val="00D01B74"/>
    <w:rsid w:val="00D01C53"/>
    <w:rsid w:val="00D01E4F"/>
    <w:rsid w:val="00D02990"/>
    <w:rsid w:val="00D03119"/>
    <w:rsid w:val="00D03E29"/>
    <w:rsid w:val="00D040E8"/>
    <w:rsid w:val="00D044BF"/>
    <w:rsid w:val="00D047A1"/>
    <w:rsid w:val="00D04E09"/>
    <w:rsid w:val="00D05162"/>
    <w:rsid w:val="00D05658"/>
    <w:rsid w:val="00D056E4"/>
    <w:rsid w:val="00D0587F"/>
    <w:rsid w:val="00D05A74"/>
    <w:rsid w:val="00D05C8A"/>
    <w:rsid w:val="00D0600A"/>
    <w:rsid w:val="00D0687E"/>
    <w:rsid w:val="00D06AF4"/>
    <w:rsid w:val="00D07631"/>
    <w:rsid w:val="00D07972"/>
    <w:rsid w:val="00D10015"/>
    <w:rsid w:val="00D10540"/>
    <w:rsid w:val="00D10F87"/>
    <w:rsid w:val="00D112B3"/>
    <w:rsid w:val="00D11485"/>
    <w:rsid w:val="00D11641"/>
    <w:rsid w:val="00D11B74"/>
    <w:rsid w:val="00D11C26"/>
    <w:rsid w:val="00D12021"/>
    <w:rsid w:val="00D13028"/>
    <w:rsid w:val="00D13366"/>
    <w:rsid w:val="00D1377A"/>
    <w:rsid w:val="00D13A8F"/>
    <w:rsid w:val="00D13F6E"/>
    <w:rsid w:val="00D144D0"/>
    <w:rsid w:val="00D14962"/>
    <w:rsid w:val="00D14D74"/>
    <w:rsid w:val="00D15089"/>
    <w:rsid w:val="00D1513C"/>
    <w:rsid w:val="00D1555E"/>
    <w:rsid w:val="00D15E08"/>
    <w:rsid w:val="00D15F66"/>
    <w:rsid w:val="00D161CA"/>
    <w:rsid w:val="00D1665D"/>
    <w:rsid w:val="00D16679"/>
    <w:rsid w:val="00D16821"/>
    <w:rsid w:val="00D168F8"/>
    <w:rsid w:val="00D16B2D"/>
    <w:rsid w:val="00D171C1"/>
    <w:rsid w:val="00D201C9"/>
    <w:rsid w:val="00D2030A"/>
    <w:rsid w:val="00D203A6"/>
    <w:rsid w:val="00D20B4F"/>
    <w:rsid w:val="00D21A6B"/>
    <w:rsid w:val="00D21B61"/>
    <w:rsid w:val="00D21BF9"/>
    <w:rsid w:val="00D21C86"/>
    <w:rsid w:val="00D22349"/>
    <w:rsid w:val="00D2240A"/>
    <w:rsid w:val="00D236E0"/>
    <w:rsid w:val="00D237BB"/>
    <w:rsid w:val="00D244E0"/>
    <w:rsid w:val="00D245E8"/>
    <w:rsid w:val="00D247DA"/>
    <w:rsid w:val="00D24854"/>
    <w:rsid w:val="00D24F84"/>
    <w:rsid w:val="00D251CA"/>
    <w:rsid w:val="00D25463"/>
    <w:rsid w:val="00D254CD"/>
    <w:rsid w:val="00D26340"/>
    <w:rsid w:val="00D26719"/>
    <w:rsid w:val="00D26758"/>
    <w:rsid w:val="00D26972"/>
    <w:rsid w:val="00D26AE7"/>
    <w:rsid w:val="00D26F75"/>
    <w:rsid w:val="00D27180"/>
    <w:rsid w:val="00D27611"/>
    <w:rsid w:val="00D27CC6"/>
    <w:rsid w:val="00D30042"/>
    <w:rsid w:val="00D30389"/>
    <w:rsid w:val="00D30C12"/>
    <w:rsid w:val="00D3135E"/>
    <w:rsid w:val="00D3176C"/>
    <w:rsid w:val="00D31940"/>
    <w:rsid w:val="00D3370A"/>
    <w:rsid w:val="00D339DD"/>
    <w:rsid w:val="00D33E57"/>
    <w:rsid w:val="00D34162"/>
    <w:rsid w:val="00D3416F"/>
    <w:rsid w:val="00D342AE"/>
    <w:rsid w:val="00D34331"/>
    <w:rsid w:val="00D3479F"/>
    <w:rsid w:val="00D348DA"/>
    <w:rsid w:val="00D34980"/>
    <w:rsid w:val="00D34F2C"/>
    <w:rsid w:val="00D352BF"/>
    <w:rsid w:val="00D3556C"/>
    <w:rsid w:val="00D35A58"/>
    <w:rsid w:val="00D35FE0"/>
    <w:rsid w:val="00D3623C"/>
    <w:rsid w:val="00D3697E"/>
    <w:rsid w:val="00D3745F"/>
    <w:rsid w:val="00D400AE"/>
    <w:rsid w:val="00D40733"/>
    <w:rsid w:val="00D408C7"/>
    <w:rsid w:val="00D40908"/>
    <w:rsid w:val="00D40AC8"/>
    <w:rsid w:val="00D40F84"/>
    <w:rsid w:val="00D41659"/>
    <w:rsid w:val="00D421EE"/>
    <w:rsid w:val="00D42978"/>
    <w:rsid w:val="00D42BD6"/>
    <w:rsid w:val="00D42D4F"/>
    <w:rsid w:val="00D42DF3"/>
    <w:rsid w:val="00D42F0D"/>
    <w:rsid w:val="00D43673"/>
    <w:rsid w:val="00D43E13"/>
    <w:rsid w:val="00D43ECF"/>
    <w:rsid w:val="00D43F4A"/>
    <w:rsid w:val="00D445C8"/>
    <w:rsid w:val="00D447FC"/>
    <w:rsid w:val="00D44B65"/>
    <w:rsid w:val="00D45057"/>
    <w:rsid w:val="00D4533D"/>
    <w:rsid w:val="00D45645"/>
    <w:rsid w:val="00D45C14"/>
    <w:rsid w:val="00D46593"/>
    <w:rsid w:val="00D46E9F"/>
    <w:rsid w:val="00D474C3"/>
    <w:rsid w:val="00D4750C"/>
    <w:rsid w:val="00D50067"/>
    <w:rsid w:val="00D5068D"/>
    <w:rsid w:val="00D506E2"/>
    <w:rsid w:val="00D5087F"/>
    <w:rsid w:val="00D511AC"/>
    <w:rsid w:val="00D5147A"/>
    <w:rsid w:val="00D518C8"/>
    <w:rsid w:val="00D51E99"/>
    <w:rsid w:val="00D52025"/>
    <w:rsid w:val="00D5241D"/>
    <w:rsid w:val="00D52776"/>
    <w:rsid w:val="00D52A63"/>
    <w:rsid w:val="00D53476"/>
    <w:rsid w:val="00D538CC"/>
    <w:rsid w:val="00D53FDD"/>
    <w:rsid w:val="00D54606"/>
    <w:rsid w:val="00D54626"/>
    <w:rsid w:val="00D5464F"/>
    <w:rsid w:val="00D54738"/>
    <w:rsid w:val="00D54D41"/>
    <w:rsid w:val="00D54EA7"/>
    <w:rsid w:val="00D54EFA"/>
    <w:rsid w:val="00D551E9"/>
    <w:rsid w:val="00D5547E"/>
    <w:rsid w:val="00D55A63"/>
    <w:rsid w:val="00D56086"/>
    <w:rsid w:val="00D56A9F"/>
    <w:rsid w:val="00D56AFC"/>
    <w:rsid w:val="00D56BC6"/>
    <w:rsid w:val="00D56E25"/>
    <w:rsid w:val="00D5716B"/>
    <w:rsid w:val="00D579CB"/>
    <w:rsid w:val="00D60203"/>
    <w:rsid w:val="00D6090C"/>
    <w:rsid w:val="00D60B20"/>
    <w:rsid w:val="00D60CBC"/>
    <w:rsid w:val="00D60F15"/>
    <w:rsid w:val="00D61056"/>
    <w:rsid w:val="00D614BB"/>
    <w:rsid w:val="00D61D09"/>
    <w:rsid w:val="00D629FB"/>
    <w:rsid w:val="00D62B54"/>
    <w:rsid w:val="00D62F43"/>
    <w:rsid w:val="00D6349D"/>
    <w:rsid w:val="00D6352F"/>
    <w:rsid w:val="00D637D9"/>
    <w:rsid w:val="00D63BBA"/>
    <w:rsid w:val="00D646C3"/>
    <w:rsid w:val="00D64AB9"/>
    <w:rsid w:val="00D64EA4"/>
    <w:rsid w:val="00D6577E"/>
    <w:rsid w:val="00D657A1"/>
    <w:rsid w:val="00D65B27"/>
    <w:rsid w:val="00D65B9B"/>
    <w:rsid w:val="00D65E4A"/>
    <w:rsid w:val="00D66005"/>
    <w:rsid w:val="00D660FC"/>
    <w:rsid w:val="00D6653E"/>
    <w:rsid w:val="00D66D69"/>
    <w:rsid w:val="00D66D78"/>
    <w:rsid w:val="00D66F66"/>
    <w:rsid w:val="00D67535"/>
    <w:rsid w:val="00D6777A"/>
    <w:rsid w:val="00D67A16"/>
    <w:rsid w:val="00D67B0F"/>
    <w:rsid w:val="00D67FEC"/>
    <w:rsid w:val="00D7080B"/>
    <w:rsid w:val="00D70AC3"/>
    <w:rsid w:val="00D70E3C"/>
    <w:rsid w:val="00D70ED8"/>
    <w:rsid w:val="00D7126E"/>
    <w:rsid w:val="00D7162B"/>
    <w:rsid w:val="00D71D7E"/>
    <w:rsid w:val="00D71E8A"/>
    <w:rsid w:val="00D71FBB"/>
    <w:rsid w:val="00D72300"/>
    <w:rsid w:val="00D723E0"/>
    <w:rsid w:val="00D72C9A"/>
    <w:rsid w:val="00D72D3A"/>
    <w:rsid w:val="00D73067"/>
    <w:rsid w:val="00D73446"/>
    <w:rsid w:val="00D73B4D"/>
    <w:rsid w:val="00D73D42"/>
    <w:rsid w:val="00D741C8"/>
    <w:rsid w:val="00D74794"/>
    <w:rsid w:val="00D74AB6"/>
    <w:rsid w:val="00D74B11"/>
    <w:rsid w:val="00D74E0B"/>
    <w:rsid w:val="00D7501E"/>
    <w:rsid w:val="00D7553C"/>
    <w:rsid w:val="00D756EF"/>
    <w:rsid w:val="00D759D1"/>
    <w:rsid w:val="00D75A5F"/>
    <w:rsid w:val="00D75A85"/>
    <w:rsid w:val="00D75C51"/>
    <w:rsid w:val="00D76107"/>
    <w:rsid w:val="00D7685B"/>
    <w:rsid w:val="00D76C05"/>
    <w:rsid w:val="00D77720"/>
    <w:rsid w:val="00D77ABE"/>
    <w:rsid w:val="00D77B9F"/>
    <w:rsid w:val="00D77E80"/>
    <w:rsid w:val="00D801C9"/>
    <w:rsid w:val="00D80698"/>
    <w:rsid w:val="00D80946"/>
    <w:rsid w:val="00D8109C"/>
    <w:rsid w:val="00D810A0"/>
    <w:rsid w:val="00D81134"/>
    <w:rsid w:val="00D812AB"/>
    <w:rsid w:val="00D814AA"/>
    <w:rsid w:val="00D81540"/>
    <w:rsid w:val="00D81796"/>
    <w:rsid w:val="00D81BF7"/>
    <w:rsid w:val="00D81C50"/>
    <w:rsid w:val="00D81E2F"/>
    <w:rsid w:val="00D821BA"/>
    <w:rsid w:val="00D82A37"/>
    <w:rsid w:val="00D82C82"/>
    <w:rsid w:val="00D82EB6"/>
    <w:rsid w:val="00D82F91"/>
    <w:rsid w:val="00D83106"/>
    <w:rsid w:val="00D83525"/>
    <w:rsid w:val="00D83678"/>
    <w:rsid w:val="00D83A77"/>
    <w:rsid w:val="00D83F73"/>
    <w:rsid w:val="00D84136"/>
    <w:rsid w:val="00D8477D"/>
    <w:rsid w:val="00D84A08"/>
    <w:rsid w:val="00D85472"/>
    <w:rsid w:val="00D85824"/>
    <w:rsid w:val="00D85AE8"/>
    <w:rsid w:val="00D85B09"/>
    <w:rsid w:val="00D85B80"/>
    <w:rsid w:val="00D85C2D"/>
    <w:rsid w:val="00D8649C"/>
    <w:rsid w:val="00D864D5"/>
    <w:rsid w:val="00D86950"/>
    <w:rsid w:val="00D87254"/>
    <w:rsid w:val="00D87685"/>
    <w:rsid w:val="00D9023E"/>
    <w:rsid w:val="00D90503"/>
    <w:rsid w:val="00D908F1"/>
    <w:rsid w:val="00D90A68"/>
    <w:rsid w:val="00D90B97"/>
    <w:rsid w:val="00D90FF3"/>
    <w:rsid w:val="00D918B3"/>
    <w:rsid w:val="00D920CE"/>
    <w:rsid w:val="00D92AE8"/>
    <w:rsid w:val="00D933AE"/>
    <w:rsid w:val="00D934CD"/>
    <w:rsid w:val="00D93B1F"/>
    <w:rsid w:val="00D93BCF"/>
    <w:rsid w:val="00D9470C"/>
    <w:rsid w:val="00D947EC"/>
    <w:rsid w:val="00D94E95"/>
    <w:rsid w:val="00D9504C"/>
    <w:rsid w:val="00D95E71"/>
    <w:rsid w:val="00D963C9"/>
    <w:rsid w:val="00D965B2"/>
    <w:rsid w:val="00D967AB"/>
    <w:rsid w:val="00D969D3"/>
    <w:rsid w:val="00D96A79"/>
    <w:rsid w:val="00D9706A"/>
    <w:rsid w:val="00D972D5"/>
    <w:rsid w:val="00D97CFD"/>
    <w:rsid w:val="00D97FD9"/>
    <w:rsid w:val="00DA008D"/>
    <w:rsid w:val="00DA011C"/>
    <w:rsid w:val="00DA01BA"/>
    <w:rsid w:val="00DA035D"/>
    <w:rsid w:val="00DA0996"/>
    <w:rsid w:val="00DA0AE6"/>
    <w:rsid w:val="00DA0DBA"/>
    <w:rsid w:val="00DA0ED7"/>
    <w:rsid w:val="00DA12C1"/>
    <w:rsid w:val="00DA13B3"/>
    <w:rsid w:val="00DA1916"/>
    <w:rsid w:val="00DA19BD"/>
    <w:rsid w:val="00DA1EFE"/>
    <w:rsid w:val="00DA23AC"/>
    <w:rsid w:val="00DA25D8"/>
    <w:rsid w:val="00DA25F5"/>
    <w:rsid w:val="00DA2834"/>
    <w:rsid w:val="00DA2EF8"/>
    <w:rsid w:val="00DA3424"/>
    <w:rsid w:val="00DA3FAA"/>
    <w:rsid w:val="00DA47A3"/>
    <w:rsid w:val="00DA489D"/>
    <w:rsid w:val="00DA53E9"/>
    <w:rsid w:val="00DA56C3"/>
    <w:rsid w:val="00DA57CD"/>
    <w:rsid w:val="00DA5876"/>
    <w:rsid w:val="00DA5BBF"/>
    <w:rsid w:val="00DA5FEB"/>
    <w:rsid w:val="00DA611B"/>
    <w:rsid w:val="00DA6AAD"/>
    <w:rsid w:val="00DA6C74"/>
    <w:rsid w:val="00DA77D0"/>
    <w:rsid w:val="00DA7DE8"/>
    <w:rsid w:val="00DB0107"/>
    <w:rsid w:val="00DB01E8"/>
    <w:rsid w:val="00DB0224"/>
    <w:rsid w:val="00DB06D0"/>
    <w:rsid w:val="00DB07C2"/>
    <w:rsid w:val="00DB0B90"/>
    <w:rsid w:val="00DB0EBF"/>
    <w:rsid w:val="00DB0F6E"/>
    <w:rsid w:val="00DB11A9"/>
    <w:rsid w:val="00DB1326"/>
    <w:rsid w:val="00DB17A7"/>
    <w:rsid w:val="00DB1879"/>
    <w:rsid w:val="00DB18C2"/>
    <w:rsid w:val="00DB18C4"/>
    <w:rsid w:val="00DB1F53"/>
    <w:rsid w:val="00DB21F2"/>
    <w:rsid w:val="00DB2873"/>
    <w:rsid w:val="00DB2A70"/>
    <w:rsid w:val="00DB31B0"/>
    <w:rsid w:val="00DB3F52"/>
    <w:rsid w:val="00DB43B6"/>
    <w:rsid w:val="00DB4DDC"/>
    <w:rsid w:val="00DB5042"/>
    <w:rsid w:val="00DB5130"/>
    <w:rsid w:val="00DB5339"/>
    <w:rsid w:val="00DB5380"/>
    <w:rsid w:val="00DB5783"/>
    <w:rsid w:val="00DB5B6E"/>
    <w:rsid w:val="00DB62BB"/>
    <w:rsid w:val="00DB63DC"/>
    <w:rsid w:val="00DB65CD"/>
    <w:rsid w:val="00DB6777"/>
    <w:rsid w:val="00DB7CF0"/>
    <w:rsid w:val="00DB7F1A"/>
    <w:rsid w:val="00DB7F38"/>
    <w:rsid w:val="00DB7F50"/>
    <w:rsid w:val="00DC01D4"/>
    <w:rsid w:val="00DC05BB"/>
    <w:rsid w:val="00DC0941"/>
    <w:rsid w:val="00DC0C46"/>
    <w:rsid w:val="00DC0DF9"/>
    <w:rsid w:val="00DC108D"/>
    <w:rsid w:val="00DC144E"/>
    <w:rsid w:val="00DC191B"/>
    <w:rsid w:val="00DC1BEC"/>
    <w:rsid w:val="00DC1C6E"/>
    <w:rsid w:val="00DC1E35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4912"/>
    <w:rsid w:val="00DC5582"/>
    <w:rsid w:val="00DC591E"/>
    <w:rsid w:val="00DC5D02"/>
    <w:rsid w:val="00DC5EEF"/>
    <w:rsid w:val="00DC5F09"/>
    <w:rsid w:val="00DC62CB"/>
    <w:rsid w:val="00DC65A5"/>
    <w:rsid w:val="00DC6731"/>
    <w:rsid w:val="00DC6F5B"/>
    <w:rsid w:val="00DC7716"/>
    <w:rsid w:val="00DC7B88"/>
    <w:rsid w:val="00DC7BE0"/>
    <w:rsid w:val="00DC7C6B"/>
    <w:rsid w:val="00DD02B2"/>
    <w:rsid w:val="00DD0603"/>
    <w:rsid w:val="00DD0AE2"/>
    <w:rsid w:val="00DD1402"/>
    <w:rsid w:val="00DD1A67"/>
    <w:rsid w:val="00DD21B7"/>
    <w:rsid w:val="00DD24B7"/>
    <w:rsid w:val="00DD2822"/>
    <w:rsid w:val="00DD2C93"/>
    <w:rsid w:val="00DD2DFC"/>
    <w:rsid w:val="00DD2F4E"/>
    <w:rsid w:val="00DD3B9A"/>
    <w:rsid w:val="00DD41FC"/>
    <w:rsid w:val="00DD4E0C"/>
    <w:rsid w:val="00DD52A7"/>
    <w:rsid w:val="00DD542D"/>
    <w:rsid w:val="00DD59E2"/>
    <w:rsid w:val="00DD5D77"/>
    <w:rsid w:val="00DD6396"/>
    <w:rsid w:val="00DD65CF"/>
    <w:rsid w:val="00DD6BDC"/>
    <w:rsid w:val="00DD6CF3"/>
    <w:rsid w:val="00DD739E"/>
    <w:rsid w:val="00DD757F"/>
    <w:rsid w:val="00DD7F64"/>
    <w:rsid w:val="00DE0519"/>
    <w:rsid w:val="00DE0698"/>
    <w:rsid w:val="00DE0875"/>
    <w:rsid w:val="00DE0EEA"/>
    <w:rsid w:val="00DE1512"/>
    <w:rsid w:val="00DE1909"/>
    <w:rsid w:val="00DE1FDE"/>
    <w:rsid w:val="00DE2179"/>
    <w:rsid w:val="00DE29B3"/>
    <w:rsid w:val="00DE2A1F"/>
    <w:rsid w:val="00DE2CCA"/>
    <w:rsid w:val="00DE2D8E"/>
    <w:rsid w:val="00DE2F04"/>
    <w:rsid w:val="00DE34DC"/>
    <w:rsid w:val="00DE3918"/>
    <w:rsid w:val="00DE3C36"/>
    <w:rsid w:val="00DE3EC1"/>
    <w:rsid w:val="00DE401A"/>
    <w:rsid w:val="00DE4A7F"/>
    <w:rsid w:val="00DE531B"/>
    <w:rsid w:val="00DE5573"/>
    <w:rsid w:val="00DE56DF"/>
    <w:rsid w:val="00DE58EC"/>
    <w:rsid w:val="00DE5B44"/>
    <w:rsid w:val="00DE5F5C"/>
    <w:rsid w:val="00DE6115"/>
    <w:rsid w:val="00DE628A"/>
    <w:rsid w:val="00DE64A9"/>
    <w:rsid w:val="00DE64E4"/>
    <w:rsid w:val="00DE67D0"/>
    <w:rsid w:val="00DE6A73"/>
    <w:rsid w:val="00DE7036"/>
    <w:rsid w:val="00DE7884"/>
    <w:rsid w:val="00DF0123"/>
    <w:rsid w:val="00DF02CC"/>
    <w:rsid w:val="00DF03C2"/>
    <w:rsid w:val="00DF0839"/>
    <w:rsid w:val="00DF0EDD"/>
    <w:rsid w:val="00DF0FBF"/>
    <w:rsid w:val="00DF17E7"/>
    <w:rsid w:val="00DF1AE7"/>
    <w:rsid w:val="00DF1BF4"/>
    <w:rsid w:val="00DF2535"/>
    <w:rsid w:val="00DF28BB"/>
    <w:rsid w:val="00DF2E7D"/>
    <w:rsid w:val="00DF338C"/>
    <w:rsid w:val="00DF36EF"/>
    <w:rsid w:val="00DF385D"/>
    <w:rsid w:val="00DF393B"/>
    <w:rsid w:val="00DF3BAC"/>
    <w:rsid w:val="00DF3D06"/>
    <w:rsid w:val="00DF4636"/>
    <w:rsid w:val="00DF4B97"/>
    <w:rsid w:val="00DF4D69"/>
    <w:rsid w:val="00DF596C"/>
    <w:rsid w:val="00DF5BC7"/>
    <w:rsid w:val="00DF5D05"/>
    <w:rsid w:val="00DF5DA0"/>
    <w:rsid w:val="00DF748C"/>
    <w:rsid w:val="00DF7741"/>
    <w:rsid w:val="00DF78D7"/>
    <w:rsid w:val="00DF7B30"/>
    <w:rsid w:val="00DF7B93"/>
    <w:rsid w:val="00E00401"/>
    <w:rsid w:val="00E00F9D"/>
    <w:rsid w:val="00E013D2"/>
    <w:rsid w:val="00E0173A"/>
    <w:rsid w:val="00E01749"/>
    <w:rsid w:val="00E01FD6"/>
    <w:rsid w:val="00E02204"/>
    <w:rsid w:val="00E02246"/>
    <w:rsid w:val="00E031B8"/>
    <w:rsid w:val="00E0364E"/>
    <w:rsid w:val="00E03914"/>
    <w:rsid w:val="00E0404B"/>
    <w:rsid w:val="00E04445"/>
    <w:rsid w:val="00E04723"/>
    <w:rsid w:val="00E048D3"/>
    <w:rsid w:val="00E04FB2"/>
    <w:rsid w:val="00E05CB3"/>
    <w:rsid w:val="00E05D0F"/>
    <w:rsid w:val="00E0693A"/>
    <w:rsid w:val="00E06E28"/>
    <w:rsid w:val="00E07160"/>
    <w:rsid w:val="00E10ACF"/>
    <w:rsid w:val="00E11C25"/>
    <w:rsid w:val="00E1319F"/>
    <w:rsid w:val="00E13685"/>
    <w:rsid w:val="00E13EB0"/>
    <w:rsid w:val="00E1423D"/>
    <w:rsid w:val="00E148D8"/>
    <w:rsid w:val="00E14BA0"/>
    <w:rsid w:val="00E14E19"/>
    <w:rsid w:val="00E14EB7"/>
    <w:rsid w:val="00E151F7"/>
    <w:rsid w:val="00E158CC"/>
    <w:rsid w:val="00E1599A"/>
    <w:rsid w:val="00E160F6"/>
    <w:rsid w:val="00E1626E"/>
    <w:rsid w:val="00E1643A"/>
    <w:rsid w:val="00E16870"/>
    <w:rsid w:val="00E16996"/>
    <w:rsid w:val="00E16CA4"/>
    <w:rsid w:val="00E171E7"/>
    <w:rsid w:val="00E17328"/>
    <w:rsid w:val="00E20062"/>
    <w:rsid w:val="00E20535"/>
    <w:rsid w:val="00E20E91"/>
    <w:rsid w:val="00E20F35"/>
    <w:rsid w:val="00E214D0"/>
    <w:rsid w:val="00E217FF"/>
    <w:rsid w:val="00E21B47"/>
    <w:rsid w:val="00E2217C"/>
    <w:rsid w:val="00E226A7"/>
    <w:rsid w:val="00E22985"/>
    <w:rsid w:val="00E229F8"/>
    <w:rsid w:val="00E22B76"/>
    <w:rsid w:val="00E22D28"/>
    <w:rsid w:val="00E22E4C"/>
    <w:rsid w:val="00E23307"/>
    <w:rsid w:val="00E23A11"/>
    <w:rsid w:val="00E2487A"/>
    <w:rsid w:val="00E24ADB"/>
    <w:rsid w:val="00E24D64"/>
    <w:rsid w:val="00E24EB1"/>
    <w:rsid w:val="00E250A6"/>
    <w:rsid w:val="00E25696"/>
    <w:rsid w:val="00E25F77"/>
    <w:rsid w:val="00E2611C"/>
    <w:rsid w:val="00E2662F"/>
    <w:rsid w:val="00E26B21"/>
    <w:rsid w:val="00E26E15"/>
    <w:rsid w:val="00E270B4"/>
    <w:rsid w:val="00E270FA"/>
    <w:rsid w:val="00E2721C"/>
    <w:rsid w:val="00E273F9"/>
    <w:rsid w:val="00E275BB"/>
    <w:rsid w:val="00E27653"/>
    <w:rsid w:val="00E27788"/>
    <w:rsid w:val="00E27FC2"/>
    <w:rsid w:val="00E3088F"/>
    <w:rsid w:val="00E3144F"/>
    <w:rsid w:val="00E31466"/>
    <w:rsid w:val="00E31490"/>
    <w:rsid w:val="00E319B2"/>
    <w:rsid w:val="00E31A0B"/>
    <w:rsid w:val="00E31B78"/>
    <w:rsid w:val="00E31DA2"/>
    <w:rsid w:val="00E31DEA"/>
    <w:rsid w:val="00E32211"/>
    <w:rsid w:val="00E32438"/>
    <w:rsid w:val="00E32A83"/>
    <w:rsid w:val="00E33434"/>
    <w:rsid w:val="00E338D6"/>
    <w:rsid w:val="00E33E42"/>
    <w:rsid w:val="00E34417"/>
    <w:rsid w:val="00E347F4"/>
    <w:rsid w:val="00E34881"/>
    <w:rsid w:val="00E34901"/>
    <w:rsid w:val="00E349F0"/>
    <w:rsid w:val="00E34A2D"/>
    <w:rsid w:val="00E34A98"/>
    <w:rsid w:val="00E34DEE"/>
    <w:rsid w:val="00E34EA0"/>
    <w:rsid w:val="00E34F9E"/>
    <w:rsid w:val="00E35884"/>
    <w:rsid w:val="00E35CAF"/>
    <w:rsid w:val="00E36187"/>
    <w:rsid w:val="00E366F7"/>
    <w:rsid w:val="00E369C3"/>
    <w:rsid w:val="00E36DEA"/>
    <w:rsid w:val="00E36FBB"/>
    <w:rsid w:val="00E3768E"/>
    <w:rsid w:val="00E37BE3"/>
    <w:rsid w:val="00E37E88"/>
    <w:rsid w:val="00E37FC6"/>
    <w:rsid w:val="00E4028E"/>
    <w:rsid w:val="00E403E6"/>
    <w:rsid w:val="00E40500"/>
    <w:rsid w:val="00E407F5"/>
    <w:rsid w:val="00E41016"/>
    <w:rsid w:val="00E41591"/>
    <w:rsid w:val="00E419D1"/>
    <w:rsid w:val="00E41C5B"/>
    <w:rsid w:val="00E4200F"/>
    <w:rsid w:val="00E420E8"/>
    <w:rsid w:val="00E4252E"/>
    <w:rsid w:val="00E42727"/>
    <w:rsid w:val="00E42839"/>
    <w:rsid w:val="00E42A9C"/>
    <w:rsid w:val="00E43175"/>
    <w:rsid w:val="00E43582"/>
    <w:rsid w:val="00E436C9"/>
    <w:rsid w:val="00E43C25"/>
    <w:rsid w:val="00E44070"/>
    <w:rsid w:val="00E440C9"/>
    <w:rsid w:val="00E441B9"/>
    <w:rsid w:val="00E4422C"/>
    <w:rsid w:val="00E446D9"/>
    <w:rsid w:val="00E44C31"/>
    <w:rsid w:val="00E44D42"/>
    <w:rsid w:val="00E45104"/>
    <w:rsid w:val="00E45110"/>
    <w:rsid w:val="00E455B8"/>
    <w:rsid w:val="00E455ED"/>
    <w:rsid w:val="00E4635D"/>
    <w:rsid w:val="00E46ABE"/>
    <w:rsid w:val="00E46E5F"/>
    <w:rsid w:val="00E47287"/>
    <w:rsid w:val="00E473BB"/>
    <w:rsid w:val="00E477E6"/>
    <w:rsid w:val="00E47869"/>
    <w:rsid w:val="00E47C1E"/>
    <w:rsid w:val="00E47CBD"/>
    <w:rsid w:val="00E47DDA"/>
    <w:rsid w:val="00E51544"/>
    <w:rsid w:val="00E516EB"/>
    <w:rsid w:val="00E51A47"/>
    <w:rsid w:val="00E51D8D"/>
    <w:rsid w:val="00E51E02"/>
    <w:rsid w:val="00E521C7"/>
    <w:rsid w:val="00E529F2"/>
    <w:rsid w:val="00E52FA1"/>
    <w:rsid w:val="00E53071"/>
    <w:rsid w:val="00E5333A"/>
    <w:rsid w:val="00E53949"/>
    <w:rsid w:val="00E53EE2"/>
    <w:rsid w:val="00E541B1"/>
    <w:rsid w:val="00E541E8"/>
    <w:rsid w:val="00E54644"/>
    <w:rsid w:val="00E54666"/>
    <w:rsid w:val="00E54890"/>
    <w:rsid w:val="00E549CC"/>
    <w:rsid w:val="00E54ADD"/>
    <w:rsid w:val="00E54E47"/>
    <w:rsid w:val="00E550E1"/>
    <w:rsid w:val="00E55137"/>
    <w:rsid w:val="00E5572B"/>
    <w:rsid w:val="00E558AB"/>
    <w:rsid w:val="00E55B5D"/>
    <w:rsid w:val="00E55B7B"/>
    <w:rsid w:val="00E5614C"/>
    <w:rsid w:val="00E56C30"/>
    <w:rsid w:val="00E57366"/>
    <w:rsid w:val="00E57B1E"/>
    <w:rsid w:val="00E57E28"/>
    <w:rsid w:val="00E60591"/>
    <w:rsid w:val="00E609BC"/>
    <w:rsid w:val="00E60EE7"/>
    <w:rsid w:val="00E61286"/>
    <w:rsid w:val="00E613CF"/>
    <w:rsid w:val="00E617FB"/>
    <w:rsid w:val="00E618DD"/>
    <w:rsid w:val="00E61D50"/>
    <w:rsid w:val="00E623E5"/>
    <w:rsid w:val="00E6277D"/>
    <w:rsid w:val="00E632BF"/>
    <w:rsid w:val="00E63849"/>
    <w:rsid w:val="00E638F0"/>
    <w:rsid w:val="00E64230"/>
    <w:rsid w:val="00E6437C"/>
    <w:rsid w:val="00E646D2"/>
    <w:rsid w:val="00E652EC"/>
    <w:rsid w:val="00E654E5"/>
    <w:rsid w:val="00E6592D"/>
    <w:rsid w:val="00E65B70"/>
    <w:rsid w:val="00E65C4E"/>
    <w:rsid w:val="00E65ED4"/>
    <w:rsid w:val="00E65F22"/>
    <w:rsid w:val="00E664AB"/>
    <w:rsid w:val="00E6681E"/>
    <w:rsid w:val="00E66FCA"/>
    <w:rsid w:val="00E675E6"/>
    <w:rsid w:val="00E679E4"/>
    <w:rsid w:val="00E67D6D"/>
    <w:rsid w:val="00E67E69"/>
    <w:rsid w:val="00E7003C"/>
    <w:rsid w:val="00E701EF"/>
    <w:rsid w:val="00E706EF"/>
    <w:rsid w:val="00E70FA6"/>
    <w:rsid w:val="00E710D0"/>
    <w:rsid w:val="00E71272"/>
    <w:rsid w:val="00E712B7"/>
    <w:rsid w:val="00E71401"/>
    <w:rsid w:val="00E714A7"/>
    <w:rsid w:val="00E71B66"/>
    <w:rsid w:val="00E71EB7"/>
    <w:rsid w:val="00E7239D"/>
    <w:rsid w:val="00E726D2"/>
    <w:rsid w:val="00E72A76"/>
    <w:rsid w:val="00E72DD7"/>
    <w:rsid w:val="00E72EFF"/>
    <w:rsid w:val="00E73241"/>
    <w:rsid w:val="00E73E07"/>
    <w:rsid w:val="00E748AB"/>
    <w:rsid w:val="00E748F0"/>
    <w:rsid w:val="00E74BFD"/>
    <w:rsid w:val="00E7520D"/>
    <w:rsid w:val="00E754BB"/>
    <w:rsid w:val="00E75682"/>
    <w:rsid w:val="00E7569B"/>
    <w:rsid w:val="00E757B6"/>
    <w:rsid w:val="00E7580B"/>
    <w:rsid w:val="00E75FE8"/>
    <w:rsid w:val="00E75FEE"/>
    <w:rsid w:val="00E76061"/>
    <w:rsid w:val="00E760CF"/>
    <w:rsid w:val="00E7612D"/>
    <w:rsid w:val="00E766E9"/>
    <w:rsid w:val="00E76AFD"/>
    <w:rsid w:val="00E77BD5"/>
    <w:rsid w:val="00E77BF4"/>
    <w:rsid w:val="00E8004E"/>
    <w:rsid w:val="00E806CD"/>
    <w:rsid w:val="00E8083C"/>
    <w:rsid w:val="00E80F5D"/>
    <w:rsid w:val="00E8102C"/>
    <w:rsid w:val="00E815A4"/>
    <w:rsid w:val="00E81867"/>
    <w:rsid w:val="00E81D8A"/>
    <w:rsid w:val="00E8227A"/>
    <w:rsid w:val="00E828B7"/>
    <w:rsid w:val="00E82B67"/>
    <w:rsid w:val="00E8335F"/>
    <w:rsid w:val="00E837CD"/>
    <w:rsid w:val="00E83AA3"/>
    <w:rsid w:val="00E83ED3"/>
    <w:rsid w:val="00E8404E"/>
    <w:rsid w:val="00E84398"/>
    <w:rsid w:val="00E844EB"/>
    <w:rsid w:val="00E84D32"/>
    <w:rsid w:val="00E84DFE"/>
    <w:rsid w:val="00E84E90"/>
    <w:rsid w:val="00E852DA"/>
    <w:rsid w:val="00E85486"/>
    <w:rsid w:val="00E85600"/>
    <w:rsid w:val="00E86064"/>
    <w:rsid w:val="00E863FC"/>
    <w:rsid w:val="00E86501"/>
    <w:rsid w:val="00E866DB"/>
    <w:rsid w:val="00E867F0"/>
    <w:rsid w:val="00E86951"/>
    <w:rsid w:val="00E86AA1"/>
    <w:rsid w:val="00E874EA"/>
    <w:rsid w:val="00E875D7"/>
    <w:rsid w:val="00E8780D"/>
    <w:rsid w:val="00E878D5"/>
    <w:rsid w:val="00E8792F"/>
    <w:rsid w:val="00E87A21"/>
    <w:rsid w:val="00E87A8A"/>
    <w:rsid w:val="00E901D2"/>
    <w:rsid w:val="00E901D9"/>
    <w:rsid w:val="00E9047E"/>
    <w:rsid w:val="00E90CAC"/>
    <w:rsid w:val="00E925FD"/>
    <w:rsid w:val="00E926BD"/>
    <w:rsid w:val="00E92701"/>
    <w:rsid w:val="00E92A5D"/>
    <w:rsid w:val="00E92CB6"/>
    <w:rsid w:val="00E93A1D"/>
    <w:rsid w:val="00E93D51"/>
    <w:rsid w:val="00E94129"/>
    <w:rsid w:val="00E9420E"/>
    <w:rsid w:val="00E946CB"/>
    <w:rsid w:val="00E94A85"/>
    <w:rsid w:val="00E95135"/>
    <w:rsid w:val="00E9547D"/>
    <w:rsid w:val="00E95716"/>
    <w:rsid w:val="00E95799"/>
    <w:rsid w:val="00E95A98"/>
    <w:rsid w:val="00E95D52"/>
    <w:rsid w:val="00E966BD"/>
    <w:rsid w:val="00E977D9"/>
    <w:rsid w:val="00E9785A"/>
    <w:rsid w:val="00E97B7D"/>
    <w:rsid w:val="00E97F5B"/>
    <w:rsid w:val="00EA03A7"/>
    <w:rsid w:val="00EA0B3D"/>
    <w:rsid w:val="00EA0CB0"/>
    <w:rsid w:val="00EA1033"/>
    <w:rsid w:val="00EA1590"/>
    <w:rsid w:val="00EA1ADA"/>
    <w:rsid w:val="00EA1BA1"/>
    <w:rsid w:val="00EA26DF"/>
    <w:rsid w:val="00EA287D"/>
    <w:rsid w:val="00EA2E94"/>
    <w:rsid w:val="00EA2F11"/>
    <w:rsid w:val="00EA3214"/>
    <w:rsid w:val="00EA375A"/>
    <w:rsid w:val="00EA3782"/>
    <w:rsid w:val="00EA3DB0"/>
    <w:rsid w:val="00EA3E49"/>
    <w:rsid w:val="00EA3FDD"/>
    <w:rsid w:val="00EA41D8"/>
    <w:rsid w:val="00EA45E6"/>
    <w:rsid w:val="00EA48ED"/>
    <w:rsid w:val="00EA4B95"/>
    <w:rsid w:val="00EA4CBD"/>
    <w:rsid w:val="00EA4F74"/>
    <w:rsid w:val="00EA515B"/>
    <w:rsid w:val="00EA5614"/>
    <w:rsid w:val="00EA56F4"/>
    <w:rsid w:val="00EA580E"/>
    <w:rsid w:val="00EA5990"/>
    <w:rsid w:val="00EA63F7"/>
    <w:rsid w:val="00EA68AF"/>
    <w:rsid w:val="00EA6C20"/>
    <w:rsid w:val="00EA759B"/>
    <w:rsid w:val="00EA780C"/>
    <w:rsid w:val="00EA7AD4"/>
    <w:rsid w:val="00EB09C6"/>
    <w:rsid w:val="00EB0DA5"/>
    <w:rsid w:val="00EB12D2"/>
    <w:rsid w:val="00EB1744"/>
    <w:rsid w:val="00EB184D"/>
    <w:rsid w:val="00EB19F5"/>
    <w:rsid w:val="00EB1A3D"/>
    <w:rsid w:val="00EB1C63"/>
    <w:rsid w:val="00EB1D7A"/>
    <w:rsid w:val="00EB1EB4"/>
    <w:rsid w:val="00EB25B9"/>
    <w:rsid w:val="00EB2C68"/>
    <w:rsid w:val="00EB2FE6"/>
    <w:rsid w:val="00EB305C"/>
    <w:rsid w:val="00EB3949"/>
    <w:rsid w:val="00EB4496"/>
    <w:rsid w:val="00EB4771"/>
    <w:rsid w:val="00EB4B1E"/>
    <w:rsid w:val="00EB4BCF"/>
    <w:rsid w:val="00EB59BE"/>
    <w:rsid w:val="00EB5E5B"/>
    <w:rsid w:val="00EB6705"/>
    <w:rsid w:val="00EB69C7"/>
    <w:rsid w:val="00EB75E6"/>
    <w:rsid w:val="00EB7829"/>
    <w:rsid w:val="00EB7B7F"/>
    <w:rsid w:val="00EB7D27"/>
    <w:rsid w:val="00EB7D38"/>
    <w:rsid w:val="00EB7E4F"/>
    <w:rsid w:val="00EC04DC"/>
    <w:rsid w:val="00EC1921"/>
    <w:rsid w:val="00EC1A73"/>
    <w:rsid w:val="00EC1D03"/>
    <w:rsid w:val="00EC26CB"/>
    <w:rsid w:val="00EC2A35"/>
    <w:rsid w:val="00EC3F13"/>
    <w:rsid w:val="00EC4BD6"/>
    <w:rsid w:val="00EC4FD0"/>
    <w:rsid w:val="00EC51DA"/>
    <w:rsid w:val="00EC52CE"/>
    <w:rsid w:val="00EC547B"/>
    <w:rsid w:val="00EC555B"/>
    <w:rsid w:val="00EC56FD"/>
    <w:rsid w:val="00EC5C73"/>
    <w:rsid w:val="00EC5F3F"/>
    <w:rsid w:val="00EC6071"/>
    <w:rsid w:val="00EC65B6"/>
    <w:rsid w:val="00EC6F08"/>
    <w:rsid w:val="00EC74BF"/>
    <w:rsid w:val="00ED0265"/>
    <w:rsid w:val="00ED0743"/>
    <w:rsid w:val="00ED0822"/>
    <w:rsid w:val="00ED0BF9"/>
    <w:rsid w:val="00ED1015"/>
    <w:rsid w:val="00ED1652"/>
    <w:rsid w:val="00ED23F5"/>
    <w:rsid w:val="00ED2812"/>
    <w:rsid w:val="00ED2C51"/>
    <w:rsid w:val="00ED3065"/>
    <w:rsid w:val="00ED30C9"/>
    <w:rsid w:val="00ED33AE"/>
    <w:rsid w:val="00ED34A8"/>
    <w:rsid w:val="00ED3A48"/>
    <w:rsid w:val="00ED3ECE"/>
    <w:rsid w:val="00ED3F48"/>
    <w:rsid w:val="00ED4B0B"/>
    <w:rsid w:val="00ED4BBD"/>
    <w:rsid w:val="00ED4F52"/>
    <w:rsid w:val="00ED516C"/>
    <w:rsid w:val="00ED5DFA"/>
    <w:rsid w:val="00ED5EEC"/>
    <w:rsid w:val="00ED62C6"/>
    <w:rsid w:val="00ED6935"/>
    <w:rsid w:val="00ED70A7"/>
    <w:rsid w:val="00ED7102"/>
    <w:rsid w:val="00ED725E"/>
    <w:rsid w:val="00ED75F9"/>
    <w:rsid w:val="00ED7664"/>
    <w:rsid w:val="00ED77FB"/>
    <w:rsid w:val="00ED7BDE"/>
    <w:rsid w:val="00ED7ECD"/>
    <w:rsid w:val="00EE0060"/>
    <w:rsid w:val="00EE027F"/>
    <w:rsid w:val="00EE0844"/>
    <w:rsid w:val="00EE11BE"/>
    <w:rsid w:val="00EE19EE"/>
    <w:rsid w:val="00EE1B90"/>
    <w:rsid w:val="00EE1BB9"/>
    <w:rsid w:val="00EE1F29"/>
    <w:rsid w:val="00EE23CC"/>
    <w:rsid w:val="00EE2482"/>
    <w:rsid w:val="00EE24D6"/>
    <w:rsid w:val="00EE25FD"/>
    <w:rsid w:val="00EE292F"/>
    <w:rsid w:val="00EE2A39"/>
    <w:rsid w:val="00EE2E40"/>
    <w:rsid w:val="00EE2EA3"/>
    <w:rsid w:val="00EE30C7"/>
    <w:rsid w:val="00EE38A2"/>
    <w:rsid w:val="00EE46F3"/>
    <w:rsid w:val="00EE4DBC"/>
    <w:rsid w:val="00EE6477"/>
    <w:rsid w:val="00EE6694"/>
    <w:rsid w:val="00EE66D5"/>
    <w:rsid w:val="00EE6D43"/>
    <w:rsid w:val="00EE75BA"/>
    <w:rsid w:val="00EE779D"/>
    <w:rsid w:val="00EE7946"/>
    <w:rsid w:val="00EE7B1E"/>
    <w:rsid w:val="00EE7F44"/>
    <w:rsid w:val="00EE7FE5"/>
    <w:rsid w:val="00EF05C0"/>
    <w:rsid w:val="00EF10C8"/>
    <w:rsid w:val="00EF120E"/>
    <w:rsid w:val="00EF17A6"/>
    <w:rsid w:val="00EF1A84"/>
    <w:rsid w:val="00EF1C95"/>
    <w:rsid w:val="00EF1ED7"/>
    <w:rsid w:val="00EF27F9"/>
    <w:rsid w:val="00EF2B45"/>
    <w:rsid w:val="00EF3683"/>
    <w:rsid w:val="00EF3797"/>
    <w:rsid w:val="00EF3D46"/>
    <w:rsid w:val="00EF3DDD"/>
    <w:rsid w:val="00EF474D"/>
    <w:rsid w:val="00EF48ED"/>
    <w:rsid w:val="00EF4A1E"/>
    <w:rsid w:val="00EF5371"/>
    <w:rsid w:val="00EF546E"/>
    <w:rsid w:val="00EF5696"/>
    <w:rsid w:val="00EF58A7"/>
    <w:rsid w:val="00EF5938"/>
    <w:rsid w:val="00EF5BA7"/>
    <w:rsid w:val="00EF5FA2"/>
    <w:rsid w:val="00EF65FF"/>
    <w:rsid w:val="00EF67DB"/>
    <w:rsid w:val="00EF6B3E"/>
    <w:rsid w:val="00EF6E44"/>
    <w:rsid w:val="00EF7051"/>
    <w:rsid w:val="00EF7239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0EF7"/>
    <w:rsid w:val="00F01106"/>
    <w:rsid w:val="00F017BB"/>
    <w:rsid w:val="00F019AA"/>
    <w:rsid w:val="00F01BA6"/>
    <w:rsid w:val="00F0205C"/>
    <w:rsid w:val="00F0210F"/>
    <w:rsid w:val="00F021F4"/>
    <w:rsid w:val="00F0267D"/>
    <w:rsid w:val="00F02A81"/>
    <w:rsid w:val="00F0309F"/>
    <w:rsid w:val="00F03146"/>
    <w:rsid w:val="00F03739"/>
    <w:rsid w:val="00F03BDF"/>
    <w:rsid w:val="00F03D30"/>
    <w:rsid w:val="00F03DFE"/>
    <w:rsid w:val="00F042EF"/>
    <w:rsid w:val="00F043E5"/>
    <w:rsid w:val="00F044E4"/>
    <w:rsid w:val="00F0496F"/>
    <w:rsid w:val="00F04A60"/>
    <w:rsid w:val="00F04C77"/>
    <w:rsid w:val="00F04DA8"/>
    <w:rsid w:val="00F04FE7"/>
    <w:rsid w:val="00F05703"/>
    <w:rsid w:val="00F05DB7"/>
    <w:rsid w:val="00F063C3"/>
    <w:rsid w:val="00F063DB"/>
    <w:rsid w:val="00F06671"/>
    <w:rsid w:val="00F066B2"/>
    <w:rsid w:val="00F06714"/>
    <w:rsid w:val="00F07DDE"/>
    <w:rsid w:val="00F10496"/>
    <w:rsid w:val="00F104B2"/>
    <w:rsid w:val="00F10CD0"/>
    <w:rsid w:val="00F10F8C"/>
    <w:rsid w:val="00F10FDC"/>
    <w:rsid w:val="00F1106B"/>
    <w:rsid w:val="00F110FF"/>
    <w:rsid w:val="00F11101"/>
    <w:rsid w:val="00F1126A"/>
    <w:rsid w:val="00F1186C"/>
    <w:rsid w:val="00F11EBC"/>
    <w:rsid w:val="00F11ED5"/>
    <w:rsid w:val="00F127A4"/>
    <w:rsid w:val="00F12A08"/>
    <w:rsid w:val="00F12C80"/>
    <w:rsid w:val="00F13561"/>
    <w:rsid w:val="00F136F0"/>
    <w:rsid w:val="00F13C3C"/>
    <w:rsid w:val="00F13D8B"/>
    <w:rsid w:val="00F13E07"/>
    <w:rsid w:val="00F141C7"/>
    <w:rsid w:val="00F1420F"/>
    <w:rsid w:val="00F1439F"/>
    <w:rsid w:val="00F1574B"/>
    <w:rsid w:val="00F15B26"/>
    <w:rsid w:val="00F16016"/>
    <w:rsid w:val="00F165E1"/>
    <w:rsid w:val="00F16FED"/>
    <w:rsid w:val="00F17F3E"/>
    <w:rsid w:val="00F2055D"/>
    <w:rsid w:val="00F2059A"/>
    <w:rsid w:val="00F20CFE"/>
    <w:rsid w:val="00F20E37"/>
    <w:rsid w:val="00F20EB8"/>
    <w:rsid w:val="00F20F85"/>
    <w:rsid w:val="00F212C7"/>
    <w:rsid w:val="00F2165D"/>
    <w:rsid w:val="00F21E40"/>
    <w:rsid w:val="00F22386"/>
    <w:rsid w:val="00F2282B"/>
    <w:rsid w:val="00F22938"/>
    <w:rsid w:val="00F22967"/>
    <w:rsid w:val="00F22B8F"/>
    <w:rsid w:val="00F23109"/>
    <w:rsid w:val="00F2333E"/>
    <w:rsid w:val="00F237D0"/>
    <w:rsid w:val="00F23D73"/>
    <w:rsid w:val="00F2430B"/>
    <w:rsid w:val="00F24363"/>
    <w:rsid w:val="00F24582"/>
    <w:rsid w:val="00F245B4"/>
    <w:rsid w:val="00F2473E"/>
    <w:rsid w:val="00F2481A"/>
    <w:rsid w:val="00F24FC8"/>
    <w:rsid w:val="00F25821"/>
    <w:rsid w:val="00F25B48"/>
    <w:rsid w:val="00F25FAC"/>
    <w:rsid w:val="00F268A4"/>
    <w:rsid w:val="00F26FC6"/>
    <w:rsid w:val="00F27001"/>
    <w:rsid w:val="00F27286"/>
    <w:rsid w:val="00F27666"/>
    <w:rsid w:val="00F27847"/>
    <w:rsid w:val="00F27B76"/>
    <w:rsid w:val="00F3031D"/>
    <w:rsid w:val="00F3072E"/>
    <w:rsid w:val="00F3076D"/>
    <w:rsid w:val="00F312CD"/>
    <w:rsid w:val="00F31618"/>
    <w:rsid w:val="00F3193B"/>
    <w:rsid w:val="00F31DFD"/>
    <w:rsid w:val="00F31F09"/>
    <w:rsid w:val="00F32486"/>
    <w:rsid w:val="00F328CB"/>
    <w:rsid w:val="00F32A21"/>
    <w:rsid w:val="00F32BE1"/>
    <w:rsid w:val="00F32C4C"/>
    <w:rsid w:val="00F32EC5"/>
    <w:rsid w:val="00F33042"/>
    <w:rsid w:val="00F33206"/>
    <w:rsid w:val="00F338C3"/>
    <w:rsid w:val="00F33AB6"/>
    <w:rsid w:val="00F33C46"/>
    <w:rsid w:val="00F33E97"/>
    <w:rsid w:val="00F33F98"/>
    <w:rsid w:val="00F34A6F"/>
    <w:rsid w:val="00F34B2D"/>
    <w:rsid w:val="00F34D13"/>
    <w:rsid w:val="00F35293"/>
    <w:rsid w:val="00F3537F"/>
    <w:rsid w:val="00F353E4"/>
    <w:rsid w:val="00F35805"/>
    <w:rsid w:val="00F35A31"/>
    <w:rsid w:val="00F35C07"/>
    <w:rsid w:val="00F3668D"/>
    <w:rsid w:val="00F36A60"/>
    <w:rsid w:val="00F36D01"/>
    <w:rsid w:val="00F37305"/>
    <w:rsid w:val="00F37423"/>
    <w:rsid w:val="00F376B2"/>
    <w:rsid w:val="00F377C9"/>
    <w:rsid w:val="00F40A05"/>
    <w:rsid w:val="00F412A9"/>
    <w:rsid w:val="00F418BC"/>
    <w:rsid w:val="00F4206D"/>
    <w:rsid w:val="00F42201"/>
    <w:rsid w:val="00F42E9A"/>
    <w:rsid w:val="00F42F97"/>
    <w:rsid w:val="00F436FB"/>
    <w:rsid w:val="00F43838"/>
    <w:rsid w:val="00F43D3A"/>
    <w:rsid w:val="00F441DC"/>
    <w:rsid w:val="00F443AB"/>
    <w:rsid w:val="00F44C51"/>
    <w:rsid w:val="00F44DE6"/>
    <w:rsid w:val="00F44F97"/>
    <w:rsid w:val="00F4551E"/>
    <w:rsid w:val="00F45AB1"/>
    <w:rsid w:val="00F45BA5"/>
    <w:rsid w:val="00F45E48"/>
    <w:rsid w:val="00F45E96"/>
    <w:rsid w:val="00F466DE"/>
    <w:rsid w:val="00F46C1C"/>
    <w:rsid w:val="00F46F64"/>
    <w:rsid w:val="00F46FAC"/>
    <w:rsid w:val="00F47038"/>
    <w:rsid w:val="00F47130"/>
    <w:rsid w:val="00F47AB0"/>
    <w:rsid w:val="00F47B0C"/>
    <w:rsid w:val="00F5030C"/>
    <w:rsid w:val="00F5039A"/>
    <w:rsid w:val="00F50C16"/>
    <w:rsid w:val="00F514DF"/>
    <w:rsid w:val="00F51548"/>
    <w:rsid w:val="00F5198A"/>
    <w:rsid w:val="00F5198F"/>
    <w:rsid w:val="00F51A48"/>
    <w:rsid w:val="00F51C99"/>
    <w:rsid w:val="00F51DF2"/>
    <w:rsid w:val="00F51FD0"/>
    <w:rsid w:val="00F52A14"/>
    <w:rsid w:val="00F532B6"/>
    <w:rsid w:val="00F534E8"/>
    <w:rsid w:val="00F536D6"/>
    <w:rsid w:val="00F53D1C"/>
    <w:rsid w:val="00F54013"/>
    <w:rsid w:val="00F54319"/>
    <w:rsid w:val="00F54380"/>
    <w:rsid w:val="00F547A5"/>
    <w:rsid w:val="00F54996"/>
    <w:rsid w:val="00F54CB6"/>
    <w:rsid w:val="00F54F6E"/>
    <w:rsid w:val="00F552B5"/>
    <w:rsid w:val="00F5530A"/>
    <w:rsid w:val="00F55542"/>
    <w:rsid w:val="00F5567A"/>
    <w:rsid w:val="00F56326"/>
    <w:rsid w:val="00F56512"/>
    <w:rsid w:val="00F566AB"/>
    <w:rsid w:val="00F568C4"/>
    <w:rsid w:val="00F56A4B"/>
    <w:rsid w:val="00F56B0C"/>
    <w:rsid w:val="00F571DE"/>
    <w:rsid w:val="00F57BF7"/>
    <w:rsid w:val="00F57F4A"/>
    <w:rsid w:val="00F60185"/>
    <w:rsid w:val="00F6033E"/>
    <w:rsid w:val="00F606FF"/>
    <w:rsid w:val="00F609BE"/>
    <w:rsid w:val="00F60B37"/>
    <w:rsid w:val="00F60ED9"/>
    <w:rsid w:val="00F61084"/>
    <w:rsid w:val="00F6119B"/>
    <w:rsid w:val="00F6144C"/>
    <w:rsid w:val="00F614FD"/>
    <w:rsid w:val="00F6151D"/>
    <w:rsid w:val="00F616C7"/>
    <w:rsid w:val="00F617F5"/>
    <w:rsid w:val="00F61BE0"/>
    <w:rsid w:val="00F62667"/>
    <w:rsid w:val="00F62925"/>
    <w:rsid w:val="00F62BE6"/>
    <w:rsid w:val="00F62DBD"/>
    <w:rsid w:val="00F6349D"/>
    <w:rsid w:val="00F63705"/>
    <w:rsid w:val="00F63B4B"/>
    <w:rsid w:val="00F63F19"/>
    <w:rsid w:val="00F643EA"/>
    <w:rsid w:val="00F64795"/>
    <w:rsid w:val="00F65072"/>
    <w:rsid w:val="00F65548"/>
    <w:rsid w:val="00F65B30"/>
    <w:rsid w:val="00F65F4F"/>
    <w:rsid w:val="00F65F6D"/>
    <w:rsid w:val="00F660B5"/>
    <w:rsid w:val="00F6670F"/>
    <w:rsid w:val="00F66CF1"/>
    <w:rsid w:val="00F66D29"/>
    <w:rsid w:val="00F66EDE"/>
    <w:rsid w:val="00F67224"/>
    <w:rsid w:val="00F6778B"/>
    <w:rsid w:val="00F67A12"/>
    <w:rsid w:val="00F67AD3"/>
    <w:rsid w:val="00F67B34"/>
    <w:rsid w:val="00F67E52"/>
    <w:rsid w:val="00F67F9C"/>
    <w:rsid w:val="00F67FD3"/>
    <w:rsid w:val="00F7061E"/>
    <w:rsid w:val="00F70C46"/>
    <w:rsid w:val="00F70C68"/>
    <w:rsid w:val="00F71382"/>
    <w:rsid w:val="00F72183"/>
    <w:rsid w:val="00F722BC"/>
    <w:rsid w:val="00F725B4"/>
    <w:rsid w:val="00F7289A"/>
    <w:rsid w:val="00F73290"/>
    <w:rsid w:val="00F7335E"/>
    <w:rsid w:val="00F735C2"/>
    <w:rsid w:val="00F7382A"/>
    <w:rsid w:val="00F73E7C"/>
    <w:rsid w:val="00F742AC"/>
    <w:rsid w:val="00F74376"/>
    <w:rsid w:val="00F743A3"/>
    <w:rsid w:val="00F753F0"/>
    <w:rsid w:val="00F75837"/>
    <w:rsid w:val="00F765DD"/>
    <w:rsid w:val="00F76A87"/>
    <w:rsid w:val="00F76ABE"/>
    <w:rsid w:val="00F76BE4"/>
    <w:rsid w:val="00F771F2"/>
    <w:rsid w:val="00F7766F"/>
    <w:rsid w:val="00F77E44"/>
    <w:rsid w:val="00F806EF"/>
    <w:rsid w:val="00F8080A"/>
    <w:rsid w:val="00F81007"/>
    <w:rsid w:val="00F81309"/>
    <w:rsid w:val="00F81800"/>
    <w:rsid w:val="00F81EBA"/>
    <w:rsid w:val="00F82C08"/>
    <w:rsid w:val="00F8322F"/>
    <w:rsid w:val="00F83F14"/>
    <w:rsid w:val="00F842E5"/>
    <w:rsid w:val="00F84470"/>
    <w:rsid w:val="00F8485B"/>
    <w:rsid w:val="00F84CF3"/>
    <w:rsid w:val="00F853E9"/>
    <w:rsid w:val="00F858BA"/>
    <w:rsid w:val="00F85CA6"/>
    <w:rsid w:val="00F86A05"/>
    <w:rsid w:val="00F86A79"/>
    <w:rsid w:val="00F86BE2"/>
    <w:rsid w:val="00F86E1E"/>
    <w:rsid w:val="00F86E87"/>
    <w:rsid w:val="00F86FF6"/>
    <w:rsid w:val="00F87398"/>
    <w:rsid w:val="00F8746C"/>
    <w:rsid w:val="00F87547"/>
    <w:rsid w:val="00F875A9"/>
    <w:rsid w:val="00F9098B"/>
    <w:rsid w:val="00F90BB4"/>
    <w:rsid w:val="00F915CD"/>
    <w:rsid w:val="00F9162E"/>
    <w:rsid w:val="00F916F6"/>
    <w:rsid w:val="00F91799"/>
    <w:rsid w:val="00F9204E"/>
    <w:rsid w:val="00F920AA"/>
    <w:rsid w:val="00F92746"/>
    <w:rsid w:val="00F92A8C"/>
    <w:rsid w:val="00F92B44"/>
    <w:rsid w:val="00F92B47"/>
    <w:rsid w:val="00F92C92"/>
    <w:rsid w:val="00F92D23"/>
    <w:rsid w:val="00F92E51"/>
    <w:rsid w:val="00F93328"/>
    <w:rsid w:val="00F9373E"/>
    <w:rsid w:val="00F93CD7"/>
    <w:rsid w:val="00F93E66"/>
    <w:rsid w:val="00F94D6D"/>
    <w:rsid w:val="00F95021"/>
    <w:rsid w:val="00F950C6"/>
    <w:rsid w:val="00F9532C"/>
    <w:rsid w:val="00F95415"/>
    <w:rsid w:val="00F954BB"/>
    <w:rsid w:val="00F95A92"/>
    <w:rsid w:val="00F95D40"/>
    <w:rsid w:val="00F95EF0"/>
    <w:rsid w:val="00F96472"/>
    <w:rsid w:val="00F96B90"/>
    <w:rsid w:val="00F96D20"/>
    <w:rsid w:val="00F96F3D"/>
    <w:rsid w:val="00F97313"/>
    <w:rsid w:val="00F97769"/>
    <w:rsid w:val="00F97AD9"/>
    <w:rsid w:val="00FA046E"/>
    <w:rsid w:val="00FA0758"/>
    <w:rsid w:val="00FA0D0F"/>
    <w:rsid w:val="00FA1343"/>
    <w:rsid w:val="00FA158C"/>
    <w:rsid w:val="00FA1A79"/>
    <w:rsid w:val="00FA1C3E"/>
    <w:rsid w:val="00FA2261"/>
    <w:rsid w:val="00FA23A3"/>
    <w:rsid w:val="00FA2DEC"/>
    <w:rsid w:val="00FA3278"/>
    <w:rsid w:val="00FA359E"/>
    <w:rsid w:val="00FA37D2"/>
    <w:rsid w:val="00FA3999"/>
    <w:rsid w:val="00FA3DE1"/>
    <w:rsid w:val="00FA430A"/>
    <w:rsid w:val="00FA45C5"/>
    <w:rsid w:val="00FA497B"/>
    <w:rsid w:val="00FA4B58"/>
    <w:rsid w:val="00FA4BAB"/>
    <w:rsid w:val="00FA50A0"/>
    <w:rsid w:val="00FA55D5"/>
    <w:rsid w:val="00FA574C"/>
    <w:rsid w:val="00FA589E"/>
    <w:rsid w:val="00FA5D20"/>
    <w:rsid w:val="00FA5EB3"/>
    <w:rsid w:val="00FA6192"/>
    <w:rsid w:val="00FA634F"/>
    <w:rsid w:val="00FA6472"/>
    <w:rsid w:val="00FA67BA"/>
    <w:rsid w:val="00FA6819"/>
    <w:rsid w:val="00FA6952"/>
    <w:rsid w:val="00FA6B4A"/>
    <w:rsid w:val="00FA7182"/>
    <w:rsid w:val="00FA72E6"/>
    <w:rsid w:val="00FA7842"/>
    <w:rsid w:val="00FA78C2"/>
    <w:rsid w:val="00FA7B92"/>
    <w:rsid w:val="00FB0226"/>
    <w:rsid w:val="00FB03F3"/>
    <w:rsid w:val="00FB0C60"/>
    <w:rsid w:val="00FB0D09"/>
    <w:rsid w:val="00FB11E1"/>
    <w:rsid w:val="00FB1687"/>
    <w:rsid w:val="00FB1E3A"/>
    <w:rsid w:val="00FB218B"/>
    <w:rsid w:val="00FB2B34"/>
    <w:rsid w:val="00FB2B5C"/>
    <w:rsid w:val="00FB382F"/>
    <w:rsid w:val="00FB3AED"/>
    <w:rsid w:val="00FB3CA5"/>
    <w:rsid w:val="00FB3DD9"/>
    <w:rsid w:val="00FB43BF"/>
    <w:rsid w:val="00FB43FE"/>
    <w:rsid w:val="00FB49DB"/>
    <w:rsid w:val="00FB5314"/>
    <w:rsid w:val="00FB53B8"/>
    <w:rsid w:val="00FB60CE"/>
    <w:rsid w:val="00FB6CD8"/>
    <w:rsid w:val="00FB7126"/>
    <w:rsid w:val="00FB7769"/>
    <w:rsid w:val="00FB7DC7"/>
    <w:rsid w:val="00FC0A49"/>
    <w:rsid w:val="00FC0E33"/>
    <w:rsid w:val="00FC1268"/>
    <w:rsid w:val="00FC142E"/>
    <w:rsid w:val="00FC172A"/>
    <w:rsid w:val="00FC19D7"/>
    <w:rsid w:val="00FC1B5F"/>
    <w:rsid w:val="00FC1C14"/>
    <w:rsid w:val="00FC2431"/>
    <w:rsid w:val="00FC2B9B"/>
    <w:rsid w:val="00FC2CC4"/>
    <w:rsid w:val="00FC33CF"/>
    <w:rsid w:val="00FC38ED"/>
    <w:rsid w:val="00FC3EAB"/>
    <w:rsid w:val="00FC40F1"/>
    <w:rsid w:val="00FC4123"/>
    <w:rsid w:val="00FC420B"/>
    <w:rsid w:val="00FC4457"/>
    <w:rsid w:val="00FC47A5"/>
    <w:rsid w:val="00FC47B9"/>
    <w:rsid w:val="00FC4DB9"/>
    <w:rsid w:val="00FC511A"/>
    <w:rsid w:val="00FC62CD"/>
    <w:rsid w:val="00FC62E0"/>
    <w:rsid w:val="00FC660A"/>
    <w:rsid w:val="00FC679D"/>
    <w:rsid w:val="00FC6C3C"/>
    <w:rsid w:val="00FC70CE"/>
    <w:rsid w:val="00FC7156"/>
    <w:rsid w:val="00FC729A"/>
    <w:rsid w:val="00FC756C"/>
    <w:rsid w:val="00FC7772"/>
    <w:rsid w:val="00FC782E"/>
    <w:rsid w:val="00FC7D81"/>
    <w:rsid w:val="00FC7DB0"/>
    <w:rsid w:val="00FC7F11"/>
    <w:rsid w:val="00FD01CD"/>
    <w:rsid w:val="00FD0759"/>
    <w:rsid w:val="00FD22FB"/>
    <w:rsid w:val="00FD2439"/>
    <w:rsid w:val="00FD250E"/>
    <w:rsid w:val="00FD27A7"/>
    <w:rsid w:val="00FD2997"/>
    <w:rsid w:val="00FD2B6E"/>
    <w:rsid w:val="00FD306B"/>
    <w:rsid w:val="00FD3127"/>
    <w:rsid w:val="00FD32B7"/>
    <w:rsid w:val="00FD3527"/>
    <w:rsid w:val="00FD3935"/>
    <w:rsid w:val="00FD3A73"/>
    <w:rsid w:val="00FD3E2C"/>
    <w:rsid w:val="00FD42DF"/>
    <w:rsid w:val="00FD47C2"/>
    <w:rsid w:val="00FD4936"/>
    <w:rsid w:val="00FD5488"/>
    <w:rsid w:val="00FD5998"/>
    <w:rsid w:val="00FD73A6"/>
    <w:rsid w:val="00FD74AC"/>
    <w:rsid w:val="00FE0252"/>
    <w:rsid w:val="00FE08C3"/>
    <w:rsid w:val="00FE1140"/>
    <w:rsid w:val="00FE11B6"/>
    <w:rsid w:val="00FE12A6"/>
    <w:rsid w:val="00FE153A"/>
    <w:rsid w:val="00FE16DF"/>
    <w:rsid w:val="00FE1753"/>
    <w:rsid w:val="00FE1A68"/>
    <w:rsid w:val="00FE1DF9"/>
    <w:rsid w:val="00FE1F9A"/>
    <w:rsid w:val="00FE24C3"/>
    <w:rsid w:val="00FE253D"/>
    <w:rsid w:val="00FE28A9"/>
    <w:rsid w:val="00FE2D63"/>
    <w:rsid w:val="00FE2E0F"/>
    <w:rsid w:val="00FE2E88"/>
    <w:rsid w:val="00FE2EDE"/>
    <w:rsid w:val="00FE3327"/>
    <w:rsid w:val="00FE34AD"/>
    <w:rsid w:val="00FE36ED"/>
    <w:rsid w:val="00FE3854"/>
    <w:rsid w:val="00FE391D"/>
    <w:rsid w:val="00FE4057"/>
    <w:rsid w:val="00FE4AEC"/>
    <w:rsid w:val="00FE4EE1"/>
    <w:rsid w:val="00FE4FD1"/>
    <w:rsid w:val="00FE506A"/>
    <w:rsid w:val="00FE50F5"/>
    <w:rsid w:val="00FE53B3"/>
    <w:rsid w:val="00FE53D6"/>
    <w:rsid w:val="00FE5A5A"/>
    <w:rsid w:val="00FE5D4E"/>
    <w:rsid w:val="00FE621D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83D"/>
    <w:rsid w:val="00FF0A92"/>
    <w:rsid w:val="00FF0AB8"/>
    <w:rsid w:val="00FF0BB9"/>
    <w:rsid w:val="00FF0E2A"/>
    <w:rsid w:val="00FF0F97"/>
    <w:rsid w:val="00FF1A74"/>
    <w:rsid w:val="00FF2A72"/>
    <w:rsid w:val="00FF2D80"/>
    <w:rsid w:val="00FF2E62"/>
    <w:rsid w:val="00FF30EC"/>
    <w:rsid w:val="00FF347C"/>
    <w:rsid w:val="00FF355B"/>
    <w:rsid w:val="00FF3957"/>
    <w:rsid w:val="00FF397C"/>
    <w:rsid w:val="00FF3A98"/>
    <w:rsid w:val="00FF3ECD"/>
    <w:rsid w:val="00FF43FB"/>
    <w:rsid w:val="00FF4966"/>
    <w:rsid w:val="00FF4993"/>
    <w:rsid w:val="00FF61AE"/>
    <w:rsid w:val="00FF62FC"/>
    <w:rsid w:val="00FF6A1D"/>
    <w:rsid w:val="00FF6A2C"/>
    <w:rsid w:val="00FF6E62"/>
    <w:rsid w:val="00FF753D"/>
    <w:rsid w:val="00FF763C"/>
    <w:rsid w:val="00FF7788"/>
    <w:rsid w:val="00FF780A"/>
    <w:rsid w:val="00FF7838"/>
    <w:rsid w:val="00FF7C7D"/>
    <w:rsid w:val="00FF7D28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6D5991"/>
  <w15:docId w15:val="{87F9AA1B-81B9-46BA-9252-826262A5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semiHidden="1" w:uiPriority="39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locked="1" w:semiHidden="1" w:uiPriority="0" w:unhideWhenUsed="1"/>
    <w:lsdException w:name="envelope return" w:locked="1" w:semiHidden="1" w:uiPriority="0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locked="1" w:semiHidden="1" w:uiPriority="0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locked="1" w:semiHidden="1" w:uiPriority="0" w:unhideWhenUsed="1"/>
    <w:lsdException w:name="List 2" w:semiHidden="1" w:unhideWhenUsed="1"/>
    <w:lsdException w:name="List 3" w:semiHidden="1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semiHidden="1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locked="1" w:semiHidden="1" w:uiPriority="0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locked="1" w:semiHidden="1" w:uiPriority="0" w:unhideWhenUsed="1"/>
    <w:lsdException w:name="Body Text First Indent 2" w:locked="1" w:semiHidden="1" w:uiPriority="0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semiHidden="1" w:uiPriority="0" w:unhideWhenUsed="1"/>
    <w:lsdException w:name="E-mail Signature" w:locked="1" w:semiHidden="1" w:uiPriority="0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96A"/>
    <w:rPr>
      <w:sz w:val="24"/>
      <w:szCs w:val="24"/>
    </w:rPr>
  </w:style>
  <w:style w:type="paragraph" w:styleId="Nagwek1">
    <w:name w:val="heading 1"/>
    <w:aliases w:val="Topic Heading 1,- I,II,III,H1,Part,Chapter Heading,Level 1,Nag1,l1,h1,Znak5"/>
    <w:basedOn w:val="Normalny"/>
    <w:next w:val="Normalny"/>
    <w:link w:val="Nagwek1Znak"/>
    <w:uiPriority w:val="99"/>
    <w:qFormat/>
    <w:rsid w:val="00E00F9D"/>
    <w:pPr>
      <w:spacing w:after="160" w:line="240" w:lineRule="exact"/>
      <w:outlineLvl w:val="0"/>
    </w:pPr>
    <w:rPr>
      <w:rFonts w:ascii="Tahoma" w:hAnsi="Tahoma"/>
      <w:sz w:val="20"/>
      <w:szCs w:val="20"/>
      <w:lang w:val="en-US" w:eastAsia="en-US"/>
    </w:rPr>
  </w:style>
  <w:style w:type="paragraph" w:styleId="Nagwek2">
    <w:name w:val="heading 2"/>
    <w:aliases w:val="H2,2,Znak4"/>
    <w:basedOn w:val="Normalny"/>
    <w:next w:val="Normalny"/>
    <w:link w:val="Nagwek2Znak"/>
    <w:uiPriority w:val="9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Znak5 Znak"/>
    <w:link w:val="Nagwek1"/>
    <w:uiPriority w:val="99"/>
    <w:locked/>
    <w:rsid w:val="00367B66"/>
    <w:rPr>
      <w:rFonts w:ascii="Arial" w:hAnsi="Arial"/>
      <w:b/>
      <w:kern w:val="32"/>
      <w:sz w:val="32"/>
      <w:lang w:val="pl-PL" w:eastAsia="pl-PL"/>
    </w:rPr>
  </w:style>
  <w:style w:type="character" w:customStyle="1" w:styleId="Nagwek2Znak">
    <w:name w:val="Nagłówek 2 Znak"/>
    <w:aliases w:val="H2 Znak,2 Znak,Znak4 Znak"/>
    <w:link w:val="Nagwek2"/>
    <w:uiPriority w:val="99"/>
    <w:locked/>
    <w:rsid w:val="00C1409A"/>
    <w:rPr>
      <w:rFonts w:ascii="Arial" w:hAnsi="Arial"/>
      <w:b/>
      <w:i/>
      <w:sz w:val="28"/>
      <w:lang w:val="pl-PL" w:eastAsia="pl-PL"/>
    </w:rPr>
  </w:style>
  <w:style w:type="character" w:customStyle="1" w:styleId="Nagwek3Znak">
    <w:name w:val="Nagłówek 3 Znak"/>
    <w:aliases w:val="H3 Znak"/>
    <w:link w:val="Nagwek3"/>
    <w:uiPriority w:val="99"/>
    <w:locked/>
    <w:rsid w:val="00492001"/>
    <w:rPr>
      <w:rFonts w:ascii="Arial" w:hAnsi="Arial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/>
      <w:b/>
      <w:sz w:val="28"/>
      <w:lang w:val="pl-PL" w:eastAsia="pl-PL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i/>
      <w:sz w:val="26"/>
      <w:lang w:val="pl-PL" w:eastAsia="pl-PL"/>
    </w:rPr>
  </w:style>
  <w:style w:type="character" w:customStyle="1" w:styleId="Nagwek6Znak">
    <w:name w:val="Nagłówek 6 Znak"/>
    <w:link w:val="Nagwek6"/>
    <w:uiPriority w:val="99"/>
    <w:locked/>
    <w:rsid w:val="005A3FDF"/>
    <w:rPr>
      <w:b/>
      <w:i/>
      <w:sz w:val="28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F44C51"/>
    <w:rPr>
      <w:sz w:val="24"/>
    </w:rPr>
  </w:style>
  <w:style w:type="character" w:customStyle="1" w:styleId="Nagwek8Znak">
    <w:name w:val="Nagłówek 8 Znak"/>
    <w:link w:val="Nagwek8"/>
    <w:uiPriority w:val="99"/>
    <w:locked/>
    <w:rsid w:val="00367B66"/>
    <w:rPr>
      <w:i/>
      <w:sz w:val="24"/>
      <w:lang w:val="pl-PL" w:eastAsia="pl-PL"/>
    </w:rPr>
  </w:style>
  <w:style w:type="character" w:customStyle="1" w:styleId="Nagwek9Znak">
    <w:name w:val="Nagłówek 9 Znak"/>
    <w:link w:val="Nagwek9"/>
    <w:uiPriority w:val="99"/>
    <w:locked/>
    <w:rsid w:val="00F44C51"/>
    <w:rPr>
      <w:rFonts w:ascii="Arial" w:hAnsi="Arial"/>
      <w:sz w:val="22"/>
    </w:rPr>
  </w:style>
  <w:style w:type="paragraph" w:styleId="Tekstpodstawowy">
    <w:name w:val="Body Text"/>
    <w:aliases w:val="(F2),ändrad,Tekst podstawowy Znak,LOAN,body text,Znak2,Tekst wcięty 2 st,b,Tekst wci,ęty 2 st,Tekst wciety 2 st,ety 2 st,LOAN Znak Znak"/>
    <w:basedOn w:val="Normalny"/>
    <w:link w:val="TekstpodstawowyZnak1"/>
    <w:uiPriority w:val="99"/>
    <w:rsid w:val="006A7DD2"/>
    <w:pPr>
      <w:jc w:val="both"/>
    </w:pPr>
  </w:style>
  <w:style w:type="character" w:customStyle="1" w:styleId="BodyTextChar">
    <w:name w:val="Body Text Char"/>
    <w:aliases w:val="(F2) Char,ändrad Char,Tekst podstawowy Znak Char,LOAN Char,body text Char,Znak2 Char,Tekst wcięty 2 st Char,b Char,Tekst wci Char,ęty 2 st Char,Tekst wciety 2 st Char,ety 2 st Char,LOAN Znak Znak Char"/>
    <w:uiPriority w:val="99"/>
    <w:rsid w:val="004D2579"/>
    <w:rPr>
      <w:rFonts w:ascii="Arial" w:hAnsi="Arial"/>
      <w:sz w:val="24"/>
      <w:lang w:val="en-US" w:eastAsia="pl-PL"/>
    </w:rPr>
  </w:style>
  <w:style w:type="character" w:customStyle="1" w:styleId="TekstpodstawowyZnak1">
    <w:name w:val="Tekst podstawowy Znak1"/>
    <w:aliases w:val="(F2) Znak,ändrad Znak,Tekst podstawowy Znak Znak,LOAN Znak,body text Znak,Znak2 Znak,Tekst wcięty 2 st Znak,b Znak,Tekst wci Znak,ęty 2 st Znak,Tekst wciety 2 st Znak,ety 2 st Znak,LOAN Znak Znak Znak"/>
    <w:link w:val="Tekstpodstawowy"/>
    <w:uiPriority w:val="99"/>
    <w:locked/>
    <w:rsid w:val="00AE0F05"/>
    <w:rPr>
      <w:sz w:val="24"/>
      <w:lang w:val="pl-PL" w:eastAsia="pl-PL"/>
    </w:rPr>
  </w:style>
  <w:style w:type="paragraph" w:customStyle="1" w:styleId="Footer2">
    <w:name w:val="Footer2"/>
    <w:uiPriority w:val="99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lang w:val="pl-PL" w:eastAsia="pl-PL"/>
    </w:rPr>
  </w:style>
  <w:style w:type="character" w:styleId="Hipercze">
    <w:name w:val="Hyperlink"/>
    <w:uiPriority w:val="99"/>
    <w:rsid w:val="00703D32"/>
    <w:rPr>
      <w:rFonts w:cs="Times New Roman"/>
      <w:color w:val="0000FF"/>
      <w:u w:val="single"/>
    </w:rPr>
  </w:style>
  <w:style w:type="paragraph" w:styleId="Stopka">
    <w:name w:val="footer"/>
    <w:aliases w:val="Stopka Znak1,Stopka Znak Znak,Znak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"/>
    <w:link w:val="Stopka"/>
    <w:uiPriority w:val="99"/>
    <w:locked/>
    <w:rsid w:val="00D45C14"/>
    <w:rPr>
      <w:sz w:val="24"/>
      <w:lang w:val="pl-PL" w:eastAsia="pl-PL"/>
    </w:rPr>
  </w:style>
  <w:style w:type="character" w:styleId="Numerstrony">
    <w:name w:val="page number"/>
    <w:uiPriority w:val="99"/>
    <w:rsid w:val="00C857B1"/>
    <w:rPr>
      <w:rFonts w:cs="Times New Roman"/>
    </w:rPr>
  </w:style>
  <w:style w:type="paragraph" w:styleId="Nagwek">
    <w:name w:val="header"/>
    <w:aliases w:val="Nagłówek strony1,Heading 11,Nagłówek 11,Nagłówek 111,Nagłówek 12,Nagłówek Znak1,Nagłówek Znak Znak,Nagłówek strony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Znak3 Znak"/>
    <w:link w:val="Nagwek"/>
    <w:uiPriority w:val="99"/>
    <w:locked/>
    <w:rsid w:val="00367B66"/>
    <w:rPr>
      <w:sz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lang w:val="pl-PL" w:eastAsia="pl-PL"/>
    </w:rPr>
  </w:style>
  <w:style w:type="paragraph" w:customStyle="1" w:styleId="ZnakZnakZnakZnakZnak">
    <w:name w:val="Znak Znak Znak Znak Znak"/>
    <w:basedOn w:val="Normalny"/>
    <w:uiPriority w:val="99"/>
    <w:rsid w:val="00C441FC"/>
  </w:style>
  <w:style w:type="table" w:styleId="Tabela-Siatka">
    <w:name w:val="Table Grid"/>
    <w:basedOn w:val="Standardowy"/>
    <w:uiPriority w:val="9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uiPriority w:val="99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uiPriority w:val="99"/>
    <w:rsid w:val="00733BFF"/>
    <w:pPr>
      <w:numPr>
        <w:numId w:val="2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lang w:val="pl-PL" w:eastAsia="pl-PL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uiPriority w:val="99"/>
    <w:locked/>
    <w:rsid w:val="005C2FF7"/>
    <w:rPr>
      <w:color w:val="000000"/>
      <w:sz w:val="24"/>
      <w:lang w:val="pl-PL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367B66"/>
    <w:rPr>
      <w:lang w:val="pl-PL" w:eastAsia="pl-PL"/>
    </w:rPr>
  </w:style>
  <w:style w:type="character" w:styleId="Odwoanieprzypisudolnego">
    <w:name w:val="footnote reference"/>
    <w:uiPriority w:val="99"/>
    <w:rsid w:val="00504698"/>
    <w:rPr>
      <w:rFonts w:cs="Times New Roman"/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Znak1,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Znak1 Znak, Znak1 Znak"/>
    <w:link w:val="Tekstkomentarza"/>
    <w:uiPriority w:val="99"/>
    <w:locked/>
    <w:rsid w:val="008730F9"/>
    <w:rPr>
      <w:rFonts w:cs="Times New Roman"/>
    </w:rPr>
  </w:style>
  <w:style w:type="paragraph" w:customStyle="1" w:styleId="POBheading2">
    <w:name w:val="POBheading 2"/>
    <w:basedOn w:val="Nagwek2"/>
    <w:uiPriority w:val="99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uiPriority w:val="99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BodyText3Char">
    <w:name w:val="Body Text 3 Char"/>
    <w:aliases w:val="Znak11 Char"/>
    <w:uiPriority w:val="99"/>
    <w:semiHidden/>
    <w:rsid w:val="008B6054"/>
    <w:rPr>
      <w:sz w:val="16"/>
      <w:szCs w:val="16"/>
    </w:rPr>
  </w:style>
  <w:style w:type="character" w:customStyle="1" w:styleId="Tekstpodstawowy3Znak">
    <w:name w:val="Tekst podstawowy 3 Znak"/>
    <w:aliases w:val="Znak11 Znak"/>
    <w:link w:val="Tekstpodstawowy3"/>
    <w:uiPriority w:val="99"/>
    <w:locked/>
    <w:rsid w:val="00367B66"/>
    <w:rPr>
      <w:sz w:val="16"/>
      <w:lang w:val="pl-PL" w:eastAsia="pl-PL"/>
    </w:rPr>
  </w:style>
  <w:style w:type="character" w:customStyle="1" w:styleId="StopkaZnak1Znak1">
    <w:name w:val="Stopka Znak1 Znak1"/>
    <w:aliases w:val="Stopka Znak Znak Znak Znak"/>
    <w:uiPriority w:val="99"/>
    <w:semiHidden/>
    <w:rsid w:val="00931A53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uiPriority w:val="99"/>
    <w:rsid w:val="00123891"/>
    <w:pPr>
      <w:numPr>
        <w:numId w:val="4"/>
      </w:numPr>
    </w:pPr>
  </w:style>
  <w:style w:type="paragraph" w:styleId="Tekstdymka">
    <w:name w:val="Balloon Text"/>
    <w:aliases w:val="Znak6"/>
    <w:basedOn w:val="Normalny"/>
    <w:link w:val="TekstdymkaZnak"/>
    <w:uiPriority w:val="99"/>
    <w:rsid w:val="008730F9"/>
    <w:rPr>
      <w:rFonts w:ascii="Tahoma" w:hAnsi="Tahoma"/>
      <w:sz w:val="16"/>
      <w:szCs w:val="16"/>
    </w:rPr>
  </w:style>
  <w:style w:type="character" w:customStyle="1" w:styleId="BalloonTextChar">
    <w:name w:val="Balloon Text Char"/>
    <w:aliases w:val="Znak6 Char"/>
    <w:uiPriority w:val="99"/>
    <w:semiHidden/>
    <w:rsid w:val="008B6054"/>
    <w:rPr>
      <w:sz w:val="0"/>
      <w:szCs w:val="0"/>
    </w:rPr>
  </w:style>
  <w:style w:type="character" w:customStyle="1" w:styleId="TekstdymkaZnak">
    <w:name w:val="Tekst dymka Znak"/>
    <w:aliases w:val="Znak6 Znak"/>
    <w:link w:val="Tekstdymka"/>
    <w:uiPriority w:val="99"/>
    <w:locked/>
    <w:rsid w:val="008730F9"/>
    <w:rPr>
      <w:rFonts w:ascii="Tahoma" w:hAnsi="Tahoma"/>
      <w:sz w:val="16"/>
    </w:rPr>
  </w:style>
  <w:style w:type="character" w:styleId="Odwoaniedokomentarza">
    <w:name w:val="annotation reference"/>
    <w:uiPriority w:val="99"/>
    <w:rsid w:val="008730F9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8730F9"/>
    <w:rPr>
      <w:rFonts w:cs="Times New Roman"/>
      <w:b/>
    </w:rPr>
  </w:style>
  <w:style w:type="paragraph" w:customStyle="1" w:styleId="podparagraf">
    <w:name w:val="podparagraf"/>
    <w:basedOn w:val="Normalny"/>
    <w:uiPriority w:val="99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uiPriority w:val="99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6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uiPriority w:val="99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uiPriority w:val="99"/>
    <w:rsid w:val="005C2FF7"/>
    <w:pPr>
      <w:numPr>
        <w:numId w:val="5"/>
      </w:numPr>
    </w:pPr>
  </w:style>
  <w:style w:type="paragraph" w:customStyle="1" w:styleId="Poziom3">
    <w:name w:val="Poziom 3"/>
    <w:basedOn w:val="Normalny"/>
    <w:uiPriority w:val="99"/>
    <w:rsid w:val="005C2FF7"/>
    <w:pPr>
      <w:numPr>
        <w:ilvl w:val="2"/>
        <w:numId w:val="5"/>
      </w:numPr>
    </w:pPr>
  </w:style>
  <w:style w:type="character" w:customStyle="1" w:styleId="StopkaZnak">
    <w:name w:val="Stopka Znak"/>
    <w:aliases w:val="Znak Znak1"/>
    <w:uiPriority w:val="99"/>
    <w:rsid w:val="00436929"/>
    <w:rPr>
      <w:sz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locked/>
    <w:rsid w:val="00367B66"/>
    <w:rPr>
      <w:rFonts w:ascii="Tahoma" w:hAnsi="Tahoma"/>
      <w:lang w:val="pl-PL" w:eastAsia="pl-PL"/>
    </w:rPr>
  </w:style>
  <w:style w:type="paragraph" w:customStyle="1" w:styleId="ZnakZnakZnakZnakZnakZnakZnakZnakZnak">
    <w:name w:val="Znak Znak Znak Znak Znak Znak Znak Znak Znak"/>
    <w:basedOn w:val="Normalny"/>
    <w:autoRedefine/>
    <w:uiPriority w:val="99"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uiPriority w:val="99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uiPriority w:val="99"/>
    <w:rsid w:val="002E5D5D"/>
  </w:style>
  <w:style w:type="paragraph" w:styleId="Wcicienormalne">
    <w:name w:val="Normal Indent"/>
    <w:basedOn w:val="Normalny"/>
    <w:uiPriority w:val="99"/>
    <w:rsid w:val="00F566AB"/>
    <w:pPr>
      <w:ind w:left="708"/>
    </w:pPr>
  </w:style>
  <w:style w:type="paragraph" w:customStyle="1" w:styleId="2-ustp">
    <w:name w:val="2-ustęp"/>
    <w:basedOn w:val="Normalny"/>
    <w:uiPriority w:val="99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/>
      <w:lang w:val="pl-PL" w:eastAsia="pl-PL"/>
    </w:rPr>
  </w:style>
  <w:style w:type="paragraph" w:customStyle="1" w:styleId="Nagwek2TopicHeading">
    <w:name w:val="Nagłówek 2.Topic Heading"/>
    <w:basedOn w:val="Normalny"/>
    <w:next w:val="Normalny"/>
    <w:uiPriority w:val="99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uiPriority w:val="99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uiPriority w:val="99"/>
    <w:rsid w:val="00F566AB"/>
    <w:pPr>
      <w:jc w:val="both"/>
    </w:pPr>
  </w:style>
  <w:style w:type="paragraph" w:customStyle="1" w:styleId="H1Text">
    <w:name w:val="H1 Text"/>
    <w:basedOn w:val="Normalny"/>
    <w:link w:val="H1TextChar"/>
    <w:uiPriority w:val="99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/>
    </w:rPr>
  </w:style>
  <w:style w:type="paragraph" w:customStyle="1" w:styleId="H1ListBullet">
    <w:name w:val="H1 List Bullet"/>
    <w:basedOn w:val="Normalny"/>
    <w:uiPriority w:val="99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uiPriority w:val="99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uiPriority w:val="99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uiPriority w:val="99"/>
    <w:rsid w:val="004D2579"/>
    <w:pPr>
      <w:tabs>
        <w:tab w:val="num" w:pos="1440"/>
        <w:tab w:val="num" w:pos="2880"/>
      </w:tabs>
      <w:ind w:left="2880" w:hanging="360"/>
    </w:pPr>
    <w:rPr>
      <w:szCs w:val="20"/>
    </w:rPr>
  </w:style>
  <w:style w:type="character" w:styleId="UyteHipercze">
    <w:name w:val="FollowedHyperlink"/>
    <w:uiPriority w:val="99"/>
    <w:rsid w:val="004D2579"/>
    <w:rPr>
      <w:rFonts w:cs="Times New Roman"/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4"/>
      <w:lang w:val="pl-PL" w:eastAsia="pl-PL"/>
    </w:rPr>
  </w:style>
  <w:style w:type="paragraph" w:customStyle="1" w:styleId="Ofertanagwek1">
    <w:name w:val="Oferta_nagłówek1"/>
    <w:basedOn w:val="Normalny"/>
    <w:autoRedefine/>
    <w:uiPriority w:val="99"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uiPriority w:val="99"/>
    <w:rsid w:val="004D2579"/>
    <w:pPr>
      <w:keepNext/>
      <w:keepLines/>
      <w:numPr>
        <w:numId w:val="7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uiPriority w:val="99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uiPriority w:val="99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uiPriority w:val="99"/>
    <w:rsid w:val="004D2579"/>
    <w:pPr>
      <w:numPr>
        <w:numId w:val="8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uiPriority w:val="99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uiPriority w:val="99"/>
    <w:rsid w:val="004D2579"/>
    <w:rPr>
      <w:strike/>
      <w:color w:val="FF0000"/>
    </w:rPr>
  </w:style>
  <w:style w:type="paragraph" w:customStyle="1" w:styleId="ParagrafPunkt1">
    <w:name w:val="Paragraf Punkt 1"/>
    <w:basedOn w:val="Normalny"/>
    <w:uiPriority w:val="99"/>
    <w:rsid w:val="004D2579"/>
    <w:pPr>
      <w:numPr>
        <w:numId w:val="10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uiPriority w:val="99"/>
    <w:rsid w:val="004D2579"/>
    <w:pPr>
      <w:numPr>
        <w:numId w:val="9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uiPriority w:val="99"/>
    <w:rsid w:val="004D2579"/>
    <w:pPr>
      <w:numPr>
        <w:ilvl w:val="1"/>
        <w:numId w:val="9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uiPriority w:val="99"/>
    <w:rsid w:val="004D2579"/>
    <w:pPr>
      <w:widowControl w:val="0"/>
      <w:numPr>
        <w:numId w:val="11"/>
      </w:numPr>
      <w:spacing w:after="120"/>
    </w:pPr>
    <w:rPr>
      <w:szCs w:val="20"/>
    </w:rPr>
  </w:style>
  <w:style w:type="paragraph" w:customStyle="1" w:styleId="Preambula">
    <w:name w:val="Preambula"/>
    <w:basedOn w:val="Tekstpodstawowy"/>
    <w:uiPriority w:val="99"/>
    <w:rsid w:val="004D2579"/>
    <w:pPr>
      <w:widowControl w:val="0"/>
    </w:pPr>
    <w:rPr>
      <w:szCs w:val="20"/>
    </w:rPr>
  </w:style>
  <w:style w:type="paragraph" w:customStyle="1" w:styleId="Text">
    <w:name w:val="Text"/>
    <w:basedOn w:val="Normalny"/>
    <w:uiPriority w:val="99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uiPriority w:val="99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uiPriority w:val="99"/>
    <w:rsid w:val="004D2579"/>
    <w:pPr>
      <w:numPr>
        <w:ilvl w:val="2"/>
        <w:numId w:val="11"/>
      </w:numPr>
    </w:pPr>
  </w:style>
  <w:style w:type="paragraph" w:customStyle="1" w:styleId="PN">
    <w:name w:val="PN"/>
    <w:uiPriority w:val="99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locked/>
    <w:rsid w:val="00367B66"/>
    <w:rPr>
      <w:rFonts w:ascii="Arial" w:hAnsi="Arial"/>
      <w:sz w:val="26"/>
      <w:lang w:val="pl-PL" w:eastAsia="pl-PL"/>
    </w:rPr>
  </w:style>
  <w:style w:type="character" w:customStyle="1" w:styleId="EquationCaption">
    <w:name w:val="_Equation Caption"/>
    <w:uiPriority w:val="99"/>
    <w:rsid w:val="004D2579"/>
    <w:rPr>
      <w:sz w:val="20"/>
    </w:rPr>
  </w:style>
  <w:style w:type="paragraph" w:customStyle="1" w:styleId="font5">
    <w:name w:val="font5"/>
    <w:basedOn w:val="Normalny"/>
    <w:uiPriority w:val="99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uiPriority w:val="99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uiPriority w:val="99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uiPriority w:val="99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uiPriority w:val="99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uiPriority w:val="99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uiPriority w:val="99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uiPriority w:val="99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uiPriority w:val="99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uiPriority w:val="99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uiPriority w:val="99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uiPriority w:val="99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uiPriority w:val="99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uiPriority w:val="99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uiPriority w:val="99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uiPriority w:val="99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uiPriority w:val="99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uiPriority w:val="99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uiPriority w:val="99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uiPriority w:val="99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uiPriority w:val="99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uiPriority w:val="99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uiPriority w:val="99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uiPriority w:val="99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uiPriority w:val="99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uiPriority w:val="99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uiPriority w:val="99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uiPriority w:val="99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uiPriority w:val="99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uiPriority w:val="99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uiPriority w:val="99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uiPriority w:val="99"/>
    <w:rsid w:val="004D2579"/>
    <w:rPr>
      <w:color w:val="auto"/>
    </w:rPr>
  </w:style>
  <w:style w:type="paragraph" w:customStyle="1" w:styleId="Default1">
    <w:name w:val="Default1"/>
    <w:basedOn w:val="Default"/>
    <w:next w:val="Default"/>
    <w:uiPriority w:val="99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uiPriority w:val="99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uiPriority w:val="99"/>
    <w:rsid w:val="004D2579"/>
    <w:rPr>
      <w:color w:val="auto"/>
    </w:rPr>
  </w:style>
  <w:style w:type="paragraph" w:customStyle="1" w:styleId="Nag3wek1">
    <w:name w:val="Nag3ówek 1"/>
    <w:basedOn w:val="Default"/>
    <w:next w:val="Default"/>
    <w:uiPriority w:val="99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uiPriority w:val="99"/>
    <w:rsid w:val="004D2579"/>
    <w:rPr>
      <w:color w:val="auto"/>
    </w:rPr>
  </w:style>
  <w:style w:type="paragraph" w:customStyle="1" w:styleId="Nag3wek2">
    <w:name w:val="Nag3ówek 2"/>
    <w:basedOn w:val="Default"/>
    <w:next w:val="Default"/>
    <w:uiPriority w:val="99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ISCG Numerowanie,lp1,CW_Lista,maz_wyliczenie,opis dzialania,K-P_odwolanie,A_wyliczenie,Akapit z listą 1,Table of contents numbered,Akapit z listą5,Numerowanie,BulletC,Wyliczanie,Obiekt,normalny tekst,Akapit z listą31,List Paragraph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uiPriority w:val="99"/>
    <w:rsid w:val="004D2579"/>
    <w:pPr>
      <w:numPr>
        <w:numId w:val="12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uiPriority w:val="99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uiPriority w:val="99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uiPriority w:val="99"/>
    <w:rsid w:val="004D2579"/>
    <w:pPr>
      <w:numPr>
        <w:numId w:val="13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uiPriority w:val="99"/>
    <w:rsid w:val="004D2579"/>
    <w:pPr>
      <w:ind w:left="1132" w:hanging="283"/>
    </w:pPr>
  </w:style>
  <w:style w:type="paragraph" w:customStyle="1" w:styleId="TableSmall">
    <w:name w:val="Table_Small"/>
    <w:basedOn w:val="Normalny"/>
    <w:uiPriority w:val="99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uiPriority w:val="99"/>
    <w:rsid w:val="004D2579"/>
    <w:pPr>
      <w:numPr>
        <w:numId w:val="14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uiPriority w:val="99"/>
    <w:rsid w:val="004D2579"/>
    <w:pPr>
      <w:numPr>
        <w:numId w:val="15"/>
      </w:numPr>
    </w:pPr>
  </w:style>
  <w:style w:type="character" w:customStyle="1" w:styleId="cpvdrzewo5">
    <w:name w:val="cpv_drzewo_5"/>
    <w:uiPriority w:val="99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opka1">
    <w:name w:val="Stopka1"/>
    <w:uiPriority w:val="99"/>
    <w:rsid w:val="00367B66"/>
    <w:rPr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uiPriority w:val="99"/>
    <w:rsid w:val="00651AB3"/>
  </w:style>
  <w:style w:type="paragraph" w:customStyle="1" w:styleId="StyleTrebuchetMS11ptCustomColorRGB186">
    <w:name w:val="Style Trebuchet MS 11 pt Custom Color(RGB(186"/>
    <w:aliases w:val="10,35)) Left:  -6...."/>
    <w:basedOn w:val="Normalny"/>
    <w:uiPriority w:val="99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uiPriority w:val="99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uiPriority w:val="99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uiPriority w:val="99"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uiPriority w:val="99"/>
    <w:rsid w:val="00070AB4"/>
    <w:rPr>
      <w:lang w:val="en-US" w:eastAsia="en-US"/>
    </w:rPr>
  </w:style>
  <w:style w:type="paragraph" w:customStyle="1" w:styleId="Footer1">
    <w:name w:val="Footer1"/>
    <w:uiPriority w:val="99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uiPriority w:val="99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uiPriority w:val="99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uiPriority w:val="99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uiPriority w:val="99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C7633"/>
    <w:rPr>
      <w:rFonts w:cs="Times New Roman"/>
    </w:rPr>
  </w:style>
  <w:style w:type="character" w:styleId="Odwoanieprzypisukocowego">
    <w:name w:val="endnote reference"/>
    <w:uiPriority w:val="99"/>
    <w:rsid w:val="00AC7633"/>
    <w:rPr>
      <w:rFonts w:cs="Times New Roman"/>
      <w:vertAlign w:val="superscript"/>
    </w:rPr>
  </w:style>
  <w:style w:type="character" w:styleId="Wyrnienieintensywne">
    <w:name w:val="Intense Emphasis"/>
    <w:uiPriority w:val="99"/>
    <w:qFormat/>
    <w:rsid w:val="00796975"/>
    <w:rPr>
      <w:b/>
      <w:i/>
      <w:color w:val="4F81BD"/>
    </w:rPr>
  </w:style>
  <w:style w:type="paragraph" w:customStyle="1" w:styleId="1">
    <w:name w:val="1"/>
    <w:basedOn w:val="Normalny"/>
    <w:next w:val="Tekstprzypisudolnego"/>
    <w:uiPriority w:val="99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/>
      <w:b/>
      <w:i/>
      <w:sz w:val="28"/>
      <w:lang w:val="pl-PL" w:eastAsia="pl-PL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uiPriority w:val="99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uiPriority w:val="99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uiPriority w:val="99"/>
    <w:rsid w:val="004B6DFC"/>
    <w:pPr>
      <w:widowControl w:val="0"/>
      <w:numPr>
        <w:numId w:val="16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uiPriority w:val="99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uiPriority w:val="99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uiPriority w:val="99"/>
    <w:rsid w:val="004B6DFC"/>
    <w:pPr>
      <w:widowControl w:val="0"/>
      <w:numPr>
        <w:numId w:val="17"/>
      </w:numPr>
      <w:tabs>
        <w:tab w:val="clear" w:pos="1481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uiPriority w:val="99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uiPriority w:val="99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uiPriority w:val="99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uiPriority w:val="99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uiPriority w:val="99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link w:val="Styl3Znak"/>
    <w:uiPriority w:val="99"/>
    <w:rsid w:val="004B6DFC"/>
  </w:style>
  <w:style w:type="paragraph" w:customStyle="1" w:styleId="1Paragraf">
    <w:name w:val="1 Paragraf"/>
    <w:basedOn w:val="Normalny"/>
    <w:next w:val="Normalny"/>
    <w:uiPriority w:val="99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uiPriority w:val="99"/>
    <w:rsid w:val="004B6DFC"/>
    <w:pPr>
      <w:keepNext/>
      <w:keepLines/>
      <w:widowControl w:val="0"/>
      <w:numPr>
        <w:numId w:val="28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uiPriority w:val="99"/>
    <w:rsid w:val="004B6DFC"/>
    <w:pPr>
      <w:numPr>
        <w:numId w:val="29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uiPriority w:val="99"/>
    <w:rsid w:val="004B6DFC"/>
    <w:pPr>
      <w:numPr>
        <w:numId w:val="30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uiPriority w:val="99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uiPriority w:val="99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uiPriority w:val="99"/>
    <w:rsid w:val="004B6DFC"/>
    <w:pPr>
      <w:numPr>
        <w:numId w:val="18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uiPriority w:val="99"/>
    <w:rsid w:val="004B6DFC"/>
    <w:pPr>
      <w:numPr>
        <w:numId w:val="19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uiPriority w:val="99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uiPriority w:val="99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uiPriority w:val="99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uiPriority w:val="99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uiPriority w:val="99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uiPriority w:val="99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uiPriority w:val="99"/>
    <w:rsid w:val="004B6DFC"/>
    <w:pPr>
      <w:spacing w:after="120"/>
      <w:jc w:val="left"/>
    </w:pPr>
  </w:style>
  <w:style w:type="paragraph" w:customStyle="1" w:styleId="centrala">
    <w:name w:val="centrala"/>
    <w:basedOn w:val="Normalny"/>
    <w:uiPriority w:val="99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uiPriority w:val="99"/>
    <w:rsid w:val="004B6DFC"/>
    <w:pPr>
      <w:numPr>
        <w:numId w:val="21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uiPriority w:val="99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uiPriority w:val="99"/>
    <w:rsid w:val="004B6DFC"/>
    <w:pPr>
      <w:numPr>
        <w:numId w:val="22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uiPriority w:val="99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uiPriority w:val="99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uiPriority w:val="99"/>
    <w:rsid w:val="004B6DFC"/>
    <w:pPr>
      <w:numPr>
        <w:numId w:val="23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uiPriority w:val="99"/>
    <w:rsid w:val="004B6DFC"/>
    <w:pPr>
      <w:keepNext/>
      <w:spacing w:after="0" w:line="240" w:lineRule="auto"/>
      <w:ind w:left="230"/>
    </w:pPr>
    <w:rPr>
      <w:rFonts w:ascii="ITCCenturyBookT" w:hAnsi="ITCCenturyBookT"/>
      <w:b/>
      <w:noProof/>
      <w:sz w:val="40"/>
      <w:lang w:eastAsia="pl-PL"/>
    </w:rPr>
  </w:style>
  <w:style w:type="paragraph" w:customStyle="1" w:styleId="Address">
    <w:name w:val="Address"/>
    <w:uiPriority w:val="99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uiPriority w:val="99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uiPriority w:val="99"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uiPriority w:val="99"/>
    <w:rsid w:val="004B6DFC"/>
    <w:pPr>
      <w:numPr>
        <w:numId w:val="24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uiPriority w:val="99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uiPriority w:val="99"/>
    <w:rsid w:val="004B6DFC"/>
    <w:pPr>
      <w:keepNext/>
      <w:spacing w:after="0" w:line="240" w:lineRule="auto"/>
      <w:jc w:val="center"/>
    </w:pPr>
    <w:rPr>
      <w:rFonts w:ascii="Futura Hv" w:hAnsi="Futura Hv"/>
      <w:noProof/>
      <w:color w:val="FFFFFF"/>
      <w:sz w:val="24"/>
      <w:lang w:val="pl-PL"/>
    </w:rPr>
  </w:style>
  <w:style w:type="paragraph" w:customStyle="1" w:styleId="boxtext">
    <w:name w:val="box text"/>
    <w:uiPriority w:val="99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uiPriority w:val="99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uiPriority w:val="99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uiPriority w:val="99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uiPriority w:val="99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uiPriority w:val="99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uiPriority w:val="99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uiPriority w:val="99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uiPriority w:val="99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uiPriority w:val="99"/>
    <w:rsid w:val="004B6DFC"/>
    <w:pPr>
      <w:ind w:left="567"/>
    </w:pPr>
  </w:style>
  <w:style w:type="paragraph" w:customStyle="1" w:styleId="odp1">
    <w:name w:val="odp1"/>
    <w:basedOn w:val="Normalny"/>
    <w:uiPriority w:val="99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uiPriority w:val="99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uiPriority w:val="99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uiPriority w:val="99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uiPriority w:val="99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uiPriority w:val="99"/>
    <w:rsid w:val="004B6DFC"/>
    <w:rPr>
      <w:color w:val="0000FF"/>
    </w:rPr>
  </w:style>
  <w:style w:type="paragraph" w:customStyle="1" w:styleId="body3">
    <w:name w:val="body 3"/>
    <w:basedOn w:val="body2"/>
    <w:uiPriority w:val="99"/>
    <w:rsid w:val="004B6DFC"/>
    <w:pPr>
      <w:numPr>
        <w:numId w:val="31"/>
      </w:numPr>
      <w:ind w:left="1134" w:firstLine="0"/>
    </w:pPr>
  </w:style>
  <w:style w:type="paragraph" w:customStyle="1" w:styleId="buletwciecie">
    <w:name w:val="bulet wciecie"/>
    <w:basedOn w:val="bullet0"/>
    <w:uiPriority w:val="99"/>
    <w:rsid w:val="004B6DFC"/>
    <w:pPr>
      <w:numPr>
        <w:numId w:val="25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uiPriority w:val="99"/>
    <w:rsid w:val="004B6DFC"/>
    <w:pPr>
      <w:numPr>
        <w:numId w:val="26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uiPriority w:val="99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uiPriority w:val="99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uiPriority w:val="99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uiPriority w:val="99"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uiPriority w:val="99"/>
    <w:rsid w:val="004B6DFC"/>
    <w:pPr>
      <w:keepNext/>
      <w:numPr>
        <w:numId w:val="32"/>
      </w:numPr>
      <w:spacing w:before="240" w:after="60" w:line="240" w:lineRule="auto"/>
      <w:jc w:val="both"/>
    </w:pPr>
    <w:rPr>
      <w:rFonts w:ascii="Times New Roman" w:hAnsi="Times New Roman"/>
      <w:kern w:val="32"/>
      <w:u w:val="single"/>
      <w:lang w:val="pl-PL" w:eastAsia="pl-PL"/>
    </w:rPr>
  </w:style>
  <w:style w:type="paragraph" w:customStyle="1" w:styleId="N2Zwykly">
    <w:name w:val="N2 Zwykly"/>
    <w:basedOn w:val="Nagwek2"/>
    <w:next w:val="TekstPodstZwykly"/>
    <w:autoRedefine/>
    <w:uiPriority w:val="99"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uiPriority w:val="99"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uiPriority w:val="99"/>
    <w:rsid w:val="004B6DFC"/>
    <w:pPr>
      <w:numPr>
        <w:numId w:val="33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uiPriority w:val="99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uiPriority w:val="99"/>
    <w:locked/>
    <w:rsid w:val="004B6DFC"/>
    <w:rPr>
      <w:rFonts w:ascii="Arial" w:hAnsi="Arial"/>
    </w:rPr>
  </w:style>
  <w:style w:type="paragraph" w:customStyle="1" w:styleId="Umowa">
    <w:name w:val="Umowa"/>
    <w:basedOn w:val="Normalny"/>
    <w:uiPriority w:val="99"/>
    <w:rsid w:val="004B6DFC"/>
    <w:pPr>
      <w:numPr>
        <w:ilvl w:val="1"/>
        <w:numId w:val="34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uiPriority w:val="99"/>
    <w:rsid w:val="004B6DFC"/>
    <w:pPr>
      <w:widowControl w:val="0"/>
      <w:numPr>
        <w:numId w:val="36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7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39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38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99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1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5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2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keepNext/>
      <w:numPr>
        <w:numId w:val="37"/>
      </w:numPr>
      <w:spacing w:after="0" w:line="240" w:lineRule="auto"/>
      <w:jc w:val="both"/>
    </w:pPr>
    <w:rPr>
      <w:rFonts w:ascii="Calibri" w:hAnsi="Calibri" w:cs="Calibri"/>
      <w:b/>
      <w:bCs/>
      <w:smallCaps/>
      <w:sz w:val="24"/>
      <w:szCs w:val="22"/>
      <w:lang w:val="pl-PL" w:eastAsia="pl-PL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99"/>
    <w:qFormat/>
    <w:rsid w:val="004B6DFC"/>
    <w:rPr>
      <w:rFonts w:ascii="Times New Roman" w:hAnsi="Times New Roman"/>
      <w:b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uiPriority w:val="99"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uiPriority w:val="99"/>
    <w:locked/>
    <w:rsid w:val="004B6DFC"/>
    <w:rPr>
      <w:b/>
      <w:smallCaps/>
      <w:sz w:val="22"/>
      <w:lang w:eastAsia="en-US"/>
    </w:rPr>
  </w:style>
  <w:style w:type="character" w:styleId="Tekstzastpczy">
    <w:name w:val="Placeholder Text"/>
    <w:uiPriority w:val="99"/>
    <w:semiHidden/>
    <w:rsid w:val="004B6DFC"/>
    <w:rPr>
      <w:color w:val="808080"/>
    </w:r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character" w:customStyle="1" w:styleId="Teksttreci">
    <w:name w:val="Tekst treści_"/>
    <w:link w:val="Teksttreci0"/>
    <w:uiPriority w:val="99"/>
    <w:locked/>
    <w:rsid w:val="00CA4FE1"/>
    <w:rPr>
      <w:sz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A4FE1"/>
    <w:pPr>
      <w:widowControl w:val="0"/>
      <w:shd w:val="clear" w:color="auto" w:fill="FFFFFF"/>
      <w:spacing w:line="24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uiPriority w:val="99"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uiPriority w:val="99"/>
    <w:locked/>
    <w:rsid w:val="00166B1B"/>
    <w:rPr>
      <w:sz w:val="24"/>
    </w:rPr>
  </w:style>
  <w:style w:type="paragraph" w:customStyle="1" w:styleId="Listawypunktowana">
    <w:name w:val="Lista wypunktowana"/>
    <w:basedOn w:val="Normalny"/>
    <w:uiPriority w:val="99"/>
    <w:rsid w:val="0016531D"/>
    <w:pPr>
      <w:tabs>
        <w:tab w:val="num" w:pos="360"/>
      </w:tabs>
      <w:spacing w:after="200" w:line="276" w:lineRule="auto"/>
      <w:ind w:left="360" w:hanging="360"/>
      <w:contextualSpacing/>
    </w:pPr>
    <w:rPr>
      <w:rFonts w:ascii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uiPriority w:val="99"/>
    <w:rsid w:val="001064EB"/>
    <w:rPr>
      <w:rFonts w:ascii="Times New Roman" w:hAnsi="Times New Roman"/>
      <w:sz w:val="20"/>
      <w:lang w:eastAsia="pl-PL"/>
    </w:rPr>
  </w:style>
  <w:style w:type="paragraph" w:styleId="Bezodstpw">
    <w:name w:val="No Spacing"/>
    <w:link w:val="BezodstpwZnak"/>
    <w:uiPriority w:val="99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1B7E52"/>
    <w:rPr>
      <w:rFonts w:ascii="Calibri" w:hAnsi="Calibri"/>
      <w:sz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A815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99"/>
    <w:locked/>
    <w:rsid w:val="00A815F1"/>
    <w:rPr>
      <w:rFonts w:cs="Times New Roman"/>
      <w:b/>
      <w:bCs/>
      <w:i/>
      <w:iCs/>
      <w:color w:val="4F81BD"/>
      <w:sz w:val="24"/>
      <w:szCs w:val="24"/>
    </w:rPr>
  </w:style>
  <w:style w:type="character" w:customStyle="1" w:styleId="DefaultZnak">
    <w:name w:val="Default Znak"/>
    <w:uiPriority w:val="99"/>
    <w:rsid w:val="00B54CE0"/>
    <w:rPr>
      <w:color w:val="000000"/>
      <w:sz w:val="24"/>
      <w:lang w:val="pl-PL" w:eastAsia="pl-PL"/>
    </w:rPr>
  </w:style>
  <w:style w:type="character" w:customStyle="1" w:styleId="Tekstpodstawowy2Znak1">
    <w:name w:val="Tekst podstawowy 2 Znak1"/>
    <w:aliases w:val="Tekst podstawowy 2 Znak Znak"/>
    <w:uiPriority w:val="99"/>
    <w:semiHidden/>
    <w:locked/>
    <w:rsid w:val="00B54CE0"/>
    <w:rPr>
      <w:sz w:val="24"/>
      <w:lang w:val="pl-PL" w:eastAsia="pl-PL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rsid w:val="00B54CE0"/>
    <w:pPr>
      <w:numPr>
        <w:numId w:val="49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locked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rsid w:val="00B54CE0"/>
    <w:pPr>
      <w:numPr>
        <w:numId w:val="46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locked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rsid w:val="00B54CE0"/>
    <w:pPr>
      <w:numPr>
        <w:numId w:val="50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locked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rsid w:val="00B54CE0"/>
    <w:pPr>
      <w:numPr>
        <w:numId w:val="51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locked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rsid w:val="00B54CE0"/>
    <w:pPr>
      <w:numPr>
        <w:numId w:val="47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locked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locked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rsid w:val="00B54CE0"/>
    <w:pPr>
      <w:widowControl/>
      <w:numPr>
        <w:numId w:val="48"/>
      </w:numPr>
      <w:tabs>
        <w:tab w:val="left" w:pos="851"/>
      </w:tabs>
      <w:jc w:val="both"/>
    </w:pPr>
  </w:style>
  <w:style w:type="character" w:customStyle="1" w:styleId="Styl10Znak">
    <w:name w:val="Styl10 Znak"/>
    <w:link w:val="Styl10"/>
    <w:uiPriority w:val="99"/>
    <w:locked/>
    <w:rsid w:val="00B54CE0"/>
    <w:rPr>
      <w:color w:val="000000"/>
      <w:sz w:val="24"/>
      <w:szCs w:val="24"/>
    </w:rPr>
  </w:style>
  <w:style w:type="paragraph" w:customStyle="1" w:styleId="Styl4">
    <w:name w:val="Styl4"/>
    <w:basedOn w:val="Nagwek3"/>
    <w:link w:val="Styl4Znak"/>
    <w:uiPriority w:val="99"/>
    <w:rsid w:val="00B54CE0"/>
    <w:pPr>
      <w:keepLines/>
      <w:numPr>
        <w:numId w:val="53"/>
      </w:numPr>
      <w:tabs>
        <w:tab w:val="num" w:pos="360"/>
        <w:tab w:val="num" w:pos="720"/>
      </w:tabs>
      <w:spacing w:before="200" w:after="0"/>
      <w:jc w:val="both"/>
    </w:pPr>
    <w:rPr>
      <w:rFonts w:ascii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locked/>
    <w:rsid w:val="00B54CE0"/>
    <w:rPr>
      <w:rFonts w:ascii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sz w:val="26"/>
      <w:lang w:val="pl-PL" w:eastAsia="en-US"/>
    </w:rPr>
  </w:style>
  <w:style w:type="character" w:customStyle="1" w:styleId="Znak8">
    <w:name w:val="Znak8"/>
    <w:uiPriority w:val="99"/>
    <w:rsid w:val="00B54CE0"/>
    <w:rPr>
      <w:rFonts w:ascii="Arial" w:hAnsi="Arial"/>
      <w:b/>
      <w:kern w:val="32"/>
      <w:sz w:val="32"/>
      <w:lang w:val="pl-PL" w:eastAsia="en-US"/>
    </w:rPr>
  </w:style>
  <w:style w:type="character" w:styleId="Pogrubienie">
    <w:name w:val="Strong"/>
    <w:uiPriority w:val="99"/>
    <w:qFormat/>
    <w:rsid w:val="00B54CE0"/>
    <w:rPr>
      <w:rFonts w:cs="Times New Roman"/>
      <w:b/>
    </w:rPr>
  </w:style>
  <w:style w:type="character" w:styleId="Uwydatnienie">
    <w:name w:val="Emphasis"/>
    <w:uiPriority w:val="20"/>
    <w:qFormat/>
    <w:rsid w:val="00B54CE0"/>
    <w:rPr>
      <w:rFonts w:cs="Times New Roman"/>
      <w:i/>
    </w:rPr>
  </w:style>
  <w:style w:type="table" w:customStyle="1" w:styleId="Tabela-Siatka1">
    <w:name w:val="Tabela - Siatka1"/>
    <w:uiPriority w:val="99"/>
    <w:rsid w:val="00B54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490426FA1F417B964E942E3A6CE9DE">
    <w:name w:val="CE490426FA1F417B964E942E3A6CE9DE"/>
    <w:uiPriority w:val="99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uiPriority w:val="99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uiPriority w:val="99"/>
    <w:rsid w:val="00B54CE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uiPriority w:val="99"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uiPriority w:val="99"/>
    <w:locked/>
    <w:rsid w:val="00B54CE0"/>
    <w:rPr>
      <w:sz w:val="24"/>
    </w:rPr>
  </w:style>
  <w:style w:type="paragraph" w:customStyle="1" w:styleId="SIWZ11">
    <w:name w:val="SIWZ1.1."/>
    <w:basedOn w:val="Normalny"/>
    <w:link w:val="SIWZ11Znak"/>
    <w:uiPriority w:val="99"/>
    <w:rsid w:val="00B54CE0"/>
    <w:pPr>
      <w:widowControl w:val="0"/>
      <w:numPr>
        <w:ilvl w:val="1"/>
        <w:numId w:val="54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uiPriority w:val="99"/>
    <w:locked/>
    <w:rsid w:val="00B54CE0"/>
    <w:rPr>
      <w:bCs/>
      <w:sz w:val="24"/>
      <w:szCs w:val="24"/>
    </w:rPr>
  </w:style>
  <w:style w:type="character" w:customStyle="1" w:styleId="apple-converted-space">
    <w:name w:val="apple-converted-space"/>
    <w:uiPriority w:val="99"/>
    <w:rsid w:val="00B54CE0"/>
  </w:style>
  <w:style w:type="paragraph" w:customStyle="1" w:styleId="Stopka2">
    <w:name w:val="Stopka2"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uiPriority w:val="99"/>
    <w:rsid w:val="00B54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1TextChar">
    <w:name w:val="H1 Text Char"/>
    <w:link w:val="H1Text"/>
    <w:uiPriority w:val="99"/>
    <w:locked/>
    <w:rsid w:val="00B54CE0"/>
    <w:rPr>
      <w:rFonts w:ascii="Arial" w:hAnsi="Arial"/>
      <w:sz w:val="24"/>
    </w:rPr>
  </w:style>
  <w:style w:type="paragraph" w:customStyle="1" w:styleId="H2ListBullet">
    <w:name w:val="H2 List Bullet"/>
    <w:basedOn w:val="Normalny"/>
    <w:uiPriority w:val="99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uiPriority w:val="99"/>
    <w:rsid w:val="00B54CE0"/>
  </w:style>
  <w:style w:type="paragraph" w:customStyle="1" w:styleId="Tekstpodstawowy31">
    <w:name w:val="Tekst podstawowy 31"/>
    <w:basedOn w:val="Normalny"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uiPriority w:val="99"/>
    <w:rsid w:val="00B54CE0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rsid w:val="00B54CE0"/>
    <w:rPr>
      <w:rFonts w:cs="Times New Roman"/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hAnsi="Tahoma"/>
      <w:sz w:val="16"/>
      <w:lang w:eastAsia="pl-PL"/>
    </w:rPr>
  </w:style>
  <w:style w:type="character" w:customStyle="1" w:styleId="ZnakZnak22">
    <w:name w:val="Znak Znak22"/>
    <w:uiPriority w:val="99"/>
    <w:locked/>
    <w:rsid w:val="00B54CE0"/>
    <w:rPr>
      <w:rFonts w:ascii="Arial" w:hAnsi="Arial"/>
      <w:b/>
      <w:kern w:val="32"/>
      <w:sz w:val="32"/>
      <w:lang w:val="pl-PL" w:eastAsia="pl-PL"/>
    </w:rPr>
  </w:style>
  <w:style w:type="character" w:customStyle="1" w:styleId="ZnakZnak21">
    <w:name w:val="Znak Znak21"/>
    <w:uiPriority w:val="99"/>
    <w:rsid w:val="00B54CE0"/>
    <w:rPr>
      <w:b/>
      <w:sz w:val="24"/>
      <w:lang w:val="pl-PL" w:eastAsia="pl-PL"/>
    </w:rPr>
  </w:style>
  <w:style w:type="character" w:customStyle="1" w:styleId="ZnakZnak20">
    <w:name w:val="Znak Znak20"/>
    <w:uiPriority w:val="99"/>
    <w:rsid w:val="00B54CE0"/>
    <w:rPr>
      <w:rFonts w:ascii="Arial" w:hAnsi="Arial"/>
      <w:b/>
      <w:sz w:val="28"/>
      <w:lang w:val="pl-PL" w:eastAsia="pl-PL"/>
    </w:rPr>
  </w:style>
  <w:style w:type="character" w:customStyle="1" w:styleId="ZnakZnak17">
    <w:name w:val="Znak Znak17"/>
    <w:uiPriority w:val="99"/>
    <w:rsid w:val="00B54CE0"/>
    <w:rPr>
      <w:b/>
      <w:i/>
      <w:sz w:val="26"/>
      <w:lang w:val="pl-PL" w:eastAsia="pl-PL"/>
    </w:rPr>
  </w:style>
  <w:style w:type="character" w:customStyle="1" w:styleId="ZnakZnak16">
    <w:name w:val="Znak Znak16"/>
    <w:uiPriority w:val="99"/>
    <w:rsid w:val="00B54CE0"/>
    <w:rPr>
      <w:b/>
      <w:i/>
      <w:sz w:val="28"/>
      <w:lang w:val="pl-PL" w:eastAsia="pl-PL"/>
    </w:rPr>
  </w:style>
  <w:style w:type="paragraph" w:customStyle="1" w:styleId="ZnakZnak1Znak">
    <w:name w:val="Znak Znak1 Znak"/>
    <w:basedOn w:val="Normalny"/>
    <w:autoRedefine/>
    <w:uiPriority w:val="99"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uiPriority w:val="99"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uiPriority w:val="99"/>
    <w:rsid w:val="00B54CE0"/>
    <w:rPr>
      <w:rFonts w:eastAsia="Times New Roman"/>
      <w:b/>
      <w:kern w:val="32"/>
      <w:sz w:val="32"/>
      <w:lang w:eastAsia="pl-PL"/>
    </w:rPr>
  </w:style>
  <w:style w:type="paragraph" w:customStyle="1" w:styleId="xl88">
    <w:name w:val="xl8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uiPriority w:val="99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uiPriority w:val="99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uiPriority w:val="99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uiPriority w:val="99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uiPriority w:val="99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uiPriority w:val="99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uiPriority w:val="99"/>
    <w:rsid w:val="00B54CE0"/>
    <w:rPr>
      <w:b/>
      <w:i/>
      <w:sz w:val="26"/>
      <w:lang w:val="pl-PL" w:eastAsia="pl-PL"/>
    </w:rPr>
  </w:style>
  <w:style w:type="character" w:customStyle="1" w:styleId="ZnakZnak15">
    <w:name w:val="Znak Znak15"/>
    <w:uiPriority w:val="99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uiPriority w:val="99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uiPriority w:val="99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uiPriority w:val="99"/>
    <w:rsid w:val="00B54CE0"/>
    <w:rPr>
      <w:lang w:val="en-US" w:eastAsia="en-US"/>
    </w:rPr>
  </w:style>
  <w:style w:type="character" w:customStyle="1" w:styleId="print">
    <w:name w:val="print"/>
    <w:uiPriority w:val="99"/>
    <w:rsid w:val="00B54CE0"/>
  </w:style>
  <w:style w:type="character" w:customStyle="1" w:styleId="WW8Num1z0">
    <w:name w:val="WW8Num1z0"/>
    <w:uiPriority w:val="99"/>
    <w:rsid w:val="00B54CE0"/>
  </w:style>
  <w:style w:type="character" w:customStyle="1" w:styleId="WW8Num5z0">
    <w:name w:val="WW8Num5z0"/>
    <w:uiPriority w:val="99"/>
    <w:rsid w:val="00B54CE0"/>
    <w:rPr>
      <w:rFonts w:ascii="Symbol" w:hAnsi="Symbol"/>
    </w:rPr>
  </w:style>
  <w:style w:type="character" w:customStyle="1" w:styleId="WW8Num5z1">
    <w:name w:val="WW8Num5z1"/>
    <w:uiPriority w:val="99"/>
    <w:rsid w:val="00B54CE0"/>
    <w:rPr>
      <w:rFonts w:ascii="Courier New" w:hAnsi="Courier New"/>
    </w:rPr>
  </w:style>
  <w:style w:type="character" w:customStyle="1" w:styleId="WW8Num5z2">
    <w:name w:val="WW8Num5z2"/>
    <w:uiPriority w:val="99"/>
    <w:rsid w:val="00B54CE0"/>
    <w:rPr>
      <w:rFonts w:ascii="Wingdings" w:hAnsi="Wingdings"/>
    </w:rPr>
  </w:style>
  <w:style w:type="character" w:customStyle="1" w:styleId="WW8Num6z0">
    <w:name w:val="WW8Num6z0"/>
    <w:uiPriority w:val="99"/>
    <w:rsid w:val="00B54CE0"/>
    <w:rPr>
      <w:b/>
      <w:sz w:val="24"/>
    </w:rPr>
  </w:style>
  <w:style w:type="character" w:customStyle="1" w:styleId="WW8Num7z0">
    <w:name w:val="WW8Num7z0"/>
    <w:uiPriority w:val="99"/>
    <w:rsid w:val="00B54CE0"/>
    <w:rPr>
      <w:rFonts w:ascii="Symbol" w:hAnsi="Symbol"/>
    </w:rPr>
  </w:style>
  <w:style w:type="character" w:customStyle="1" w:styleId="WW8Num7z1">
    <w:name w:val="WW8Num7z1"/>
    <w:uiPriority w:val="99"/>
    <w:rsid w:val="00B54CE0"/>
    <w:rPr>
      <w:rFonts w:ascii="Courier New" w:hAnsi="Courier New"/>
    </w:rPr>
  </w:style>
  <w:style w:type="character" w:customStyle="1" w:styleId="WW8Num7z2">
    <w:name w:val="WW8Num7z2"/>
    <w:uiPriority w:val="99"/>
    <w:rsid w:val="00B54CE0"/>
    <w:rPr>
      <w:rFonts w:ascii="Wingdings" w:hAnsi="Wingdings"/>
    </w:rPr>
  </w:style>
  <w:style w:type="character" w:customStyle="1" w:styleId="WW8Num9z0">
    <w:name w:val="WW8Num9z0"/>
    <w:uiPriority w:val="99"/>
    <w:rsid w:val="00B54CE0"/>
    <w:rPr>
      <w:b/>
      <w:sz w:val="24"/>
    </w:rPr>
  </w:style>
  <w:style w:type="character" w:customStyle="1" w:styleId="WW8Num12z0">
    <w:name w:val="WW8Num12z0"/>
    <w:uiPriority w:val="99"/>
    <w:rsid w:val="00B54CE0"/>
    <w:rPr>
      <w:b/>
      <w:sz w:val="24"/>
    </w:rPr>
  </w:style>
  <w:style w:type="character" w:customStyle="1" w:styleId="WW8Num13z1">
    <w:name w:val="WW8Num13z1"/>
    <w:uiPriority w:val="99"/>
    <w:rsid w:val="00B54CE0"/>
    <w:rPr>
      <w:rFonts w:ascii="Wingdings" w:hAnsi="Wingdings"/>
      <w:sz w:val="16"/>
    </w:rPr>
  </w:style>
  <w:style w:type="character" w:customStyle="1" w:styleId="WW8Num14z0">
    <w:name w:val="WW8Num14z0"/>
    <w:uiPriority w:val="99"/>
    <w:rsid w:val="00B54CE0"/>
    <w:rPr>
      <w:b/>
      <w:sz w:val="24"/>
    </w:rPr>
  </w:style>
  <w:style w:type="character" w:customStyle="1" w:styleId="WW8Num15z0">
    <w:name w:val="WW8Num15z0"/>
    <w:uiPriority w:val="99"/>
    <w:rsid w:val="00B54CE0"/>
  </w:style>
  <w:style w:type="character" w:customStyle="1" w:styleId="WW8Num17z1">
    <w:name w:val="WW8Num17z1"/>
    <w:uiPriority w:val="99"/>
    <w:rsid w:val="00B54CE0"/>
    <w:rPr>
      <w:sz w:val="24"/>
    </w:rPr>
  </w:style>
  <w:style w:type="character" w:customStyle="1" w:styleId="WW8Num18z0">
    <w:name w:val="WW8Num18z0"/>
    <w:uiPriority w:val="99"/>
    <w:rsid w:val="00B54CE0"/>
    <w:rPr>
      <w:rFonts w:ascii="Arial" w:hAnsi="Arial"/>
      <w:b/>
      <w:sz w:val="24"/>
    </w:rPr>
  </w:style>
  <w:style w:type="character" w:customStyle="1" w:styleId="WW8Num19z0">
    <w:name w:val="WW8Num19z0"/>
    <w:uiPriority w:val="99"/>
    <w:rsid w:val="00B54CE0"/>
    <w:rPr>
      <w:b/>
      <w:sz w:val="24"/>
    </w:rPr>
  </w:style>
  <w:style w:type="character" w:customStyle="1" w:styleId="WW8Num20z0">
    <w:name w:val="WW8Num20z0"/>
    <w:uiPriority w:val="99"/>
    <w:rsid w:val="00B54CE0"/>
    <w:rPr>
      <w:sz w:val="24"/>
    </w:rPr>
  </w:style>
  <w:style w:type="character" w:customStyle="1" w:styleId="Domylnaczcionkaakapitu1">
    <w:name w:val="Domyślna czcionka akapitu1"/>
    <w:uiPriority w:val="99"/>
    <w:rsid w:val="00B54CE0"/>
  </w:style>
  <w:style w:type="paragraph" w:customStyle="1" w:styleId="Nagwek10">
    <w:name w:val="Nagłówek1"/>
    <w:basedOn w:val="Normalny"/>
    <w:next w:val="Tekstpodstawowy"/>
    <w:uiPriority w:val="99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uiPriority w:val="99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uiPriority w:val="99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uiPriority w:val="99"/>
    <w:semiHidden/>
    <w:locked/>
    <w:rsid w:val="00B54CE0"/>
    <w:rPr>
      <w:sz w:val="24"/>
      <w:lang w:val="pl-PL" w:eastAsia="pl-PL"/>
    </w:rPr>
  </w:style>
  <w:style w:type="character" w:customStyle="1" w:styleId="Znak1ZnakZnak">
    <w:name w:val="Znak1 Znak Znak"/>
    <w:uiPriority w:val="99"/>
    <w:semiHidden/>
    <w:locked/>
    <w:rsid w:val="00B54CE0"/>
    <w:rPr>
      <w:sz w:val="24"/>
      <w:lang w:val="pl-PL" w:eastAsia="pl-PL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uiPriority w:val="99"/>
    <w:rsid w:val="00B54CE0"/>
    <w:rPr>
      <w:lang w:val="en-US" w:eastAsia="en-US"/>
    </w:rPr>
  </w:style>
  <w:style w:type="character" w:customStyle="1" w:styleId="ZnakZnak3">
    <w:name w:val="Znak Znak3"/>
    <w:uiPriority w:val="99"/>
    <w:semiHidden/>
    <w:rsid w:val="00B54CE0"/>
    <w:rPr>
      <w:sz w:val="24"/>
      <w:lang w:val="pl-PL" w:eastAsia="pl-PL"/>
    </w:rPr>
  </w:style>
  <w:style w:type="paragraph" w:customStyle="1" w:styleId="7SIWZ">
    <w:name w:val="7 SIWZ"/>
    <w:basedOn w:val="6SIWZ"/>
    <w:uiPriority w:val="99"/>
    <w:rsid w:val="00B54CE0"/>
    <w:pPr>
      <w:numPr>
        <w:ilvl w:val="6"/>
      </w:numPr>
      <w:tabs>
        <w:tab w:val="num" w:pos="5040"/>
      </w:tabs>
    </w:pPr>
  </w:style>
  <w:style w:type="paragraph" w:customStyle="1" w:styleId="1SIWZ">
    <w:name w:val="1 SIWZ"/>
    <w:basedOn w:val="Normalny"/>
    <w:autoRedefine/>
    <w:uiPriority w:val="99"/>
    <w:rsid w:val="00B54CE0"/>
    <w:pPr>
      <w:numPr>
        <w:numId w:val="55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uiPriority w:val="99"/>
    <w:rsid w:val="00B54CE0"/>
    <w:pPr>
      <w:keepNext/>
      <w:numPr>
        <w:ilvl w:val="1"/>
        <w:numId w:val="55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uiPriority w:val="99"/>
    <w:rsid w:val="00B54CE0"/>
    <w:pPr>
      <w:numPr>
        <w:ilvl w:val="2"/>
        <w:numId w:val="55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uiPriority w:val="99"/>
    <w:rsid w:val="00B54CE0"/>
    <w:pPr>
      <w:numPr>
        <w:ilvl w:val="3"/>
        <w:numId w:val="55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uiPriority w:val="99"/>
    <w:rsid w:val="00B54CE0"/>
    <w:pPr>
      <w:numPr>
        <w:ilvl w:val="4"/>
        <w:numId w:val="55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uiPriority w:val="99"/>
    <w:rsid w:val="00B54CE0"/>
    <w:pPr>
      <w:numPr>
        <w:ilvl w:val="5"/>
        <w:numId w:val="55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link w:val="Data"/>
    <w:uiPriority w:val="99"/>
    <w:locked/>
    <w:rsid w:val="00B54CE0"/>
    <w:rPr>
      <w:rFonts w:cs="Times New Roman"/>
      <w:sz w:val="24"/>
      <w:szCs w:val="24"/>
    </w:rPr>
  </w:style>
  <w:style w:type="paragraph" w:customStyle="1" w:styleId="ZnakZnak2Znak">
    <w:name w:val="Znak Znak2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uiPriority w:val="99"/>
    <w:rsid w:val="00B54CE0"/>
  </w:style>
  <w:style w:type="paragraph" w:customStyle="1" w:styleId="ZnakZnak4ZnakZnakZnakZnakZnakZnak">
    <w:name w:val="Znak Znak4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uiPriority w:val="99"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uiPriority w:val="99"/>
    <w:rsid w:val="00B54CE0"/>
    <w:rPr>
      <w:lang w:val="en-US" w:eastAsia="en-US"/>
    </w:rPr>
  </w:style>
  <w:style w:type="character" w:customStyle="1" w:styleId="Znak2ZnakZnak1">
    <w:name w:val="Znak2 Znak Znak1"/>
    <w:uiPriority w:val="99"/>
    <w:semiHidden/>
    <w:rsid w:val="00B54CE0"/>
    <w:rPr>
      <w:sz w:val="24"/>
      <w:lang w:val="pl-PL" w:eastAsia="pl-PL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uiPriority w:val="99"/>
    <w:rsid w:val="00B54CE0"/>
    <w:pPr>
      <w:numPr>
        <w:numId w:val="56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uiPriority w:val="99"/>
    <w:rsid w:val="00B54CE0"/>
    <w:pPr>
      <w:numPr>
        <w:ilvl w:val="1"/>
        <w:numId w:val="56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uiPriority w:val="99"/>
    <w:rsid w:val="00B54CE0"/>
    <w:pPr>
      <w:numPr>
        <w:ilvl w:val="2"/>
        <w:numId w:val="56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uiPriority w:val="99"/>
    <w:rsid w:val="00B54CE0"/>
    <w:pPr>
      <w:numPr>
        <w:ilvl w:val="3"/>
        <w:numId w:val="56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uiPriority w:val="99"/>
    <w:rsid w:val="00B54CE0"/>
    <w:pPr>
      <w:keepNext/>
      <w:numPr>
        <w:ilvl w:val="4"/>
        <w:numId w:val="56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uiPriority w:val="99"/>
    <w:rsid w:val="00B54CE0"/>
    <w:pPr>
      <w:numPr>
        <w:ilvl w:val="5"/>
        <w:numId w:val="56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uiPriority w:val="99"/>
    <w:rsid w:val="00B54CE0"/>
    <w:pPr>
      <w:keepNext/>
      <w:widowControl/>
      <w:numPr>
        <w:ilvl w:val="6"/>
        <w:numId w:val="56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uiPriority w:val="99"/>
    <w:rsid w:val="00B54CE0"/>
    <w:pPr>
      <w:keepNext/>
      <w:numPr>
        <w:ilvl w:val="7"/>
        <w:numId w:val="56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uiPriority w:val="99"/>
    <w:rsid w:val="00B54CE0"/>
    <w:pPr>
      <w:keepNext/>
      <w:widowControl/>
      <w:numPr>
        <w:ilvl w:val="8"/>
        <w:numId w:val="56"/>
      </w:numPr>
      <w:adjustRightInd/>
      <w:spacing w:line="240" w:lineRule="auto"/>
      <w:jc w:val="left"/>
      <w:textAlignment w:val="auto"/>
    </w:pPr>
    <w:rPr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uiPriority w:val="99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uiPriority w:val="99"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uiPriority w:val="99"/>
    <w:rsid w:val="00B54CE0"/>
  </w:style>
  <w:style w:type="paragraph" w:customStyle="1" w:styleId="ZnakZnakZnak1ZnakZnakZnakZnakZnakZnak">
    <w:name w:val="Znak Znak Znak1 Znak Znak Znak Znak Znak Znak"/>
    <w:basedOn w:val="Normalny"/>
    <w:uiPriority w:val="99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uiPriority w:val="99"/>
    <w:rsid w:val="00B54CE0"/>
  </w:style>
  <w:style w:type="character" w:customStyle="1" w:styleId="Nagwek1Znak1">
    <w:name w:val="Nagłówek 1 Znak1"/>
    <w:uiPriority w:val="99"/>
    <w:rsid w:val="00B54CE0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uiPriority w:val="99"/>
    <w:rsid w:val="00B54CE0"/>
    <w:rPr>
      <w:rFonts w:cs="Times New Roman"/>
    </w:rPr>
  </w:style>
  <w:style w:type="character" w:customStyle="1" w:styleId="postal-code">
    <w:name w:val="postal-code"/>
    <w:uiPriority w:val="99"/>
    <w:rsid w:val="00B54CE0"/>
    <w:rPr>
      <w:rFonts w:cs="Times New Roman"/>
    </w:rPr>
  </w:style>
  <w:style w:type="character" w:customStyle="1" w:styleId="locality">
    <w:name w:val="locality"/>
    <w:uiPriority w:val="99"/>
    <w:rsid w:val="00B54CE0"/>
    <w:rPr>
      <w:rFonts w:cs="Times New Roman"/>
    </w:rPr>
  </w:style>
  <w:style w:type="character" w:customStyle="1" w:styleId="AkapitzlistZnak">
    <w:name w:val="Akapit z listą Znak"/>
    <w:aliases w:val="ISCG Numerowanie Znak,lp1 Znak,CW_Lista Znak,maz_wyliczenie Znak,opis dzialania Znak,K-P_odwolanie Znak,A_wyliczenie Znak,Akapit z listą 1 Znak,Table of contents numbered Znak,Akapit z listą5 Znak,Numerowanie Znak,BulletC Znak"/>
    <w:link w:val="Akapitzlist"/>
    <w:uiPriority w:val="34"/>
    <w:qFormat/>
    <w:locked/>
    <w:rsid w:val="00C901C4"/>
    <w:rPr>
      <w:sz w:val="24"/>
    </w:rPr>
  </w:style>
  <w:style w:type="paragraph" w:customStyle="1" w:styleId="Nagwek11">
    <w:name w:val="Nagłówek11"/>
    <w:basedOn w:val="Nagwek1"/>
    <w:link w:val="Nagwek11Znak"/>
    <w:uiPriority w:val="99"/>
    <w:rsid w:val="002909FD"/>
    <w:pPr>
      <w:keepNext/>
      <w:widowControl w:val="0"/>
      <w:adjustRightInd w:val="0"/>
      <w:spacing w:before="240" w:after="240" w:line="360" w:lineRule="auto"/>
      <w:jc w:val="right"/>
      <w:textAlignment w:val="baseline"/>
    </w:pPr>
    <w:rPr>
      <w:rFonts w:ascii="Times New Roman" w:hAnsi="Times New Roman"/>
      <w:b/>
      <w:kern w:val="32"/>
      <w:sz w:val="24"/>
      <w:szCs w:val="24"/>
      <w:lang w:val="pl-PL" w:eastAsia="pl-PL"/>
    </w:rPr>
  </w:style>
  <w:style w:type="character" w:customStyle="1" w:styleId="Nagwek11Znak">
    <w:name w:val="Nagłówek11 Znak"/>
    <w:link w:val="Nagwek11"/>
    <w:uiPriority w:val="99"/>
    <w:locked/>
    <w:rsid w:val="002909FD"/>
    <w:rPr>
      <w:b/>
      <w:kern w:val="32"/>
      <w:sz w:val="24"/>
    </w:rPr>
  </w:style>
  <w:style w:type="paragraph" w:customStyle="1" w:styleId="ZnakZnakZnakZnakZnakZnak2">
    <w:name w:val="Znak Znak Znak Znak Znak Znak2"/>
    <w:basedOn w:val="Normalny"/>
    <w:autoRedefine/>
    <w:uiPriority w:val="99"/>
    <w:rsid w:val="00F03739"/>
    <w:pPr>
      <w:numPr>
        <w:numId w:val="1"/>
      </w:numPr>
    </w:pPr>
    <w:rPr>
      <w:lang w:val="en-US" w:eastAsia="en-US"/>
    </w:rPr>
  </w:style>
  <w:style w:type="paragraph" w:customStyle="1" w:styleId="ZnakZnakZnak2">
    <w:name w:val="Znak Znak Znak2"/>
    <w:basedOn w:val="Normalny"/>
    <w:autoRedefine/>
    <w:uiPriority w:val="99"/>
    <w:rsid w:val="00F03739"/>
    <w:rPr>
      <w:lang w:val="en-US" w:eastAsia="en-US"/>
    </w:rPr>
  </w:style>
  <w:style w:type="paragraph" w:customStyle="1" w:styleId="ZnakZnakZnakZnakZnakZnakZnakZnakZnak2">
    <w:name w:val="Znak Znak Znak Znak Znak Znak Znak Znak Znak2"/>
    <w:basedOn w:val="Normalny"/>
    <w:autoRedefine/>
    <w:uiPriority w:val="99"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3">
    <w:name w:val="Znak Znak4 Znak Znak Znak Znak Znak Znak Znak Znak Znak Znak Znak Znak3"/>
    <w:basedOn w:val="Normalny"/>
    <w:autoRedefine/>
    <w:uiPriority w:val="99"/>
    <w:rsid w:val="00F03739"/>
    <w:rPr>
      <w:lang w:val="en-US" w:eastAsia="en-US"/>
    </w:rPr>
  </w:style>
  <w:style w:type="table" w:customStyle="1" w:styleId="Jasnalista1">
    <w:name w:val="Jasna lista1"/>
    <w:uiPriority w:val="99"/>
    <w:rsid w:val="0011376A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basedOn w:val="Normalny"/>
    <w:next w:val="Normalny"/>
    <w:autoRedefine/>
    <w:uiPriority w:val="99"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uiPriority w:val="99"/>
    <w:rsid w:val="0011376A"/>
    <w:pPr>
      <w:spacing w:after="294"/>
      <w:jc w:val="center"/>
    </w:pPr>
    <w:rPr>
      <w:rFonts w:ascii="Palatino Linotype" w:hAnsi="Palatino Linotype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uiPriority w:val="99"/>
    <w:rsid w:val="0011376A"/>
    <w:pPr>
      <w:spacing w:after="294" w:line="276" w:lineRule="auto"/>
      <w:jc w:val="both"/>
    </w:pPr>
    <w:rPr>
      <w:rFonts w:ascii="Palatino Linotype" w:hAnsi="Palatino Linotype"/>
      <w:sz w:val="26"/>
      <w:szCs w:val="26"/>
      <w:lang w:eastAsia="en-US"/>
    </w:rPr>
  </w:style>
  <w:style w:type="character" w:customStyle="1" w:styleId="NrstronatytuowawikszyZnak">
    <w:name w:val="Nr strona tytułowa większy Znak"/>
    <w:link w:val="Nrstronatytuowawikszy"/>
    <w:uiPriority w:val="99"/>
    <w:locked/>
    <w:rsid w:val="0011376A"/>
    <w:rPr>
      <w:rFonts w:ascii="Palatino Linotype" w:eastAsia="Times New Roman" w:hAnsi="Palatino Linotype" w:cs="Times New Roman"/>
      <w:sz w:val="26"/>
      <w:szCs w:val="26"/>
      <w:lang w:eastAsia="en-US"/>
    </w:rPr>
  </w:style>
  <w:style w:type="paragraph" w:customStyle="1" w:styleId="A0E349F008B644AAB6A282E0D042D17E">
    <w:name w:val="A0E349F008B644AAB6A282E0D042D17E"/>
    <w:uiPriority w:val="99"/>
    <w:rsid w:val="00DE3EC1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Skrconyadreszwrotny">
    <w:name w:val="Skrócony adres zwrotny"/>
    <w:basedOn w:val="Normalny"/>
    <w:uiPriority w:val="99"/>
    <w:rsid w:val="00DE3EC1"/>
    <w:rPr>
      <w:szCs w:val="20"/>
    </w:rPr>
  </w:style>
  <w:style w:type="paragraph" w:customStyle="1" w:styleId="Styl1">
    <w:name w:val="Styl1"/>
    <w:basedOn w:val="Normalny"/>
    <w:uiPriority w:val="99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uiPriority w:val="99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uiPriority w:val="99"/>
    <w:rsid w:val="00DE3EC1"/>
    <w:rPr>
      <w:color w:val="000000"/>
      <w:sz w:val="26"/>
    </w:rPr>
  </w:style>
  <w:style w:type="paragraph" w:customStyle="1" w:styleId="CommentSubject3">
    <w:name w:val="Comment Subject3"/>
    <w:basedOn w:val="Default"/>
    <w:next w:val="Default"/>
    <w:uiPriority w:val="99"/>
    <w:rsid w:val="00DE3EC1"/>
    <w:rPr>
      <w:color w:val="auto"/>
    </w:rPr>
  </w:style>
  <w:style w:type="paragraph" w:customStyle="1" w:styleId="xl83">
    <w:name w:val="xl83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uiPriority w:val="99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link w:val="Stopkaakcydensu"/>
    <w:uiPriority w:val="99"/>
    <w:locked/>
    <w:rsid w:val="00F81309"/>
    <w:rPr>
      <w:rFonts w:ascii="Palatino Linotype" w:hAnsi="Palatino Linotype" w:cs="Times New Roman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uiPriority w:val="99"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uiPriority w:val="99"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link w:val="Zwrotgrzecznociowy"/>
    <w:uiPriority w:val="99"/>
    <w:locked/>
    <w:rsid w:val="00F81309"/>
    <w:rPr>
      <w:rFonts w:cs="Times New Roman"/>
      <w:sz w:val="19"/>
      <w:szCs w:val="19"/>
    </w:rPr>
  </w:style>
  <w:style w:type="paragraph" w:styleId="Zwrotpoegnalny">
    <w:name w:val="Closing"/>
    <w:basedOn w:val="Normalny"/>
    <w:link w:val="ZwrotpoegnalnyZnak"/>
    <w:uiPriority w:val="99"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link w:val="Zwrotpoegnalny"/>
    <w:uiPriority w:val="99"/>
    <w:locked/>
    <w:rsid w:val="00F81309"/>
    <w:rPr>
      <w:rFonts w:cs="Times New Roman"/>
      <w:sz w:val="19"/>
      <w:szCs w:val="19"/>
    </w:rPr>
  </w:style>
  <w:style w:type="paragraph" w:customStyle="1" w:styleId="Teksttabeli">
    <w:name w:val="Tekst tabeli"/>
    <w:basedOn w:val="Normalny"/>
    <w:uiPriority w:val="99"/>
    <w:rsid w:val="00F81309"/>
    <w:pPr>
      <w:widowControl w:val="0"/>
      <w:adjustRightInd w:val="0"/>
      <w:spacing w:before="20" w:after="20"/>
      <w:textAlignment w:val="baseline"/>
    </w:pPr>
    <w:rPr>
      <w:rFonts w:ascii="Cambria" w:hAnsi="Cambria" w:cs="Arial"/>
      <w:sz w:val="18"/>
      <w:szCs w:val="16"/>
    </w:rPr>
  </w:style>
  <w:style w:type="paragraph" w:customStyle="1" w:styleId="Znaksprawy">
    <w:name w:val="Znak sprawy"/>
    <w:uiPriority w:val="99"/>
    <w:rsid w:val="00F81309"/>
    <w:p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customStyle="1" w:styleId="Listanumeryczna">
    <w:name w:val="Lista numeryczna"/>
    <w:basedOn w:val="Akapitzlist"/>
    <w:uiPriority w:val="99"/>
    <w:rsid w:val="00F81309"/>
    <w:pPr>
      <w:autoSpaceDE/>
      <w:autoSpaceDN/>
      <w:spacing w:line="360" w:lineRule="atLeast"/>
      <w:ind w:left="652" w:hanging="227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99"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99"/>
    <w:qFormat/>
    <w:rsid w:val="00F81309"/>
    <w:pPr>
      <w:keepNext/>
      <w:keepLines/>
      <w:widowControl w:val="0"/>
      <w:adjustRightInd w:val="0"/>
      <w:spacing w:before="240" w:after="240" w:line="259" w:lineRule="auto"/>
      <w:textAlignment w:val="baseline"/>
      <w:outlineLvl w:val="9"/>
    </w:pPr>
    <w:rPr>
      <w:rFonts w:ascii="Cambria" w:hAnsi="Cambria"/>
      <w:b/>
      <w:color w:val="000000"/>
      <w:sz w:val="26"/>
      <w:szCs w:val="26"/>
      <w:lang w:val="pl-PL"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99"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99"/>
    <w:semiHidden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uiPriority w:val="99"/>
    <w:qFormat/>
    <w:rsid w:val="00F81309"/>
    <w:rPr>
      <w:rFonts w:cs="Times New Roman"/>
      <w:i/>
      <w:iCs/>
      <w:color w:val="404040"/>
    </w:rPr>
  </w:style>
  <w:style w:type="paragraph" w:styleId="Cytat">
    <w:name w:val="Quote"/>
    <w:basedOn w:val="Normalny"/>
    <w:next w:val="Normalny"/>
    <w:link w:val="CytatZnak"/>
    <w:uiPriority w:val="9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/>
    </w:rPr>
  </w:style>
  <w:style w:type="character" w:customStyle="1" w:styleId="CytatZnak">
    <w:name w:val="Cytat Znak"/>
    <w:link w:val="Cytat"/>
    <w:uiPriority w:val="99"/>
    <w:locked/>
    <w:rsid w:val="00F81309"/>
    <w:rPr>
      <w:rFonts w:cs="Times New Roman"/>
      <w:i/>
      <w:iCs/>
      <w:color w:val="404040"/>
      <w:sz w:val="24"/>
      <w:szCs w:val="24"/>
    </w:rPr>
  </w:style>
  <w:style w:type="character" w:styleId="Odwoaniedelikatne">
    <w:name w:val="Subtle Reference"/>
    <w:uiPriority w:val="99"/>
    <w:qFormat/>
    <w:rsid w:val="00F81309"/>
    <w:rPr>
      <w:rFonts w:cs="Times New Roman"/>
      <w:color w:val="5A5A5A"/>
    </w:rPr>
  </w:style>
  <w:style w:type="character" w:styleId="Odwoanieintensywne">
    <w:name w:val="Intense Reference"/>
    <w:uiPriority w:val="32"/>
    <w:qFormat/>
    <w:rsid w:val="00F81309"/>
    <w:rPr>
      <w:rFonts w:cs="Times New Roman"/>
      <w:b/>
      <w:bCs/>
      <w:color w:val="4F81BD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F81309"/>
    <w:rPr>
      <w:rFonts w:cs="Times New Roman"/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link w:val="Tekstpodstawowyzwciciem"/>
    <w:uiPriority w:val="99"/>
    <w:locked/>
    <w:rsid w:val="00F81309"/>
    <w:rPr>
      <w:rFonts w:cs="Times New Roman"/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hAnsi="Consolas" w:cs="Consolas"/>
    </w:rPr>
  </w:style>
  <w:style w:type="character" w:customStyle="1" w:styleId="TekstmakraZnak">
    <w:name w:val="Tekst makra Znak"/>
    <w:link w:val="Tekstmakra"/>
    <w:uiPriority w:val="99"/>
    <w:locked/>
    <w:rsid w:val="00F81309"/>
    <w:rPr>
      <w:rFonts w:ascii="Consolas" w:eastAsia="Times New Roman" w:hAnsi="Consolas" w:cs="Consolas"/>
      <w:lang w:val="pl-PL" w:eastAsia="pl-PL" w:bidi="ar-SA"/>
    </w:rPr>
  </w:style>
  <w:style w:type="paragraph" w:styleId="Adreszwrotnynakopercie">
    <w:name w:val="envelope return"/>
    <w:basedOn w:val="Normalny"/>
    <w:uiPriority w:val="99"/>
    <w:rsid w:val="00F81309"/>
    <w:pPr>
      <w:widowControl w:val="0"/>
      <w:adjustRightInd w:val="0"/>
      <w:jc w:val="both"/>
      <w:textAlignment w:val="baseline"/>
    </w:pPr>
    <w:rPr>
      <w:rFonts w:ascii="Cambria" w:hAnsi="Cambria"/>
      <w:sz w:val="20"/>
      <w:szCs w:val="20"/>
    </w:rPr>
  </w:style>
  <w:style w:type="paragraph" w:styleId="Adresnakopercie">
    <w:name w:val="envelope address"/>
    <w:basedOn w:val="Normalny"/>
    <w:uiPriority w:val="99"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="Cambria" w:hAnsi="Cambria"/>
    </w:rPr>
  </w:style>
  <w:style w:type="paragraph" w:customStyle="1" w:styleId="ZLITUSTzmustliter">
    <w:name w:val="Z_LIT/UST(§) – zm. ust. (§) literą"/>
    <w:basedOn w:val="Normalny"/>
    <w:uiPriority w:val="99"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99"/>
    <w:rsid w:val="00AA6598"/>
    <w:pPr>
      <w:spacing w:line="360" w:lineRule="auto"/>
      <w:ind w:left="1893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99"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PKTpunkt">
    <w:name w:val="PKT – punkt"/>
    <w:uiPriority w:val="99"/>
    <w:rsid w:val="00936D3A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99"/>
    <w:rsid w:val="001713F6"/>
    <w:pPr>
      <w:spacing w:line="360" w:lineRule="auto"/>
      <w:ind w:left="1973" w:hanging="476"/>
      <w:jc w:val="both"/>
    </w:pPr>
    <w:rPr>
      <w:rFonts w:ascii="Times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uiPriority w:val="99"/>
    <w:rsid w:val="00B460C1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table" w:customStyle="1" w:styleId="Tabela-Siatka4">
    <w:name w:val="Tabela - Siatka4"/>
    <w:uiPriority w:val="99"/>
    <w:rsid w:val="00C141B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pise-mail">
    <w:name w:val="E-mail Signature"/>
    <w:basedOn w:val="Normalny"/>
    <w:link w:val="Podpise-mailZnak"/>
    <w:uiPriority w:val="99"/>
    <w:rsid w:val="00E00F9D"/>
  </w:style>
  <w:style w:type="character" w:customStyle="1" w:styleId="Podpise-mailZnak">
    <w:name w:val="Podpis e-mail Znak"/>
    <w:link w:val="Podpise-mail"/>
    <w:uiPriority w:val="99"/>
    <w:locked/>
    <w:rsid w:val="00E00F9D"/>
    <w:rPr>
      <w:rFonts w:cs="Times New Roman"/>
      <w:sz w:val="24"/>
      <w:szCs w:val="24"/>
    </w:rPr>
  </w:style>
  <w:style w:type="paragraph" w:customStyle="1" w:styleId="LucaCash">
    <w:name w:val="Luca&amp;Cash"/>
    <w:basedOn w:val="Normalny"/>
    <w:uiPriority w:val="99"/>
    <w:rsid w:val="00E00F9D"/>
    <w:pPr>
      <w:spacing w:line="360" w:lineRule="auto"/>
    </w:pPr>
    <w:rPr>
      <w:rFonts w:ascii="Arial Narrow" w:hAnsi="Arial Narrow"/>
      <w:szCs w:val="20"/>
    </w:rPr>
  </w:style>
  <w:style w:type="paragraph" w:customStyle="1" w:styleId="BodyText23">
    <w:name w:val="Body Text 23"/>
    <w:basedOn w:val="Normalny"/>
    <w:uiPriority w:val="99"/>
    <w:rsid w:val="00E00F9D"/>
    <w:pPr>
      <w:jc w:val="both"/>
    </w:pPr>
    <w:rPr>
      <w:szCs w:val="20"/>
    </w:rPr>
  </w:style>
  <w:style w:type="paragraph" w:customStyle="1" w:styleId="Tekstpodstawowy1">
    <w:name w:val="Tekst podstawowy1"/>
    <w:uiPriority w:val="99"/>
    <w:rsid w:val="00E00F9D"/>
    <w:rPr>
      <w:rFonts w:ascii="Arial" w:hAnsi="Arial"/>
      <w:color w:val="000000"/>
      <w:sz w:val="24"/>
      <w:lang w:val="en-US"/>
    </w:rPr>
  </w:style>
  <w:style w:type="character" w:customStyle="1" w:styleId="bb1">
    <w:name w:val="bb1"/>
    <w:uiPriority w:val="99"/>
    <w:rsid w:val="00E00F9D"/>
    <w:rPr>
      <w:rFonts w:ascii="Arial" w:hAnsi="Arial" w:cs="Arial"/>
      <w:b/>
      <w:bCs/>
      <w:color w:val="666666"/>
      <w:sz w:val="18"/>
      <w:szCs w:val="18"/>
    </w:rPr>
  </w:style>
  <w:style w:type="paragraph" w:customStyle="1" w:styleId="Style3">
    <w:name w:val="Style3"/>
    <w:basedOn w:val="Normalny"/>
    <w:uiPriority w:val="99"/>
    <w:rsid w:val="00E00F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24">
    <w:name w:val="Font Style24"/>
    <w:uiPriority w:val="99"/>
    <w:rsid w:val="00E00F9D"/>
    <w:rPr>
      <w:rFonts w:ascii="Arial" w:hAnsi="Arial" w:cs="Arial"/>
      <w:sz w:val="22"/>
      <w:szCs w:val="22"/>
    </w:rPr>
  </w:style>
  <w:style w:type="paragraph" w:customStyle="1" w:styleId="Style10">
    <w:name w:val="Style10"/>
    <w:basedOn w:val="Normalny"/>
    <w:uiPriority w:val="99"/>
    <w:rsid w:val="00E00F9D"/>
    <w:pPr>
      <w:widowControl w:val="0"/>
      <w:autoSpaceDE w:val="0"/>
      <w:autoSpaceDN w:val="0"/>
      <w:adjustRightInd w:val="0"/>
      <w:spacing w:line="388" w:lineRule="exact"/>
      <w:ind w:hanging="348"/>
      <w:jc w:val="both"/>
    </w:pPr>
    <w:rPr>
      <w:rFonts w:ascii="Georgia" w:hAnsi="Georgia"/>
    </w:rPr>
  </w:style>
  <w:style w:type="paragraph" w:customStyle="1" w:styleId="Style7">
    <w:name w:val="Style7"/>
    <w:basedOn w:val="Normalny"/>
    <w:uiPriority w:val="99"/>
    <w:rsid w:val="00E00F9D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23">
    <w:name w:val="Font Style23"/>
    <w:uiPriority w:val="99"/>
    <w:rsid w:val="00E00F9D"/>
    <w:rPr>
      <w:rFonts w:ascii="Georgia" w:hAnsi="Georgia" w:cs="Georgia"/>
      <w:b/>
      <w:bCs/>
      <w:sz w:val="20"/>
      <w:szCs w:val="20"/>
    </w:rPr>
  </w:style>
  <w:style w:type="paragraph" w:customStyle="1" w:styleId="Style16">
    <w:name w:val="Style16"/>
    <w:basedOn w:val="Normalny"/>
    <w:uiPriority w:val="99"/>
    <w:rsid w:val="00E00F9D"/>
    <w:pPr>
      <w:widowControl w:val="0"/>
      <w:autoSpaceDE w:val="0"/>
      <w:autoSpaceDN w:val="0"/>
      <w:adjustRightInd w:val="0"/>
      <w:spacing w:line="387" w:lineRule="exact"/>
      <w:ind w:hanging="687"/>
      <w:jc w:val="both"/>
    </w:pPr>
    <w:rPr>
      <w:rFonts w:ascii="Georgia" w:hAnsi="Georgia"/>
    </w:rPr>
  </w:style>
  <w:style w:type="paragraph" w:customStyle="1" w:styleId="tekst">
    <w:name w:val="tekst"/>
    <w:basedOn w:val="Normalny"/>
    <w:uiPriority w:val="99"/>
    <w:rsid w:val="00E00F9D"/>
    <w:pPr>
      <w:suppressLineNumbers/>
      <w:spacing w:before="60" w:after="60"/>
      <w:jc w:val="both"/>
    </w:pPr>
    <w:rPr>
      <w:szCs w:val="20"/>
    </w:rPr>
  </w:style>
  <w:style w:type="paragraph" w:customStyle="1" w:styleId="FR1">
    <w:name w:val="FR1"/>
    <w:uiPriority w:val="99"/>
    <w:rsid w:val="00E00F9D"/>
    <w:pPr>
      <w:widowControl w:val="0"/>
      <w:autoSpaceDE w:val="0"/>
      <w:autoSpaceDN w:val="0"/>
      <w:adjustRightInd w:val="0"/>
      <w:spacing w:line="300" w:lineRule="auto"/>
    </w:pPr>
    <w:rPr>
      <w:sz w:val="22"/>
      <w:szCs w:val="22"/>
    </w:rPr>
  </w:style>
  <w:style w:type="character" w:customStyle="1" w:styleId="FontStyle34">
    <w:name w:val="Font Style34"/>
    <w:uiPriority w:val="99"/>
    <w:rsid w:val="00E00F9D"/>
    <w:rPr>
      <w:rFonts w:ascii="Times New Roman" w:hAnsi="Times New Roman"/>
      <w:sz w:val="22"/>
    </w:rPr>
  </w:style>
  <w:style w:type="character" w:customStyle="1" w:styleId="FontStyle33">
    <w:name w:val="Font Style33"/>
    <w:uiPriority w:val="99"/>
    <w:rsid w:val="00E00F9D"/>
    <w:rPr>
      <w:rFonts w:ascii="Times New Roman" w:hAnsi="Times New Roman"/>
      <w:b/>
      <w:sz w:val="22"/>
    </w:rPr>
  </w:style>
  <w:style w:type="paragraph" w:customStyle="1" w:styleId="Style13">
    <w:name w:val="Style13"/>
    <w:basedOn w:val="Normalny"/>
    <w:uiPriority w:val="99"/>
    <w:rsid w:val="00E00F9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Normalny"/>
    <w:uiPriority w:val="99"/>
    <w:rsid w:val="00E00F9D"/>
    <w:pPr>
      <w:widowControl w:val="0"/>
      <w:autoSpaceDE w:val="0"/>
      <w:autoSpaceDN w:val="0"/>
      <w:adjustRightInd w:val="0"/>
      <w:spacing w:line="276" w:lineRule="exact"/>
      <w:ind w:firstLine="187"/>
      <w:jc w:val="both"/>
    </w:pPr>
  </w:style>
  <w:style w:type="paragraph" w:customStyle="1" w:styleId="Style19">
    <w:name w:val="Style19"/>
    <w:basedOn w:val="Normalny"/>
    <w:uiPriority w:val="99"/>
    <w:rsid w:val="00E00F9D"/>
    <w:pPr>
      <w:widowControl w:val="0"/>
      <w:autoSpaceDE w:val="0"/>
      <w:autoSpaceDN w:val="0"/>
      <w:adjustRightInd w:val="0"/>
      <w:spacing w:line="275" w:lineRule="exact"/>
      <w:ind w:hanging="365"/>
      <w:jc w:val="both"/>
    </w:pPr>
  </w:style>
  <w:style w:type="paragraph" w:customStyle="1" w:styleId="CM43">
    <w:name w:val="CM43"/>
    <w:basedOn w:val="Default"/>
    <w:next w:val="Default"/>
    <w:uiPriority w:val="99"/>
    <w:rsid w:val="00E00F9D"/>
    <w:pPr>
      <w:spacing w:after="275"/>
      <w:ind w:firstLine="708"/>
      <w:jc w:val="both"/>
    </w:pPr>
    <w:rPr>
      <w:b/>
      <w:bCs/>
      <w:color w:val="auto"/>
    </w:rPr>
  </w:style>
  <w:style w:type="paragraph" w:customStyle="1" w:styleId="CM2">
    <w:name w:val="CM2"/>
    <w:basedOn w:val="Default"/>
    <w:next w:val="Default"/>
    <w:uiPriority w:val="99"/>
    <w:rsid w:val="00E00F9D"/>
    <w:pPr>
      <w:spacing w:line="276" w:lineRule="atLeast"/>
      <w:ind w:firstLine="708"/>
      <w:jc w:val="both"/>
    </w:pPr>
    <w:rPr>
      <w:b/>
      <w:bCs/>
      <w:color w:val="auto"/>
    </w:rPr>
  </w:style>
  <w:style w:type="paragraph" w:customStyle="1" w:styleId="CM44">
    <w:name w:val="CM44"/>
    <w:basedOn w:val="Default"/>
    <w:next w:val="Default"/>
    <w:uiPriority w:val="99"/>
    <w:rsid w:val="00E00F9D"/>
    <w:pPr>
      <w:spacing w:after="198"/>
      <w:ind w:firstLine="708"/>
      <w:jc w:val="both"/>
    </w:pPr>
    <w:rPr>
      <w:b/>
      <w:bCs/>
      <w:color w:val="auto"/>
    </w:rPr>
  </w:style>
  <w:style w:type="paragraph" w:customStyle="1" w:styleId="CM45">
    <w:name w:val="CM45"/>
    <w:basedOn w:val="Default"/>
    <w:next w:val="Default"/>
    <w:uiPriority w:val="99"/>
    <w:rsid w:val="00E00F9D"/>
    <w:pPr>
      <w:spacing w:after="115"/>
      <w:ind w:firstLine="708"/>
      <w:jc w:val="both"/>
    </w:pPr>
    <w:rPr>
      <w:b/>
      <w:bCs/>
      <w:color w:val="auto"/>
    </w:rPr>
  </w:style>
  <w:style w:type="paragraph" w:customStyle="1" w:styleId="CM6">
    <w:name w:val="CM6"/>
    <w:basedOn w:val="Default"/>
    <w:next w:val="Default"/>
    <w:uiPriority w:val="99"/>
    <w:rsid w:val="00E00F9D"/>
    <w:pPr>
      <w:ind w:firstLine="708"/>
      <w:jc w:val="both"/>
    </w:pPr>
    <w:rPr>
      <w:b/>
      <w:bCs/>
      <w:color w:val="auto"/>
    </w:rPr>
  </w:style>
  <w:style w:type="paragraph" w:customStyle="1" w:styleId="CM7">
    <w:name w:val="CM7"/>
    <w:basedOn w:val="Default"/>
    <w:next w:val="Default"/>
    <w:uiPriority w:val="99"/>
    <w:rsid w:val="00E00F9D"/>
    <w:pPr>
      <w:spacing w:line="273" w:lineRule="atLeast"/>
      <w:ind w:firstLine="708"/>
      <w:jc w:val="both"/>
    </w:pPr>
    <w:rPr>
      <w:b/>
      <w:bCs/>
      <w:color w:val="auto"/>
    </w:rPr>
  </w:style>
  <w:style w:type="paragraph" w:customStyle="1" w:styleId="CM11">
    <w:name w:val="CM11"/>
    <w:basedOn w:val="Default"/>
    <w:next w:val="Default"/>
    <w:uiPriority w:val="99"/>
    <w:rsid w:val="00E00F9D"/>
    <w:pPr>
      <w:spacing w:line="276" w:lineRule="atLeast"/>
      <w:ind w:firstLine="708"/>
      <w:jc w:val="both"/>
    </w:pPr>
    <w:rPr>
      <w:b/>
      <w:bCs/>
      <w:color w:val="auto"/>
    </w:rPr>
  </w:style>
  <w:style w:type="paragraph" w:customStyle="1" w:styleId="CM39">
    <w:name w:val="CM39"/>
    <w:basedOn w:val="Default"/>
    <w:next w:val="Default"/>
    <w:uiPriority w:val="99"/>
    <w:rsid w:val="00E00F9D"/>
    <w:pPr>
      <w:spacing w:line="276" w:lineRule="atLeast"/>
    </w:pPr>
    <w:rPr>
      <w:color w:val="auto"/>
    </w:rPr>
  </w:style>
  <w:style w:type="paragraph" w:customStyle="1" w:styleId="Bezodstpw1">
    <w:name w:val="Bez odstępów1"/>
    <w:uiPriority w:val="99"/>
    <w:rsid w:val="00E00F9D"/>
    <w:rPr>
      <w:sz w:val="24"/>
      <w:szCs w:val="24"/>
      <w:lang w:eastAsia="en-US"/>
    </w:rPr>
  </w:style>
  <w:style w:type="paragraph" w:customStyle="1" w:styleId="CM3">
    <w:name w:val="CM3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5">
    <w:name w:val="CM5"/>
    <w:basedOn w:val="Default"/>
    <w:next w:val="Default"/>
    <w:uiPriority w:val="99"/>
    <w:rsid w:val="00E00F9D"/>
    <w:pPr>
      <w:spacing w:line="256" w:lineRule="atLeast"/>
    </w:pPr>
    <w:rPr>
      <w:rFonts w:ascii="Arial" w:hAnsi="Arial" w:cs="Arial"/>
      <w:color w:val="auto"/>
    </w:rPr>
  </w:style>
  <w:style w:type="paragraph" w:customStyle="1" w:styleId="CM8">
    <w:name w:val="CM8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9">
    <w:name w:val="CM9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10">
    <w:name w:val="CM10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12">
    <w:name w:val="CM12"/>
    <w:basedOn w:val="Default"/>
    <w:next w:val="Default"/>
    <w:uiPriority w:val="99"/>
    <w:rsid w:val="00E00F9D"/>
    <w:pPr>
      <w:spacing w:line="253" w:lineRule="atLeast"/>
    </w:pPr>
    <w:rPr>
      <w:rFonts w:ascii="Arial" w:hAnsi="Arial" w:cs="Arial"/>
      <w:color w:val="auto"/>
    </w:rPr>
  </w:style>
  <w:style w:type="paragraph" w:customStyle="1" w:styleId="CM19">
    <w:name w:val="CM19"/>
    <w:basedOn w:val="Default"/>
    <w:next w:val="Default"/>
    <w:uiPriority w:val="99"/>
    <w:rsid w:val="00E00F9D"/>
    <w:pPr>
      <w:spacing w:after="255"/>
    </w:pPr>
    <w:rPr>
      <w:rFonts w:ascii="Arial" w:hAnsi="Arial" w:cs="Arial"/>
      <w:color w:val="auto"/>
    </w:rPr>
  </w:style>
  <w:style w:type="paragraph" w:customStyle="1" w:styleId="CM1">
    <w:name w:val="CM1"/>
    <w:basedOn w:val="Default"/>
    <w:next w:val="Default"/>
    <w:uiPriority w:val="99"/>
    <w:rsid w:val="00E00F9D"/>
    <w:pPr>
      <w:spacing w:line="276" w:lineRule="atLeast"/>
    </w:pPr>
    <w:rPr>
      <w:color w:val="auto"/>
    </w:rPr>
  </w:style>
  <w:style w:type="paragraph" w:customStyle="1" w:styleId="pkt">
    <w:name w:val="pkt"/>
    <w:basedOn w:val="Normalny"/>
    <w:link w:val="pktZnak"/>
    <w:rsid w:val="00E00F9D"/>
    <w:pPr>
      <w:widowControl w:val="0"/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cs="Univers-PL"/>
      <w:kern w:val="1"/>
      <w:sz w:val="19"/>
      <w:szCs w:val="19"/>
    </w:rPr>
  </w:style>
  <w:style w:type="paragraph" w:customStyle="1" w:styleId="Piotr1-5">
    <w:name w:val="Piotr1-5"/>
    <w:basedOn w:val="Normalny"/>
    <w:uiPriority w:val="99"/>
    <w:rsid w:val="00E00F9D"/>
    <w:pPr>
      <w:spacing w:before="60" w:after="60" w:line="360" w:lineRule="auto"/>
      <w:ind w:firstLine="709"/>
      <w:jc w:val="both"/>
    </w:pPr>
    <w:rPr>
      <w:i/>
      <w:iCs/>
    </w:rPr>
  </w:style>
  <w:style w:type="paragraph" w:customStyle="1" w:styleId="Tekstpodstawowywcity211">
    <w:name w:val="Tekst podstawowy wcięty 211"/>
    <w:basedOn w:val="Normalny"/>
    <w:uiPriority w:val="99"/>
    <w:rsid w:val="00E00F9D"/>
    <w:pPr>
      <w:ind w:left="284"/>
      <w:jc w:val="both"/>
    </w:pPr>
    <w:rPr>
      <w:sz w:val="22"/>
      <w:szCs w:val="22"/>
    </w:rPr>
  </w:style>
  <w:style w:type="character" w:customStyle="1" w:styleId="Styl3Znak">
    <w:name w:val="Styl3 Znak"/>
    <w:link w:val="Styl3"/>
    <w:uiPriority w:val="99"/>
    <w:locked/>
    <w:rsid w:val="00E00F9D"/>
    <w:rPr>
      <w:sz w:val="24"/>
    </w:rPr>
  </w:style>
  <w:style w:type="paragraph" w:customStyle="1" w:styleId="Akapitzlist2">
    <w:name w:val="Akapit z listą2"/>
    <w:basedOn w:val="Normalny"/>
    <w:uiPriority w:val="99"/>
    <w:rsid w:val="00E00F9D"/>
    <w:pPr>
      <w:ind w:left="720"/>
      <w:contextualSpacing/>
    </w:pPr>
  </w:style>
  <w:style w:type="paragraph" w:customStyle="1" w:styleId="Tekstpodstawowy22">
    <w:name w:val="Tekst podstawowy 22"/>
    <w:basedOn w:val="Normalny"/>
    <w:uiPriority w:val="99"/>
    <w:rsid w:val="00E00F9D"/>
    <w:pPr>
      <w:jc w:val="both"/>
    </w:pPr>
    <w:rPr>
      <w:sz w:val="22"/>
      <w:szCs w:val="20"/>
    </w:rPr>
  </w:style>
  <w:style w:type="paragraph" w:customStyle="1" w:styleId="10">
    <w:name w:val="1."/>
    <w:basedOn w:val="Normalny"/>
    <w:uiPriority w:val="99"/>
    <w:rsid w:val="00E00F9D"/>
    <w:pPr>
      <w:tabs>
        <w:tab w:val="center" w:pos="4536"/>
        <w:tab w:val="right" w:pos="9072"/>
      </w:tabs>
      <w:suppressAutoHyphens/>
      <w:spacing w:line="258" w:lineRule="atLeast"/>
      <w:ind w:left="227" w:hanging="227"/>
      <w:jc w:val="both"/>
    </w:pPr>
    <w:rPr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E00F9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sz w:val="28"/>
    </w:rPr>
  </w:style>
  <w:style w:type="paragraph" w:customStyle="1" w:styleId="Tekstpodstawowywcity32">
    <w:name w:val="Tekst podstawowy wcięty 32"/>
    <w:basedOn w:val="Normalny"/>
    <w:uiPriority w:val="99"/>
    <w:rsid w:val="00E00F9D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uiPriority w:val="99"/>
    <w:rsid w:val="00E00F9D"/>
    <w:pPr>
      <w:suppressAutoHyphens/>
      <w:spacing w:after="120" w:line="480" w:lineRule="auto"/>
      <w:ind w:left="284" w:hanging="284"/>
      <w:jc w:val="both"/>
    </w:pPr>
    <w:rPr>
      <w:lang w:eastAsia="ar-SA"/>
    </w:rPr>
  </w:style>
  <w:style w:type="character" w:customStyle="1" w:styleId="st0">
    <w:name w:val="st"/>
    <w:uiPriority w:val="99"/>
    <w:rsid w:val="00E00F9D"/>
    <w:rPr>
      <w:rFonts w:cs="Times New Roman"/>
    </w:rPr>
  </w:style>
  <w:style w:type="table" w:customStyle="1" w:styleId="TableGrid1">
    <w:name w:val="Table Grid1"/>
    <w:uiPriority w:val="99"/>
    <w:rsid w:val="00E00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E00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0">
    <w:name w:val="xl140"/>
    <w:basedOn w:val="Normalny"/>
    <w:uiPriority w:val="99"/>
    <w:rsid w:val="00E00F9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CCCFF" w:fill="99CCFF"/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1">
    <w:name w:val="xl141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142">
    <w:name w:val="xl142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D9D9D9"/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3">
    <w:name w:val="xl143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D9D9D9"/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4">
    <w:name w:val="xl144"/>
    <w:basedOn w:val="Normalny"/>
    <w:uiPriority w:val="99"/>
    <w:rsid w:val="00E00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sz w:val="16"/>
      <w:szCs w:val="16"/>
    </w:rPr>
  </w:style>
  <w:style w:type="paragraph" w:customStyle="1" w:styleId="xl145">
    <w:name w:val="xl145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sz w:val="16"/>
      <w:szCs w:val="16"/>
    </w:rPr>
  </w:style>
  <w:style w:type="paragraph" w:customStyle="1" w:styleId="xl146">
    <w:name w:val="xl146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7">
    <w:name w:val="xl147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6"/>
      <w:szCs w:val="16"/>
    </w:rPr>
  </w:style>
  <w:style w:type="paragraph" w:customStyle="1" w:styleId="xl148">
    <w:name w:val="xl148"/>
    <w:basedOn w:val="Normalny"/>
    <w:uiPriority w:val="99"/>
    <w:rsid w:val="00E00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49">
    <w:name w:val="xl149"/>
    <w:basedOn w:val="Normalny"/>
    <w:uiPriority w:val="99"/>
    <w:rsid w:val="00E00F9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0">
    <w:name w:val="xl150"/>
    <w:basedOn w:val="Normalny"/>
    <w:uiPriority w:val="99"/>
    <w:rsid w:val="00E00F9D"/>
    <w:pPr>
      <w:pBdr>
        <w:top w:val="single" w:sz="8" w:space="0" w:color="auto"/>
        <w:bottom w:val="single" w:sz="8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1">
    <w:name w:val="xl151"/>
    <w:basedOn w:val="Normalny"/>
    <w:uiPriority w:val="99"/>
    <w:rsid w:val="00E00F9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2">
    <w:name w:val="xl152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3">
    <w:name w:val="xl153"/>
    <w:basedOn w:val="Normalny"/>
    <w:uiPriority w:val="99"/>
    <w:rsid w:val="00E00F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4">
    <w:name w:val="xl154"/>
    <w:basedOn w:val="Normalny"/>
    <w:uiPriority w:val="99"/>
    <w:rsid w:val="00E00F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5">
    <w:name w:val="xl155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6">
    <w:name w:val="xl156"/>
    <w:basedOn w:val="Normalny"/>
    <w:uiPriority w:val="99"/>
    <w:rsid w:val="00E00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7">
    <w:name w:val="xl157"/>
    <w:basedOn w:val="Normalny"/>
    <w:uiPriority w:val="99"/>
    <w:rsid w:val="00E00F9D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8">
    <w:name w:val="xl158"/>
    <w:basedOn w:val="Normalny"/>
    <w:uiPriority w:val="99"/>
    <w:rsid w:val="00E00F9D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59">
    <w:name w:val="xl159"/>
    <w:basedOn w:val="Normalny"/>
    <w:uiPriority w:val="99"/>
    <w:rsid w:val="00E00F9D"/>
    <w:pPr>
      <w:pBdr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160">
    <w:name w:val="xl16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1">
    <w:name w:val="xl161"/>
    <w:basedOn w:val="Normalny"/>
    <w:uiPriority w:val="99"/>
    <w:rsid w:val="00E00F9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2">
    <w:name w:val="xl16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3">
    <w:name w:val="xl163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4">
    <w:name w:val="xl16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65">
    <w:name w:val="xl165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66">
    <w:name w:val="xl16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67">
    <w:name w:val="xl16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8">
    <w:name w:val="xl16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69">
    <w:name w:val="xl169"/>
    <w:basedOn w:val="Normalny"/>
    <w:uiPriority w:val="99"/>
    <w:rsid w:val="00E00F9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0">
    <w:name w:val="xl17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1">
    <w:name w:val="xl171"/>
    <w:basedOn w:val="Normalny"/>
    <w:uiPriority w:val="99"/>
    <w:rsid w:val="00E00F9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2">
    <w:name w:val="xl172"/>
    <w:basedOn w:val="Normalny"/>
    <w:uiPriority w:val="99"/>
    <w:rsid w:val="00E00F9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3">
    <w:name w:val="xl173"/>
    <w:basedOn w:val="Normalny"/>
    <w:uiPriority w:val="99"/>
    <w:rsid w:val="00E00F9D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4">
    <w:name w:val="xl17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75">
    <w:name w:val="xl175"/>
    <w:basedOn w:val="Normalny"/>
    <w:uiPriority w:val="99"/>
    <w:rsid w:val="00E00F9D"/>
    <w:pPr>
      <w:pBdr>
        <w:left w:val="single" w:sz="4" w:space="0" w:color="000000"/>
        <w:bottom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76">
    <w:name w:val="xl17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77">
    <w:name w:val="xl17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78">
    <w:name w:val="xl17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79">
    <w:name w:val="xl17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0">
    <w:name w:val="xl18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1">
    <w:name w:val="xl181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82">
    <w:name w:val="xl18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3">
    <w:name w:val="xl183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4">
    <w:name w:val="xl184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85">
    <w:name w:val="xl185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6">
    <w:name w:val="xl186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7">
    <w:name w:val="xl187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88">
    <w:name w:val="xl18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89">
    <w:name w:val="xl18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90">
    <w:name w:val="xl19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91">
    <w:name w:val="xl191"/>
    <w:basedOn w:val="Normalny"/>
    <w:uiPriority w:val="99"/>
    <w:rsid w:val="00E00F9D"/>
    <w:pP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192">
    <w:name w:val="xl192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3">
    <w:name w:val="xl193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4">
    <w:name w:val="xl19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5">
    <w:name w:val="xl195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6">
    <w:name w:val="xl19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7">
    <w:name w:val="xl19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198">
    <w:name w:val="xl198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199">
    <w:name w:val="xl19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0">
    <w:name w:val="xl20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1">
    <w:name w:val="xl201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2">
    <w:name w:val="xl20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203">
    <w:name w:val="xl203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4">
    <w:name w:val="xl20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E1F2" w:fill="D9E1F2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5">
    <w:name w:val="xl205"/>
    <w:basedOn w:val="Normalny"/>
    <w:uiPriority w:val="99"/>
    <w:rsid w:val="00E00F9D"/>
    <w:pPr>
      <w:pBdr>
        <w:top w:val="single" w:sz="4" w:space="0" w:color="000000"/>
        <w:left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  <w:sz w:val="20"/>
      <w:szCs w:val="20"/>
    </w:rPr>
  </w:style>
  <w:style w:type="paragraph" w:customStyle="1" w:styleId="xl206">
    <w:name w:val="xl206"/>
    <w:basedOn w:val="Normalny"/>
    <w:uiPriority w:val="99"/>
    <w:rsid w:val="00E00F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1F4E78" w:fill="1F4E78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207">
    <w:name w:val="xl207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8">
    <w:name w:val="xl208"/>
    <w:basedOn w:val="Normalny"/>
    <w:uiPriority w:val="99"/>
    <w:rsid w:val="00E00F9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6E0B4" w:fill="C6E0B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9">
    <w:name w:val="xl209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210">
    <w:name w:val="xl210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4C6E7" w:fill="B4C6E7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1">
    <w:name w:val="xl211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212">
    <w:name w:val="xl212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3">
    <w:name w:val="xl213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4">
    <w:name w:val="xl214"/>
    <w:basedOn w:val="Normalny"/>
    <w:uiPriority w:val="99"/>
    <w:rsid w:val="00E00F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E1F2" w:fill="D9E1F2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character" w:customStyle="1" w:styleId="FontStyle29">
    <w:name w:val="Font Style29"/>
    <w:uiPriority w:val="99"/>
    <w:rsid w:val="00721157"/>
    <w:rPr>
      <w:rFonts w:ascii="Times New Roman" w:hAnsi="Times New Roman"/>
      <w:sz w:val="22"/>
    </w:rPr>
  </w:style>
  <w:style w:type="table" w:customStyle="1" w:styleId="Tabela-Siatka5">
    <w:name w:val="Tabela - Siatka5"/>
    <w:uiPriority w:val="99"/>
    <w:rsid w:val="00A85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E76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3">
    <w:name w:val="bodytext3"/>
    <w:basedOn w:val="Normalny"/>
    <w:uiPriority w:val="99"/>
    <w:rsid w:val="00E76061"/>
    <w:pPr>
      <w:spacing w:line="360" w:lineRule="auto"/>
      <w:jc w:val="both"/>
    </w:pPr>
    <w:rPr>
      <w:rFonts w:ascii="Arial" w:eastAsia="Arial Unicode MS" w:hAnsi="Arial" w:cs="Arial"/>
    </w:rPr>
  </w:style>
  <w:style w:type="character" w:customStyle="1" w:styleId="Internetlink">
    <w:name w:val="Internet link"/>
    <w:uiPriority w:val="99"/>
    <w:rsid w:val="00E76061"/>
    <w:rPr>
      <w:color w:val="000080"/>
      <w:u w:val="single"/>
    </w:rPr>
  </w:style>
  <w:style w:type="paragraph" w:customStyle="1" w:styleId="nazwiska">
    <w:name w:val="nazwiska"/>
    <w:basedOn w:val="Normalny"/>
    <w:uiPriority w:val="99"/>
    <w:rsid w:val="00E76061"/>
    <w:pPr>
      <w:keepLines/>
      <w:tabs>
        <w:tab w:val="right" w:pos="113"/>
        <w:tab w:val="right" w:leader="hyphen" w:pos="9072"/>
      </w:tabs>
      <w:overflowPunct w:val="0"/>
      <w:autoSpaceDE w:val="0"/>
      <w:autoSpaceDN w:val="0"/>
      <w:adjustRightInd w:val="0"/>
      <w:ind w:left="1134" w:hanging="284"/>
      <w:jc w:val="both"/>
      <w:textAlignment w:val="baseline"/>
    </w:pPr>
    <w:rPr>
      <w:szCs w:val="20"/>
    </w:rPr>
  </w:style>
  <w:style w:type="paragraph" w:customStyle="1" w:styleId="Tekstpodstawowywcity23">
    <w:name w:val="Tekst podstawowy wcięty 23"/>
    <w:basedOn w:val="Normalny"/>
    <w:uiPriority w:val="99"/>
    <w:rsid w:val="00E76061"/>
    <w:pPr>
      <w:ind w:left="284"/>
      <w:jc w:val="both"/>
    </w:pPr>
    <w:rPr>
      <w:sz w:val="22"/>
      <w:szCs w:val="20"/>
    </w:rPr>
  </w:style>
  <w:style w:type="paragraph" w:customStyle="1" w:styleId="Tretekstu">
    <w:name w:val="Treść tekstu"/>
    <w:basedOn w:val="Normalny"/>
    <w:uiPriority w:val="99"/>
    <w:rsid w:val="00506E8A"/>
    <w:pPr>
      <w:tabs>
        <w:tab w:val="left" w:pos="708"/>
      </w:tabs>
      <w:suppressAutoHyphens/>
      <w:jc w:val="center"/>
    </w:pPr>
    <w:rPr>
      <w:b/>
      <w:i/>
      <w:sz w:val="28"/>
      <w:szCs w:val="20"/>
    </w:rPr>
  </w:style>
  <w:style w:type="paragraph" w:customStyle="1" w:styleId="ZnakZnakZnakZnakZnakZnak1">
    <w:name w:val="Znak Znak Znak Znak Znak Znak1"/>
    <w:basedOn w:val="Normalny"/>
    <w:autoRedefine/>
    <w:uiPriority w:val="99"/>
    <w:rsid w:val="0059573C"/>
    <w:pPr>
      <w:tabs>
        <w:tab w:val="num" w:pos="57"/>
      </w:tabs>
      <w:ind w:left="284" w:hanging="284"/>
    </w:pPr>
    <w:rPr>
      <w:lang w:val="en-US" w:eastAsia="en-US"/>
    </w:rPr>
  </w:style>
  <w:style w:type="paragraph" w:customStyle="1" w:styleId="ZnakZnakZnak1">
    <w:name w:val="Znak Znak Znak1"/>
    <w:basedOn w:val="Normalny"/>
    <w:autoRedefine/>
    <w:uiPriority w:val="99"/>
    <w:rsid w:val="0059573C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uiPriority w:val="99"/>
    <w:rsid w:val="0059573C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uiPriority w:val="99"/>
    <w:rsid w:val="0059573C"/>
    <w:rPr>
      <w:lang w:val="en-US" w:eastAsia="en-US"/>
    </w:rPr>
  </w:style>
  <w:style w:type="paragraph" w:customStyle="1" w:styleId="xl215">
    <w:name w:val="xl215"/>
    <w:basedOn w:val="Normalny"/>
    <w:uiPriority w:val="99"/>
    <w:rsid w:val="0059573C"/>
    <w:pPr>
      <w:pBdr>
        <w:left w:val="single" w:sz="4" w:space="0" w:color="000000"/>
        <w:bottom w:val="single" w:sz="4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216">
    <w:name w:val="xl216"/>
    <w:basedOn w:val="Normalny"/>
    <w:uiPriority w:val="99"/>
    <w:rsid w:val="0059573C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59573C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59573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219">
    <w:name w:val="xl219"/>
    <w:basedOn w:val="Normalny"/>
    <w:uiPriority w:val="99"/>
    <w:rsid w:val="0059573C"/>
    <w:pPr>
      <w:pBdr>
        <w:left w:val="single" w:sz="4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220">
    <w:name w:val="xl220"/>
    <w:basedOn w:val="Normalny"/>
    <w:uiPriority w:val="99"/>
    <w:rsid w:val="005957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8CCE4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6"/>
      <w:szCs w:val="16"/>
    </w:rPr>
  </w:style>
  <w:style w:type="paragraph" w:customStyle="1" w:styleId="xl221">
    <w:name w:val="xl221"/>
    <w:basedOn w:val="Normalny"/>
    <w:uiPriority w:val="99"/>
    <w:rsid w:val="0059573C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2">
    <w:name w:val="xl222"/>
    <w:basedOn w:val="Normalny"/>
    <w:uiPriority w:val="99"/>
    <w:rsid w:val="0059573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3">
    <w:name w:val="xl223"/>
    <w:basedOn w:val="Normalny"/>
    <w:uiPriority w:val="99"/>
    <w:rsid w:val="005957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224">
    <w:name w:val="xl224"/>
    <w:basedOn w:val="Normalny"/>
    <w:uiPriority w:val="99"/>
    <w:rsid w:val="0059573C"/>
    <w:pPr>
      <w:pBdr>
        <w:left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225">
    <w:name w:val="xl225"/>
    <w:basedOn w:val="Normalny"/>
    <w:uiPriority w:val="99"/>
    <w:rsid w:val="005957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99CCFF" w:fill="B4C7E7"/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msonormal0">
    <w:name w:val="msonormal"/>
    <w:basedOn w:val="Normalny"/>
    <w:uiPriority w:val="99"/>
    <w:rsid w:val="0059573C"/>
    <w:pPr>
      <w:spacing w:before="100" w:beforeAutospacing="1" w:after="100" w:afterAutospacing="1"/>
    </w:pPr>
  </w:style>
  <w:style w:type="paragraph" w:customStyle="1" w:styleId="xl226">
    <w:name w:val="xl226"/>
    <w:basedOn w:val="Normalny"/>
    <w:uiPriority w:val="99"/>
    <w:rsid w:val="00027761"/>
    <w:pPr>
      <w:pBdr>
        <w:left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27">
    <w:name w:val="xl227"/>
    <w:basedOn w:val="Normalny"/>
    <w:uiPriority w:val="99"/>
    <w:rsid w:val="000277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28">
    <w:name w:val="xl228"/>
    <w:basedOn w:val="Normalny"/>
    <w:uiPriority w:val="99"/>
    <w:rsid w:val="00027761"/>
    <w:pPr>
      <w:pBdr>
        <w:top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29">
    <w:name w:val="xl229"/>
    <w:basedOn w:val="Normalny"/>
    <w:uiPriority w:val="99"/>
    <w:rsid w:val="00027761"/>
    <w:pP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30">
    <w:name w:val="xl230"/>
    <w:basedOn w:val="Normalny"/>
    <w:uiPriority w:val="99"/>
    <w:rsid w:val="00027761"/>
    <w:pPr>
      <w:pBdr>
        <w:bottom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31">
    <w:name w:val="xl231"/>
    <w:basedOn w:val="Normalny"/>
    <w:uiPriority w:val="99"/>
    <w:rsid w:val="0002776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B9CDE5" w:fill="B4C7E7"/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232">
    <w:name w:val="xl232"/>
    <w:basedOn w:val="Normalny"/>
    <w:uiPriority w:val="99"/>
    <w:rsid w:val="000277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character" w:customStyle="1" w:styleId="Nierozpoznanawzmianka1">
    <w:name w:val="Nierozpoznana wzmianka1"/>
    <w:uiPriority w:val="99"/>
    <w:semiHidden/>
    <w:rsid w:val="009E565C"/>
    <w:rPr>
      <w:rFonts w:cs="Times New Roman"/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270E32"/>
    <w:rPr>
      <w:rFonts w:cs="Times New Roman"/>
      <w:color w:val="605E5C"/>
      <w:shd w:val="clear" w:color="auto" w:fill="E1DFDD"/>
    </w:rPr>
  </w:style>
  <w:style w:type="character" w:customStyle="1" w:styleId="ListParagraphChar">
    <w:name w:val="List Paragraph Char"/>
    <w:uiPriority w:val="99"/>
    <w:locked/>
    <w:rsid w:val="006F4A42"/>
    <w:rPr>
      <w:rFonts w:ascii="Calibri" w:hAnsi="Calibri"/>
      <w:sz w:val="22"/>
      <w:lang w:val="pl-PL" w:eastAsia="en-US"/>
    </w:rPr>
  </w:style>
  <w:style w:type="paragraph" w:customStyle="1" w:styleId="Tekstpodstawowy33">
    <w:name w:val="Tekst podstawowy 33"/>
    <w:basedOn w:val="Normalny"/>
    <w:uiPriority w:val="99"/>
    <w:rsid w:val="00246C35"/>
    <w:pPr>
      <w:spacing w:after="120"/>
    </w:pPr>
    <w:rPr>
      <w:sz w:val="16"/>
      <w:szCs w:val="16"/>
      <w:lang w:eastAsia="ar-SA"/>
    </w:rPr>
  </w:style>
  <w:style w:type="numbering" w:customStyle="1" w:styleId="1111115">
    <w:name w:val="1 / 1.1 / 1.1.15"/>
    <w:rsid w:val="008B6054"/>
    <w:pPr>
      <w:numPr>
        <w:numId w:val="45"/>
      </w:numPr>
    </w:pPr>
  </w:style>
  <w:style w:type="numbering" w:customStyle="1" w:styleId="1111111">
    <w:name w:val="1 / 1.1 / 1.1.11"/>
    <w:rsid w:val="008B6054"/>
    <w:pPr>
      <w:numPr>
        <w:numId w:val="63"/>
      </w:numPr>
    </w:pPr>
  </w:style>
  <w:style w:type="numbering" w:customStyle="1" w:styleId="Styl2">
    <w:name w:val="Styl2"/>
    <w:rsid w:val="008B6054"/>
    <w:pPr>
      <w:numPr>
        <w:numId w:val="58"/>
      </w:numPr>
    </w:pPr>
  </w:style>
  <w:style w:type="numbering" w:customStyle="1" w:styleId="NBPpunktoryobrazkowe">
    <w:name w:val="NBP punktory obrazkowe"/>
    <w:rsid w:val="008B6054"/>
    <w:pPr>
      <w:numPr>
        <w:numId w:val="43"/>
      </w:numPr>
    </w:pPr>
  </w:style>
  <w:style w:type="numbering" w:customStyle="1" w:styleId="NBPpunktorynumeryczne">
    <w:name w:val="NBP punktory numeryczne"/>
    <w:rsid w:val="008B6054"/>
    <w:pPr>
      <w:numPr>
        <w:numId w:val="57"/>
      </w:numPr>
    </w:pPr>
  </w:style>
  <w:style w:type="numbering" w:customStyle="1" w:styleId="StylStylPunktowane11ptPogrubienieKonspektynumerowaneTim">
    <w:name w:val="Styl Styl Punktowane 11 pt Pogrubienie + Konspekty numerowane Tim..."/>
    <w:rsid w:val="008B6054"/>
    <w:pPr>
      <w:numPr>
        <w:numId w:val="27"/>
      </w:numPr>
    </w:pPr>
  </w:style>
  <w:style w:type="numbering" w:customStyle="1" w:styleId="StylStylPunktowane11ptPogrubienieKonspektynumerowaneTim1">
    <w:name w:val="Styl Styl Punktowane 11 pt Pogrubienie + Konspekty numerowane Tim...1"/>
    <w:rsid w:val="008B6054"/>
    <w:pPr>
      <w:numPr>
        <w:numId w:val="60"/>
      </w:numPr>
    </w:pPr>
  </w:style>
  <w:style w:type="numbering" w:styleId="111111">
    <w:name w:val="Outline List 2"/>
    <w:basedOn w:val="Bezlisty"/>
    <w:uiPriority w:val="99"/>
    <w:semiHidden/>
    <w:unhideWhenUsed/>
    <w:rsid w:val="008B6054"/>
    <w:pPr>
      <w:numPr>
        <w:numId w:val="44"/>
      </w:numPr>
    </w:pPr>
  </w:style>
  <w:style w:type="numbering" w:customStyle="1" w:styleId="WW8Num21">
    <w:name w:val="WW8Num21"/>
    <w:rsid w:val="008B6054"/>
    <w:pPr>
      <w:numPr>
        <w:numId w:val="7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4F95"/>
    <w:rPr>
      <w:color w:val="605E5C"/>
      <w:shd w:val="clear" w:color="auto" w:fill="E1DFDD"/>
    </w:rPr>
  </w:style>
  <w:style w:type="paragraph" w:customStyle="1" w:styleId="Styl15">
    <w:name w:val="Styl15"/>
    <w:basedOn w:val="Normalny"/>
    <w:link w:val="Styl15Znak"/>
    <w:autoRedefine/>
    <w:qFormat/>
    <w:rsid w:val="00FC756C"/>
    <w:pPr>
      <w:widowControl w:val="0"/>
      <w:pBdr>
        <w:top w:val="single" w:sz="12" w:space="4" w:color="004A82"/>
        <w:bottom w:val="single" w:sz="12" w:space="4" w:color="004A82"/>
      </w:pBdr>
      <w:shd w:val="clear" w:color="B8CCE4" w:themeColor="accent1" w:themeTint="66" w:fill="auto"/>
      <w:tabs>
        <w:tab w:val="left" w:pos="0"/>
      </w:tabs>
      <w:suppressAutoHyphens/>
      <w:spacing w:before="480" w:after="120" w:line="276" w:lineRule="auto"/>
      <w:jc w:val="both"/>
    </w:pPr>
    <w:rPr>
      <w:rFonts w:asciiTheme="majorHAnsi" w:eastAsiaTheme="minorHAnsi" w:hAnsiTheme="majorHAnsi" w:cstheme="minorBidi"/>
      <w:b/>
      <w:color w:val="002060"/>
      <w:sz w:val="22"/>
      <w:szCs w:val="20"/>
    </w:rPr>
  </w:style>
  <w:style w:type="character" w:customStyle="1" w:styleId="Styl15Znak">
    <w:name w:val="Styl15 Znak"/>
    <w:basedOn w:val="Domylnaczcionkaakapitu"/>
    <w:link w:val="Styl15"/>
    <w:rsid w:val="00FC756C"/>
    <w:rPr>
      <w:rFonts w:asciiTheme="majorHAnsi" w:eastAsiaTheme="minorHAnsi" w:hAnsiTheme="majorHAnsi" w:cstheme="minorBidi"/>
      <w:b/>
      <w:color w:val="002060"/>
      <w:sz w:val="22"/>
      <w:shd w:val="clear" w:color="B8CCE4" w:themeColor="accent1" w:themeTint="66" w:fill="auto"/>
    </w:rPr>
  </w:style>
  <w:style w:type="character" w:customStyle="1" w:styleId="pktZnak">
    <w:name w:val="pkt Znak"/>
    <w:link w:val="pkt"/>
    <w:locked/>
    <w:rsid w:val="000A6D54"/>
    <w:rPr>
      <w:rFonts w:ascii="Univers-PL" w:eastAsia="Univers-PL" w:cs="Univers-PL"/>
      <w:kern w:val="1"/>
      <w:sz w:val="19"/>
      <w:szCs w:val="19"/>
    </w:rPr>
  </w:style>
  <w:style w:type="character" w:customStyle="1" w:styleId="TeksttreciPogrubienie">
    <w:name w:val="Tekst treści + Pogrubienie"/>
    <w:rsid w:val="00BD764C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lb">
    <w:name w:val="a_lb"/>
    <w:basedOn w:val="Domylnaczcionkaakapitu"/>
    <w:rsid w:val="00DA0DBA"/>
  </w:style>
  <w:style w:type="character" w:customStyle="1" w:styleId="Teksttreci4">
    <w:name w:val="Tekst treści (4)_"/>
    <w:link w:val="Teksttreci40"/>
    <w:locked/>
    <w:rsid w:val="008D7581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8D7581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paragraph" w:customStyle="1" w:styleId="Domylnie">
    <w:name w:val="Domyślnie"/>
    <w:rsid w:val="005D12BD"/>
    <w:pPr>
      <w:tabs>
        <w:tab w:val="left" w:pos="708"/>
      </w:tabs>
      <w:suppressAutoHyphens/>
    </w:pPr>
  </w:style>
  <w:style w:type="paragraph" w:customStyle="1" w:styleId="NumPar1">
    <w:name w:val="NumPar 1"/>
    <w:basedOn w:val="Normalny"/>
    <w:next w:val="Normalny"/>
    <w:rsid w:val="006F2E23"/>
    <w:pPr>
      <w:numPr>
        <w:numId w:val="1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6F2E23"/>
    <w:pPr>
      <w:numPr>
        <w:ilvl w:val="1"/>
        <w:numId w:val="1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6F2E23"/>
    <w:pPr>
      <w:numPr>
        <w:ilvl w:val="2"/>
        <w:numId w:val="1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6F2E23"/>
    <w:pPr>
      <w:numPr>
        <w:ilvl w:val="3"/>
        <w:numId w:val="129"/>
      </w:numPr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aleszyce.pl/" TargetMode="External"/><Relationship Id="rId18" Type="http://schemas.openxmlformats.org/officeDocument/2006/relationships/hyperlink" Target="mailto:janusz.bujak@np.com.pl" TargetMode="External"/><Relationship Id="rId26" Type="http://schemas.openxmlformats.org/officeDocument/2006/relationships/hyperlink" Target="mailto:iod@abi-net.pl" TargetMode="External"/><Relationship Id="rId39" Type="http://schemas.openxmlformats.org/officeDocument/2006/relationships/hyperlink" Target="https://sip.lex.pl/" TargetMode="External"/><Relationship Id="rId21" Type="http://schemas.openxmlformats.org/officeDocument/2006/relationships/hyperlink" Target="mailto:gmina@daleszyce.pl" TargetMode="External"/><Relationship Id="rId34" Type="http://schemas.openxmlformats.org/officeDocument/2006/relationships/hyperlink" Target="https://sip.lex.pl/" TargetMode="External"/><Relationship Id="rId42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puap.gov.pl/wps/portal/strefa-klienta/katalog-spraw/profil-urzedu/d50r93xsl6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miniportal.uzp.gov.pl/Instrukcje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https://sip.lex.pl/" TargetMode="External"/><Relationship Id="rId40" Type="http://schemas.openxmlformats.org/officeDocument/2006/relationships/hyperlink" Target="https://sip.lex.pl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/Postepowania" TargetMode="External"/><Relationship Id="rId23" Type="http://schemas.openxmlformats.org/officeDocument/2006/relationships/hyperlink" Target="https://miniportal.uzp.gov.pl/" TargetMode="External"/><Relationship Id="rId28" Type="http://schemas.openxmlformats.org/officeDocument/2006/relationships/footer" Target="footer2.xml"/><Relationship Id="rId36" Type="http://schemas.openxmlformats.org/officeDocument/2006/relationships/hyperlink" Target="https://sip.lex.pl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bip.daleszyce.pl/index.php?p=tender" TargetMode="External"/><Relationship Id="rId31" Type="http://schemas.openxmlformats.org/officeDocument/2006/relationships/hyperlink" Target="https://sip.lex.pl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bip.daleszyce.pl/" TargetMode="External"/><Relationship Id="rId22" Type="http://schemas.openxmlformats.org/officeDocument/2006/relationships/hyperlink" Target="mailto:gmina@daleszyce.pl" TargetMode="External"/><Relationship Id="rId27" Type="http://schemas.openxmlformats.org/officeDocument/2006/relationships/hyperlink" Target="mailto:odo@np.com.pl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43" Type="http://schemas.openxmlformats.org/officeDocument/2006/relationships/hyperlink" Target="https://sip.lex.pl/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mailto:gmina@daleszyce.pl" TargetMode="External"/><Relationship Id="rId17" Type="http://schemas.openxmlformats.org/officeDocument/2006/relationships/hyperlink" Target="mailto:gmina@dalszyce.pl" TargetMode="External"/><Relationship Id="rId25" Type="http://schemas.openxmlformats.org/officeDocument/2006/relationships/hyperlink" Target="mailto:torun@np.com.pl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hyperlink" Target="https://sip.lex.pl/" TargetMode="External"/><Relationship Id="rId20" Type="http://schemas.openxmlformats.org/officeDocument/2006/relationships/hyperlink" Target="mailto:gmina@daleszyce.pl" TargetMode="External"/><Relationship Id="rId41" Type="http://schemas.openxmlformats.org/officeDocument/2006/relationships/hyperlink" Target="https://sip.lex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226D5-0077-472F-B241-719DC66C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80</Pages>
  <Words>26593</Words>
  <Characters>159559</Characters>
  <Application>Microsoft Office Word</Application>
  <DocSecurity>0</DocSecurity>
  <Lines>1329</Lines>
  <Paragraphs>371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 Partner</dc:creator>
  <cp:keywords/>
  <dc:description/>
  <cp:lastModifiedBy>user</cp:lastModifiedBy>
  <cp:revision>53</cp:revision>
  <cp:lastPrinted>2020-02-04T07:31:00Z</cp:lastPrinted>
  <dcterms:created xsi:type="dcterms:W3CDTF">2021-02-22T13:30:00Z</dcterms:created>
  <dcterms:modified xsi:type="dcterms:W3CDTF">2021-08-31T07:17:00Z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0x010100A38DF59A9CE66A4CB78B38CF3CFC7486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