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2117353" w14:textId="77059465" w:rsidR="00C71702" w:rsidRDefault="00C03942" w:rsidP="00F72409">
      <w:pPr>
        <w:spacing w:after="0" w:line="240" w:lineRule="auto"/>
        <w:ind w:left="7080"/>
        <w:jc w:val="right"/>
        <w:rPr>
          <w:rFonts w:asciiTheme="majorHAnsi" w:eastAsia="Times New Roman" w:hAnsiTheme="majorHAnsi" w:cs="Arial"/>
          <w:sz w:val="18"/>
          <w:szCs w:val="18"/>
        </w:rPr>
      </w:pPr>
      <w:r w:rsidRPr="00BC2F97">
        <w:rPr>
          <w:rFonts w:asciiTheme="majorHAnsi" w:eastAsia="Times New Roman" w:hAnsiTheme="majorHAnsi" w:cs="Arial"/>
          <w:b/>
          <w:sz w:val="18"/>
          <w:szCs w:val="18"/>
          <w:u w:val="single"/>
        </w:rPr>
        <w:t xml:space="preserve">Załącznik nr </w:t>
      </w:r>
      <w:r w:rsidR="00815DEC">
        <w:rPr>
          <w:rFonts w:asciiTheme="majorHAnsi" w:eastAsia="Times New Roman" w:hAnsiTheme="majorHAnsi" w:cs="Arial"/>
          <w:b/>
          <w:sz w:val="18"/>
          <w:szCs w:val="18"/>
          <w:u w:val="single"/>
        </w:rPr>
        <w:t>6</w:t>
      </w:r>
      <w:r w:rsidR="00282B67">
        <w:rPr>
          <w:rFonts w:asciiTheme="majorHAnsi" w:eastAsia="Times New Roman" w:hAnsiTheme="majorHAnsi" w:cs="Arial"/>
          <w:b/>
          <w:sz w:val="18"/>
          <w:szCs w:val="18"/>
          <w:u w:val="single"/>
        </w:rPr>
        <w:t xml:space="preserve"> do SWZ</w:t>
      </w:r>
    </w:p>
    <w:p w14:paraId="401F1B0A" w14:textId="77777777" w:rsidR="00F72409" w:rsidRDefault="009275CE" w:rsidP="00282B67">
      <w:pPr>
        <w:spacing w:after="0" w:line="240" w:lineRule="auto"/>
        <w:jc w:val="right"/>
        <w:rPr>
          <w:rFonts w:asciiTheme="majorHAnsi" w:eastAsia="Times New Roman" w:hAnsiTheme="majorHAnsi" w:cs="Arial"/>
          <w:sz w:val="18"/>
          <w:szCs w:val="18"/>
        </w:rPr>
      </w:pPr>
      <w:r>
        <w:rPr>
          <w:rFonts w:asciiTheme="majorHAnsi" w:eastAsia="Times New Roman" w:hAnsiTheme="majorHAnsi" w:cs="Arial"/>
          <w:sz w:val="18"/>
          <w:szCs w:val="18"/>
        </w:rPr>
        <w:tab/>
      </w:r>
      <w:r>
        <w:rPr>
          <w:rFonts w:asciiTheme="majorHAnsi" w:eastAsia="Times New Roman" w:hAnsiTheme="majorHAnsi" w:cs="Arial"/>
          <w:sz w:val="18"/>
          <w:szCs w:val="18"/>
        </w:rPr>
        <w:tab/>
      </w:r>
      <w:r>
        <w:rPr>
          <w:rFonts w:asciiTheme="majorHAnsi" w:eastAsia="Times New Roman" w:hAnsiTheme="majorHAnsi" w:cs="Arial"/>
          <w:sz w:val="18"/>
          <w:szCs w:val="18"/>
        </w:rPr>
        <w:tab/>
        <w:t xml:space="preserve">          </w:t>
      </w:r>
    </w:p>
    <w:p w14:paraId="4281FEC9" w14:textId="1802C4E6" w:rsidR="00C03942" w:rsidRPr="00BC2F97" w:rsidRDefault="009275CE" w:rsidP="00282B67">
      <w:pPr>
        <w:spacing w:after="0" w:line="240" w:lineRule="auto"/>
        <w:jc w:val="right"/>
        <w:rPr>
          <w:rFonts w:asciiTheme="majorHAnsi" w:eastAsia="Times New Roman" w:hAnsiTheme="majorHAnsi" w:cs="Arial"/>
          <w:sz w:val="18"/>
          <w:szCs w:val="18"/>
        </w:rPr>
      </w:pPr>
      <w:r>
        <w:rPr>
          <w:rFonts w:asciiTheme="majorHAnsi" w:eastAsia="Times New Roman" w:hAnsiTheme="majorHAnsi" w:cs="Arial"/>
          <w:sz w:val="18"/>
          <w:szCs w:val="18"/>
        </w:rPr>
        <w:t xml:space="preserve">     </w:t>
      </w:r>
      <w:r w:rsidR="00F72409">
        <w:rPr>
          <w:rFonts w:asciiTheme="majorHAnsi" w:eastAsia="Times New Roman" w:hAnsiTheme="majorHAnsi" w:cs="Arial"/>
          <w:sz w:val="18"/>
          <w:szCs w:val="18"/>
        </w:rPr>
        <w:t xml:space="preserve">miejscowość, data </w:t>
      </w:r>
      <w:r w:rsidR="005D0AA2" w:rsidRPr="00BC2F97">
        <w:rPr>
          <w:rFonts w:asciiTheme="majorHAnsi" w:eastAsia="Times New Roman" w:hAnsiTheme="majorHAnsi" w:cs="Arial"/>
          <w:sz w:val="18"/>
          <w:szCs w:val="18"/>
        </w:rPr>
        <w:t>…………………………</w:t>
      </w:r>
    </w:p>
    <w:p w14:paraId="68F2F10A" w14:textId="77777777" w:rsidR="005064E4" w:rsidRDefault="005064E4" w:rsidP="00E50033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18"/>
          <w:szCs w:val="18"/>
        </w:rPr>
      </w:pPr>
      <w:bookmarkStart w:id="0" w:name="_GoBack"/>
      <w:bookmarkEnd w:id="0"/>
    </w:p>
    <w:p w14:paraId="5B3F7E2E" w14:textId="1A2718E6" w:rsidR="00F10407" w:rsidRDefault="00AC06D0" w:rsidP="00E50033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18"/>
          <w:szCs w:val="18"/>
        </w:rPr>
      </w:pPr>
      <w:r>
        <w:rPr>
          <w:rFonts w:asciiTheme="majorHAnsi" w:eastAsia="Times New Roman" w:hAnsiTheme="majorHAnsi" w:cs="Arial"/>
          <w:b/>
          <w:sz w:val="18"/>
          <w:szCs w:val="18"/>
        </w:rPr>
        <w:t>WYKAZ OSÓB</w:t>
      </w:r>
    </w:p>
    <w:p w14:paraId="6C4F2D18" w14:textId="793DE27F" w:rsidR="00F10407" w:rsidRDefault="00CB5157" w:rsidP="00E50033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18"/>
          <w:szCs w:val="18"/>
        </w:rPr>
      </w:pPr>
      <w:r>
        <w:rPr>
          <w:rFonts w:asciiTheme="majorHAnsi" w:eastAsia="Times New Roman" w:hAnsiTheme="majorHAnsi" w:cs="Arial"/>
          <w:b/>
          <w:sz w:val="18"/>
          <w:szCs w:val="18"/>
        </w:rPr>
        <w:t>składany do zadania</w:t>
      </w:r>
      <w:r w:rsidR="000A5A6C">
        <w:rPr>
          <w:rFonts w:asciiTheme="majorHAnsi" w:eastAsia="Times New Roman" w:hAnsiTheme="majorHAnsi" w:cs="Arial"/>
          <w:b/>
          <w:sz w:val="18"/>
          <w:szCs w:val="18"/>
        </w:rPr>
        <w:t>:</w:t>
      </w:r>
    </w:p>
    <w:p w14:paraId="45D2B5E3" w14:textId="5B84304D" w:rsidR="00C71702" w:rsidRPr="00E50033" w:rsidRDefault="000A5A6C" w:rsidP="00E50033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18"/>
          <w:szCs w:val="18"/>
        </w:rPr>
      </w:pPr>
      <w:r>
        <w:rPr>
          <w:rFonts w:ascii="Cambria" w:hAnsi="Cambria" w:cs="Cambria"/>
          <w:b/>
          <w:bCs/>
          <w:sz w:val="20"/>
          <w:szCs w:val="20"/>
        </w:rPr>
        <w:t xml:space="preserve">Zatrudnienie specjalistów w ramach realizacji projektu  </w:t>
      </w:r>
      <w:r w:rsidRPr="00007685">
        <w:rPr>
          <w:rFonts w:ascii="Cambria" w:hAnsi="Cambria" w:cs="Arial"/>
          <w:b/>
          <w:sz w:val="20"/>
          <w:szCs w:val="20"/>
        </w:rPr>
        <w:t>„</w:t>
      </w:r>
      <w:r>
        <w:rPr>
          <w:rFonts w:ascii="Cambria" w:hAnsi="Cambria" w:cs="Arial"/>
          <w:b/>
          <w:sz w:val="20"/>
          <w:szCs w:val="20"/>
        </w:rPr>
        <w:t>RAZEM Z SENIORAMI</w:t>
      </w:r>
      <w:r w:rsidRPr="00007685">
        <w:rPr>
          <w:rFonts w:ascii="Cambria" w:hAnsi="Cambria" w:cs="Arial"/>
          <w:b/>
          <w:sz w:val="20"/>
          <w:szCs w:val="20"/>
        </w:rPr>
        <w:t>”</w:t>
      </w:r>
    </w:p>
    <w:p w14:paraId="3F98AB84" w14:textId="77777777" w:rsidR="00C03942" w:rsidRPr="00BC2F97" w:rsidRDefault="00C03942" w:rsidP="00C03942">
      <w:pPr>
        <w:spacing w:after="0" w:line="240" w:lineRule="auto"/>
        <w:jc w:val="both"/>
        <w:rPr>
          <w:rFonts w:asciiTheme="majorHAnsi" w:eastAsia="Times New Roman" w:hAnsiTheme="majorHAnsi" w:cs="Arial"/>
          <w:sz w:val="18"/>
          <w:szCs w:val="18"/>
        </w:rPr>
      </w:pPr>
    </w:p>
    <w:p w14:paraId="0A4DA34C" w14:textId="7270B26D" w:rsidR="00C03942" w:rsidRPr="00BC2F97" w:rsidRDefault="00C03942" w:rsidP="002F106F">
      <w:pPr>
        <w:spacing w:after="0"/>
        <w:jc w:val="both"/>
        <w:rPr>
          <w:rFonts w:asciiTheme="majorHAnsi" w:eastAsia="Times New Roman" w:hAnsiTheme="majorHAnsi" w:cs="Arial"/>
          <w:sz w:val="18"/>
          <w:szCs w:val="18"/>
        </w:rPr>
      </w:pPr>
      <w:r w:rsidRPr="00BC2F97">
        <w:rPr>
          <w:rFonts w:asciiTheme="majorHAnsi" w:eastAsia="Times New Roman" w:hAnsiTheme="majorHAnsi" w:cs="Arial"/>
          <w:sz w:val="18"/>
          <w:szCs w:val="18"/>
        </w:rPr>
        <w:t>Nazwa wykonawcy: ..........................................................................................</w:t>
      </w:r>
      <w:r w:rsidR="00282B67">
        <w:rPr>
          <w:rFonts w:asciiTheme="majorHAnsi" w:eastAsia="Times New Roman" w:hAnsiTheme="majorHAnsi" w:cs="Arial"/>
          <w:sz w:val="18"/>
          <w:szCs w:val="18"/>
        </w:rPr>
        <w:t>......</w:t>
      </w:r>
    </w:p>
    <w:p w14:paraId="5F7E592C" w14:textId="77777777" w:rsidR="00C03942" w:rsidRPr="00BC2F97" w:rsidRDefault="00C03942" w:rsidP="00C03942">
      <w:pPr>
        <w:spacing w:after="0" w:line="240" w:lineRule="auto"/>
        <w:jc w:val="both"/>
        <w:rPr>
          <w:rFonts w:asciiTheme="majorHAnsi" w:eastAsia="Times New Roman" w:hAnsiTheme="majorHAnsi" w:cs="Arial"/>
          <w:sz w:val="18"/>
          <w:szCs w:val="18"/>
        </w:rPr>
      </w:pPr>
    </w:p>
    <w:p w14:paraId="29EC087F" w14:textId="77777777" w:rsidR="00541CDC" w:rsidRDefault="00C03942" w:rsidP="00541CDC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18"/>
          <w:szCs w:val="18"/>
        </w:rPr>
      </w:pPr>
      <w:r w:rsidRPr="00BC2F97">
        <w:rPr>
          <w:rFonts w:asciiTheme="majorHAnsi" w:eastAsia="Times New Roman" w:hAnsiTheme="majorHAnsi" w:cs="Arial"/>
          <w:b/>
          <w:sz w:val="18"/>
          <w:szCs w:val="18"/>
        </w:rPr>
        <w:t>Wykaz osób, które będą uczestniczyć w wykonywaniu zamówienia, w szczególności odpowiedzialnych za świadczenie, wraz z informacjami na temat ich kwalifikacji zawodowych i doświadczenia:</w:t>
      </w:r>
    </w:p>
    <w:p w14:paraId="655F2225" w14:textId="77777777" w:rsidR="000F385C" w:rsidRPr="00BC2F97" w:rsidRDefault="000F385C" w:rsidP="000F385C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18"/>
          <w:szCs w:val="18"/>
        </w:rPr>
      </w:pPr>
    </w:p>
    <w:p w14:paraId="0DADE0DB" w14:textId="77777777" w:rsidR="000F385C" w:rsidRPr="00BC2F97" w:rsidRDefault="000F385C" w:rsidP="000F385C">
      <w:pPr>
        <w:spacing w:after="0" w:line="240" w:lineRule="auto"/>
        <w:jc w:val="both"/>
        <w:rPr>
          <w:rFonts w:asciiTheme="majorHAnsi" w:eastAsia="Times New Roman" w:hAnsiTheme="majorHAnsi" w:cs="Arial"/>
          <w:sz w:val="18"/>
          <w:szCs w:val="18"/>
        </w:rPr>
      </w:pPr>
    </w:p>
    <w:tbl>
      <w:tblPr>
        <w:tblW w:w="1474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40"/>
        <w:gridCol w:w="2409"/>
        <w:gridCol w:w="65"/>
        <w:gridCol w:w="4252"/>
        <w:gridCol w:w="3261"/>
        <w:gridCol w:w="4115"/>
      </w:tblGrid>
      <w:tr w:rsidR="000F385C" w:rsidRPr="00340A5B" w14:paraId="06BC2CE6" w14:textId="77777777" w:rsidTr="00F72409">
        <w:trPr>
          <w:trHeight w:val="651"/>
          <w:jc w:val="center"/>
        </w:trPr>
        <w:tc>
          <w:tcPr>
            <w:tcW w:w="640" w:type="dxa"/>
            <w:vAlign w:val="center"/>
          </w:tcPr>
          <w:p w14:paraId="6297DBE4" w14:textId="77777777" w:rsidR="000F385C" w:rsidRPr="00340A5B" w:rsidRDefault="000F385C" w:rsidP="00C76A1B">
            <w:pPr>
              <w:snapToGrid w:val="0"/>
              <w:spacing w:after="0" w:line="24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340A5B">
              <w:rPr>
                <w:rFonts w:asciiTheme="majorHAnsi" w:hAnsiTheme="majorHAnsi" w:cs="Arial"/>
                <w:sz w:val="20"/>
                <w:szCs w:val="20"/>
              </w:rPr>
              <w:t>Lp.</w:t>
            </w:r>
          </w:p>
        </w:tc>
        <w:tc>
          <w:tcPr>
            <w:tcW w:w="2474" w:type="dxa"/>
            <w:gridSpan w:val="2"/>
            <w:vAlign w:val="center"/>
          </w:tcPr>
          <w:p w14:paraId="76DBABB7" w14:textId="77777777" w:rsidR="000F385C" w:rsidRPr="00340A5B" w:rsidRDefault="000F385C" w:rsidP="00C76A1B">
            <w:pPr>
              <w:snapToGrid w:val="0"/>
              <w:spacing w:after="0" w:line="240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14:paraId="64578F47" w14:textId="77777777" w:rsidR="000F385C" w:rsidRPr="00340A5B" w:rsidRDefault="000F385C" w:rsidP="00C76A1B">
            <w:pPr>
              <w:snapToGrid w:val="0"/>
              <w:spacing w:after="0" w:line="240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340A5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Imię i nazwisko </w:t>
            </w:r>
          </w:p>
          <w:p w14:paraId="0E20841E" w14:textId="77777777" w:rsidR="000F385C" w:rsidRPr="00340A5B" w:rsidRDefault="000F385C" w:rsidP="00C76A1B">
            <w:pPr>
              <w:snapToGrid w:val="0"/>
              <w:spacing w:after="0" w:line="240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  <w:vAlign w:val="center"/>
          </w:tcPr>
          <w:p w14:paraId="107926E7" w14:textId="77777777" w:rsidR="000F385C" w:rsidRPr="00340A5B" w:rsidRDefault="000F385C" w:rsidP="00C76A1B">
            <w:pPr>
              <w:snapToGrid w:val="0"/>
              <w:spacing w:after="0" w:line="240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340A5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Wymagania minimalne kadry dydaktycznej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621A5" w14:textId="77777777" w:rsidR="000F385C" w:rsidRPr="00340A5B" w:rsidRDefault="000F385C" w:rsidP="00C76A1B">
            <w:pPr>
              <w:spacing w:after="0"/>
              <w:ind w:right="-108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Doświadczenie osoby/osób wykonujących zamówienie</w:t>
            </w:r>
          </w:p>
        </w:tc>
        <w:tc>
          <w:tcPr>
            <w:tcW w:w="41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5737C" w14:textId="77777777" w:rsidR="000F385C" w:rsidRDefault="000F385C" w:rsidP="00C76A1B">
            <w:pPr>
              <w:spacing w:after="0"/>
              <w:ind w:right="-108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C92D8C">
              <w:rPr>
                <w:rFonts w:asciiTheme="majorHAnsi" w:hAnsiTheme="majorHAnsi" w:cs="Arial"/>
                <w:sz w:val="20"/>
                <w:szCs w:val="20"/>
              </w:rPr>
              <w:t>Podstawa do dysponowania osobą</w:t>
            </w:r>
          </w:p>
        </w:tc>
      </w:tr>
      <w:tr w:rsidR="000F385C" w:rsidRPr="00340A5B" w14:paraId="05BED03B" w14:textId="77777777" w:rsidTr="00F72409">
        <w:trPr>
          <w:trHeight w:val="651"/>
          <w:jc w:val="center"/>
        </w:trPr>
        <w:tc>
          <w:tcPr>
            <w:tcW w:w="14742" w:type="dxa"/>
            <w:gridSpan w:val="6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1326A7" w14:textId="78821B52" w:rsidR="000F385C" w:rsidRPr="00282B67" w:rsidRDefault="000F385C" w:rsidP="00C76A1B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sz w:val="20"/>
                <w:szCs w:val="20"/>
                <w:u w:val="single"/>
                <w:lang w:eastAsia="pl-PL"/>
              </w:rPr>
            </w:pPr>
            <w:r w:rsidRPr="006861F2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Zadanie 1</w:t>
            </w:r>
            <w:r w:rsidRPr="006861F2"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 – </w:t>
            </w:r>
            <w:r w:rsidR="00F94B88" w:rsidRPr="007263D2">
              <w:rPr>
                <w:rFonts w:ascii="Cambria" w:hAnsi="Cambria"/>
                <w:b/>
                <w:color w:val="000000"/>
                <w:sz w:val="20"/>
                <w:szCs w:val="20"/>
              </w:rPr>
              <w:t>Osoba prowadząca indywidualne poradnictwo psychologiczne</w:t>
            </w:r>
          </w:p>
        </w:tc>
      </w:tr>
      <w:tr w:rsidR="000F385C" w:rsidRPr="00340A5B" w14:paraId="30B5D367" w14:textId="77777777" w:rsidTr="00F72409">
        <w:trPr>
          <w:trHeight w:val="301"/>
          <w:jc w:val="center"/>
        </w:trPr>
        <w:tc>
          <w:tcPr>
            <w:tcW w:w="640" w:type="dxa"/>
            <w:tcBorders>
              <w:right w:val="single" w:sz="4" w:space="0" w:color="auto"/>
            </w:tcBorders>
            <w:vAlign w:val="center"/>
          </w:tcPr>
          <w:p w14:paraId="044708C8" w14:textId="77777777" w:rsidR="000F385C" w:rsidRPr="00340A5B" w:rsidRDefault="000F385C" w:rsidP="00C76A1B">
            <w:pPr>
              <w:snapToGrid w:val="0"/>
              <w:spacing w:after="0" w:line="240" w:lineRule="auto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Cs/>
                <w:sz w:val="20"/>
                <w:szCs w:val="20"/>
              </w:rPr>
              <w:t>1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vAlign w:val="center"/>
          </w:tcPr>
          <w:p w14:paraId="34288D9D" w14:textId="77777777" w:rsidR="000F385C" w:rsidRPr="00340A5B" w:rsidRDefault="000F385C" w:rsidP="00C76A1B">
            <w:pPr>
              <w:snapToGrid w:val="0"/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…………..  …………..</w:t>
            </w:r>
          </w:p>
        </w:tc>
        <w:tc>
          <w:tcPr>
            <w:tcW w:w="4317" w:type="dxa"/>
            <w:gridSpan w:val="2"/>
            <w:vAlign w:val="center"/>
          </w:tcPr>
          <w:p w14:paraId="12CD9947" w14:textId="37108F02" w:rsidR="000F385C" w:rsidRPr="00340A5B" w:rsidRDefault="000F385C" w:rsidP="00C76A1B">
            <w:pPr>
              <w:snapToGrid w:val="0"/>
              <w:spacing w:after="0" w:line="240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B7DE8">
              <w:rPr>
                <w:rFonts w:ascii="Cambria" w:hAnsi="Cambria" w:cs="Arial"/>
                <w:noProof/>
                <w:sz w:val="20"/>
                <w:szCs w:val="20"/>
              </w:rPr>
              <w:t xml:space="preserve"> </w:t>
            </w:r>
            <w:r w:rsidR="00F94B88" w:rsidRPr="002B7DE8">
              <w:rPr>
                <w:rFonts w:ascii="Cambria" w:hAnsi="Cambria" w:cs="Arial"/>
                <w:noProof/>
                <w:sz w:val="20"/>
                <w:szCs w:val="20"/>
              </w:rPr>
              <w:t xml:space="preserve">osoba posiadająca wykształcenie  </w:t>
            </w:r>
            <w:r w:rsidR="00F94B88">
              <w:rPr>
                <w:rFonts w:ascii="Cambria" w:hAnsi="Cambria" w:cs="Arial"/>
                <w:noProof/>
                <w:sz w:val="20"/>
                <w:szCs w:val="20"/>
              </w:rPr>
              <w:t xml:space="preserve">wyższe </w:t>
            </w:r>
            <w:r w:rsidR="00F94B88" w:rsidRPr="002B7DE8">
              <w:rPr>
                <w:rFonts w:ascii="Cambria" w:hAnsi="Cambria" w:cs="Arial"/>
                <w:noProof/>
                <w:sz w:val="20"/>
                <w:szCs w:val="20"/>
              </w:rPr>
              <w:t>oraz minimum</w:t>
            </w:r>
            <w:r w:rsidR="00F94B88">
              <w:rPr>
                <w:rFonts w:ascii="Cambria" w:hAnsi="Cambria" w:cs="Arial"/>
                <w:noProof/>
                <w:sz w:val="20"/>
                <w:szCs w:val="20"/>
              </w:rPr>
              <w:t xml:space="preserve"> roczne</w:t>
            </w:r>
            <w:r w:rsidR="00F94B88" w:rsidRPr="002B7DE8">
              <w:rPr>
                <w:rFonts w:ascii="Cambria" w:hAnsi="Cambria" w:cs="Arial"/>
                <w:noProof/>
                <w:sz w:val="20"/>
                <w:szCs w:val="20"/>
              </w:rPr>
              <w:t xml:space="preserve"> doświadczenie w prowadzeniu </w:t>
            </w:r>
            <w:r w:rsidR="00F94B88">
              <w:rPr>
                <w:rFonts w:ascii="Cambria" w:hAnsi="Cambria" w:cs="Arial"/>
                <w:noProof/>
                <w:sz w:val="20"/>
                <w:szCs w:val="20"/>
              </w:rPr>
              <w:t>poradnictwa psychologicznego dla seniorów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DF914" w14:textId="77777777" w:rsidR="000F385C" w:rsidRDefault="000F385C" w:rsidP="00C76A1B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  <w:r w:rsidRPr="00F749EC">
              <w:rPr>
                <w:rFonts w:asciiTheme="majorHAnsi" w:hAnsiTheme="majorHAnsi"/>
                <w:sz w:val="20"/>
                <w:szCs w:val="20"/>
              </w:rPr>
              <w:t xml:space="preserve">□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do </w:t>
            </w:r>
            <w:r w:rsidRPr="00F749EC">
              <w:rPr>
                <w:rFonts w:asciiTheme="majorHAnsi" w:hAnsiTheme="majorHAnsi"/>
                <w:sz w:val="20"/>
                <w:szCs w:val="20"/>
              </w:rPr>
              <w:t>1 ro</w:t>
            </w:r>
            <w:r>
              <w:rPr>
                <w:rFonts w:asciiTheme="majorHAnsi" w:hAnsiTheme="majorHAnsi"/>
                <w:sz w:val="20"/>
                <w:szCs w:val="20"/>
              </w:rPr>
              <w:t>ku</w:t>
            </w:r>
          </w:p>
          <w:p w14:paraId="1FC96EA0" w14:textId="77777777" w:rsidR="000F385C" w:rsidRPr="00F749EC" w:rsidRDefault="000F385C" w:rsidP="00C76A1B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</w:p>
          <w:p w14:paraId="0DA5BB6E" w14:textId="77777777" w:rsidR="000F385C" w:rsidRDefault="000F385C" w:rsidP="00C76A1B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  <w:r w:rsidRPr="00F749EC">
              <w:rPr>
                <w:rFonts w:asciiTheme="majorHAnsi" w:hAnsiTheme="majorHAnsi"/>
                <w:sz w:val="20"/>
                <w:szCs w:val="20"/>
              </w:rPr>
              <w:t xml:space="preserve">□ powyżej 1 roku do 2 lat </w:t>
            </w:r>
            <w:r>
              <w:rPr>
                <w:rFonts w:asciiTheme="majorHAnsi" w:hAnsiTheme="majorHAnsi"/>
                <w:sz w:val="20"/>
                <w:szCs w:val="20"/>
              </w:rPr>
              <w:t>w</w:t>
            </w:r>
            <w:r w:rsidRPr="00F749EC">
              <w:rPr>
                <w:rFonts w:asciiTheme="majorHAnsi" w:hAnsiTheme="majorHAnsi"/>
                <w:sz w:val="20"/>
                <w:szCs w:val="20"/>
              </w:rPr>
              <w:t>łącznie</w:t>
            </w:r>
          </w:p>
          <w:p w14:paraId="2A14337E" w14:textId="77777777" w:rsidR="000F385C" w:rsidRPr="00F749EC" w:rsidRDefault="000F385C" w:rsidP="00C76A1B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</w:p>
          <w:p w14:paraId="64083C04" w14:textId="77777777" w:rsidR="000F385C" w:rsidRDefault="000F385C" w:rsidP="00C76A1B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  <w:r w:rsidRPr="00F749EC">
              <w:rPr>
                <w:rFonts w:asciiTheme="majorHAnsi" w:hAnsiTheme="majorHAnsi"/>
                <w:sz w:val="20"/>
                <w:szCs w:val="20"/>
              </w:rPr>
              <w:t xml:space="preserve">□ powyżej 2 lat do 3 lat włącznie </w:t>
            </w:r>
          </w:p>
          <w:p w14:paraId="2AF35E17" w14:textId="77777777" w:rsidR="000F385C" w:rsidRDefault="000F385C" w:rsidP="00C76A1B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</w:p>
          <w:p w14:paraId="556D5CC4" w14:textId="77777777" w:rsidR="000F385C" w:rsidRPr="00340A5B" w:rsidRDefault="000F385C" w:rsidP="00C76A1B">
            <w:pPr>
              <w:spacing w:after="0"/>
              <w:rPr>
                <w:rFonts w:ascii="Cambria" w:hAnsi="Cambria" w:cs="Arial"/>
                <w:sz w:val="20"/>
                <w:szCs w:val="20"/>
              </w:rPr>
            </w:pPr>
            <w:r w:rsidRPr="00F749EC">
              <w:rPr>
                <w:rFonts w:asciiTheme="majorHAnsi" w:hAnsiTheme="majorHAnsi"/>
                <w:sz w:val="20"/>
                <w:szCs w:val="20"/>
              </w:rPr>
              <w:t>□ powyżej 3 lata</w:t>
            </w:r>
            <w:r>
              <w:rPr>
                <w:rFonts w:asciiTheme="majorHAnsi" w:hAnsiTheme="majorHAnsi"/>
                <w:sz w:val="20"/>
                <w:szCs w:val="20"/>
              </w:rPr>
              <w:t>*</w:t>
            </w:r>
          </w:p>
        </w:tc>
        <w:tc>
          <w:tcPr>
            <w:tcW w:w="41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C9ED2" w14:textId="77777777" w:rsidR="000F385C" w:rsidRPr="00F749EC" w:rsidRDefault="000F385C" w:rsidP="00C76A1B">
            <w:pPr>
              <w:pStyle w:val="Bezodstpw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40A5B">
              <w:rPr>
                <w:rFonts w:asciiTheme="majorHAnsi" w:hAnsiTheme="majorHAnsi" w:cs="Arial"/>
                <w:sz w:val="20"/>
                <w:szCs w:val="20"/>
              </w:rPr>
              <w:t>Własne / oddane do dyspozycji *</w:t>
            </w:r>
          </w:p>
        </w:tc>
      </w:tr>
      <w:tr w:rsidR="000F385C" w:rsidRPr="00340A5B" w14:paraId="789217F0" w14:textId="77777777" w:rsidTr="00F72409">
        <w:trPr>
          <w:trHeight w:val="651"/>
          <w:jc w:val="center"/>
        </w:trPr>
        <w:tc>
          <w:tcPr>
            <w:tcW w:w="14742" w:type="dxa"/>
            <w:gridSpan w:val="6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013D1C" w14:textId="007B5878" w:rsidR="000F385C" w:rsidRPr="00E33AB8" w:rsidRDefault="00F72409" w:rsidP="00C76A1B">
            <w:pPr>
              <w:tabs>
                <w:tab w:val="left" w:pos="426"/>
              </w:tabs>
              <w:spacing w:before="120"/>
              <w:jc w:val="center"/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Zadanie 2</w:t>
            </w:r>
            <w:r w:rsidR="000F385C" w:rsidRPr="006861F2">
              <w:rPr>
                <w:rFonts w:ascii="Cambria" w:hAnsi="Cambria"/>
                <w:color w:val="000000"/>
                <w:sz w:val="20"/>
                <w:szCs w:val="20"/>
              </w:rPr>
              <w:t xml:space="preserve"> – </w:t>
            </w:r>
            <w:r w:rsidR="00F94B88" w:rsidRPr="007263D2">
              <w:rPr>
                <w:rFonts w:ascii="Cambria" w:hAnsi="Cambria"/>
                <w:b/>
                <w:color w:val="000000"/>
                <w:sz w:val="20"/>
                <w:szCs w:val="20"/>
              </w:rPr>
              <w:t>Osoby prowadzące warsztaty</w:t>
            </w:r>
          </w:p>
        </w:tc>
      </w:tr>
      <w:tr w:rsidR="000F385C" w:rsidRPr="00340A5B" w14:paraId="3C0AD4C5" w14:textId="77777777" w:rsidTr="00F72409">
        <w:trPr>
          <w:trHeight w:val="651"/>
          <w:jc w:val="center"/>
        </w:trPr>
        <w:tc>
          <w:tcPr>
            <w:tcW w:w="640" w:type="dxa"/>
            <w:tcBorders>
              <w:right w:val="single" w:sz="4" w:space="0" w:color="auto"/>
            </w:tcBorders>
            <w:vAlign w:val="center"/>
          </w:tcPr>
          <w:p w14:paraId="17AD37F1" w14:textId="77777777" w:rsidR="000F385C" w:rsidRDefault="000F385C" w:rsidP="00C76A1B">
            <w:pPr>
              <w:snapToGrid w:val="0"/>
              <w:spacing w:after="0" w:line="240" w:lineRule="auto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Cs/>
                <w:sz w:val="20"/>
                <w:szCs w:val="20"/>
              </w:rPr>
              <w:t>1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vAlign w:val="center"/>
          </w:tcPr>
          <w:p w14:paraId="6B47E5CD" w14:textId="77777777" w:rsidR="000F385C" w:rsidRDefault="000F385C" w:rsidP="00C76A1B">
            <w:pPr>
              <w:snapToGrid w:val="0"/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…………..  …………..</w:t>
            </w:r>
          </w:p>
        </w:tc>
        <w:tc>
          <w:tcPr>
            <w:tcW w:w="4317" w:type="dxa"/>
            <w:gridSpan w:val="2"/>
            <w:vAlign w:val="center"/>
          </w:tcPr>
          <w:p w14:paraId="7250353A" w14:textId="1BD72318" w:rsidR="000F385C" w:rsidRPr="002B7DE8" w:rsidRDefault="00F94B88" w:rsidP="00C76A1B">
            <w:pPr>
              <w:snapToGrid w:val="0"/>
              <w:spacing w:after="0" w:line="240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>
              <w:rPr>
                <w:rFonts w:ascii="Cambria" w:hAnsi="Cambria" w:cs="Arial"/>
                <w:noProof/>
                <w:sz w:val="20"/>
                <w:szCs w:val="20"/>
              </w:rPr>
              <w:t>Część I:</w:t>
            </w:r>
            <w:r w:rsidRPr="002B7DE8">
              <w:rPr>
                <w:rFonts w:ascii="Cambria" w:hAnsi="Cambria" w:cs="Arial"/>
                <w:noProof/>
                <w:sz w:val="20"/>
                <w:szCs w:val="20"/>
              </w:rPr>
              <w:t xml:space="preserve"> osoba posiadająca wykształcenie  </w:t>
            </w:r>
            <w:r>
              <w:rPr>
                <w:rFonts w:ascii="Cambria" w:hAnsi="Cambria" w:cs="Arial"/>
                <w:noProof/>
                <w:sz w:val="20"/>
                <w:szCs w:val="20"/>
              </w:rPr>
              <w:t xml:space="preserve">wyższe, </w:t>
            </w:r>
            <w:r w:rsidRPr="007263D2">
              <w:rPr>
                <w:rFonts w:ascii="Cambria" w:hAnsi="Cambria"/>
                <w:color w:val="000000"/>
                <w:sz w:val="20"/>
                <w:szCs w:val="20"/>
              </w:rPr>
              <w:t>certyfikat z zakresu treningu umysłu</w:t>
            </w:r>
            <w:r>
              <w:rPr>
                <w:rFonts w:ascii="Cambria" w:hAnsi="Cambria" w:cs="Arial"/>
                <w:noProof/>
                <w:sz w:val="20"/>
                <w:szCs w:val="20"/>
              </w:rPr>
              <w:t xml:space="preserve"> </w:t>
            </w:r>
            <w:r w:rsidRPr="002B7DE8">
              <w:rPr>
                <w:rFonts w:ascii="Cambria" w:hAnsi="Cambria" w:cs="Arial"/>
                <w:noProof/>
                <w:sz w:val="20"/>
                <w:szCs w:val="20"/>
              </w:rPr>
              <w:t xml:space="preserve">oraz minimum </w:t>
            </w:r>
            <w:r>
              <w:rPr>
                <w:rFonts w:ascii="Cambria" w:hAnsi="Cambria" w:cs="Arial"/>
                <w:noProof/>
                <w:sz w:val="20"/>
                <w:szCs w:val="20"/>
              </w:rPr>
              <w:t>roczne</w:t>
            </w:r>
            <w:r w:rsidRPr="002B7DE8">
              <w:rPr>
                <w:rFonts w:ascii="Cambria" w:hAnsi="Cambria" w:cs="Arial"/>
                <w:noProof/>
                <w:sz w:val="20"/>
                <w:szCs w:val="20"/>
              </w:rPr>
              <w:t xml:space="preserve"> doświadczenie w prowadzeniu zajęć </w:t>
            </w:r>
            <w:r>
              <w:rPr>
                <w:rFonts w:ascii="Cambria" w:hAnsi="Cambria" w:cs="Arial"/>
                <w:noProof/>
                <w:sz w:val="20"/>
                <w:szCs w:val="20"/>
              </w:rPr>
              <w:t>dla seniorów.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6EC22" w14:textId="77777777" w:rsidR="000F385C" w:rsidRDefault="000F385C" w:rsidP="00C76A1B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  <w:r w:rsidRPr="00F749EC">
              <w:rPr>
                <w:rFonts w:asciiTheme="majorHAnsi" w:hAnsiTheme="majorHAnsi"/>
                <w:sz w:val="20"/>
                <w:szCs w:val="20"/>
              </w:rPr>
              <w:t xml:space="preserve">□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do </w:t>
            </w:r>
            <w:r w:rsidRPr="00F749EC">
              <w:rPr>
                <w:rFonts w:asciiTheme="majorHAnsi" w:hAnsiTheme="majorHAnsi"/>
                <w:sz w:val="20"/>
                <w:szCs w:val="20"/>
              </w:rPr>
              <w:t>1 rok</w:t>
            </w:r>
            <w:r>
              <w:rPr>
                <w:rFonts w:asciiTheme="majorHAnsi" w:hAnsiTheme="majorHAnsi"/>
                <w:sz w:val="20"/>
                <w:szCs w:val="20"/>
              </w:rPr>
              <w:t>u</w:t>
            </w:r>
            <w:r w:rsidRPr="00F749EC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14:paraId="2C6D83C8" w14:textId="77777777" w:rsidR="000F385C" w:rsidRPr="00F749EC" w:rsidRDefault="000F385C" w:rsidP="00C76A1B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</w:p>
          <w:p w14:paraId="006568AD" w14:textId="77777777" w:rsidR="000F385C" w:rsidRDefault="000F385C" w:rsidP="00C76A1B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  <w:r w:rsidRPr="00F749EC">
              <w:rPr>
                <w:rFonts w:asciiTheme="majorHAnsi" w:hAnsiTheme="majorHAnsi"/>
                <w:sz w:val="20"/>
                <w:szCs w:val="20"/>
              </w:rPr>
              <w:t xml:space="preserve">□ powyżej 1 roku do 2 lat </w:t>
            </w:r>
            <w:r>
              <w:rPr>
                <w:rFonts w:asciiTheme="majorHAnsi" w:hAnsiTheme="majorHAnsi"/>
                <w:sz w:val="20"/>
                <w:szCs w:val="20"/>
              </w:rPr>
              <w:t>w</w:t>
            </w:r>
            <w:r w:rsidRPr="00F749EC">
              <w:rPr>
                <w:rFonts w:asciiTheme="majorHAnsi" w:hAnsiTheme="majorHAnsi"/>
                <w:sz w:val="20"/>
                <w:szCs w:val="20"/>
              </w:rPr>
              <w:t>łącznie</w:t>
            </w:r>
          </w:p>
          <w:p w14:paraId="4D6D603B" w14:textId="77777777" w:rsidR="000F385C" w:rsidRPr="00F749EC" w:rsidRDefault="000F385C" w:rsidP="00C76A1B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</w:p>
          <w:p w14:paraId="781197CA" w14:textId="77777777" w:rsidR="000F385C" w:rsidRDefault="000F385C" w:rsidP="00C76A1B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  <w:r w:rsidRPr="00F749EC">
              <w:rPr>
                <w:rFonts w:asciiTheme="majorHAnsi" w:hAnsiTheme="majorHAnsi"/>
                <w:sz w:val="20"/>
                <w:szCs w:val="20"/>
              </w:rPr>
              <w:t xml:space="preserve">□ powyżej 2 lat do 3 lat włącznie </w:t>
            </w:r>
          </w:p>
          <w:p w14:paraId="55F91F3C" w14:textId="77777777" w:rsidR="000F385C" w:rsidRDefault="000F385C" w:rsidP="00C76A1B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</w:p>
          <w:p w14:paraId="51302E91" w14:textId="77777777" w:rsidR="000F385C" w:rsidRDefault="000F385C" w:rsidP="00C76A1B">
            <w:pPr>
              <w:spacing w:after="0"/>
              <w:rPr>
                <w:rFonts w:ascii="Cambria" w:hAnsi="Cambria" w:cs="Arial"/>
                <w:sz w:val="20"/>
                <w:szCs w:val="20"/>
              </w:rPr>
            </w:pPr>
            <w:r w:rsidRPr="00F749EC">
              <w:rPr>
                <w:rFonts w:asciiTheme="majorHAnsi" w:hAnsiTheme="majorHAnsi"/>
                <w:sz w:val="20"/>
                <w:szCs w:val="20"/>
              </w:rPr>
              <w:lastRenderedPageBreak/>
              <w:t>□ powyżej 3 lata</w:t>
            </w:r>
            <w:r>
              <w:rPr>
                <w:rFonts w:asciiTheme="majorHAnsi" w:hAnsiTheme="majorHAnsi"/>
                <w:sz w:val="20"/>
                <w:szCs w:val="20"/>
              </w:rPr>
              <w:t>*</w:t>
            </w:r>
          </w:p>
        </w:tc>
        <w:tc>
          <w:tcPr>
            <w:tcW w:w="41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74E7C" w14:textId="77777777" w:rsidR="000F385C" w:rsidRPr="00F749EC" w:rsidRDefault="000F385C" w:rsidP="00C76A1B">
            <w:pPr>
              <w:pStyle w:val="Bezodstpw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C92D8C">
              <w:rPr>
                <w:rFonts w:asciiTheme="majorHAnsi" w:hAnsiTheme="majorHAnsi"/>
                <w:sz w:val="20"/>
                <w:szCs w:val="20"/>
              </w:rPr>
              <w:lastRenderedPageBreak/>
              <w:t>Własne / oddane do dyspozycji *</w:t>
            </w:r>
          </w:p>
        </w:tc>
      </w:tr>
      <w:tr w:rsidR="000F385C" w:rsidRPr="00340A5B" w14:paraId="5577746F" w14:textId="77777777" w:rsidTr="00F72409">
        <w:trPr>
          <w:trHeight w:val="651"/>
          <w:jc w:val="center"/>
        </w:trPr>
        <w:tc>
          <w:tcPr>
            <w:tcW w:w="640" w:type="dxa"/>
            <w:tcBorders>
              <w:right w:val="single" w:sz="4" w:space="0" w:color="auto"/>
            </w:tcBorders>
            <w:vAlign w:val="center"/>
          </w:tcPr>
          <w:p w14:paraId="06916EB9" w14:textId="77777777" w:rsidR="000F385C" w:rsidRDefault="000F385C" w:rsidP="00C76A1B">
            <w:pPr>
              <w:snapToGrid w:val="0"/>
              <w:spacing w:after="0" w:line="240" w:lineRule="auto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vAlign w:val="center"/>
          </w:tcPr>
          <w:p w14:paraId="14516AEE" w14:textId="77777777" w:rsidR="000F385C" w:rsidRDefault="000F385C" w:rsidP="00C76A1B">
            <w:pPr>
              <w:snapToGrid w:val="0"/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…………..  …………..</w:t>
            </w:r>
          </w:p>
        </w:tc>
        <w:tc>
          <w:tcPr>
            <w:tcW w:w="4317" w:type="dxa"/>
            <w:gridSpan w:val="2"/>
            <w:vAlign w:val="center"/>
          </w:tcPr>
          <w:p w14:paraId="45E45753" w14:textId="20A5E6EF" w:rsidR="000F385C" w:rsidRPr="00E33AB8" w:rsidRDefault="00F94B88" w:rsidP="00C76A1B">
            <w:pPr>
              <w:snapToGrid w:val="0"/>
              <w:spacing w:after="0" w:line="240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>
              <w:rPr>
                <w:rFonts w:ascii="Cambria" w:hAnsi="Cambria" w:cs="Arial"/>
                <w:noProof/>
                <w:sz w:val="20"/>
                <w:szCs w:val="20"/>
              </w:rPr>
              <w:t xml:space="preserve">Część II: </w:t>
            </w:r>
            <w:r w:rsidRPr="002B7DE8">
              <w:rPr>
                <w:rFonts w:ascii="Cambria" w:hAnsi="Cambria" w:cs="Arial"/>
                <w:noProof/>
                <w:sz w:val="20"/>
                <w:szCs w:val="20"/>
              </w:rPr>
              <w:t xml:space="preserve">osoba posiadająca wykształcenie  </w:t>
            </w:r>
            <w:r>
              <w:rPr>
                <w:rFonts w:ascii="Cambria" w:hAnsi="Cambria" w:cs="Arial"/>
                <w:noProof/>
                <w:sz w:val="20"/>
                <w:szCs w:val="20"/>
              </w:rPr>
              <w:t xml:space="preserve">wyższe </w:t>
            </w:r>
            <w:r w:rsidRPr="002B7DE8">
              <w:rPr>
                <w:rFonts w:ascii="Cambria" w:hAnsi="Cambria" w:cs="Arial"/>
                <w:noProof/>
                <w:sz w:val="20"/>
                <w:szCs w:val="20"/>
              </w:rPr>
              <w:t xml:space="preserve">oraz minimum </w:t>
            </w:r>
            <w:r>
              <w:rPr>
                <w:rFonts w:ascii="Cambria" w:hAnsi="Cambria" w:cs="Arial"/>
                <w:noProof/>
                <w:sz w:val="20"/>
                <w:szCs w:val="20"/>
              </w:rPr>
              <w:t>roczne</w:t>
            </w:r>
            <w:r w:rsidRPr="002B7DE8">
              <w:rPr>
                <w:rFonts w:ascii="Cambria" w:hAnsi="Cambria" w:cs="Arial"/>
                <w:noProof/>
                <w:sz w:val="20"/>
                <w:szCs w:val="20"/>
              </w:rPr>
              <w:t xml:space="preserve"> doświadczenie w prowadzeniu zajęć </w:t>
            </w:r>
            <w:r>
              <w:rPr>
                <w:rFonts w:ascii="Cambria" w:hAnsi="Cambria" w:cs="Arial"/>
                <w:noProof/>
                <w:sz w:val="20"/>
                <w:szCs w:val="20"/>
              </w:rPr>
              <w:t>fizjoterapeutycznych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6D328" w14:textId="77777777" w:rsidR="000F385C" w:rsidRDefault="000F385C" w:rsidP="00C76A1B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  <w:r w:rsidRPr="00F749EC">
              <w:rPr>
                <w:rFonts w:asciiTheme="majorHAnsi" w:hAnsiTheme="majorHAnsi"/>
                <w:sz w:val="20"/>
                <w:szCs w:val="20"/>
              </w:rPr>
              <w:t xml:space="preserve">□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do </w:t>
            </w:r>
            <w:r w:rsidRPr="00F749EC">
              <w:rPr>
                <w:rFonts w:asciiTheme="majorHAnsi" w:hAnsiTheme="majorHAnsi"/>
                <w:sz w:val="20"/>
                <w:szCs w:val="20"/>
              </w:rPr>
              <w:t>1 rok</w:t>
            </w:r>
            <w:r>
              <w:rPr>
                <w:rFonts w:asciiTheme="majorHAnsi" w:hAnsiTheme="majorHAnsi"/>
                <w:sz w:val="20"/>
                <w:szCs w:val="20"/>
              </w:rPr>
              <w:t>u</w:t>
            </w:r>
            <w:r w:rsidRPr="00F749EC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14:paraId="0F0F94BA" w14:textId="77777777" w:rsidR="000F385C" w:rsidRPr="00F749EC" w:rsidRDefault="000F385C" w:rsidP="00C76A1B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</w:p>
          <w:p w14:paraId="63C96C53" w14:textId="77777777" w:rsidR="000F385C" w:rsidRDefault="000F385C" w:rsidP="00C76A1B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  <w:r w:rsidRPr="00F749EC">
              <w:rPr>
                <w:rFonts w:asciiTheme="majorHAnsi" w:hAnsiTheme="majorHAnsi"/>
                <w:sz w:val="20"/>
                <w:szCs w:val="20"/>
              </w:rPr>
              <w:t xml:space="preserve">□ powyżej 1 roku do 2 lat </w:t>
            </w:r>
            <w:r>
              <w:rPr>
                <w:rFonts w:asciiTheme="majorHAnsi" w:hAnsiTheme="majorHAnsi"/>
                <w:sz w:val="20"/>
                <w:szCs w:val="20"/>
              </w:rPr>
              <w:t>w</w:t>
            </w:r>
            <w:r w:rsidRPr="00F749EC">
              <w:rPr>
                <w:rFonts w:asciiTheme="majorHAnsi" w:hAnsiTheme="majorHAnsi"/>
                <w:sz w:val="20"/>
                <w:szCs w:val="20"/>
              </w:rPr>
              <w:t>łącznie</w:t>
            </w:r>
          </w:p>
          <w:p w14:paraId="414D944E" w14:textId="77777777" w:rsidR="000F385C" w:rsidRPr="00F749EC" w:rsidRDefault="000F385C" w:rsidP="00C76A1B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</w:p>
          <w:p w14:paraId="583F3A3E" w14:textId="77777777" w:rsidR="000F385C" w:rsidRDefault="000F385C" w:rsidP="00C76A1B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  <w:r w:rsidRPr="00F749EC">
              <w:rPr>
                <w:rFonts w:asciiTheme="majorHAnsi" w:hAnsiTheme="majorHAnsi"/>
                <w:sz w:val="20"/>
                <w:szCs w:val="20"/>
              </w:rPr>
              <w:t xml:space="preserve">□ powyżej 2 lat do 3 lat włącznie </w:t>
            </w:r>
          </w:p>
          <w:p w14:paraId="0CAA486C" w14:textId="77777777" w:rsidR="000F385C" w:rsidRDefault="000F385C" w:rsidP="00C76A1B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</w:p>
          <w:p w14:paraId="7BA92049" w14:textId="77777777" w:rsidR="000F385C" w:rsidRPr="00F749EC" w:rsidRDefault="000F385C" w:rsidP="00C76A1B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  <w:r w:rsidRPr="00F749EC">
              <w:rPr>
                <w:rFonts w:asciiTheme="majorHAnsi" w:hAnsiTheme="majorHAnsi"/>
                <w:sz w:val="20"/>
                <w:szCs w:val="20"/>
              </w:rPr>
              <w:t>□ powyżej 3 lata</w:t>
            </w:r>
            <w:r>
              <w:rPr>
                <w:rFonts w:asciiTheme="majorHAnsi" w:hAnsiTheme="majorHAnsi"/>
                <w:sz w:val="20"/>
                <w:szCs w:val="20"/>
              </w:rPr>
              <w:t>*</w:t>
            </w:r>
          </w:p>
        </w:tc>
        <w:tc>
          <w:tcPr>
            <w:tcW w:w="41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948C" w14:textId="77777777" w:rsidR="000F385C" w:rsidRPr="00C92D8C" w:rsidRDefault="000F385C" w:rsidP="00C76A1B">
            <w:pPr>
              <w:pStyle w:val="Bezodstpw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C92D8C">
              <w:rPr>
                <w:rFonts w:asciiTheme="majorHAnsi" w:hAnsiTheme="majorHAnsi"/>
                <w:sz w:val="20"/>
                <w:szCs w:val="20"/>
              </w:rPr>
              <w:t>Własne / oddane do dyspozycji *</w:t>
            </w:r>
          </w:p>
        </w:tc>
      </w:tr>
      <w:tr w:rsidR="000F385C" w:rsidRPr="00340A5B" w14:paraId="0DB40443" w14:textId="77777777" w:rsidTr="00F72409">
        <w:trPr>
          <w:trHeight w:val="651"/>
          <w:jc w:val="center"/>
        </w:trPr>
        <w:tc>
          <w:tcPr>
            <w:tcW w:w="640" w:type="dxa"/>
            <w:tcBorders>
              <w:right w:val="single" w:sz="4" w:space="0" w:color="auto"/>
            </w:tcBorders>
            <w:vAlign w:val="center"/>
          </w:tcPr>
          <w:p w14:paraId="74106CF4" w14:textId="6934450D" w:rsidR="000F385C" w:rsidRDefault="00F94B88" w:rsidP="00C76A1B">
            <w:pPr>
              <w:snapToGrid w:val="0"/>
              <w:spacing w:after="0" w:line="240" w:lineRule="auto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Cs/>
                <w:sz w:val="20"/>
                <w:szCs w:val="20"/>
              </w:rPr>
              <w:t>3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vAlign w:val="center"/>
          </w:tcPr>
          <w:p w14:paraId="3530CF3E" w14:textId="77777777" w:rsidR="000F385C" w:rsidRDefault="000F385C" w:rsidP="00C76A1B">
            <w:pPr>
              <w:snapToGrid w:val="0"/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…………..  …………..</w:t>
            </w:r>
          </w:p>
        </w:tc>
        <w:tc>
          <w:tcPr>
            <w:tcW w:w="4317" w:type="dxa"/>
            <w:gridSpan w:val="2"/>
            <w:vAlign w:val="center"/>
          </w:tcPr>
          <w:p w14:paraId="2C8B4814" w14:textId="0D52DDD9" w:rsidR="000F385C" w:rsidRPr="002B7DE8" w:rsidRDefault="00F94B88" w:rsidP="00C76A1B">
            <w:pPr>
              <w:snapToGrid w:val="0"/>
              <w:spacing w:before="120" w:after="0" w:line="240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>
              <w:rPr>
                <w:rFonts w:ascii="Cambria" w:hAnsi="Cambria" w:cs="Arial"/>
                <w:noProof/>
                <w:sz w:val="20"/>
                <w:szCs w:val="20"/>
              </w:rPr>
              <w:t xml:space="preserve">Część III: </w:t>
            </w:r>
            <w:r w:rsidRPr="002B7DE8">
              <w:rPr>
                <w:rFonts w:ascii="Cambria" w:hAnsi="Cambria" w:cs="Arial"/>
                <w:noProof/>
                <w:sz w:val="20"/>
                <w:szCs w:val="20"/>
              </w:rPr>
              <w:t xml:space="preserve">osoba posiadająca wykształcenie  </w:t>
            </w:r>
            <w:r>
              <w:rPr>
                <w:rFonts w:ascii="Cambria" w:hAnsi="Cambria" w:cs="Arial"/>
                <w:noProof/>
                <w:sz w:val="20"/>
                <w:szCs w:val="20"/>
              </w:rPr>
              <w:t xml:space="preserve">wyższe </w:t>
            </w:r>
            <w:r w:rsidRPr="002B7DE8">
              <w:rPr>
                <w:rFonts w:ascii="Cambria" w:hAnsi="Cambria" w:cs="Arial"/>
                <w:noProof/>
                <w:sz w:val="20"/>
                <w:szCs w:val="20"/>
              </w:rPr>
              <w:t xml:space="preserve">oraz minimum </w:t>
            </w:r>
            <w:r>
              <w:rPr>
                <w:rFonts w:ascii="Cambria" w:hAnsi="Cambria" w:cs="Arial"/>
                <w:noProof/>
                <w:sz w:val="20"/>
                <w:szCs w:val="20"/>
              </w:rPr>
              <w:t>roczne</w:t>
            </w:r>
            <w:r w:rsidRPr="002B7DE8">
              <w:rPr>
                <w:rFonts w:ascii="Cambria" w:hAnsi="Cambria" w:cs="Arial"/>
                <w:noProof/>
                <w:sz w:val="20"/>
                <w:szCs w:val="20"/>
              </w:rPr>
              <w:t xml:space="preserve"> doświadczenie w prowadzeniu zajęć </w:t>
            </w:r>
            <w:r>
              <w:rPr>
                <w:rFonts w:ascii="Cambria" w:hAnsi="Cambria" w:cs="Arial"/>
                <w:noProof/>
                <w:sz w:val="20"/>
                <w:szCs w:val="20"/>
              </w:rPr>
              <w:t>z dietetyki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8F6D6" w14:textId="77777777" w:rsidR="000F385C" w:rsidRDefault="000F385C" w:rsidP="00C76A1B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  <w:r w:rsidRPr="00F749EC">
              <w:rPr>
                <w:rFonts w:asciiTheme="majorHAnsi" w:hAnsiTheme="majorHAnsi"/>
                <w:sz w:val="20"/>
                <w:szCs w:val="20"/>
              </w:rPr>
              <w:t xml:space="preserve">□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do </w:t>
            </w:r>
            <w:r w:rsidRPr="00F749EC">
              <w:rPr>
                <w:rFonts w:asciiTheme="majorHAnsi" w:hAnsiTheme="majorHAnsi"/>
                <w:sz w:val="20"/>
                <w:szCs w:val="20"/>
              </w:rPr>
              <w:t>1 rok</w:t>
            </w:r>
            <w:r>
              <w:rPr>
                <w:rFonts w:asciiTheme="majorHAnsi" w:hAnsiTheme="majorHAnsi"/>
                <w:sz w:val="20"/>
                <w:szCs w:val="20"/>
              </w:rPr>
              <w:t>u</w:t>
            </w:r>
            <w:r w:rsidRPr="00F749EC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14:paraId="4E026C33" w14:textId="77777777" w:rsidR="000F385C" w:rsidRPr="00F749EC" w:rsidRDefault="000F385C" w:rsidP="00C76A1B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</w:p>
          <w:p w14:paraId="4DFDAF20" w14:textId="77777777" w:rsidR="000F385C" w:rsidRDefault="000F385C" w:rsidP="00C76A1B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  <w:r w:rsidRPr="00F749EC">
              <w:rPr>
                <w:rFonts w:asciiTheme="majorHAnsi" w:hAnsiTheme="majorHAnsi"/>
                <w:sz w:val="20"/>
                <w:szCs w:val="20"/>
              </w:rPr>
              <w:t xml:space="preserve">□ powyżej 1 roku do 2 lat </w:t>
            </w:r>
            <w:r>
              <w:rPr>
                <w:rFonts w:asciiTheme="majorHAnsi" w:hAnsiTheme="majorHAnsi"/>
                <w:sz w:val="20"/>
                <w:szCs w:val="20"/>
              </w:rPr>
              <w:t>w</w:t>
            </w:r>
            <w:r w:rsidRPr="00F749EC">
              <w:rPr>
                <w:rFonts w:asciiTheme="majorHAnsi" w:hAnsiTheme="majorHAnsi"/>
                <w:sz w:val="20"/>
                <w:szCs w:val="20"/>
              </w:rPr>
              <w:t>łącznie</w:t>
            </w:r>
          </w:p>
          <w:p w14:paraId="18344D39" w14:textId="77777777" w:rsidR="000F385C" w:rsidRPr="00F749EC" w:rsidRDefault="000F385C" w:rsidP="00C76A1B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</w:p>
          <w:p w14:paraId="29833B15" w14:textId="77777777" w:rsidR="000F385C" w:rsidRDefault="000F385C" w:rsidP="00C76A1B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  <w:r w:rsidRPr="00F749EC">
              <w:rPr>
                <w:rFonts w:asciiTheme="majorHAnsi" w:hAnsiTheme="majorHAnsi"/>
                <w:sz w:val="20"/>
                <w:szCs w:val="20"/>
              </w:rPr>
              <w:t xml:space="preserve">□ powyżej 2 lat do 3 lat włącznie </w:t>
            </w:r>
          </w:p>
          <w:p w14:paraId="2A7E5106" w14:textId="77777777" w:rsidR="000F385C" w:rsidRDefault="000F385C" w:rsidP="00C76A1B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</w:p>
          <w:p w14:paraId="4AF71617" w14:textId="77777777" w:rsidR="000F385C" w:rsidRPr="00F749EC" w:rsidRDefault="000F385C" w:rsidP="00C76A1B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  <w:r w:rsidRPr="00F749EC">
              <w:rPr>
                <w:rFonts w:asciiTheme="majorHAnsi" w:hAnsiTheme="majorHAnsi"/>
                <w:sz w:val="20"/>
                <w:szCs w:val="20"/>
              </w:rPr>
              <w:t>□ powyżej 3 lata</w:t>
            </w:r>
            <w:r>
              <w:rPr>
                <w:rFonts w:asciiTheme="majorHAnsi" w:hAnsiTheme="majorHAnsi"/>
                <w:sz w:val="20"/>
                <w:szCs w:val="20"/>
              </w:rPr>
              <w:t>*</w:t>
            </w:r>
          </w:p>
        </w:tc>
        <w:tc>
          <w:tcPr>
            <w:tcW w:w="41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75211" w14:textId="77777777" w:rsidR="000F385C" w:rsidRPr="00C92D8C" w:rsidRDefault="000F385C" w:rsidP="00C76A1B">
            <w:pPr>
              <w:pStyle w:val="Bezodstpw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C92D8C">
              <w:rPr>
                <w:rFonts w:asciiTheme="majorHAnsi" w:hAnsiTheme="majorHAnsi"/>
                <w:sz w:val="20"/>
                <w:szCs w:val="20"/>
              </w:rPr>
              <w:t>Własne / oddane do dyspozycji *</w:t>
            </w:r>
          </w:p>
        </w:tc>
      </w:tr>
      <w:tr w:rsidR="000F385C" w:rsidRPr="00340A5B" w14:paraId="64A4358F" w14:textId="77777777" w:rsidTr="00F72409">
        <w:trPr>
          <w:trHeight w:val="651"/>
          <w:jc w:val="center"/>
        </w:trPr>
        <w:tc>
          <w:tcPr>
            <w:tcW w:w="640" w:type="dxa"/>
            <w:tcBorders>
              <w:right w:val="single" w:sz="4" w:space="0" w:color="auto"/>
            </w:tcBorders>
            <w:vAlign w:val="center"/>
          </w:tcPr>
          <w:p w14:paraId="4E1426A7" w14:textId="530CB233" w:rsidR="000F385C" w:rsidRDefault="00F94B88" w:rsidP="00C76A1B">
            <w:pPr>
              <w:snapToGrid w:val="0"/>
              <w:spacing w:after="0" w:line="240" w:lineRule="auto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Cs/>
                <w:sz w:val="20"/>
                <w:szCs w:val="20"/>
              </w:rPr>
              <w:t>4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vAlign w:val="center"/>
          </w:tcPr>
          <w:p w14:paraId="761BA3DD" w14:textId="77777777" w:rsidR="000F385C" w:rsidRDefault="000F385C" w:rsidP="00C76A1B">
            <w:pPr>
              <w:snapToGrid w:val="0"/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…………..  …………..</w:t>
            </w:r>
          </w:p>
        </w:tc>
        <w:tc>
          <w:tcPr>
            <w:tcW w:w="4317" w:type="dxa"/>
            <w:gridSpan w:val="2"/>
            <w:vAlign w:val="center"/>
          </w:tcPr>
          <w:p w14:paraId="1D6A5544" w14:textId="3E07F2B3" w:rsidR="000F385C" w:rsidRPr="00E33AB8" w:rsidRDefault="00F94B88" w:rsidP="00C76A1B">
            <w:pPr>
              <w:snapToGrid w:val="0"/>
              <w:spacing w:after="0" w:line="240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>
              <w:rPr>
                <w:rFonts w:ascii="Cambria" w:hAnsi="Cambria" w:cs="Arial"/>
                <w:noProof/>
                <w:sz w:val="20"/>
                <w:szCs w:val="20"/>
              </w:rPr>
              <w:t xml:space="preserve">Część IV: </w:t>
            </w:r>
            <w:r w:rsidRPr="002B7DE8">
              <w:rPr>
                <w:rFonts w:ascii="Cambria" w:hAnsi="Cambria" w:cs="Arial"/>
                <w:noProof/>
                <w:sz w:val="20"/>
                <w:szCs w:val="20"/>
              </w:rPr>
              <w:t xml:space="preserve">osoba posiadająca wykształcenie  </w:t>
            </w:r>
            <w:r>
              <w:rPr>
                <w:rFonts w:ascii="Cambria" w:hAnsi="Cambria" w:cs="Arial"/>
                <w:noProof/>
                <w:sz w:val="20"/>
                <w:szCs w:val="20"/>
              </w:rPr>
              <w:t xml:space="preserve">wyższe </w:t>
            </w:r>
            <w:r w:rsidRPr="002B7DE8">
              <w:rPr>
                <w:rFonts w:ascii="Cambria" w:hAnsi="Cambria" w:cs="Arial"/>
                <w:noProof/>
                <w:sz w:val="20"/>
                <w:szCs w:val="20"/>
              </w:rPr>
              <w:t xml:space="preserve">oraz minimum </w:t>
            </w:r>
            <w:r>
              <w:rPr>
                <w:rFonts w:ascii="Cambria" w:hAnsi="Cambria" w:cs="Arial"/>
                <w:noProof/>
                <w:sz w:val="20"/>
                <w:szCs w:val="20"/>
              </w:rPr>
              <w:t>roczne</w:t>
            </w:r>
            <w:r w:rsidRPr="002B7DE8">
              <w:rPr>
                <w:rFonts w:ascii="Cambria" w:hAnsi="Cambria" w:cs="Arial"/>
                <w:noProof/>
                <w:sz w:val="20"/>
                <w:szCs w:val="20"/>
              </w:rPr>
              <w:t xml:space="preserve"> doświadczenie w prowadzeniu </w:t>
            </w:r>
            <w:r>
              <w:rPr>
                <w:rFonts w:ascii="Cambria" w:hAnsi="Cambria" w:cs="Arial"/>
                <w:noProof/>
                <w:sz w:val="20"/>
                <w:szCs w:val="20"/>
              </w:rPr>
              <w:t>poradnictwa</w:t>
            </w:r>
            <w:r w:rsidRPr="002B7DE8">
              <w:rPr>
                <w:rFonts w:ascii="Cambria" w:hAnsi="Cambria" w:cs="Arial"/>
                <w:noProof/>
                <w:sz w:val="20"/>
                <w:szCs w:val="20"/>
              </w:rPr>
              <w:t xml:space="preserve"> </w:t>
            </w:r>
            <w:r w:rsidR="00457482" w:rsidRPr="00457482">
              <w:rPr>
                <w:rFonts w:ascii="Cambria" w:hAnsi="Cambria" w:cs="Arial"/>
                <w:noProof/>
                <w:color w:val="FF0000"/>
                <w:sz w:val="20"/>
                <w:szCs w:val="20"/>
              </w:rPr>
              <w:t>prozdrowotne</w:t>
            </w:r>
            <w:r w:rsidR="00B47E0E">
              <w:rPr>
                <w:rFonts w:ascii="Cambria" w:hAnsi="Cambria" w:cs="Arial"/>
                <w:noProof/>
                <w:color w:val="FF0000"/>
                <w:sz w:val="20"/>
                <w:szCs w:val="20"/>
              </w:rPr>
              <w:t>go</w:t>
            </w:r>
            <w:r w:rsidR="00457482">
              <w:rPr>
                <w:rFonts w:ascii="Cambria" w:hAnsi="Cambria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noProof/>
                <w:sz w:val="20"/>
                <w:szCs w:val="20"/>
              </w:rPr>
              <w:t>dla seniorów</w:t>
            </w:r>
            <w:r w:rsidR="00884C77">
              <w:rPr>
                <w:rFonts w:ascii="Cambria" w:hAnsi="Cambria" w:cs="Arial"/>
                <w:noProof/>
                <w:sz w:val="20"/>
                <w:szCs w:val="20"/>
              </w:rPr>
              <w:t xml:space="preserve"> - </w:t>
            </w:r>
            <w:r w:rsidR="00884C77" w:rsidRPr="00884C77">
              <w:rPr>
                <w:rFonts w:ascii="Cambria" w:hAnsi="Cambria" w:cs="Arial"/>
                <w:noProof/>
                <w:color w:val="FF0000"/>
                <w:sz w:val="20"/>
                <w:szCs w:val="20"/>
              </w:rPr>
              <w:t>pielęgniarka</w:t>
            </w:r>
            <w:r>
              <w:rPr>
                <w:rFonts w:ascii="Cambria" w:hAnsi="Cambria" w:cs="Arial"/>
                <w:noProof/>
                <w:sz w:val="20"/>
                <w:szCs w:val="20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5CE79" w14:textId="77777777" w:rsidR="000F385C" w:rsidRDefault="000F385C" w:rsidP="00C76A1B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  <w:r w:rsidRPr="00F749EC">
              <w:rPr>
                <w:rFonts w:asciiTheme="majorHAnsi" w:hAnsiTheme="majorHAnsi"/>
                <w:sz w:val="20"/>
                <w:szCs w:val="20"/>
              </w:rPr>
              <w:t xml:space="preserve">□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do </w:t>
            </w:r>
            <w:r w:rsidRPr="00F749EC">
              <w:rPr>
                <w:rFonts w:asciiTheme="majorHAnsi" w:hAnsiTheme="majorHAnsi"/>
                <w:sz w:val="20"/>
                <w:szCs w:val="20"/>
              </w:rPr>
              <w:t>1 rok</w:t>
            </w:r>
            <w:r>
              <w:rPr>
                <w:rFonts w:asciiTheme="majorHAnsi" w:hAnsiTheme="majorHAnsi"/>
                <w:sz w:val="20"/>
                <w:szCs w:val="20"/>
              </w:rPr>
              <w:t>u</w:t>
            </w:r>
            <w:r w:rsidRPr="00F749EC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14:paraId="5DDEB758" w14:textId="77777777" w:rsidR="000F385C" w:rsidRPr="00F749EC" w:rsidRDefault="000F385C" w:rsidP="00C76A1B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</w:p>
          <w:p w14:paraId="442C9E6F" w14:textId="77777777" w:rsidR="000F385C" w:rsidRDefault="000F385C" w:rsidP="00C76A1B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  <w:r w:rsidRPr="00F749EC">
              <w:rPr>
                <w:rFonts w:asciiTheme="majorHAnsi" w:hAnsiTheme="majorHAnsi"/>
                <w:sz w:val="20"/>
                <w:szCs w:val="20"/>
              </w:rPr>
              <w:t xml:space="preserve">□ powyżej 1 roku do 2 lat </w:t>
            </w:r>
            <w:r>
              <w:rPr>
                <w:rFonts w:asciiTheme="majorHAnsi" w:hAnsiTheme="majorHAnsi"/>
                <w:sz w:val="20"/>
                <w:szCs w:val="20"/>
              </w:rPr>
              <w:t>w</w:t>
            </w:r>
            <w:r w:rsidRPr="00F749EC">
              <w:rPr>
                <w:rFonts w:asciiTheme="majorHAnsi" w:hAnsiTheme="majorHAnsi"/>
                <w:sz w:val="20"/>
                <w:szCs w:val="20"/>
              </w:rPr>
              <w:t>łącznie</w:t>
            </w:r>
          </w:p>
          <w:p w14:paraId="7EC6DEA3" w14:textId="77777777" w:rsidR="000F385C" w:rsidRPr="00F749EC" w:rsidRDefault="000F385C" w:rsidP="00C76A1B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</w:p>
          <w:p w14:paraId="2E581D02" w14:textId="77777777" w:rsidR="000F385C" w:rsidRDefault="000F385C" w:rsidP="00C76A1B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  <w:r w:rsidRPr="00F749EC">
              <w:rPr>
                <w:rFonts w:asciiTheme="majorHAnsi" w:hAnsiTheme="majorHAnsi"/>
                <w:sz w:val="20"/>
                <w:szCs w:val="20"/>
              </w:rPr>
              <w:t xml:space="preserve">□ powyżej 2 lat do 3 lat włącznie </w:t>
            </w:r>
          </w:p>
          <w:p w14:paraId="055DB111" w14:textId="77777777" w:rsidR="000F385C" w:rsidRDefault="000F385C" w:rsidP="00C76A1B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</w:p>
          <w:p w14:paraId="765E9CC2" w14:textId="77777777" w:rsidR="000F385C" w:rsidRPr="00F749EC" w:rsidRDefault="000F385C" w:rsidP="00C76A1B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  <w:r w:rsidRPr="00F749EC">
              <w:rPr>
                <w:rFonts w:asciiTheme="majorHAnsi" w:hAnsiTheme="majorHAnsi"/>
                <w:sz w:val="20"/>
                <w:szCs w:val="20"/>
              </w:rPr>
              <w:t>□ powyżej 3 lata</w:t>
            </w:r>
            <w:r>
              <w:rPr>
                <w:rFonts w:asciiTheme="majorHAnsi" w:hAnsiTheme="majorHAnsi"/>
                <w:sz w:val="20"/>
                <w:szCs w:val="20"/>
              </w:rPr>
              <w:t>*</w:t>
            </w:r>
          </w:p>
        </w:tc>
        <w:tc>
          <w:tcPr>
            <w:tcW w:w="41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DADA5" w14:textId="77777777" w:rsidR="000F385C" w:rsidRDefault="000F385C" w:rsidP="00C76A1B">
            <w:pPr>
              <w:pStyle w:val="Bezodstpw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C92D8C">
              <w:rPr>
                <w:rFonts w:asciiTheme="majorHAnsi" w:hAnsiTheme="majorHAnsi"/>
                <w:sz w:val="20"/>
                <w:szCs w:val="20"/>
              </w:rPr>
              <w:t>Własne / oddane do dyspozycji *</w:t>
            </w:r>
          </w:p>
          <w:p w14:paraId="26B0B889" w14:textId="728340E6" w:rsidR="00061E16" w:rsidRPr="00C92D8C" w:rsidRDefault="00061E16" w:rsidP="00C76A1B">
            <w:pPr>
              <w:pStyle w:val="Bezodstpw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37F41F45" w14:textId="77777777" w:rsidR="00A5772A" w:rsidRPr="00BC2F97" w:rsidRDefault="00A5772A" w:rsidP="00A5772A">
      <w:pPr>
        <w:pStyle w:val="Default"/>
        <w:rPr>
          <w:rFonts w:asciiTheme="majorHAnsi" w:hAnsiTheme="majorHAnsi" w:cs="Arial"/>
          <w:sz w:val="18"/>
          <w:szCs w:val="18"/>
        </w:rPr>
      </w:pPr>
    </w:p>
    <w:p w14:paraId="08099E9A" w14:textId="5F0EC28E" w:rsidR="00A451C2" w:rsidRDefault="00541CDC" w:rsidP="00541CDC">
      <w:pPr>
        <w:spacing w:after="0" w:line="240" w:lineRule="auto"/>
        <w:jc w:val="center"/>
        <w:rPr>
          <w:rFonts w:asciiTheme="majorHAnsi" w:hAnsiTheme="majorHAnsi" w:cs="Arial"/>
          <w:sz w:val="18"/>
          <w:szCs w:val="18"/>
        </w:rPr>
      </w:pPr>
      <w:r>
        <w:rPr>
          <w:rFonts w:asciiTheme="majorHAnsi" w:hAnsiTheme="majorHAnsi" w:cs="Arial"/>
          <w:sz w:val="18"/>
          <w:szCs w:val="18"/>
        </w:rPr>
        <w:t xml:space="preserve"> </w:t>
      </w:r>
    </w:p>
    <w:p w14:paraId="20F4AC62" w14:textId="57FFB683" w:rsidR="0004088B" w:rsidRPr="00BC2F97" w:rsidRDefault="0004088B" w:rsidP="005F2E3D">
      <w:pPr>
        <w:pStyle w:val="Default"/>
        <w:rPr>
          <w:rFonts w:asciiTheme="majorHAnsi" w:hAnsiTheme="majorHAnsi" w:cs="Arial"/>
          <w:sz w:val="18"/>
          <w:szCs w:val="18"/>
        </w:rPr>
      </w:pPr>
      <w:r w:rsidRPr="00BC2F97">
        <w:rPr>
          <w:rFonts w:asciiTheme="majorHAnsi" w:hAnsiTheme="majorHAnsi" w:cs="Arial"/>
          <w:sz w:val="18"/>
          <w:szCs w:val="18"/>
        </w:rPr>
        <w:t xml:space="preserve">* niepotrzebne skreślić </w:t>
      </w:r>
    </w:p>
    <w:p w14:paraId="6585E359" w14:textId="77777777" w:rsidR="005F2E3D" w:rsidRDefault="0004088B" w:rsidP="005F2E3D">
      <w:pPr>
        <w:pStyle w:val="Default"/>
        <w:rPr>
          <w:rFonts w:asciiTheme="majorHAnsi" w:hAnsiTheme="majorHAnsi" w:cs="Arial"/>
          <w:sz w:val="18"/>
          <w:szCs w:val="18"/>
        </w:rPr>
      </w:pPr>
      <w:r w:rsidRPr="00BC2F97">
        <w:rPr>
          <w:rFonts w:asciiTheme="majorHAnsi" w:hAnsiTheme="majorHAnsi" w:cs="Arial"/>
          <w:sz w:val="18"/>
          <w:szCs w:val="18"/>
        </w:rPr>
        <w:t>J</w:t>
      </w:r>
      <w:r w:rsidR="005F2E3D" w:rsidRPr="00BC2F97">
        <w:rPr>
          <w:rFonts w:asciiTheme="majorHAnsi" w:hAnsiTheme="majorHAnsi" w:cs="Arial"/>
          <w:sz w:val="18"/>
          <w:szCs w:val="18"/>
        </w:rPr>
        <w:t>eżeli wykonawca poz</w:t>
      </w:r>
      <w:r w:rsidR="00792D51">
        <w:rPr>
          <w:rFonts w:asciiTheme="majorHAnsi" w:hAnsiTheme="majorHAnsi" w:cs="Arial"/>
          <w:sz w:val="18"/>
          <w:szCs w:val="18"/>
        </w:rPr>
        <w:t>ostaje w stosunku umowy cywilno</w:t>
      </w:r>
      <w:r w:rsidR="005F2E3D" w:rsidRPr="00BC2F97">
        <w:rPr>
          <w:rFonts w:asciiTheme="majorHAnsi" w:hAnsiTheme="majorHAnsi" w:cs="Arial"/>
          <w:sz w:val="18"/>
          <w:szCs w:val="18"/>
        </w:rPr>
        <w:t>prawnej pozostawiamy własne</w:t>
      </w:r>
    </w:p>
    <w:p w14:paraId="5C6FAC91" w14:textId="77777777" w:rsidR="00E50033" w:rsidRDefault="00E50033" w:rsidP="005F2E3D">
      <w:pPr>
        <w:pStyle w:val="Default"/>
        <w:rPr>
          <w:rFonts w:asciiTheme="majorHAnsi" w:hAnsiTheme="majorHAnsi" w:cs="Arial"/>
          <w:color w:val="auto"/>
          <w:sz w:val="18"/>
          <w:szCs w:val="18"/>
        </w:rPr>
      </w:pPr>
    </w:p>
    <w:p w14:paraId="433C0B58" w14:textId="77777777" w:rsidR="00C71702" w:rsidRPr="00BC2F97" w:rsidRDefault="00C71702" w:rsidP="005F2E3D">
      <w:pPr>
        <w:pStyle w:val="Default"/>
        <w:rPr>
          <w:rFonts w:asciiTheme="majorHAnsi" w:hAnsiTheme="majorHAnsi" w:cs="Arial"/>
          <w:color w:val="auto"/>
          <w:sz w:val="18"/>
          <w:szCs w:val="18"/>
        </w:rPr>
      </w:pPr>
    </w:p>
    <w:p w14:paraId="718C128C" w14:textId="50218B46" w:rsidR="0004088B" w:rsidRDefault="0004088B" w:rsidP="00C03942">
      <w:pPr>
        <w:spacing w:after="0" w:line="240" w:lineRule="auto"/>
        <w:jc w:val="both"/>
        <w:rPr>
          <w:rFonts w:asciiTheme="majorHAnsi" w:eastAsia="Times New Roman" w:hAnsiTheme="majorHAnsi" w:cs="Arial"/>
          <w:sz w:val="18"/>
          <w:szCs w:val="18"/>
        </w:rPr>
      </w:pPr>
    </w:p>
    <w:p w14:paraId="31E8CF00" w14:textId="184F322E" w:rsidR="002F106F" w:rsidRDefault="002F106F" w:rsidP="00C03942">
      <w:pPr>
        <w:spacing w:after="0" w:line="240" w:lineRule="auto"/>
        <w:jc w:val="both"/>
        <w:rPr>
          <w:rFonts w:asciiTheme="majorHAnsi" w:eastAsia="Times New Roman" w:hAnsiTheme="majorHAnsi" w:cs="Arial"/>
          <w:sz w:val="18"/>
          <w:szCs w:val="18"/>
        </w:rPr>
      </w:pPr>
    </w:p>
    <w:p w14:paraId="3144D1FF" w14:textId="383901D3" w:rsidR="00A451C2" w:rsidRDefault="00A451C2" w:rsidP="00C03942">
      <w:pPr>
        <w:spacing w:after="0" w:line="240" w:lineRule="auto"/>
        <w:jc w:val="both"/>
        <w:rPr>
          <w:rFonts w:asciiTheme="majorHAnsi" w:eastAsia="Times New Roman" w:hAnsiTheme="majorHAnsi" w:cs="Arial"/>
          <w:sz w:val="18"/>
          <w:szCs w:val="18"/>
        </w:rPr>
      </w:pPr>
    </w:p>
    <w:p w14:paraId="7E07BB7D" w14:textId="71C081B1" w:rsidR="00A451C2" w:rsidRPr="00BC2F97" w:rsidRDefault="00A451C2" w:rsidP="00C03942">
      <w:pPr>
        <w:spacing w:after="0" w:line="240" w:lineRule="auto"/>
        <w:jc w:val="both"/>
        <w:rPr>
          <w:rFonts w:asciiTheme="majorHAnsi" w:eastAsia="Times New Roman" w:hAnsiTheme="majorHAnsi" w:cs="Arial"/>
          <w:sz w:val="18"/>
          <w:szCs w:val="18"/>
        </w:rPr>
      </w:pPr>
      <w:r>
        <w:rPr>
          <w:rFonts w:asciiTheme="majorHAnsi" w:eastAsia="Times New Roman" w:hAnsiTheme="majorHAnsi" w:cs="Arial"/>
          <w:sz w:val="18"/>
          <w:szCs w:val="18"/>
        </w:rPr>
        <w:tab/>
      </w:r>
      <w:r>
        <w:rPr>
          <w:rFonts w:asciiTheme="majorHAnsi" w:eastAsia="Times New Roman" w:hAnsiTheme="majorHAnsi" w:cs="Arial"/>
          <w:sz w:val="18"/>
          <w:szCs w:val="18"/>
        </w:rPr>
        <w:tab/>
      </w:r>
      <w:r>
        <w:rPr>
          <w:rFonts w:asciiTheme="majorHAnsi" w:eastAsia="Times New Roman" w:hAnsiTheme="majorHAnsi" w:cs="Arial"/>
          <w:sz w:val="18"/>
          <w:szCs w:val="18"/>
        </w:rPr>
        <w:tab/>
      </w:r>
      <w:r>
        <w:rPr>
          <w:rFonts w:asciiTheme="majorHAnsi" w:eastAsia="Times New Roman" w:hAnsiTheme="majorHAnsi" w:cs="Arial"/>
          <w:sz w:val="18"/>
          <w:szCs w:val="18"/>
        </w:rPr>
        <w:tab/>
      </w:r>
      <w:r>
        <w:rPr>
          <w:rFonts w:asciiTheme="majorHAnsi" w:eastAsia="Times New Roman" w:hAnsiTheme="majorHAnsi" w:cs="Arial"/>
          <w:sz w:val="18"/>
          <w:szCs w:val="18"/>
        </w:rPr>
        <w:tab/>
      </w:r>
      <w:r>
        <w:rPr>
          <w:rFonts w:asciiTheme="majorHAnsi" w:eastAsia="Times New Roman" w:hAnsiTheme="majorHAnsi" w:cs="Arial"/>
          <w:sz w:val="18"/>
          <w:szCs w:val="18"/>
        </w:rPr>
        <w:tab/>
      </w:r>
      <w:r>
        <w:rPr>
          <w:rFonts w:asciiTheme="majorHAnsi" w:eastAsia="Times New Roman" w:hAnsiTheme="majorHAnsi" w:cs="Arial"/>
          <w:sz w:val="18"/>
          <w:szCs w:val="18"/>
        </w:rPr>
        <w:tab/>
      </w:r>
      <w:r>
        <w:rPr>
          <w:rFonts w:asciiTheme="majorHAnsi" w:eastAsia="Times New Roman" w:hAnsiTheme="majorHAnsi" w:cs="Arial"/>
          <w:sz w:val="18"/>
          <w:szCs w:val="18"/>
        </w:rPr>
        <w:tab/>
      </w:r>
      <w:r w:rsidR="00F72409">
        <w:rPr>
          <w:rFonts w:asciiTheme="majorHAnsi" w:eastAsia="Times New Roman" w:hAnsiTheme="majorHAnsi" w:cs="Arial"/>
          <w:sz w:val="18"/>
          <w:szCs w:val="18"/>
        </w:rPr>
        <w:tab/>
      </w:r>
      <w:r w:rsidR="00F72409">
        <w:rPr>
          <w:rFonts w:asciiTheme="majorHAnsi" w:eastAsia="Times New Roman" w:hAnsiTheme="majorHAnsi" w:cs="Arial"/>
          <w:sz w:val="18"/>
          <w:szCs w:val="18"/>
        </w:rPr>
        <w:tab/>
      </w:r>
      <w:r w:rsidR="00F72409">
        <w:rPr>
          <w:rFonts w:asciiTheme="majorHAnsi" w:eastAsia="Times New Roman" w:hAnsiTheme="majorHAnsi" w:cs="Arial"/>
          <w:sz w:val="18"/>
          <w:szCs w:val="18"/>
        </w:rPr>
        <w:tab/>
      </w:r>
    </w:p>
    <w:p w14:paraId="25B06E10" w14:textId="4F28E953" w:rsidR="00282B67" w:rsidRPr="00BC2F97" w:rsidRDefault="00282B67" w:rsidP="00282B67">
      <w:pPr>
        <w:spacing w:after="0" w:line="240" w:lineRule="auto"/>
        <w:ind w:left="5529"/>
        <w:jc w:val="center"/>
        <w:rPr>
          <w:rFonts w:asciiTheme="majorHAnsi" w:eastAsia="Times New Roman" w:hAnsiTheme="majorHAnsi" w:cs="Arial"/>
          <w:sz w:val="18"/>
          <w:szCs w:val="18"/>
        </w:rPr>
      </w:pPr>
      <w:r>
        <w:rPr>
          <w:rFonts w:ascii="Cambria" w:hAnsi="Cambria" w:cs="Arial"/>
          <w:i/>
          <w:sz w:val="16"/>
          <w:szCs w:val="16"/>
        </w:rPr>
        <w:t xml:space="preserve">Dokument musi być podpisany kwalifikowanym podpisem elektronicznym lub podpisem zaufanym </w:t>
      </w:r>
      <w:r w:rsidR="003802F6">
        <w:rPr>
          <w:rFonts w:ascii="Cambria" w:hAnsi="Cambria" w:cs="Arial"/>
          <w:i/>
          <w:sz w:val="16"/>
          <w:szCs w:val="16"/>
        </w:rPr>
        <w:br/>
      </w:r>
      <w:r>
        <w:rPr>
          <w:rFonts w:ascii="Cambria" w:hAnsi="Cambria" w:cs="Arial"/>
          <w:i/>
          <w:sz w:val="16"/>
          <w:szCs w:val="16"/>
        </w:rPr>
        <w:t>lub elektronicznym podpisem osobistym</w:t>
      </w:r>
    </w:p>
    <w:p w14:paraId="1828DA01" w14:textId="5BA056DE" w:rsidR="00E555B6" w:rsidRPr="00BC2F97" w:rsidRDefault="00E555B6" w:rsidP="00917D52">
      <w:pPr>
        <w:spacing w:after="0" w:line="240" w:lineRule="auto"/>
        <w:jc w:val="both"/>
        <w:rPr>
          <w:rFonts w:asciiTheme="majorHAnsi" w:eastAsia="Times New Roman" w:hAnsiTheme="majorHAnsi" w:cs="Arial"/>
          <w:sz w:val="18"/>
          <w:szCs w:val="18"/>
        </w:rPr>
      </w:pPr>
    </w:p>
    <w:sectPr w:rsidR="00E555B6" w:rsidRPr="00BC2F97" w:rsidSect="00541CDC">
      <w:headerReference w:type="default" r:id="rId7"/>
      <w:footerReference w:type="default" r:id="rId8"/>
      <w:pgSz w:w="16838" w:h="11906" w:orient="landscape"/>
      <w:pgMar w:top="1417" w:right="1673" w:bottom="1417" w:left="709" w:header="284" w:footer="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E5C0BE" w14:textId="77777777" w:rsidR="00F42896" w:rsidRDefault="00F42896">
      <w:pPr>
        <w:spacing w:after="0" w:line="240" w:lineRule="auto"/>
      </w:pPr>
      <w:r>
        <w:separator/>
      </w:r>
    </w:p>
  </w:endnote>
  <w:endnote w:type="continuationSeparator" w:id="0">
    <w:p w14:paraId="029A58CC" w14:textId="77777777" w:rsidR="00F42896" w:rsidRDefault="00F42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-BoldMT">
    <w:altName w:val="Times New Roman"/>
    <w:charset w:val="EE"/>
    <w:family w:val="auto"/>
    <w:pitch w:val="default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601F7F" w14:textId="77777777" w:rsidR="00E375FC" w:rsidRDefault="00E375FC">
    <w:pPr>
      <w:pStyle w:val="Stopka"/>
      <w:jc w:val="right"/>
      <w:rPr>
        <w:rFonts w:ascii="Verdana" w:hAnsi="Verdana"/>
        <w:b/>
        <w:sz w:val="16"/>
        <w:szCs w:val="16"/>
      </w:rPr>
    </w:pPr>
  </w:p>
  <w:p w14:paraId="29A51EE9" w14:textId="3F601021" w:rsidR="00E375FC" w:rsidRDefault="00E375FC">
    <w:pPr>
      <w:pStyle w:val="Stopka"/>
      <w:jc w:val="right"/>
    </w:pPr>
    <w:r>
      <w:rPr>
        <w:rFonts w:ascii="Verdana" w:hAnsi="Verdana"/>
        <w:b/>
        <w:sz w:val="16"/>
        <w:szCs w:val="16"/>
      </w:rPr>
      <w:t xml:space="preserve">str. </w:t>
    </w:r>
    <w:r w:rsidR="00F73077"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 xml:space="preserve"> PAGE </w:instrText>
    </w:r>
    <w:r w:rsidR="00F73077">
      <w:rPr>
        <w:b/>
        <w:sz w:val="16"/>
        <w:szCs w:val="16"/>
      </w:rPr>
      <w:fldChar w:fldCharType="separate"/>
    </w:r>
    <w:r w:rsidR="00322892">
      <w:rPr>
        <w:b/>
        <w:noProof/>
        <w:sz w:val="16"/>
        <w:szCs w:val="16"/>
      </w:rPr>
      <w:t>1</w:t>
    </w:r>
    <w:r w:rsidR="00F73077">
      <w:rPr>
        <w:b/>
        <w:sz w:val="16"/>
        <w:szCs w:val="16"/>
      </w:rPr>
      <w:fldChar w:fldCharType="end"/>
    </w:r>
  </w:p>
  <w:p w14:paraId="3E9F86F8" w14:textId="77777777" w:rsidR="00E375FC" w:rsidRDefault="00322892">
    <w:pPr>
      <w:spacing w:after="0" w:line="240" w:lineRule="auto"/>
      <w:ind w:left="284"/>
      <w:jc w:val="center"/>
      <w:rPr>
        <w:rFonts w:ascii="Times New Roman" w:eastAsia="Times New Roman" w:hAnsi="Times New Roman"/>
        <w:sz w:val="18"/>
        <w:szCs w:val="18"/>
      </w:rPr>
    </w:pPr>
    <w:r>
      <w:rPr>
        <w:noProof/>
        <w:lang w:eastAsia="pl-PL"/>
      </w:rPr>
      <w:pict w14:anchorId="24120471">
        <v:line id="Line 1" o:spid="_x0000_s1025" style="position:absolute;left:0;text-align:left;z-index:-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7.85pt,264.8pt" to="468.15pt,26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" strokecolor="navy" strokeweight=".26mm">
          <v:stroke joinstyle="miter"/>
        </v:line>
      </w:pict>
    </w:r>
  </w:p>
  <w:p w14:paraId="0909A606" w14:textId="77777777" w:rsidR="00E375FC" w:rsidRDefault="00E375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8CF8C3" w14:textId="77777777" w:rsidR="00F42896" w:rsidRDefault="00F42896">
      <w:pPr>
        <w:spacing w:after="0" w:line="240" w:lineRule="auto"/>
      </w:pPr>
      <w:r>
        <w:separator/>
      </w:r>
    </w:p>
  </w:footnote>
  <w:footnote w:type="continuationSeparator" w:id="0">
    <w:p w14:paraId="01E226E3" w14:textId="77777777" w:rsidR="00F42896" w:rsidRDefault="00F428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page" w:horzAnchor="page" w:tblpXSpec="center" w:tblpY="316"/>
      <w:tblOverlap w:val="never"/>
      <w:tblW w:w="9356" w:type="dxa"/>
      <w:tblLook w:val="04A0" w:firstRow="1" w:lastRow="0" w:firstColumn="1" w:lastColumn="0" w:noHBand="0" w:noVBand="1"/>
    </w:tblPr>
    <w:tblGrid>
      <w:gridCol w:w="10488"/>
      <w:gridCol w:w="222"/>
      <w:gridCol w:w="222"/>
    </w:tblGrid>
    <w:tr w:rsidR="00282B67" w:rsidRPr="001D43E1" w14:paraId="6D704EC7" w14:textId="77777777" w:rsidTr="00594595">
      <w:tc>
        <w:tcPr>
          <w:tcW w:w="2660" w:type="dxa"/>
          <w:vAlign w:val="center"/>
        </w:tcPr>
        <w:tbl>
          <w:tblPr>
            <w:tblW w:w="10272" w:type="dxa"/>
            <w:jc w:val="center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94"/>
            <w:gridCol w:w="2067"/>
            <w:gridCol w:w="2500"/>
            <w:gridCol w:w="1939"/>
            <w:gridCol w:w="2100"/>
            <w:gridCol w:w="534"/>
            <w:gridCol w:w="70"/>
            <w:gridCol w:w="968"/>
          </w:tblGrid>
          <w:tr w:rsidR="005064E4" w:rsidRPr="00D77D6D" w14:paraId="3CC7DD29" w14:textId="77777777" w:rsidTr="005064E4">
            <w:trPr>
              <w:gridBefore w:val="1"/>
              <w:gridAfter w:val="2"/>
              <w:wBefore w:w="46" w:type="pct"/>
              <w:wAfter w:w="505" w:type="pct"/>
              <w:jc w:val="center"/>
            </w:trPr>
            <w:tc>
              <w:tcPr>
                <w:tcW w:w="1006" w:type="pct"/>
                <w:tcMar>
                  <w:left w:w="0" w:type="dxa"/>
                  <w:right w:w="0" w:type="dxa"/>
                </w:tcMar>
              </w:tcPr>
              <w:p w14:paraId="4C3D6B46" w14:textId="42F45765" w:rsidR="005064E4" w:rsidRPr="000B6C71" w:rsidRDefault="005064E4" w:rsidP="005064E4">
                <w:pPr>
                  <w:pStyle w:val="Nagwek"/>
                  <w:framePr w:hSpace="141" w:wrap="around" w:vAnchor="page" w:hAnchor="page" w:xAlign="center" w:y="316"/>
                  <w:ind w:left="-204" w:hanging="141"/>
                  <w:suppressOverlap/>
                  <w:rPr>
                    <w:noProof/>
                    <w:lang w:eastAsia="pl-PL"/>
                  </w:rPr>
                </w:pPr>
                <w:bookmarkStart w:id="1" w:name="_Hlk74657434"/>
                <w:bookmarkStart w:id="2" w:name="_Hlk530999824"/>
                <w:bookmarkStart w:id="3" w:name="_Hlk530999927"/>
                <w:bookmarkStart w:id="4" w:name="_Hlk530999928"/>
                <w:bookmarkStart w:id="5" w:name="_Hlk530999941"/>
                <w:bookmarkStart w:id="6" w:name="_Hlk530999942"/>
              </w:p>
            </w:tc>
            <w:tc>
              <w:tcPr>
                <w:tcW w:w="1217" w:type="pct"/>
                <w:tcMar>
                  <w:left w:w="0" w:type="dxa"/>
                  <w:right w:w="0" w:type="dxa"/>
                </w:tcMar>
              </w:tcPr>
              <w:p w14:paraId="6B493A03" w14:textId="77777777" w:rsidR="005064E4" w:rsidRPr="000B6C71" w:rsidRDefault="005064E4" w:rsidP="005064E4">
                <w:pPr>
                  <w:framePr w:hSpace="141" w:wrap="around" w:vAnchor="page" w:hAnchor="page" w:xAlign="center" w:y="316"/>
                  <w:suppressOverlap/>
                  <w:jc w:val="center"/>
                  <w:rPr>
                    <w:noProof/>
                    <w:lang w:eastAsia="pl-PL"/>
                  </w:rPr>
                </w:pPr>
              </w:p>
            </w:tc>
            <w:tc>
              <w:tcPr>
                <w:tcW w:w="944" w:type="pct"/>
                <w:tcMar>
                  <w:left w:w="0" w:type="dxa"/>
                  <w:right w:w="0" w:type="dxa"/>
                </w:tcMar>
              </w:tcPr>
              <w:p w14:paraId="73438045" w14:textId="77777777" w:rsidR="005064E4" w:rsidRPr="000B6C71" w:rsidRDefault="005064E4" w:rsidP="005064E4">
                <w:pPr>
                  <w:framePr w:hSpace="141" w:wrap="around" w:vAnchor="page" w:hAnchor="page" w:xAlign="center" w:y="316"/>
                  <w:ind w:right="47"/>
                  <w:suppressOverlap/>
                  <w:jc w:val="center"/>
                  <w:rPr>
                    <w:noProof/>
                    <w:lang w:eastAsia="pl-PL"/>
                  </w:rPr>
                </w:pPr>
              </w:p>
            </w:tc>
            <w:tc>
              <w:tcPr>
                <w:tcW w:w="1282" w:type="pct"/>
                <w:gridSpan w:val="2"/>
                <w:tcMar>
                  <w:left w:w="0" w:type="dxa"/>
                  <w:right w:w="0" w:type="dxa"/>
                </w:tcMar>
              </w:tcPr>
              <w:p w14:paraId="7F9CC894" w14:textId="77777777" w:rsidR="005064E4" w:rsidRPr="000B6C71" w:rsidRDefault="005064E4" w:rsidP="005064E4">
                <w:pPr>
                  <w:framePr w:hSpace="141" w:wrap="around" w:vAnchor="page" w:hAnchor="page" w:xAlign="center" w:y="316"/>
                  <w:suppressOverlap/>
                  <w:jc w:val="right"/>
                  <w:rPr>
                    <w:noProof/>
                    <w:lang w:eastAsia="pl-PL"/>
                  </w:rPr>
                </w:pPr>
              </w:p>
            </w:tc>
          </w:tr>
          <w:tr w:rsidR="00B66A68" w14:paraId="42F00CBE" w14:textId="77777777" w:rsidTr="000A5A6C">
            <w:tblPrEx>
              <w:jc w:val="left"/>
              <w:tblCellMar>
                <w:left w:w="108" w:type="dxa"/>
                <w:bottom w:w="113" w:type="dxa"/>
                <w:right w:w="108" w:type="dxa"/>
              </w:tblCellMar>
              <w:tblLook w:val="00A0" w:firstRow="1" w:lastRow="0" w:firstColumn="1" w:lastColumn="0" w:noHBand="0" w:noVBand="0"/>
            </w:tblPrEx>
            <w:trPr>
              <w:trHeight w:val="765"/>
            </w:trPr>
            <w:tc>
              <w:tcPr>
                <w:tcW w:w="4235" w:type="pct"/>
                <w:gridSpan w:val="5"/>
                <w:vAlign w:val="center"/>
              </w:tcPr>
              <w:p w14:paraId="7DCEA94E" w14:textId="77777777" w:rsidR="00B66A68" w:rsidRDefault="00B66A68" w:rsidP="00B66A68">
                <w:pPr>
                  <w:framePr w:hSpace="141" w:wrap="around" w:vAnchor="page" w:hAnchor="page" w:xAlign="center" w:y="316"/>
                  <w:suppressOverlap/>
                  <w:rPr>
                    <w:sz w:val="20"/>
                    <w:szCs w:val="20"/>
                  </w:rPr>
                </w:pPr>
              </w:p>
            </w:tc>
            <w:tc>
              <w:tcPr>
                <w:tcW w:w="294" w:type="pct"/>
                <w:gridSpan w:val="2"/>
                <w:vAlign w:val="center"/>
              </w:tcPr>
              <w:p w14:paraId="7C41FDEF" w14:textId="77777777" w:rsidR="00B66A68" w:rsidRDefault="00B66A68" w:rsidP="00B66A68">
                <w:pPr>
                  <w:framePr w:hSpace="141" w:wrap="around" w:vAnchor="page" w:hAnchor="page" w:xAlign="center" w:y="316"/>
                  <w:suppressOverlap/>
                </w:pPr>
              </w:p>
            </w:tc>
            <w:tc>
              <w:tcPr>
                <w:tcW w:w="471" w:type="pct"/>
                <w:vAlign w:val="center"/>
              </w:tcPr>
              <w:p w14:paraId="0AB7A98C" w14:textId="77777777" w:rsidR="00B66A68" w:rsidRDefault="00B66A68" w:rsidP="00B66A68">
                <w:pPr>
                  <w:framePr w:hSpace="141" w:wrap="around" w:vAnchor="page" w:hAnchor="page" w:xAlign="center" w:y="316"/>
                  <w:ind w:right="-108"/>
                  <w:suppressOverlap/>
                </w:pPr>
              </w:p>
            </w:tc>
          </w:tr>
          <w:bookmarkEnd w:id="1"/>
        </w:tbl>
        <w:p w14:paraId="21417CEA" w14:textId="42F45765" w:rsidR="00282B67" w:rsidRPr="001D43E1" w:rsidRDefault="00282B67" w:rsidP="005064E4">
          <w:pPr>
            <w:pStyle w:val="Nagwek"/>
          </w:pPr>
        </w:p>
      </w:tc>
      <w:tc>
        <w:tcPr>
          <w:tcW w:w="2976" w:type="dxa"/>
          <w:vAlign w:val="center"/>
        </w:tcPr>
        <w:p w14:paraId="6861F100" w14:textId="665BFD88" w:rsidR="00282B67" w:rsidRPr="001D43E1" w:rsidRDefault="00282B67" w:rsidP="00282B67">
          <w:pPr>
            <w:jc w:val="center"/>
          </w:pPr>
        </w:p>
      </w:tc>
      <w:tc>
        <w:tcPr>
          <w:tcW w:w="3720" w:type="dxa"/>
          <w:vAlign w:val="center"/>
        </w:tcPr>
        <w:p w14:paraId="10677E98" w14:textId="649E175C" w:rsidR="00282B67" w:rsidRPr="001D43E1" w:rsidRDefault="00282B67" w:rsidP="00282B67">
          <w:pPr>
            <w:jc w:val="center"/>
          </w:pPr>
        </w:p>
      </w:tc>
    </w:tr>
  </w:tbl>
  <w:tbl>
    <w:tblPr>
      <w:tblW w:w="3381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74"/>
      <w:gridCol w:w="2759"/>
      <w:gridCol w:w="2139"/>
      <w:gridCol w:w="2903"/>
    </w:tblGrid>
    <w:tr w:rsidR="005064E4" w:rsidRPr="00D77D6D" w14:paraId="552DCA97" w14:textId="77777777" w:rsidTr="005064E4">
      <w:trPr>
        <w:jc w:val="center"/>
      </w:trPr>
      <w:tc>
        <w:tcPr>
          <w:tcW w:w="1010" w:type="pct"/>
          <w:tcMar>
            <w:left w:w="0" w:type="dxa"/>
            <w:right w:w="0" w:type="dxa"/>
          </w:tcMar>
        </w:tcPr>
        <w:bookmarkEnd w:id="2"/>
        <w:bookmarkEnd w:id="3"/>
        <w:bookmarkEnd w:id="4"/>
        <w:bookmarkEnd w:id="5"/>
        <w:bookmarkEnd w:id="6"/>
        <w:p w14:paraId="63CEDD60" w14:textId="62081643" w:rsidR="005064E4" w:rsidRPr="00D77D6D" w:rsidRDefault="005064E4" w:rsidP="005064E4">
          <w:pPr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6E23A72D" wp14:editId="77646874">
                <wp:extent cx="1025525" cy="437515"/>
                <wp:effectExtent l="0" t="0" r="0" b="0"/>
                <wp:docPr id="8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552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1" w:type="pct"/>
          <w:tcMar>
            <w:left w:w="0" w:type="dxa"/>
            <w:right w:w="0" w:type="dxa"/>
          </w:tcMar>
        </w:tcPr>
        <w:p w14:paraId="120FA137" w14:textId="60859F29" w:rsidR="005064E4" w:rsidRPr="00D77D6D" w:rsidRDefault="005064E4" w:rsidP="005064E4">
          <w:pPr>
            <w:jc w:val="center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68D16E61" wp14:editId="22E5AF5F">
                <wp:extent cx="1415415" cy="437515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541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94" w:type="pct"/>
          <w:tcMar>
            <w:left w:w="0" w:type="dxa"/>
            <w:right w:w="0" w:type="dxa"/>
          </w:tcMar>
        </w:tcPr>
        <w:p w14:paraId="7CA87FB0" w14:textId="3705BAE0" w:rsidR="005064E4" w:rsidRPr="00D77D6D" w:rsidRDefault="005064E4" w:rsidP="005064E4">
          <w:pPr>
            <w:ind w:right="47"/>
            <w:jc w:val="center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45847F97" wp14:editId="303331AE">
                <wp:extent cx="962025" cy="437515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5" w:type="pct"/>
          <w:tcMar>
            <w:left w:w="0" w:type="dxa"/>
            <w:right w:w="0" w:type="dxa"/>
          </w:tcMar>
        </w:tcPr>
        <w:p w14:paraId="6737726E" w14:textId="45CF2220" w:rsidR="005064E4" w:rsidRPr="00D77D6D" w:rsidRDefault="005064E4" w:rsidP="005064E4">
          <w:pPr>
            <w:jc w:val="right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071FA378" wp14:editId="4F2E7F1C">
                <wp:extent cx="1637665" cy="437515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766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C0FC555" w14:textId="77D1ACB5" w:rsidR="00E375FC" w:rsidRPr="00322892" w:rsidRDefault="005064E4" w:rsidP="00322892">
    <w:pPr>
      <w:pStyle w:val="Nagwek"/>
      <w:rPr>
        <w:rFonts w:ascii="Cambria" w:hAnsi="Cambria"/>
        <w:sz w:val="20"/>
        <w:szCs w:val="20"/>
      </w:rPr>
    </w:pPr>
    <w:bookmarkStart w:id="7" w:name="_Hlk62726794"/>
    <w:r>
      <w:rPr>
        <w:rFonts w:ascii="Cambria" w:hAnsi="Cambria"/>
        <w:sz w:val="20"/>
        <w:szCs w:val="20"/>
      </w:rPr>
      <w:t xml:space="preserve">Nr referencyjny: </w:t>
    </w:r>
    <w:bookmarkEnd w:id="7"/>
    <w:r w:rsidR="00322892" w:rsidRPr="00322892">
      <w:rPr>
        <w:rFonts w:ascii="Cambria" w:hAnsi="Cambria"/>
        <w:sz w:val="20"/>
        <w:szCs w:val="20"/>
      </w:rPr>
      <w:t>WIN.ZP.271.2.2022MD</w:t>
    </w:r>
  </w:p>
  <w:p w14:paraId="618001D8" w14:textId="2E3E93DA" w:rsidR="000A5A6C" w:rsidRDefault="000A5A6C" w:rsidP="005064E4">
    <w:pPr>
      <w:pStyle w:val="Nagwek"/>
      <w:rPr>
        <w:rFonts w:ascii="Cambria" w:hAnsi="Cambria"/>
        <w:sz w:val="20"/>
        <w:szCs w:val="20"/>
        <w:lang w:eastAsia="x-none"/>
      </w:rPr>
    </w:pPr>
  </w:p>
  <w:p w14:paraId="31BAD7BB" w14:textId="67F2F57D" w:rsidR="000A5A6C" w:rsidRDefault="000A5A6C" w:rsidP="005064E4">
    <w:pPr>
      <w:pStyle w:val="Nagwek"/>
      <w:rPr>
        <w:rFonts w:ascii="Cambria" w:hAnsi="Cambria"/>
        <w:sz w:val="20"/>
        <w:szCs w:val="20"/>
        <w:lang w:eastAsia="x-none"/>
      </w:rPr>
    </w:pPr>
  </w:p>
  <w:p w14:paraId="6EC0A8B7" w14:textId="77777777" w:rsidR="000A5A6C" w:rsidRPr="000A5A6C" w:rsidRDefault="000A5A6C" w:rsidP="005064E4">
    <w:pPr>
      <w:pStyle w:val="Nagwek"/>
      <w:rPr>
        <w:rFonts w:ascii="Cambria" w:hAnsi="Cambria"/>
        <w:sz w:val="20"/>
        <w:szCs w:val="20"/>
        <w:lang w:eastAsia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pStyle w:val="Nagwek2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pStyle w:val="Nagwek3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pStyle w:val="Nagwek4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pStyle w:val="Nagwek6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</w:lvl>
  </w:abstractNum>
  <w:abstractNum w:abstractNumId="4" w15:restartNumberingAfterBreak="0">
    <w:nsid w:val="00000005"/>
    <w:multiLevelType w:val="multilevel"/>
    <w:tmpl w:val="00000005"/>
    <w:name w:val="WW8Num4"/>
    <w:lvl w:ilvl="0">
      <w:start w:val="13"/>
      <w:numFmt w:val="decimal"/>
      <w:lvlText w:val="%1."/>
      <w:lvlJc w:val="left"/>
      <w:pPr>
        <w:tabs>
          <w:tab w:val="num" w:pos="435"/>
        </w:tabs>
        <w:ind w:left="435" w:hanging="435"/>
      </w:pPr>
      <w:rPr>
        <w:b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</w:lvl>
  </w:abstractNum>
  <w:abstractNum w:abstractNumId="5" w15:restartNumberingAfterBreak="0">
    <w:nsid w:val="00000006"/>
    <w:multiLevelType w:val="multilevel"/>
    <w:tmpl w:val="00000006"/>
    <w:name w:val="WW8Num5"/>
    <w:lvl w:ilvl="0">
      <w:start w:val="13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14.%2."/>
      <w:lvlJc w:val="left"/>
      <w:pPr>
        <w:tabs>
          <w:tab w:val="num" w:pos="876"/>
        </w:tabs>
        <w:ind w:left="876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</w:lvl>
  </w:abstractNum>
  <w:abstractNum w:abstractNumId="7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8" w15:restartNumberingAfterBreak="0">
    <w:nsid w:val="00000009"/>
    <w:multiLevelType w:val="singleLevel"/>
    <w:tmpl w:val="00000009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Verdana" w:hAnsi="Verdana"/>
        <w:sz w:val="22"/>
        <w:szCs w:val="22"/>
      </w:rPr>
    </w:lvl>
  </w:abstractNum>
  <w:abstractNum w:abstractNumId="9" w15:restartNumberingAfterBreak="0">
    <w:nsid w:val="0000000A"/>
    <w:multiLevelType w:val="multilevel"/>
    <w:tmpl w:val="79F04DBC"/>
    <w:name w:val="WW8Num14"/>
    <w:lvl w:ilvl="0">
      <w:start w:val="7"/>
      <w:numFmt w:val="decimal"/>
      <w:lvlText w:val="%1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  <w:sz w:val="22"/>
        <w:szCs w:val="22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  <w:sz w:val="22"/>
        <w:szCs w:val="22"/>
      </w:rPr>
    </w:lvl>
    <w:lvl w:ilvl="2">
      <w:start w:val="5"/>
      <w:numFmt w:val="decimal"/>
      <w:lvlText w:val="%1.%2.%3"/>
      <w:lvlJc w:val="left"/>
      <w:pPr>
        <w:tabs>
          <w:tab w:val="num" w:pos="0"/>
        </w:tabs>
        <w:ind w:left="862" w:hanging="720"/>
      </w:pPr>
      <w:rPr>
        <w:rFonts w:ascii="Verdana" w:hAnsi="Verdana"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-284"/>
        </w:tabs>
        <w:ind w:left="1080" w:hanging="1080"/>
      </w:pPr>
      <w:rPr>
        <w:rFonts w:ascii="Verdana" w:hAnsi="Verdana" w:cs="Times New Roman" w:hint="default"/>
        <w:sz w:val="22"/>
        <w:szCs w:val="16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Times New Roman" w:hAnsi="Times New Roman" w:cs="Times New Roman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Times New Roman" w:hAnsi="Times New Roman" w:cs="Times New Roman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Times New Roman" w:hAnsi="Times New Roman" w:cs="Times New Roman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ascii="Times New Roman" w:hAnsi="Times New Roman" w:cs="Times New Roman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Times New Roman" w:hAnsi="Times New Roman" w:cs="Times New Roman"/>
        <w:sz w:val="22"/>
        <w:szCs w:val="22"/>
      </w:rPr>
    </w:lvl>
  </w:abstractNum>
  <w:abstractNum w:abstractNumId="10" w15:restartNumberingAfterBreak="0">
    <w:nsid w:val="0000000B"/>
    <w:multiLevelType w:val="multilevel"/>
    <w:tmpl w:val="0000000B"/>
    <w:name w:val="WW8Num16"/>
    <w:lvl w:ilvl="0">
      <w:start w:val="20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735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</w:lvl>
  </w:abstractNum>
  <w:abstractNum w:abstractNumId="11" w15:restartNumberingAfterBreak="0">
    <w:nsid w:val="0000000C"/>
    <w:multiLevelType w:val="singleLevel"/>
    <w:tmpl w:val="0000000C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</w:abstractNum>
  <w:abstractNum w:abstractNumId="12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0E"/>
    <w:multiLevelType w:val="singleLevel"/>
    <w:tmpl w:val="0000000E"/>
    <w:name w:val="WW8Num20"/>
    <w:lvl w:ilvl="0">
      <w:start w:val="3"/>
      <w:numFmt w:val="upperRoman"/>
      <w:pStyle w:val="Legenda1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4" w15:restartNumberingAfterBreak="0">
    <w:nsid w:val="0000000F"/>
    <w:multiLevelType w:val="singleLevel"/>
    <w:tmpl w:val="0000000F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  <w:b w:val="0"/>
        <w:i w:val="0"/>
        <w:sz w:val="20"/>
        <w:szCs w:val="20"/>
      </w:rPr>
    </w:lvl>
  </w:abstractNum>
  <w:abstractNum w:abstractNumId="15" w15:restartNumberingAfterBreak="0">
    <w:nsid w:val="00000010"/>
    <w:multiLevelType w:val="singleLevel"/>
    <w:tmpl w:val="00000010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1495" w:hanging="360"/>
      </w:pPr>
      <w:rPr>
        <w:rFonts w:ascii="Symbol" w:hAnsi="Symbol"/>
        <w:sz w:val="22"/>
        <w:szCs w:val="22"/>
      </w:rPr>
    </w:lvl>
  </w:abstractNum>
  <w:abstractNum w:abstractNumId="16" w15:restartNumberingAfterBreak="0">
    <w:nsid w:val="00000011"/>
    <w:multiLevelType w:val="multilevel"/>
    <w:tmpl w:val="00000011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7" w15:restartNumberingAfterBreak="0">
    <w:nsid w:val="00000012"/>
    <w:multiLevelType w:val="multilevel"/>
    <w:tmpl w:val="04023254"/>
    <w:name w:val="WW8Num24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18"/>
        <w:szCs w:val="1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86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ascii="StarSymbol" w:hAnsi="StarSymbol" w:cs="StarSymbol" w:hint="default"/>
        <w:sz w:val="18"/>
        <w:szCs w:val="18"/>
      </w:rPr>
    </w:lvl>
  </w:abstractNum>
  <w:abstractNum w:abstractNumId="18" w15:restartNumberingAfterBreak="0">
    <w:nsid w:val="00000013"/>
    <w:multiLevelType w:val="singleLevel"/>
    <w:tmpl w:val="00000013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1353" w:hanging="360"/>
      </w:pPr>
      <w:rPr>
        <w:rFonts w:ascii="Symbol" w:hAnsi="Symbol" w:cs="Times New Roman"/>
        <w:b w:val="0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00000015"/>
    <w:multiLevelType w:val="multilevel"/>
    <w:tmpl w:val="00000015"/>
    <w:name w:val="WW8Num2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21" w15:restartNumberingAfterBreak="0">
    <w:nsid w:val="00000016"/>
    <w:multiLevelType w:val="multilevel"/>
    <w:tmpl w:val="00000016"/>
    <w:name w:val="WW8Num2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00000017"/>
    <w:multiLevelType w:val="multilevel"/>
    <w:tmpl w:val="00000017"/>
    <w:name w:val="WW8Num30"/>
    <w:lvl w:ilvl="0">
      <w:start w:val="3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216" w:hanging="720"/>
      </w:pPr>
      <w:rPr>
        <w:rFonts w:ascii="Symbol" w:hAnsi="Symbol" w:cs="Microsoft Sans Serif"/>
      </w:rPr>
    </w:lvl>
    <w:lvl w:ilvl="2">
      <w:start w:val="4"/>
      <w:numFmt w:val="decimal"/>
      <w:lvlText w:val="%1.%2.%3."/>
      <w:lvlJc w:val="left"/>
      <w:pPr>
        <w:tabs>
          <w:tab w:val="num" w:pos="0"/>
        </w:tabs>
        <w:ind w:left="1712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68" w:hanging="108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064" w:hanging="108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20" w:hanging="144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16" w:hanging="144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72" w:hanging="180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768" w:hanging="180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</w:abstractNum>
  <w:abstractNum w:abstractNumId="23" w15:restartNumberingAfterBreak="0">
    <w:nsid w:val="00000018"/>
    <w:multiLevelType w:val="multilevel"/>
    <w:tmpl w:val="00000018"/>
    <w:name w:val="WW8Num32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150"/>
        </w:tabs>
        <w:ind w:left="1150" w:hanging="720"/>
      </w:pPr>
    </w:lvl>
    <w:lvl w:ilvl="2">
      <w:start w:val="1"/>
      <w:numFmt w:val="decimal"/>
      <w:lvlText w:val="%1.%2.%3."/>
      <w:lvlJc w:val="left"/>
      <w:pPr>
        <w:tabs>
          <w:tab w:val="num" w:pos="1580"/>
        </w:tabs>
        <w:ind w:left="1580" w:hanging="720"/>
      </w:pPr>
    </w:lvl>
    <w:lvl w:ilvl="3">
      <w:start w:val="1"/>
      <w:numFmt w:val="decimal"/>
      <w:lvlText w:val="%1.%2.%3.%4."/>
      <w:lvlJc w:val="left"/>
      <w:pPr>
        <w:tabs>
          <w:tab w:val="num" w:pos="2370"/>
        </w:tabs>
        <w:ind w:left="2370" w:hanging="1080"/>
      </w:pPr>
    </w:lvl>
    <w:lvl w:ilvl="4">
      <w:start w:val="1"/>
      <w:numFmt w:val="decimal"/>
      <w:lvlText w:val="%1.%2.%3.%4.%5."/>
      <w:lvlJc w:val="left"/>
      <w:pPr>
        <w:tabs>
          <w:tab w:val="num" w:pos="2800"/>
        </w:tabs>
        <w:ind w:left="2800" w:hanging="1080"/>
      </w:p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5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020"/>
        </w:tabs>
        <w:ind w:left="40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810"/>
        </w:tabs>
        <w:ind w:left="481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240"/>
        </w:tabs>
        <w:ind w:left="5240" w:hanging="1800"/>
      </w:pPr>
    </w:lvl>
  </w:abstractNum>
  <w:abstractNum w:abstractNumId="24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5" w15:restartNumberingAfterBreak="0">
    <w:nsid w:val="0000001A"/>
    <w:multiLevelType w:val="singleLevel"/>
    <w:tmpl w:val="0000001A"/>
    <w:name w:val="WW8Num34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</w:abstractNum>
  <w:abstractNum w:abstractNumId="26" w15:restartNumberingAfterBreak="0">
    <w:nsid w:val="0000001B"/>
    <w:multiLevelType w:val="multilevel"/>
    <w:tmpl w:val="F2CE9158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19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27" w15:restartNumberingAfterBreak="0">
    <w:nsid w:val="0000001C"/>
    <w:multiLevelType w:val="singleLevel"/>
    <w:tmpl w:val="0000001C"/>
    <w:name w:val="WW8Num37"/>
    <w:lvl w:ilvl="0">
      <w:start w:val="1"/>
      <w:numFmt w:val="bullet"/>
      <w:lvlText w:val=""/>
      <w:lvlJc w:val="left"/>
      <w:pPr>
        <w:tabs>
          <w:tab w:val="num" w:pos="765"/>
        </w:tabs>
        <w:ind w:left="765" w:hanging="360"/>
      </w:pPr>
      <w:rPr>
        <w:rFonts w:ascii="Wingdings" w:hAnsi="Wingdings" w:cs="StarSymbol"/>
        <w:sz w:val="18"/>
        <w:szCs w:val="18"/>
      </w:rPr>
    </w:lvl>
  </w:abstractNum>
  <w:abstractNum w:abstractNumId="28" w15:restartNumberingAfterBreak="0">
    <w:nsid w:val="0000001D"/>
    <w:multiLevelType w:val="singleLevel"/>
    <w:tmpl w:val="0000001D"/>
    <w:name w:val="WW8Num3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StarSymbol" w:hAnsi="StarSymbol" w:cs="StarSymbol"/>
        <w:sz w:val="18"/>
        <w:szCs w:val="18"/>
      </w:rPr>
    </w:lvl>
  </w:abstractNum>
  <w:abstractNum w:abstractNumId="29" w15:restartNumberingAfterBreak="0">
    <w:nsid w:val="0000001E"/>
    <w:multiLevelType w:val="singleLevel"/>
    <w:tmpl w:val="0000001E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30" w15:restartNumberingAfterBreak="0">
    <w:nsid w:val="0000001F"/>
    <w:multiLevelType w:val="multilevel"/>
    <w:tmpl w:val="0000001F"/>
    <w:name w:val="WW8Num4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</w:lvl>
  </w:abstractNum>
  <w:abstractNum w:abstractNumId="31" w15:restartNumberingAfterBreak="0">
    <w:nsid w:val="00000020"/>
    <w:multiLevelType w:val="multilevel"/>
    <w:tmpl w:val="00000020"/>
    <w:name w:val="WW8Num41"/>
    <w:lvl w:ilvl="0">
      <w:start w:val="18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659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72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1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788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072" w:hanging="1800"/>
      </w:pPr>
    </w:lvl>
  </w:abstractNum>
  <w:abstractNum w:abstractNumId="32" w15:restartNumberingAfterBreak="0">
    <w:nsid w:val="00000021"/>
    <w:multiLevelType w:val="singleLevel"/>
    <w:tmpl w:val="00000021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33" w15:restartNumberingAfterBreak="0">
    <w:nsid w:val="00000022"/>
    <w:multiLevelType w:val="singleLevel"/>
    <w:tmpl w:val="00000022"/>
    <w:name w:val="WW8Num45"/>
    <w:lvl w:ilvl="0">
      <w:start w:val="1"/>
      <w:numFmt w:val="bullet"/>
      <w:lvlText w:val=""/>
      <w:lvlJc w:val="left"/>
      <w:pPr>
        <w:tabs>
          <w:tab w:val="num" w:pos="0"/>
        </w:tabs>
        <w:ind w:left="1713" w:hanging="360"/>
      </w:pPr>
      <w:rPr>
        <w:rFonts w:ascii="Symbol" w:hAnsi="Symbol"/>
      </w:rPr>
    </w:lvl>
  </w:abstractNum>
  <w:abstractNum w:abstractNumId="34" w15:restartNumberingAfterBreak="0">
    <w:nsid w:val="00000023"/>
    <w:multiLevelType w:val="singleLevel"/>
    <w:tmpl w:val="00000023"/>
    <w:name w:val="WW8Num46"/>
    <w:lvl w:ilvl="0">
      <w:start w:val="1"/>
      <w:numFmt w:val="bullet"/>
      <w:lvlText w:val=""/>
      <w:lvlJc w:val="left"/>
      <w:pPr>
        <w:tabs>
          <w:tab w:val="num" w:pos="823"/>
        </w:tabs>
        <w:ind w:left="823" w:hanging="397"/>
      </w:pPr>
      <w:rPr>
        <w:rFonts w:ascii="Symbol" w:hAnsi="Symbol"/>
        <w:color w:val="auto"/>
      </w:rPr>
    </w:lvl>
  </w:abstractNum>
  <w:abstractNum w:abstractNumId="35" w15:restartNumberingAfterBreak="0">
    <w:nsid w:val="00000024"/>
    <w:multiLevelType w:val="singleLevel"/>
    <w:tmpl w:val="00000024"/>
    <w:name w:val="WW8Num50"/>
    <w:lvl w:ilvl="0">
      <w:start w:val="1"/>
      <w:numFmt w:val="decimal"/>
      <w:lvlText w:val="%1."/>
      <w:lvlJc w:val="left"/>
      <w:pPr>
        <w:tabs>
          <w:tab w:val="num" w:pos="540"/>
        </w:tabs>
        <w:ind w:left="180" w:firstLine="0"/>
      </w:pPr>
      <w:rPr>
        <w:rFonts w:ascii="Verdana" w:hAnsi="Verdana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16"/>
        <w:vertAlign w:val="baseline"/>
      </w:rPr>
    </w:lvl>
  </w:abstractNum>
  <w:abstractNum w:abstractNumId="36" w15:restartNumberingAfterBreak="0">
    <w:nsid w:val="00000025"/>
    <w:multiLevelType w:val="singleLevel"/>
    <w:tmpl w:val="00000025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7" w15:restartNumberingAfterBreak="0">
    <w:nsid w:val="00000026"/>
    <w:multiLevelType w:val="singleLevel"/>
    <w:tmpl w:val="00000026"/>
    <w:name w:val="WW8Num5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trike w:val="0"/>
        <w:dstrike w:val="0"/>
      </w:rPr>
    </w:lvl>
  </w:abstractNum>
  <w:abstractNum w:abstractNumId="38" w15:restartNumberingAfterBreak="0">
    <w:nsid w:val="00000027"/>
    <w:multiLevelType w:val="singleLevel"/>
    <w:tmpl w:val="00000027"/>
    <w:name w:val="WW8Num56"/>
    <w:lvl w:ilvl="0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39" w15:restartNumberingAfterBreak="0">
    <w:nsid w:val="00000028"/>
    <w:multiLevelType w:val="singleLevel"/>
    <w:tmpl w:val="00000028"/>
    <w:name w:val="WW8Num5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0" w15:restartNumberingAfterBreak="0">
    <w:nsid w:val="00000029"/>
    <w:multiLevelType w:val="multilevel"/>
    <w:tmpl w:val="00000029"/>
    <w:name w:val="WW8Num58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644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706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059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05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0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39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751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744" w:hanging="1800"/>
      </w:pPr>
    </w:lvl>
  </w:abstractNum>
  <w:abstractNum w:abstractNumId="41" w15:restartNumberingAfterBreak="0">
    <w:nsid w:val="0000002A"/>
    <w:multiLevelType w:val="multilevel"/>
    <w:tmpl w:val="0000002A"/>
    <w:name w:val="WW8Num59"/>
    <w:lvl w:ilvl="0">
      <w:start w:val="7"/>
      <w:numFmt w:val="decimal"/>
      <w:lvlText w:val="%1"/>
      <w:lvlJc w:val="left"/>
      <w:pPr>
        <w:tabs>
          <w:tab w:val="num" w:pos="0"/>
        </w:tabs>
        <w:ind w:left="435" w:hanging="435"/>
      </w:pPr>
      <w:rPr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860" w:hanging="435"/>
      </w:pPr>
      <w:rPr>
        <w:i w:val="0"/>
      </w:rPr>
    </w:lvl>
    <w:lvl w:ilvl="2">
      <w:start w:val="2"/>
      <w:numFmt w:val="decimal"/>
      <w:lvlText w:val="%1.%2.%3"/>
      <w:lvlJc w:val="left"/>
      <w:pPr>
        <w:tabs>
          <w:tab w:val="num" w:pos="0"/>
        </w:tabs>
        <w:ind w:left="1570" w:hanging="720"/>
      </w:pPr>
      <w:rPr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5" w:hanging="720"/>
      </w:pPr>
      <w:rPr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0" w:hanging="1080"/>
      </w:pPr>
      <w:rPr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05" w:hanging="1080"/>
      </w:pPr>
      <w:rPr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0" w:hanging="1440"/>
      </w:pPr>
      <w:rPr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75" w:hanging="1800"/>
      </w:pPr>
      <w:rPr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0" w:hanging="1800"/>
      </w:pPr>
      <w:rPr>
        <w:i w:val="0"/>
      </w:rPr>
    </w:lvl>
  </w:abstractNum>
  <w:abstractNum w:abstractNumId="42" w15:restartNumberingAfterBreak="0">
    <w:nsid w:val="0000002D"/>
    <w:multiLevelType w:val="singleLevel"/>
    <w:tmpl w:val="0000002D"/>
    <w:name w:val="WW8Num49"/>
    <w:lvl w:ilvl="0">
      <w:start w:val="1"/>
      <w:numFmt w:val="bullet"/>
      <w:lvlText w:val=""/>
      <w:lvlJc w:val="left"/>
      <w:pPr>
        <w:tabs>
          <w:tab w:val="num" w:pos="0"/>
        </w:tabs>
        <w:ind w:left="1070" w:hanging="360"/>
      </w:pPr>
      <w:rPr>
        <w:rFonts w:ascii="Symbol" w:hAnsi="Symbol"/>
      </w:rPr>
    </w:lvl>
  </w:abstractNum>
  <w:abstractNum w:abstractNumId="43" w15:restartNumberingAfterBreak="0">
    <w:nsid w:val="0000002F"/>
    <w:multiLevelType w:val="singleLevel"/>
    <w:tmpl w:val="0000002F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</w:abstractNum>
  <w:abstractNum w:abstractNumId="44" w15:restartNumberingAfterBreak="0">
    <w:nsid w:val="00000030"/>
    <w:multiLevelType w:val="singleLevel"/>
    <w:tmpl w:val="00000030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5" w15:restartNumberingAfterBreak="0">
    <w:nsid w:val="00000031"/>
    <w:multiLevelType w:val="singleLevel"/>
    <w:tmpl w:val="00000031"/>
    <w:name w:val="WW8Num53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/>
      </w:rPr>
    </w:lvl>
  </w:abstractNum>
  <w:abstractNum w:abstractNumId="46" w15:restartNumberingAfterBreak="0">
    <w:nsid w:val="00000032"/>
    <w:multiLevelType w:val="multilevel"/>
    <w:tmpl w:val="0000003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47" w15:restartNumberingAfterBreak="0">
    <w:nsid w:val="00000033"/>
    <w:multiLevelType w:val="multilevel"/>
    <w:tmpl w:val="00000033"/>
    <w:lvl w:ilvl="0">
      <w:start w:val="17"/>
      <w:numFmt w:val="decimal"/>
      <w:lvlText w:val="%1."/>
      <w:lvlJc w:val="left"/>
      <w:pPr>
        <w:tabs>
          <w:tab w:val="num" w:pos="0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48" w15:restartNumberingAfterBreak="0">
    <w:nsid w:val="00000034"/>
    <w:multiLevelType w:val="singleLevel"/>
    <w:tmpl w:val="00000034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9" w15:restartNumberingAfterBreak="0">
    <w:nsid w:val="00000038"/>
    <w:multiLevelType w:val="multilevel"/>
    <w:tmpl w:val="1370163A"/>
    <w:name w:val="WW8Num60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50" w15:restartNumberingAfterBreak="0">
    <w:nsid w:val="00000039"/>
    <w:multiLevelType w:val="singleLevel"/>
    <w:tmpl w:val="00000039"/>
    <w:name w:val="WW8Num6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51" w15:restartNumberingAfterBreak="0">
    <w:nsid w:val="0000003B"/>
    <w:multiLevelType w:val="multilevel"/>
    <w:tmpl w:val="0000003B"/>
    <w:name w:val="WW8Num63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</w:lvl>
  </w:abstractNum>
  <w:abstractNum w:abstractNumId="52" w15:restartNumberingAfterBreak="0">
    <w:nsid w:val="0000003C"/>
    <w:multiLevelType w:val="multilevel"/>
    <w:tmpl w:val="0000003C"/>
    <w:name w:val="WW8Num64"/>
    <w:lvl w:ilvl="0">
      <w:start w:val="18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75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72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1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788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072" w:hanging="1800"/>
      </w:pPr>
    </w:lvl>
  </w:abstractNum>
  <w:abstractNum w:abstractNumId="53" w15:restartNumberingAfterBreak="0">
    <w:nsid w:val="0000003E"/>
    <w:multiLevelType w:val="multilevel"/>
    <w:tmpl w:val="99AA7C56"/>
    <w:name w:val="WW8Num66"/>
    <w:lvl w:ilvl="0">
      <w:start w:val="20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75" w:hanging="375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54" w15:restartNumberingAfterBreak="0">
    <w:nsid w:val="0000003F"/>
    <w:multiLevelType w:val="multilevel"/>
    <w:tmpl w:val="0000003F"/>
    <w:name w:val="WW8Num67"/>
    <w:lvl w:ilvl="0">
      <w:start w:val="7"/>
      <w:numFmt w:val="decimal"/>
      <w:lvlText w:val="%1."/>
      <w:lvlJc w:val="left"/>
      <w:pPr>
        <w:tabs>
          <w:tab w:val="num" w:pos="0"/>
        </w:tabs>
        <w:ind w:left="645" w:hanging="645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976" w:hanging="720"/>
      </w:pPr>
    </w:lvl>
    <w:lvl w:ilvl="2">
      <w:start w:val="5"/>
      <w:numFmt w:val="decimal"/>
      <w:lvlText w:val="%1.%2.%3."/>
      <w:lvlJc w:val="left"/>
      <w:pPr>
        <w:tabs>
          <w:tab w:val="num" w:pos="0"/>
        </w:tabs>
        <w:ind w:left="123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0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2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97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592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848" w:hanging="1800"/>
      </w:pPr>
    </w:lvl>
  </w:abstractNum>
  <w:abstractNum w:abstractNumId="55" w15:restartNumberingAfterBreak="0">
    <w:nsid w:val="00000041"/>
    <w:multiLevelType w:val="singleLevel"/>
    <w:tmpl w:val="00000041"/>
    <w:name w:val="WW8Num69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56" w15:restartNumberingAfterBreak="0">
    <w:nsid w:val="00000046"/>
    <w:multiLevelType w:val="singleLevel"/>
    <w:tmpl w:val="00000046"/>
    <w:name w:val="WW8Num7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7" w15:restartNumberingAfterBreak="0">
    <w:nsid w:val="00000049"/>
    <w:multiLevelType w:val="singleLevel"/>
    <w:tmpl w:val="00000049"/>
    <w:name w:val="WW8Num78"/>
    <w:lvl w:ilvl="0">
      <w:start w:val="1"/>
      <w:numFmt w:val="bullet"/>
      <w:lvlText w:val=""/>
      <w:lvlJc w:val="left"/>
      <w:pPr>
        <w:tabs>
          <w:tab w:val="num" w:pos="0"/>
        </w:tabs>
        <w:ind w:left="1211" w:hanging="360"/>
      </w:pPr>
      <w:rPr>
        <w:rFonts w:ascii="Symbol" w:hAnsi="Symbol"/>
      </w:rPr>
    </w:lvl>
  </w:abstractNum>
  <w:abstractNum w:abstractNumId="58" w15:restartNumberingAfterBreak="0">
    <w:nsid w:val="0000004A"/>
    <w:multiLevelType w:val="singleLevel"/>
    <w:tmpl w:val="0000004A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vertAlign w:val="baseline"/>
      </w:rPr>
    </w:lvl>
  </w:abstractNum>
  <w:abstractNum w:abstractNumId="59" w15:restartNumberingAfterBreak="0">
    <w:nsid w:val="0000004B"/>
    <w:multiLevelType w:val="singleLevel"/>
    <w:tmpl w:val="0000004B"/>
    <w:name w:val="WW8Num8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vertAlign w:val="baseline"/>
      </w:rPr>
    </w:lvl>
  </w:abstractNum>
  <w:abstractNum w:abstractNumId="60" w15:restartNumberingAfterBreak="0">
    <w:nsid w:val="0000004C"/>
    <w:multiLevelType w:val="singleLevel"/>
    <w:tmpl w:val="0000004C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</w:rPr>
    </w:lvl>
  </w:abstractNum>
  <w:abstractNum w:abstractNumId="61" w15:restartNumberingAfterBreak="0">
    <w:nsid w:val="0000004D"/>
    <w:multiLevelType w:val="singleLevel"/>
    <w:tmpl w:val="0000004D"/>
    <w:name w:val="WW8Num8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Verdana" w:hAnsi="Verdana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16"/>
        <w:vertAlign w:val="baseline"/>
      </w:rPr>
    </w:lvl>
  </w:abstractNum>
  <w:abstractNum w:abstractNumId="62" w15:restartNumberingAfterBreak="0">
    <w:nsid w:val="0000004E"/>
    <w:multiLevelType w:val="singleLevel"/>
    <w:tmpl w:val="0000004E"/>
    <w:name w:val="WW8Num8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3" w15:restartNumberingAfterBreak="0">
    <w:nsid w:val="00000050"/>
    <w:multiLevelType w:val="singleLevel"/>
    <w:tmpl w:val="00000050"/>
    <w:name w:val="WW8Num8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/>
        <w:sz w:val="18"/>
        <w:szCs w:val="18"/>
      </w:rPr>
    </w:lvl>
  </w:abstractNum>
  <w:abstractNum w:abstractNumId="64" w15:restartNumberingAfterBreak="0">
    <w:nsid w:val="00000051"/>
    <w:multiLevelType w:val="singleLevel"/>
    <w:tmpl w:val="00000051"/>
    <w:name w:val="WW8Num86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/>
      </w:rPr>
    </w:lvl>
  </w:abstractNum>
  <w:abstractNum w:abstractNumId="65" w15:restartNumberingAfterBreak="0">
    <w:nsid w:val="00000052"/>
    <w:multiLevelType w:val="multilevel"/>
    <w:tmpl w:val="00000052"/>
    <w:name w:val="WW8Num8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928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66" w15:restartNumberingAfterBreak="0">
    <w:nsid w:val="00000054"/>
    <w:multiLevelType w:val="multilevel"/>
    <w:tmpl w:val="00000054"/>
    <w:name w:val="WW8Num89"/>
    <w:lvl w:ilvl="0">
      <w:start w:val="22"/>
      <w:numFmt w:val="decimal"/>
      <w:lvlText w:val="%1"/>
      <w:lvlJc w:val="left"/>
      <w:pPr>
        <w:tabs>
          <w:tab w:val="num" w:pos="0"/>
        </w:tabs>
        <w:ind w:left="375" w:hanging="375"/>
      </w:pPr>
      <w:rPr>
        <w:u w:val="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75" w:hanging="375"/>
      </w:pPr>
      <w:rPr>
        <w:u w:val="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  <w:rPr>
        <w:u w:val="none"/>
      </w:rPr>
    </w:lvl>
  </w:abstractNum>
  <w:abstractNum w:abstractNumId="67" w15:restartNumberingAfterBreak="0">
    <w:nsid w:val="00000056"/>
    <w:multiLevelType w:val="singleLevel"/>
    <w:tmpl w:val="00000056"/>
    <w:name w:val="WW8Num9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vertAlign w:val="baseline"/>
      </w:rPr>
    </w:lvl>
  </w:abstractNum>
  <w:abstractNum w:abstractNumId="68" w15:restartNumberingAfterBreak="0">
    <w:nsid w:val="00000057"/>
    <w:multiLevelType w:val="singleLevel"/>
    <w:tmpl w:val="00000057"/>
    <w:name w:val="WW8Num9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color w:val="auto"/>
      </w:rPr>
    </w:lvl>
  </w:abstractNum>
  <w:abstractNum w:abstractNumId="69" w15:restartNumberingAfterBreak="0">
    <w:nsid w:val="0000005A"/>
    <w:multiLevelType w:val="singleLevel"/>
    <w:tmpl w:val="0000005A"/>
    <w:name w:val="WW8Num9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trike w:val="0"/>
        <w:dstrike w:val="0"/>
      </w:rPr>
    </w:lvl>
  </w:abstractNum>
  <w:abstractNum w:abstractNumId="70" w15:restartNumberingAfterBreak="0">
    <w:nsid w:val="0000005D"/>
    <w:multiLevelType w:val="singleLevel"/>
    <w:tmpl w:val="0000005D"/>
    <w:name w:val="WW8Num98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/>
      </w:rPr>
    </w:lvl>
  </w:abstractNum>
  <w:abstractNum w:abstractNumId="71" w15:restartNumberingAfterBreak="0">
    <w:nsid w:val="0000005E"/>
    <w:multiLevelType w:val="multilevel"/>
    <w:tmpl w:val="0000005E"/>
    <w:name w:val="WW8Num99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-113"/>
        </w:tabs>
        <w:ind w:left="815" w:hanging="360"/>
      </w:pPr>
    </w:lvl>
    <w:lvl w:ilvl="2">
      <w:start w:val="1"/>
      <w:numFmt w:val="lowerRoman"/>
      <w:lvlText w:val="%3."/>
      <w:lvlJc w:val="left"/>
      <w:pPr>
        <w:tabs>
          <w:tab w:val="num" w:pos="-113"/>
        </w:tabs>
        <w:ind w:left="2047" w:hanging="180"/>
      </w:pPr>
    </w:lvl>
    <w:lvl w:ilvl="3">
      <w:start w:val="1"/>
      <w:numFmt w:val="decimal"/>
      <w:lvlText w:val="%4."/>
      <w:lvlJc w:val="left"/>
      <w:pPr>
        <w:tabs>
          <w:tab w:val="num" w:pos="-113"/>
        </w:tabs>
        <w:ind w:left="2767" w:hanging="360"/>
      </w:pPr>
    </w:lvl>
    <w:lvl w:ilvl="4">
      <w:start w:val="1"/>
      <w:numFmt w:val="lowerLetter"/>
      <w:lvlText w:val="%5."/>
      <w:lvlJc w:val="left"/>
      <w:pPr>
        <w:tabs>
          <w:tab w:val="num" w:pos="-113"/>
        </w:tabs>
        <w:ind w:left="3487" w:hanging="360"/>
      </w:pPr>
    </w:lvl>
    <w:lvl w:ilvl="5">
      <w:start w:val="1"/>
      <w:numFmt w:val="lowerRoman"/>
      <w:lvlText w:val="%6."/>
      <w:lvlJc w:val="left"/>
      <w:pPr>
        <w:tabs>
          <w:tab w:val="num" w:pos="-113"/>
        </w:tabs>
        <w:ind w:left="4207" w:hanging="180"/>
      </w:pPr>
    </w:lvl>
    <w:lvl w:ilvl="6">
      <w:start w:val="1"/>
      <w:numFmt w:val="decimal"/>
      <w:lvlText w:val="%7."/>
      <w:lvlJc w:val="left"/>
      <w:pPr>
        <w:tabs>
          <w:tab w:val="num" w:pos="-113"/>
        </w:tabs>
        <w:ind w:left="4927" w:hanging="360"/>
      </w:pPr>
    </w:lvl>
    <w:lvl w:ilvl="7">
      <w:start w:val="1"/>
      <w:numFmt w:val="lowerLetter"/>
      <w:lvlText w:val="%8."/>
      <w:lvlJc w:val="left"/>
      <w:pPr>
        <w:tabs>
          <w:tab w:val="num" w:pos="-113"/>
        </w:tabs>
        <w:ind w:left="5647" w:hanging="360"/>
      </w:pPr>
    </w:lvl>
    <w:lvl w:ilvl="8">
      <w:start w:val="1"/>
      <w:numFmt w:val="lowerRoman"/>
      <w:lvlText w:val="%9."/>
      <w:lvlJc w:val="left"/>
      <w:pPr>
        <w:tabs>
          <w:tab w:val="num" w:pos="-113"/>
        </w:tabs>
        <w:ind w:left="6367" w:hanging="180"/>
      </w:pPr>
    </w:lvl>
  </w:abstractNum>
  <w:abstractNum w:abstractNumId="72" w15:restartNumberingAfterBreak="0">
    <w:nsid w:val="0000005F"/>
    <w:multiLevelType w:val="singleLevel"/>
    <w:tmpl w:val="0000005F"/>
    <w:name w:val="WW8Num100"/>
    <w:lvl w:ilvl="0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73" w15:restartNumberingAfterBreak="0">
    <w:nsid w:val="00000060"/>
    <w:multiLevelType w:val="singleLevel"/>
    <w:tmpl w:val="27EABACE"/>
    <w:name w:val="WW8Num101"/>
    <w:lvl w:ilvl="0">
      <w:start w:val="1"/>
      <w:numFmt w:val="decimal"/>
      <w:lvlText w:val="%1)"/>
      <w:lvlJc w:val="left"/>
      <w:pPr>
        <w:tabs>
          <w:tab w:val="num" w:pos="0"/>
        </w:tabs>
        <w:ind w:left="928" w:hanging="360"/>
      </w:pPr>
      <w:rPr>
        <w:b w:val="0"/>
      </w:rPr>
    </w:lvl>
  </w:abstractNum>
  <w:abstractNum w:abstractNumId="74" w15:restartNumberingAfterBreak="0">
    <w:nsid w:val="00000061"/>
    <w:multiLevelType w:val="multilevel"/>
    <w:tmpl w:val="00000061"/>
    <w:name w:val="WW8Num1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928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36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75" w15:restartNumberingAfterBreak="0">
    <w:nsid w:val="00000062"/>
    <w:multiLevelType w:val="singleLevel"/>
    <w:tmpl w:val="00000062"/>
    <w:name w:val="WW8Num1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6" w15:restartNumberingAfterBreak="0">
    <w:nsid w:val="00000063"/>
    <w:multiLevelType w:val="multilevel"/>
    <w:tmpl w:val="62CA6F22"/>
    <w:name w:val="WW8Num104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5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059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05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0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39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751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744" w:hanging="1800"/>
      </w:pPr>
    </w:lvl>
  </w:abstractNum>
  <w:abstractNum w:abstractNumId="77" w15:restartNumberingAfterBreak="0">
    <w:nsid w:val="00000068"/>
    <w:multiLevelType w:val="multilevel"/>
    <w:tmpl w:val="000000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78" w15:restartNumberingAfterBreak="0">
    <w:nsid w:val="00770900"/>
    <w:multiLevelType w:val="singleLevel"/>
    <w:tmpl w:val="0000004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vertAlign w:val="baseline"/>
      </w:rPr>
    </w:lvl>
  </w:abstractNum>
  <w:abstractNum w:abstractNumId="79" w15:restartNumberingAfterBreak="0">
    <w:nsid w:val="04A01145"/>
    <w:multiLevelType w:val="hybridMultilevel"/>
    <w:tmpl w:val="88C0D30A"/>
    <w:lvl w:ilvl="0" w:tplc="C1985BCE">
      <w:start w:val="1"/>
      <w:numFmt w:val="bullet"/>
      <w:lvlText w:val=""/>
      <w:lvlJc w:val="left"/>
      <w:pPr>
        <w:ind w:left="720" w:hanging="360"/>
      </w:pPr>
      <w:rPr>
        <w:rFonts w:ascii="Verdana" w:hAnsi="Verdana" w:cs="Verdana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0" w15:restartNumberingAfterBreak="0">
    <w:nsid w:val="131245A5"/>
    <w:multiLevelType w:val="singleLevel"/>
    <w:tmpl w:val="00000034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81" w15:restartNumberingAfterBreak="0">
    <w:nsid w:val="1D9D565E"/>
    <w:multiLevelType w:val="multilevel"/>
    <w:tmpl w:val="123284C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150"/>
        </w:tabs>
        <w:ind w:left="1150" w:hanging="720"/>
      </w:pPr>
    </w:lvl>
    <w:lvl w:ilvl="2">
      <w:start w:val="1"/>
      <w:numFmt w:val="decimal"/>
      <w:lvlText w:val="%1.%2.%3."/>
      <w:lvlJc w:val="left"/>
      <w:pPr>
        <w:tabs>
          <w:tab w:val="num" w:pos="1580"/>
        </w:tabs>
        <w:ind w:left="1580" w:hanging="720"/>
      </w:pPr>
    </w:lvl>
    <w:lvl w:ilvl="3">
      <w:start w:val="1"/>
      <w:numFmt w:val="decimal"/>
      <w:lvlText w:val="%1.%2.%3.%4."/>
      <w:lvlJc w:val="left"/>
      <w:pPr>
        <w:tabs>
          <w:tab w:val="num" w:pos="2370"/>
        </w:tabs>
        <w:ind w:left="2370" w:hanging="1080"/>
      </w:pPr>
    </w:lvl>
    <w:lvl w:ilvl="4">
      <w:start w:val="1"/>
      <w:numFmt w:val="decimal"/>
      <w:lvlText w:val="%1.%2.%3.%4.%5."/>
      <w:lvlJc w:val="left"/>
      <w:pPr>
        <w:tabs>
          <w:tab w:val="num" w:pos="2800"/>
        </w:tabs>
        <w:ind w:left="2800" w:hanging="1080"/>
      </w:p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5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020"/>
        </w:tabs>
        <w:ind w:left="40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810"/>
        </w:tabs>
        <w:ind w:left="481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240"/>
        </w:tabs>
        <w:ind w:left="5240" w:hanging="1800"/>
      </w:pPr>
    </w:lvl>
  </w:abstractNum>
  <w:abstractNum w:abstractNumId="82" w15:restartNumberingAfterBreak="0">
    <w:nsid w:val="23E84532"/>
    <w:multiLevelType w:val="hybridMultilevel"/>
    <w:tmpl w:val="19B80206"/>
    <w:lvl w:ilvl="0" w:tplc="EFBEED08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webHidden w:val="0"/>
        <w:color w:val="auto"/>
        <w:sz w:val="16"/>
        <w:u w:val="none"/>
        <w:effect w:val="none"/>
        <w:vertAlign w:val="baseline"/>
        <w:specVanish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2A192945"/>
    <w:multiLevelType w:val="multilevel"/>
    <w:tmpl w:val="EC3E9E90"/>
    <w:lvl w:ilvl="0">
      <w:start w:val="13"/>
      <w:numFmt w:val="decimal"/>
      <w:lvlText w:val="%1"/>
      <w:lvlJc w:val="left"/>
      <w:pPr>
        <w:ind w:left="7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84" w15:restartNumberingAfterBreak="0">
    <w:nsid w:val="34124D2D"/>
    <w:multiLevelType w:val="multilevel"/>
    <w:tmpl w:val="D49888E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85" w15:restartNumberingAfterBreak="0">
    <w:nsid w:val="35EA184F"/>
    <w:multiLevelType w:val="hybridMultilevel"/>
    <w:tmpl w:val="1C36AA7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3D954A8F"/>
    <w:multiLevelType w:val="multilevel"/>
    <w:tmpl w:val="2E8AD9F4"/>
    <w:lvl w:ilvl="0">
      <w:start w:val="1"/>
      <w:numFmt w:val="lowerLetter"/>
      <w:lvlText w:val="%1)"/>
      <w:lvlJc w:val="left"/>
      <w:pPr>
        <w:tabs>
          <w:tab w:val="num" w:pos="426"/>
        </w:tabs>
        <w:ind w:left="906" w:hanging="480"/>
      </w:pPr>
      <w:rPr>
        <w:sz w:val="18"/>
        <w:szCs w:val="18"/>
      </w:rPr>
    </w:lvl>
    <w:lvl w:ilvl="1">
      <w:start w:val="2"/>
      <w:numFmt w:val="decimal"/>
      <w:lvlText w:val="%1.%2"/>
      <w:lvlJc w:val="left"/>
      <w:pPr>
        <w:tabs>
          <w:tab w:val="num" w:pos="426"/>
        </w:tabs>
        <w:ind w:left="906" w:hanging="480"/>
      </w:pPr>
      <w:rPr>
        <w:rFonts w:ascii="Times New Roman" w:hAnsi="Times New Roman" w:cs="Times New Roman"/>
        <w:sz w:val="22"/>
        <w:szCs w:val="22"/>
      </w:rPr>
    </w:lvl>
    <w:lvl w:ilvl="2">
      <w:start w:val="5"/>
      <w:numFmt w:val="decimal"/>
      <w:lvlText w:val="%1.%2.%3"/>
      <w:lvlJc w:val="left"/>
      <w:pPr>
        <w:tabs>
          <w:tab w:val="num" w:pos="426"/>
        </w:tabs>
        <w:ind w:left="1288" w:hanging="720"/>
      </w:pPr>
      <w:rPr>
        <w:rFonts w:ascii="Marlett" w:hAnsi="Marlett"/>
      </w:rPr>
    </w:lvl>
    <w:lvl w:ilvl="3">
      <w:start w:val="1"/>
      <w:numFmt w:val="decimal"/>
      <w:lvlText w:val="%1.%2.%3.%4"/>
      <w:lvlJc w:val="left"/>
      <w:pPr>
        <w:tabs>
          <w:tab w:val="num" w:pos="426"/>
        </w:tabs>
        <w:ind w:left="1790" w:hanging="1080"/>
      </w:pPr>
      <w:rPr>
        <w:rFonts w:ascii="Times New Roman" w:hAnsi="Times New Roman" w:cs="Times New Roman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426"/>
        </w:tabs>
        <w:ind w:left="1506" w:hanging="1080"/>
      </w:pPr>
      <w:rPr>
        <w:rFonts w:ascii="Times New Roman" w:hAnsi="Times New Roman" w:cs="Times New Roman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426"/>
        </w:tabs>
        <w:ind w:left="1866" w:hanging="1440"/>
      </w:pPr>
      <w:rPr>
        <w:rFonts w:ascii="Times New Roman" w:hAnsi="Times New Roman" w:cs="Times New Roman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426"/>
        </w:tabs>
        <w:ind w:left="1866" w:hanging="1440"/>
      </w:pPr>
      <w:rPr>
        <w:rFonts w:ascii="Times New Roman" w:hAnsi="Times New Roman" w:cs="Times New Roman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426"/>
        </w:tabs>
        <w:ind w:left="2226" w:hanging="1800"/>
      </w:pPr>
      <w:rPr>
        <w:rFonts w:ascii="Times New Roman" w:hAnsi="Times New Roman" w:cs="Times New Roman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426"/>
        </w:tabs>
        <w:ind w:left="2226" w:hanging="1800"/>
      </w:pPr>
      <w:rPr>
        <w:rFonts w:ascii="Times New Roman" w:hAnsi="Times New Roman" w:cs="Times New Roman"/>
        <w:sz w:val="22"/>
        <w:szCs w:val="22"/>
      </w:rPr>
    </w:lvl>
  </w:abstractNum>
  <w:abstractNum w:abstractNumId="87" w15:restartNumberingAfterBreak="0">
    <w:nsid w:val="3EC434C4"/>
    <w:multiLevelType w:val="multilevel"/>
    <w:tmpl w:val="FF3E9B0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8" w15:restartNumberingAfterBreak="0">
    <w:nsid w:val="4AE03911"/>
    <w:multiLevelType w:val="hybridMultilevel"/>
    <w:tmpl w:val="A7AC0D4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9" w15:restartNumberingAfterBreak="0">
    <w:nsid w:val="4EA97ED4"/>
    <w:multiLevelType w:val="multilevel"/>
    <w:tmpl w:val="1E8A13E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0" w15:restartNumberingAfterBreak="0">
    <w:nsid w:val="4FF66263"/>
    <w:multiLevelType w:val="hybridMultilevel"/>
    <w:tmpl w:val="AA389D14"/>
    <w:lvl w:ilvl="0" w:tplc="0000005F">
      <w:start w:val="25"/>
      <w:numFmt w:val="bullet"/>
      <w:lvlText w:val="-"/>
      <w:lvlJc w:val="left"/>
      <w:pPr>
        <w:ind w:left="1571" w:hanging="360"/>
      </w:pPr>
      <w:rPr>
        <w:rFonts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1" w15:restartNumberingAfterBreak="0">
    <w:nsid w:val="51101EC9"/>
    <w:multiLevelType w:val="hybridMultilevel"/>
    <w:tmpl w:val="A8F670F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2" w15:restartNumberingAfterBreak="0">
    <w:nsid w:val="54590FFC"/>
    <w:multiLevelType w:val="hybridMultilevel"/>
    <w:tmpl w:val="DEC25C72"/>
    <w:name w:val="WW8Num242"/>
    <w:lvl w:ilvl="0" w:tplc="7232710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3" w15:restartNumberingAfterBreak="0">
    <w:nsid w:val="579B1929"/>
    <w:multiLevelType w:val="hybridMultilevel"/>
    <w:tmpl w:val="D64EE512"/>
    <w:lvl w:ilvl="0" w:tplc="0000005F">
      <w:start w:val="25"/>
      <w:numFmt w:val="bullet"/>
      <w:lvlText w:val="-"/>
      <w:lvlJc w:val="left"/>
      <w:pPr>
        <w:ind w:left="1571" w:hanging="360"/>
      </w:pPr>
      <w:rPr>
        <w:rFonts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4" w15:restartNumberingAfterBreak="0">
    <w:nsid w:val="6EB575E8"/>
    <w:multiLevelType w:val="multilevel"/>
    <w:tmpl w:val="68563E64"/>
    <w:name w:val="WW8Num244"/>
    <w:lvl w:ilvl="0">
      <w:start w:val="1"/>
      <w:numFmt w:val="decimal"/>
      <w:lvlText w:val="%1."/>
      <w:lvlJc w:val="left"/>
      <w:pPr>
        <w:tabs>
          <w:tab w:val="num" w:pos="142"/>
        </w:tabs>
        <w:ind w:left="502" w:hanging="360"/>
      </w:pPr>
      <w:rPr>
        <w:rFonts w:hint="default"/>
        <w:sz w:val="18"/>
        <w:szCs w:val="18"/>
      </w:rPr>
    </w:lvl>
    <w:lvl w:ilvl="1">
      <w:start w:val="1"/>
      <w:numFmt w:val="decimal"/>
      <w:lvlText w:val="%1.%2"/>
      <w:lvlJc w:val="left"/>
      <w:pPr>
        <w:tabs>
          <w:tab w:val="num" w:pos="-142"/>
        </w:tabs>
        <w:ind w:left="644" w:hanging="360"/>
      </w:pPr>
      <w:rPr>
        <w:rFonts w:ascii="StarSymbol" w:hAnsi="StarSymbol" w:cs="StarSymbol" w:hint="default"/>
        <w:b w:val="0"/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142"/>
        </w:tabs>
        <w:ind w:left="1714" w:hanging="72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142"/>
        </w:tabs>
        <w:ind w:left="2140" w:hanging="720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decimal"/>
      <w:lvlText w:val="%1.%2.%3.%4.%5"/>
      <w:lvlJc w:val="left"/>
      <w:pPr>
        <w:tabs>
          <w:tab w:val="num" w:pos="142"/>
        </w:tabs>
        <w:ind w:left="2926" w:hanging="1080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decimal"/>
      <w:lvlText w:val="%1.%2.%3.%4.%5.%6"/>
      <w:lvlJc w:val="left"/>
      <w:pPr>
        <w:tabs>
          <w:tab w:val="num" w:pos="142"/>
        </w:tabs>
        <w:ind w:left="3352" w:hanging="1080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decimal"/>
      <w:lvlText w:val="%1.%2.%3.%4.%5.%6.%7"/>
      <w:lvlJc w:val="left"/>
      <w:pPr>
        <w:tabs>
          <w:tab w:val="num" w:pos="142"/>
        </w:tabs>
        <w:ind w:left="4138" w:hanging="1440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decimal"/>
      <w:lvlText w:val="%1.%2.%3.%4.%5.%6.%7.%8"/>
      <w:lvlJc w:val="left"/>
      <w:pPr>
        <w:tabs>
          <w:tab w:val="num" w:pos="142"/>
        </w:tabs>
        <w:ind w:left="4924" w:hanging="1800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decimal"/>
      <w:lvlText w:val="%1.%2.%3.%4.%5.%6.%7.%8.%9"/>
      <w:lvlJc w:val="left"/>
      <w:pPr>
        <w:tabs>
          <w:tab w:val="num" w:pos="142"/>
        </w:tabs>
        <w:ind w:left="5350" w:hanging="1800"/>
      </w:pPr>
      <w:rPr>
        <w:rFonts w:ascii="StarSymbol" w:hAnsi="StarSymbol" w:cs="StarSymbol" w:hint="default"/>
        <w:sz w:val="18"/>
        <w:szCs w:val="18"/>
      </w:rPr>
    </w:lvl>
  </w:abstractNum>
  <w:abstractNum w:abstractNumId="95" w15:restartNumberingAfterBreak="0">
    <w:nsid w:val="729765E2"/>
    <w:multiLevelType w:val="singleLevel"/>
    <w:tmpl w:val="0000004B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vertAlign w:val="baseline"/>
      </w:rPr>
    </w:lvl>
  </w:abstractNum>
  <w:abstractNum w:abstractNumId="96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97" w15:restartNumberingAfterBreak="0">
    <w:nsid w:val="7A35128F"/>
    <w:multiLevelType w:val="hybridMultilevel"/>
    <w:tmpl w:val="7714D23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10"/>
  </w:num>
  <w:num w:numId="5">
    <w:abstractNumId w:val="12"/>
  </w:num>
  <w:num w:numId="6">
    <w:abstractNumId w:val="13"/>
  </w:num>
  <w:num w:numId="7">
    <w:abstractNumId w:val="14"/>
  </w:num>
  <w:num w:numId="8">
    <w:abstractNumId w:val="17"/>
  </w:num>
  <w:num w:numId="9">
    <w:abstractNumId w:val="24"/>
  </w:num>
  <w:num w:numId="10">
    <w:abstractNumId w:val="26"/>
  </w:num>
  <w:num w:numId="11">
    <w:abstractNumId w:val="27"/>
  </w:num>
  <w:num w:numId="12">
    <w:abstractNumId w:val="33"/>
  </w:num>
  <w:num w:numId="13">
    <w:abstractNumId w:val="35"/>
  </w:num>
  <w:num w:numId="14">
    <w:abstractNumId w:val="37"/>
  </w:num>
  <w:num w:numId="15">
    <w:abstractNumId w:val="42"/>
  </w:num>
  <w:num w:numId="16">
    <w:abstractNumId w:val="46"/>
  </w:num>
  <w:num w:numId="17">
    <w:abstractNumId w:val="47"/>
  </w:num>
  <w:num w:numId="18">
    <w:abstractNumId w:val="48"/>
  </w:num>
  <w:num w:numId="19">
    <w:abstractNumId w:val="49"/>
  </w:num>
  <w:num w:numId="20">
    <w:abstractNumId w:val="51"/>
  </w:num>
  <w:num w:numId="21">
    <w:abstractNumId w:val="52"/>
  </w:num>
  <w:num w:numId="22">
    <w:abstractNumId w:val="53"/>
  </w:num>
  <w:num w:numId="23">
    <w:abstractNumId w:val="54"/>
  </w:num>
  <w:num w:numId="24">
    <w:abstractNumId w:val="55"/>
  </w:num>
  <w:num w:numId="25">
    <w:abstractNumId w:val="56"/>
  </w:num>
  <w:num w:numId="26">
    <w:abstractNumId w:val="57"/>
  </w:num>
  <w:num w:numId="27">
    <w:abstractNumId w:val="58"/>
  </w:num>
  <w:num w:numId="28">
    <w:abstractNumId w:val="59"/>
  </w:num>
  <w:num w:numId="29">
    <w:abstractNumId w:val="61"/>
  </w:num>
  <w:num w:numId="30">
    <w:abstractNumId w:val="64"/>
  </w:num>
  <w:num w:numId="31">
    <w:abstractNumId w:val="65"/>
  </w:num>
  <w:num w:numId="32">
    <w:abstractNumId w:val="66"/>
  </w:num>
  <w:num w:numId="33">
    <w:abstractNumId w:val="67"/>
  </w:num>
  <w:num w:numId="34">
    <w:abstractNumId w:val="68"/>
  </w:num>
  <w:num w:numId="35">
    <w:abstractNumId w:val="70"/>
  </w:num>
  <w:num w:numId="36">
    <w:abstractNumId w:val="73"/>
  </w:num>
  <w:num w:numId="37">
    <w:abstractNumId w:val="74"/>
  </w:num>
  <w:num w:numId="38">
    <w:abstractNumId w:val="75"/>
  </w:num>
  <w:num w:numId="39">
    <w:abstractNumId w:val="76"/>
  </w:num>
  <w:num w:numId="40">
    <w:abstractNumId w:val="84"/>
  </w:num>
  <w:num w:numId="41">
    <w:abstractNumId w:val="93"/>
  </w:num>
  <w:num w:numId="42">
    <w:abstractNumId w:val="90"/>
  </w:num>
  <w:num w:numId="43">
    <w:abstractNumId w:val="92"/>
  </w:num>
  <w:num w:numId="44">
    <w:abstractNumId w:val="87"/>
  </w:num>
  <w:num w:numId="45">
    <w:abstractNumId w:val="83"/>
  </w:num>
  <w:num w:numId="46">
    <w:abstractNumId w:val="78"/>
  </w:num>
  <w:num w:numId="47">
    <w:abstractNumId w:val="95"/>
  </w:num>
  <w:num w:numId="48">
    <w:abstractNumId w:val="80"/>
  </w:num>
  <w:num w:numId="49">
    <w:abstractNumId w:val="43"/>
  </w:num>
  <w:num w:numId="50">
    <w:abstractNumId w:val="44"/>
  </w:num>
  <w:num w:numId="51">
    <w:abstractNumId w:val="45"/>
  </w:num>
  <w:num w:numId="52">
    <w:abstractNumId w:val="50"/>
  </w:num>
  <w:num w:numId="53">
    <w:abstractNumId w:val="62"/>
  </w:num>
  <w:num w:numId="54">
    <w:abstractNumId w:val="63"/>
  </w:num>
  <w:num w:numId="55">
    <w:abstractNumId w:val="69"/>
  </w:num>
  <w:num w:numId="56">
    <w:abstractNumId w:val="71"/>
  </w:num>
  <w:num w:numId="57">
    <w:abstractNumId w:val="72"/>
  </w:num>
  <w:num w:numId="58">
    <w:abstractNumId w:val="77"/>
  </w:num>
  <w:num w:numId="59">
    <w:abstractNumId w:val="81"/>
  </w:num>
  <w:num w:numId="60">
    <w:abstractNumId w:val="88"/>
  </w:num>
  <w:num w:numId="61">
    <w:abstractNumId w:val="97"/>
  </w:num>
  <w:num w:numId="62">
    <w:abstractNumId w:val="91"/>
  </w:num>
  <w:num w:numId="63">
    <w:abstractNumId w:val="89"/>
  </w:num>
  <w:num w:numId="64">
    <w:abstractNumId w:val="94"/>
  </w:num>
  <w:num w:numId="65">
    <w:abstractNumId w:val="86"/>
  </w:num>
  <w:num w:numId="66">
    <w:abstractNumId w:val="8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96"/>
  </w:num>
  <w:num w:numId="69">
    <w:abstractNumId w:val="79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14C1"/>
    <w:rsid w:val="00021D87"/>
    <w:rsid w:val="00026AE8"/>
    <w:rsid w:val="0003608A"/>
    <w:rsid w:val="00036D33"/>
    <w:rsid w:val="0004088B"/>
    <w:rsid w:val="00045E3B"/>
    <w:rsid w:val="0004750E"/>
    <w:rsid w:val="00061E16"/>
    <w:rsid w:val="0008209F"/>
    <w:rsid w:val="000837E4"/>
    <w:rsid w:val="00092CD3"/>
    <w:rsid w:val="000A5A6C"/>
    <w:rsid w:val="000D2A76"/>
    <w:rsid w:val="000E55A4"/>
    <w:rsid w:val="000F385C"/>
    <w:rsid w:val="000F445D"/>
    <w:rsid w:val="000F58DA"/>
    <w:rsid w:val="001053B7"/>
    <w:rsid w:val="001179B6"/>
    <w:rsid w:val="00126B89"/>
    <w:rsid w:val="00172E43"/>
    <w:rsid w:val="0018008F"/>
    <w:rsid w:val="0019201D"/>
    <w:rsid w:val="001A4885"/>
    <w:rsid w:val="001B5E41"/>
    <w:rsid w:val="001D07D8"/>
    <w:rsid w:val="001D0805"/>
    <w:rsid w:val="001E3D72"/>
    <w:rsid w:val="00226C54"/>
    <w:rsid w:val="00237156"/>
    <w:rsid w:val="00282B67"/>
    <w:rsid w:val="002866B9"/>
    <w:rsid w:val="002A123E"/>
    <w:rsid w:val="002A368E"/>
    <w:rsid w:val="002A3CA1"/>
    <w:rsid w:val="002A55FE"/>
    <w:rsid w:val="002A72A2"/>
    <w:rsid w:val="002D0625"/>
    <w:rsid w:val="002D677E"/>
    <w:rsid w:val="002D7E77"/>
    <w:rsid w:val="002E0E83"/>
    <w:rsid w:val="002E3EE6"/>
    <w:rsid w:val="002F106F"/>
    <w:rsid w:val="00301D5F"/>
    <w:rsid w:val="00310A79"/>
    <w:rsid w:val="00310C4C"/>
    <w:rsid w:val="00322892"/>
    <w:rsid w:val="00340A5B"/>
    <w:rsid w:val="00345B77"/>
    <w:rsid w:val="00346882"/>
    <w:rsid w:val="003573F1"/>
    <w:rsid w:val="0036320D"/>
    <w:rsid w:val="00364857"/>
    <w:rsid w:val="003802F6"/>
    <w:rsid w:val="003925D5"/>
    <w:rsid w:val="003A5ECF"/>
    <w:rsid w:val="003C621B"/>
    <w:rsid w:val="003D25E9"/>
    <w:rsid w:val="003E0CB6"/>
    <w:rsid w:val="003E44D8"/>
    <w:rsid w:val="003F7B7F"/>
    <w:rsid w:val="00401124"/>
    <w:rsid w:val="00417A68"/>
    <w:rsid w:val="00420BDC"/>
    <w:rsid w:val="00435C81"/>
    <w:rsid w:val="00457482"/>
    <w:rsid w:val="004744F2"/>
    <w:rsid w:val="004969A9"/>
    <w:rsid w:val="004A7031"/>
    <w:rsid w:val="004B76C4"/>
    <w:rsid w:val="004D6B51"/>
    <w:rsid w:val="004E280D"/>
    <w:rsid w:val="004E4DE4"/>
    <w:rsid w:val="005064E4"/>
    <w:rsid w:val="00515638"/>
    <w:rsid w:val="0053585D"/>
    <w:rsid w:val="00541CDC"/>
    <w:rsid w:val="0055563A"/>
    <w:rsid w:val="00561391"/>
    <w:rsid w:val="00582F42"/>
    <w:rsid w:val="005A48D9"/>
    <w:rsid w:val="005B2A83"/>
    <w:rsid w:val="005C7992"/>
    <w:rsid w:val="005D0AA2"/>
    <w:rsid w:val="005D2AB0"/>
    <w:rsid w:val="005D5D8C"/>
    <w:rsid w:val="005F09FD"/>
    <w:rsid w:val="005F2E3D"/>
    <w:rsid w:val="00601368"/>
    <w:rsid w:val="00624439"/>
    <w:rsid w:val="00637C44"/>
    <w:rsid w:val="006600EA"/>
    <w:rsid w:val="00660D68"/>
    <w:rsid w:val="00667109"/>
    <w:rsid w:val="006728D0"/>
    <w:rsid w:val="006911F4"/>
    <w:rsid w:val="00692E0C"/>
    <w:rsid w:val="006A5A41"/>
    <w:rsid w:val="006B36C7"/>
    <w:rsid w:val="006B4514"/>
    <w:rsid w:val="006C4690"/>
    <w:rsid w:val="006C4B8B"/>
    <w:rsid w:val="006D4D10"/>
    <w:rsid w:val="006F165E"/>
    <w:rsid w:val="00700AAE"/>
    <w:rsid w:val="00741724"/>
    <w:rsid w:val="00745B27"/>
    <w:rsid w:val="007460EF"/>
    <w:rsid w:val="00770135"/>
    <w:rsid w:val="00792D51"/>
    <w:rsid w:val="00793CE7"/>
    <w:rsid w:val="007B39D4"/>
    <w:rsid w:val="007C1959"/>
    <w:rsid w:val="007C1C17"/>
    <w:rsid w:val="007D6AEB"/>
    <w:rsid w:val="007D7764"/>
    <w:rsid w:val="007E24AE"/>
    <w:rsid w:val="0080016E"/>
    <w:rsid w:val="00802477"/>
    <w:rsid w:val="00811281"/>
    <w:rsid w:val="00815DEC"/>
    <w:rsid w:val="00827AC3"/>
    <w:rsid w:val="00831E6D"/>
    <w:rsid w:val="00832824"/>
    <w:rsid w:val="00844B0F"/>
    <w:rsid w:val="008506C5"/>
    <w:rsid w:val="00855710"/>
    <w:rsid w:val="00865CD8"/>
    <w:rsid w:val="0088356E"/>
    <w:rsid w:val="00884C77"/>
    <w:rsid w:val="008B1D06"/>
    <w:rsid w:val="008C5A18"/>
    <w:rsid w:val="008D22ED"/>
    <w:rsid w:val="008E06E2"/>
    <w:rsid w:val="008E479D"/>
    <w:rsid w:val="008F0537"/>
    <w:rsid w:val="008F1304"/>
    <w:rsid w:val="008F1ABF"/>
    <w:rsid w:val="00905316"/>
    <w:rsid w:val="009126DF"/>
    <w:rsid w:val="00913B3A"/>
    <w:rsid w:val="00915542"/>
    <w:rsid w:val="00917D52"/>
    <w:rsid w:val="009275CE"/>
    <w:rsid w:val="0093493C"/>
    <w:rsid w:val="00937239"/>
    <w:rsid w:val="00947076"/>
    <w:rsid w:val="0095601C"/>
    <w:rsid w:val="009572CD"/>
    <w:rsid w:val="00963846"/>
    <w:rsid w:val="00974279"/>
    <w:rsid w:val="009769FA"/>
    <w:rsid w:val="00985CE6"/>
    <w:rsid w:val="009A40F2"/>
    <w:rsid w:val="009B3B60"/>
    <w:rsid w:val="009C5EA1"/>
    <w:rsid w:val="009E2552"/>
    <w:rsid w:val="009E33FC"/>
    <w:rsid w:val="009E49FB"/>
    <w:rsid w:val="00A0398B"/>
    <w:rsid w:val="00A07DA9"/>
    <w:rsid w:val="00A11C76"/>
    <w:rsid w:val="00A2030F"/>
    <w:rsid w:val="00A27E35"/>
    <w:rsid w:val="00A451C2"/>
    <w:rsid w:val="00A5772A"/>
    <w:rsid w:val="00A619BD"/>
    <w:rsid w:val="00A65CB6"/>
    <w:rsid w:val="00A75377"/>
    <w:rsid w:val="00A776E8"/>
    <w:rsid w:val="00A87F33"/>
    <w:rsid w:val="00A93EB1"/>
    <w:rsid w:val="00AA5D01"/>
    <w:rsid w:val="00AB0345"/>
    <w:rsid w:val="00AB3AE9"/>
    <w:rsid w:val="00AB3FD0"/>
    <w:rsid w:val="00AC06D0"/>
    <w:rsid w:val="00AC5B91"/>
    <w:rsid w:val="00AD0F91"/>
    <w:rsid w:val="00B11A4D"/>
    <w:rsid w:val="00B23F0E"/>
    <w:rsid w:val="00B47E0E"/>
    <w:rsid w:val="00B52506"/>
    <w:rsid w:val="00B66A68"/>
    <w:rsid w:val="00B71616"/>
    <w:rsid w:val="00B829A2"/>
    <w:rsid w:val="00B92B8F"/>
    <w:rsid w:val="00BA5285"/>
    <w:rsid w:val="00BC27EC"/>
    <w:rsid w:val="00BC2F97"/>
    <w:rsid w:val="00BD37DC"/>
    <w:rsid w:val="00BD60F5"/>
    <w:rsid w:val="00BE4522"/>
    <w:rsid w:val="00C01681"/>
    <w:rsid w:val="00C03942"/>
    <w:rsid w:val="00C067A1"/>
    <w:rsid w:val="00C10B61"/>
    <w:rsid w:val="00C11D35"/>
    <w:rsid w:val="00C150EC"/>
    <w:rsid w:val="00C15ADE"/>
    <w:rsid w:val="00C31ABB"/>
    <w:rsid w:val="00C34D69"/>
    <w:rsid w:val="00C36D9D"/>
    <w:rsid w:val="00C71702"/>
    <w:rsid w:val="00C739B7"/>
    <w:rsid w:val="00C77484"/>
    <w:rsid w:val="00C94F16"/>
    <w:rsid w:val="00CA7653"/>
    <w:rsid w:val="00CB1DA9"/>
    <w:rsid w:val="00CB5157"/>
    <w:rsid w:val="00CC13C6"/>
    <w:rsid w:val="00CD721D"/>
    <w:rsid w:val="00CF0CCB"/>
    <w:rsid w:val="00D06AC6"/>
    <w:rsid w:val="00D07EA7"/>
    <w:rsid w:val="00D55420"/>
    <w:rsid w:val="00D67982"/>
    <w:rsid w:val="00D7318A"/>
    <w:rsid w:val="00D86D55"/>
    <w:rsid w:val="00D95017"/>
    <w:rsid w:val="00DA5F05"/>
    <w:rsid w:val="00DF21CF"/>
    <w:rsid w:val="00DF372E"/>
    <w:rsid w:val="00E009F7"/>
    <w:rsid w:val="00E10043"/>
    <w:rsid w:val="00E23FEC"/>
    <w:rsid w:val="00E375FC"/>
    <w:rsid w:val="00E42B2A"/>
    <w:rsid w:val="00E43285"/>
    <w:rsid w:val="00E50033"/>
    <w:rsid w:val="00E555B6"/>
    <w:rsid w:val="00E574DE"/>
    <w:rsid w:val="00E92054"/>
    <w:rsid w:val="00EC198E"/>
    <w:rsid w:val="00EC55AF"/>
    <w:rsid w:val="00ED58A7"/>
    <w:rsid w:val="00EE17F1"/>
    <w:rsid w:val="00F02BD1"/>
    <w:rsid w:val="00F04E0E"/>
    <w:rsid w:val="00F10407"/>
    <w:rsid w:val="00F17385"/>
    <w:rsid w:val="00F17DB1"/>
    <w:rsid w:val="00F32566"/>
    <w:rsid w:val="00F34528"/>
    <w:rsid w:val="00F42896"/>
    <w:rsid w:val="00F61266"/>
    <w:rsid w:val="00F641A7"/>
    <w:rsid w:val="00F72409"/>
    <w:rsid w:val="00F73077"/>
    <w:rsid w:val="00F9207A"/>
    <w:rsid w:val="00F94B88"/>
    <w:rsid w:val="00F97856"/>
    <w:rsid w:val="00FD14C1"/>
    <w:rsid w:val="00FD793A"/>
    <w:rsid w:val="00FD7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ADB7D5"/>
  <w15:docId w15:val="{C32BE8E5-C4FF-422E-96B3-98963A1EE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563A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rsid w:val="0055563A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rsid w:val="0055563A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5563A"/>
    <w:pPr>
      <w:keepNext/>
      <w:numPr>
        <w:ilvl w:val="2"/>
        <w:numId w:val="1"/>
      </w:numPr>
      <w:spacing w:after="0" w:line="240" w:lineRule="auto"/>
      <w:outlineLvl w:val="2"/>
    </w:pPr>
    <w:rPr>
      <w:rFonts w:ascii="Times New Roman" w:eastAsia="Times New Roman" w:hAnsi="Times New Roman"/>
      <w:b/>
      <w:sz w:val="24"/>
      <w:szCs w:val="24"/>
    </w:rPr>
  </w:style>
  <w:style w:type="paragraph" w:styleId="Nagwek4">
    <w:name w:val="heading 4"/>
    <w:basedOn w:val="Normalny"/>
    <w:next w:val="Normalny"/>
    <w:qFormat/>
    <w:rsid w:val="0055563A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5563A"/>
    <w:pPr>
      <w:keepNext/>
      <w:jc w:val="center"/>
      <w:outlineLvl w:val="4"/>
    </w:pPr>
    <w:rPr>
      <w:b/>
      <w:u w:val="single"/>
    </w:rPr>
  </w:style>
  <w:style w:type="paragraph" w:styleId="Nagwek6">
    <w:name w:val="heading 6"/>
    <w:basedOn w:val="Normalny"/>
    <w:next w:val="Normalny"/>
    <w:qFormat/>
    <w:rsid w:val="0055563A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rsid w:val="0055563A"/>
    <w:pPr>
      <w:keepNext/>
      <w:spacing w:after="0" w:line="240" w:lineRule="auto"/>
      <w:jc w:val="right"/>
      <w:outlineLvl w:val="6"/>
    </w:pPr>
    <w:rPr>
      <w:rFonts w:ascii="Verdana" w:hAnsi="Verdana"/>
      <w:b/>
      <w:bCs/>
      <w:spacing w:val="-8"/>
      <w:sz w:val="14"/>
      <w:szCs w:val="18"/>
    </w:rPr>
  </w:style>
  <w:style w:type="paragraph" w:styleId="Nagwek8">
    <w:name w:val="heading 8"/>
    <w:basedOn w:val="Normalny"/>
    <w:next w:val="Normalny"/>
    <w:qFormat/>
    <w:rsid w:val="0055563A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55563A"/>
    <w:pPr>
      <w:keepNext/>
      <w:spacing w:after="0"/>
      <w:jc w:val="both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sid w:val="0055563A"/>
    <w:rPr>
      <w:b w:val="0"/>
    </w:rPr>
  </w:style>
  <w:style w:type="character" w:customStyle="1" w:styleId="WW8Num5z1">
    <w:name w:val="WW8Num5z1"/>
    <w:rsid w:val="0055563A"/>
    <w:rPr>
      <w:rFonts w:ascii="Times New Roman" w:hAnsi="Times New Roman" w:cs="Times New Roman"/>
    </w:rPr>
  </w:style>
  <w:style w:type="character" w:customStyle="1" w:styleId="WW8Num6z1">
    <w:name w:val="WW8Num6z1"/>
    <w:rsid w:val="0055563A"/>
    <w:rPr>
      <w:rFonts w:ascii="Symbol" w:hAnsi="Symbol"/>
    </w:rPr>
  </w:style>
  <w:style w:type="character" w:customStyle="1" w:styleId="WW8Num6z2">
    <w:name w:val="WW8Num6z2"/>
    <w:rsid w:val="0055563A"/>
    <w:rPr>
      <w:rFonts w:ascii="Marlett" w:hAnsi="Marlett"/>
    </w:rPr>
  </w:style>
  <w:style w:type="character" w:customStyle="1" w:styleId="WW8Num6z3">
    <w:name w:val="WW8Num6z3"/>
    <w:rsid w:val="0055563A"/>
    <w:rPr>
      <w:rFonts w:ascii="Symbol" w:hAnsi="Symbol"/>
    </w:rPr>
  </w:style>
  <w:style w:type="character" w:customStyle="1" w:styleId="WW8Num8z0">
    <w:name w:val="WW8Num8z0"/>
    <w:rsid w:val="0055563A"/>
    <w:rPr>
      <w:sz w:val="22"/>
      <w:szCs w:val="22"/>
    </w:rPr>
  </w:style>
  <w:style w:type="character" w:customStyle="1" w:styleId="WW8Num8z1">
    <w:name w:val="WW8Num8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8z2">
    <w:name w:val="WW8Num8z2"/>
    <w:rsid w:val="0055563A"/>
    <w:rPr>
      <w:rFonts w:ascii="Times New Roman" w:hAnsi="Times New Roman" w:cs="Times New Roman"/>
    </w:rPr>
  </w:style>
  <w:style w:type="character" w:customStyle="1" w:styleId="WW8Num9z0">
    <w:name w:val="WW8Num9z0"/>
    <w:rsid w:val="0055563A"/>
    <w:rPr>
      <w:sz w:val="22"/>
      <w:szCs w:val="22"/>
    </w:rPr>
  </w:style>
  <w:style w:type="character" w:customStyle="1" w:styleId="WW8Num10z0">
    <w:name w:val="WW8Num10z0"/>
    <w:rsid w:val="0055563A"/>
    <w:rPr>
      <w:sz w:val="22"/>
      <w:szCs w:val="22"/>
    </w:rPr>
  </w:style>
  <w:style w:type="character" w:customStyle="1" w:styleId="WW8Num10z1">
    <w:name w:val="WW8Num10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0z2">
    <w:name w:val="WW8Num10z2"/>
    <w:rsid w:val="0055563A"/>
    <w:rPr>
      <w:rFonts w:ascii="Times New Roman" w:hAnsi="Times New Roman" w:cs="Times New Roman"/>
    </w:rPr>
  </w:style>
  <w:style w:type="character" w:customStyle="1" w:styleId="WW8Num10z3">
    <w:name w:val="WW8Num10z3"/>
    <w:rsid w:val="0055563A"/>
    <w:rPr>
      <w:rFonts w:ascii="Symbol" w:hAnsi="Symbol"/>
    </w:rPr>
  </w:style>
  <w:style w:type="character" w:customStyle="1" w:styleId="WW8Num11z0">
    <w:name w:val="WW8Num11z0"/>
    <w:rsid w:val="0055563A"/>
    <w:rPr>
      <w:sz w:val="22"/>
      <w:szCs w:val="22"/>
    </w:rPr>
  </w:style>
  <w:style w:type="character" w:customStyle="1" w:styleId="WW8Num11z1">
    <w:name w:val="WW8Num11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1z2">
    <w:name w:val="WW8Num11z2"/>
    <w:rsid w:val="0055563A"/>
    <w:rPr>
      <w:rFonts w:ascii="Times New Roman" w:hAnsi="Times New Roman" w:cs="Times New Roman"/>
    </w:rPr>
  </w:style>
  <w:style w:type="character" w:customStyle="1" w:styleId="WW8Num12z0">
    <w:name w:val="WW8Num12z0"/>
    <w:rsid w:val="0055563A"/>
    <w:rPr>
      <w:sz w:val="22"/>
      <w:szCs w:val="22"/>
    </w:rPr>
  </w:style>
  <w:style w:type="character" w:customStyle="1" w:styleId="WW8Num12z1">
    <w:name w:val="WW8Num12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2z2">
    <w:name w:val="WW8Num12z2"/>
    <w:rsid w:val="0055563A"/>
    <w:rPr>
      <w:rFonts w:ascii="Times New Roman" w:hAnsi="Times New Roman" w:cs="Times New Roman"/>
    </w:rPr>
  </w:style>
  <w:style w:type="character" w:customStyle="1" w:styleId="WW8Num13z0">
    <w:name w:val="WW8Num13z0"/>
    <w:rsid w:val="0055563A"/>
    <w:rPr>
      <w:rFonts w:ascii="Arial" w:hAnsi="Arial" w:cs="Arial"/>
      <w:b w:val="0"/>
      <w:i w:val="0"/>
      <w:sz w:val="22"/>
      <w:szCs w:val="22"/>
    </w:rPr>
  </w:style>
  <w:style w:type="character" w:customStyle="1" w:styleId="WW8Num13z1">
    <w:name w:val="WW8Num13z1"/>
    <w:rsid w:val="0055563A"/>
    <w:rPr>
      <w:sz w:val="20"/>
      <w:szCs w:val="20"/>
    </w:rPr>
  </w:style>
  <w:style w:type="character" w:customStyle="1" w:styleId="WW8Num13z2">
    <w:name w:val="WW8Num13z2"/>
    <w:rsid w:val="0055563A"/>
    <w:rPr>
      <w:rFonts w:ascii="Wingdings" w:hAnsi="Wingdings" w:cs="Times New Roman"/>
    </w:rPr>
  </w:style>
  <w:style w:type="character" w:customStyle="1" w:styleId="WW8Num14z0">
    <w:name w:val="WW8Num14z0"/>
    <w:rsid w:val="0055563A"/>
    <w:rPr>
      <w:rFonts w:ascii="Times New Roman" w:hAnsi="Times New Roman" w:cs="Times New Roman"/>
      <w:sz w:val="22"/>
      <w:szCs w:val="22"/>
    </w:rPr>
  </w:style>
  <w:style w:type="character" w:customStyle="1" w:styleId="WW8Num14z2">
    <w:name w:val="WW8Num14z2"/>
    <w:rsid w:val="0055563A"/>
    <w:rPr>
      <w:rFonts w:ascii="Marlett" w:hAnsi="Marlett"/>
    </w:rPr>
  </w:style>
  <w:style w:type="character" w:customStyle="1" w:styleId="WW8Num15z0">
    <w:name w:val="WW8Num15z0"/>
    <w:rsid w:val="0055563A"/>
    <w:rPr>
      <w:b w:val="0"/>
      <w:i w:val="0"/>
      <w:sz w:val="22"/>
      <w:szCs w:val="22"/>
    </w:rPr>
  </w:style>
  <w:style w:type="character" w:customStyle="1" w:styleId="WW8Num17z0">
    <w:name w:val="WW8Num17z0"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18z0">
    <w:name w:val="WW8Num18z0"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18z1">
    <w:name w:val="WW8Num18z1"/>
    <w:rsid w:val="0055563A"/>
    <w:rPr>
      <w:rFonts w:ascii="Courier New" w:hAnsi="Courier New"/>
    </w:rPr>
  </w:style>
  <w:style w:type="character" w:customStyle="1" w:styleId="WW8Num18z2">
    <w:name w:val="WW8Num18z2"/>
    <w:rsid w:val="0055563A"/>
    <w:rPr>
      <w:rFonts w:ascii="Times New Roman" w:hAnsi="Times New Roman"/>
    </w:rPr>
  </w:style>
  <w:style w:type="character" w:customStyle="1" w:styleId="WW8Num18z3">
    <w:name w:val="WW8Num18z3"/>
    <w:rsid w:val="0055563A"/>
    <w:rPr>
      <w:rFonts w:ascii="Symbol" w:hAnsi="Symbol"/>
    </w:rPr>
  </w:style>
  <w:style w:type="character" w:customStyle="1" w:styleId="WW8Num21z0">
    <w:name w:val="WW8Num21z0"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21z1">
    <w:name w:val="WW8Num21z1"/>
    <w:rsid w:val="0055563A"/>
    <w:rPr>
      <w:rFonts w:ascii="Courier New" w:hAnsi="Courier New" w:cs="Courier New"/>
    </w:rPr>
  </w:style>
  <w:style w:type="character" w:customStyle="1" w:styleId="WW8Num21z2">
    <w:name w:val="WW8Num21z2"/>
    <w:rsid w:val="0055563A"/>
    <w:rPr>
      <w:rFonts w:ascii="Wingdings" w:hAnsi="Wingdings"/>
    </w:rPr>
  </w:style>
  <w:style w:type="character" w:customStyle="1" w:styleId="WW8Num22z0">
    <w:name w:val="WW8Num22z0"/>
    <w:rsid w:val="0055563A"/>
    <w:rPr>
      <w:sz w:val="22"/>
      <w:szCs w:val="22"/>
    </w:rPr>
  </w:style>
  <w:style w:type="character" w:customStyle="1" w:styleId="WW8Num22z1">
    <w:name w:val="WW8Num22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22z2">
    <w:name w:val="WW8Num22z2"/>
    <w:rsid w:val="0055563A"/>
    <w:rPr>
      <w:rFonts w:ascii="Times New Roman" w:hAnsi="Times New Roman" w:cs="Times New Roman"/>
    </w:rPr>
  </w:style>
  <w:style w:type="character" w:customStyle="1" w:styleId="WW8Num23z0">
    <w:name w:val="WW8Num23z0"/>
    <w:rsid w:val="0055563A"/>
    <w:rPr>
      <w:rFonts w:ascii="StarSymbol" w:hAnsi="StarSymbol" w:cs="StarSymbol"/>
      <w:sz w:val="18"/>
      <w:szCs w:val="18"/>
    </w:rPr>
  </w:style>
  <w:style w:type="character" w:customStyle="1" w:styleId="WW8Num23z1">
    <w:name w:val="WW8Num23z1"/>
    <w:rsid w:val="0055563A"/>
    <w:rPr>
      <w:rFonts w:ascii="Courier New" w:hAnsi="Courier New" w:cs="Courier New"/>
    </w:rPr>
  </w:style>
  <w:style w:type="character" w:customStyle="1" w:styleId="WW8Num23z2">
    <w:name w:val="WW8Num23z2"/>
    <w:rsid w:val="0055563A"/>
    <w:rPr>
      <w:rFonts w:ascii="Wingdings" w:hAnsi="Wingdings"/>
    </w:rPr>
  </w:style>
  <w:style w:type="character" w:customStyle="1" w:styleId="WW8Num24z0">
    <w:name w:val="WW8Num24z0"/>
    <w:rsid w:val="0055563A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55563A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25z1">
    <w:name w:val="WW8Num25z1"/>
    <w:rsid w:val="0055563A"/>
    <w:rPr>
      <w:rFonts w:ascii="Symbol" w:hAnsi="Symbol"/>
    </w:rPr>
  </w:style>
  <w:style w:type="character" w:customStyle="1" w:styleId="WW8Num25z2">
    <w:name w:val="WW8Num25z2"/>
    <w:rsid w:val="0055563A"/>
    <w:rPr>
      <w:b w:val="0"/>
      <w:i w:val="0"/>
    </w:rPr>
  </w:style>
  <w:style w:type="character" w:customStyle="1" w:styleId="WW8Num29z0">
    <w:name w:val="WW8Num29z0"/>
    <w:rsid w:val="0055563A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29z1">
    <w:name w:val="WW8Num29z1"/>
    <w:rsid w:val="0055563A"/>
    <w:rPr>
      <w:rFonts w:ascii="Symbol" w:hAnsi="Symbol" w:cs="Microsoft Sans Serif"/>
    </w:rPr>
  </w:style>
  <w:style w:type="character" w:customStyle="1" w:styleId="WW8Num29z2">
    <w:name w:val="WW8Num29z2"/>
    <w:rsid w:val="0055563A"/>
    <w:rPr>
      <w:b w:val="0"/>
      <w:i w:val="0"/>
    </w:rPr>
  </w:style>
  <w:style w:type="character" w:customStyle="1" w:styleId="WW8Num29z3">
    <w:name w:val="WW8Num29z3"/>
    <w:rsid w:val="0055563A"/>
    <w:rPr>
      <w:rFonts w:ascii="Symbol" w:hAnsi="Symbol"/>
    </w:rPr>
  </w:style>
  <w:style w:type="character" w:customStyle="1" w:styleId="WW8Num30z0">
    <w:name w:val="WW8Num30z0"/>
    <w:rsid w:val="0055563A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30z1">
    <w:name w:val="WW8Num30z1"/>
    <w:rsid w:val="0055563A"/>
    <w:rPr>
      <w:rFonts w:ascii="Symbol" w:hAnsi="Symbol" w:cs="Microsoft Sans Serif"/>
    </w:rPr>
  </w:style>
  <w:style w:type="character" w:customStyle="1" w:styleId="WW8Num30z2">
    <w:name w:val="WW8Num30z2"/>
    <w:rsid w:val="0055563A"/>
    <w:rPr>
      <w:b w:val="0"/>
      <w:i w:val="0"/>
    </w:rPr>
  </w:style>
  <w:style w:type="character" w:customStyle="1" w:styleId="WW8Num31z0">
    <w:name w:val="WW8Num31z0"/>
    <w:rsid w:val="0055563A"/>
    <w:rPr>
      <w:b w:val="0"/>
      <w:i w:val="0"/>
    </w:rPr>
  </w:style>
  <w:style w:type="character" w:customStyle="1" w:styleId="WW8Num31z1">
    <w:name w:val="WW8Num31z1"/>
    <w:rsid w:val="0055563A"/>
    <w:rPr>
      <w:rFonts w:ascii="Courier New" w:hAnsi="Courier New" w:cs="Courier New"/>
    </w:rPr>
  </w:style>
  <w:style w:type="character" w:customStyle="1" w:styleId="WW8Num31z2">
    <w:name w:val="WW8Num31z2"/>
    <w:rsid w:val="0055563A"/>
    <w:rPr>
      <w:rFonts w:ascii="Wingdings" w:hAnsi="Wingdings"/>
    </w:rPr>
  </w:style>
  <w:style w:type="character" w:customStyle="1" w:styleId="WW8Num31z3">
    <w:name w:val="WW8Num31z3"/>
    <w:rsid w:val="0055563A"/>
    <w:rPr>
      <w:rFonts w:ascii="Symbol" w:hAnsi="Symbol"/>
    </w:rPr>
  </w:style>
  <w:style w:type="character" w:customStyle="1" w:styleId="WW8Num35z0">
    <w:name w:val="WW8Num35z0"/>
    <w:rsid w:val="0055563A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6z1">
    <w:name w:val="WW8Num36z1"/>
    <w:rsid w:val="0055563A"/>
    <w:rPr>
      <w:i w:val="0"/>
    </w:rPr>
  </w:style>
  <w:style w:type="character" w:customStyle="1" w:styleId="WW8Num37z0">
    <w:name w:val="WW8Num37z0"/>
    <w:rsid w:val="0055563A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sid w:val="0055563A"/>
    <w:rPr>
      <w:rFonts w:ascii="Courier New" w:hAnsi="Courier New" w:cs="Courier New"/>
    </w:rPr>
  </w:style>
  <w:style w:type="character" w:customStyle="1" w:styleId="WW8Num37z3">
    <w:name w:val="WW8Num37z3"/>
    <w:rsid w:val="0055563A"/>
    <w:rPr>
      <w:rFonts w:ascii="Symbol" w:hAnsi="Symbol"/>
    </w:rPr>
  </w:style>
  <w:style w:type="character" w:customStyle="1" w:styleId="WW8Num38z0">
    <w:name w:val="WW8Num38z0"/>
    <w:rsid w:val="0055563A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sid w:val="0055563A"/>
    <w:rPr>
      <w:color w:val="auto"/>
    </w:rPr>
  </w:style>
  <w:style w:type="character" w:customStyle="1" w:styleId="WW8Num42z0">
    <w:name w:val="WW8Num42z0"/>
    <w:rsid w:val="0055563A"/>
    <w:rPr>
      <w:rFonts w:ascii="Symbol" w:hAnsi="Symbol"/>
    </w:rPr>
  </w:style>
  <w:style w:type="character" w:customStyle="1" w:styleId="WW8Num43z0">
    <w:name w:val="WW8Num43z0"/>
    <w:rsid w:val="0055563A"/>
    <w:rPr>
      <w:rFonts w:ascii="Symbol" w:hAnsi="Symbol"/>
    </w:rPr>
  </w:style>
  <w:style w:type="character" w:customStyle="1" w:styleId="WW8Num45z0">
    <w:name w:val="WW8Num45z0"/>
    <w:rsid w:val="0055563A"/>
    <w:rPr>
      <w:rFonts w:ascii="Symbol" w:hAnsi="Symbol"/>
    </w:rPr>
  </w:style>
  <w:style w:type="character" w:customStyle="1" w:styleId="WW8Num45z1">
    <w:name w:val="WW8Num45z1"/>
    <w:rsid w:val="0055563A"/>
    <w:rPr>
      <w:rFonts w:ascii="Courier New" w:hAnsi="Courier New" w:cs="Courier New"/>
    </w:rPr>
  </w:style>
  <w:style w:type="character" w:customStyle="1" w:styleId="WW8Num45z2">
    <w:name w:val="WW8Num45z2"/>
    <w:rsid w:val="0055563A"/>
    <w:rPr>
      <w:rFonts w:ascii="Wingdings" w:hAnsi="Wingdings"/>
    </w:rPr>
  </w:style>
  <w:style w:type="character" w:customStyle="1" w:styleId="WW8Num46z0">
    <w:name w:val="WW8Num46z0"/>
    <w:rsid w:val="0055563A"/>
    <w:rPr>
      <w:rFonts w:ascii="Symbol" w:hAnsi="Symbol"/>
      <w:color w:val="auto"/>
    </w:rPr>
  </w:style>
  <w:style w:type="character" w:customStyle="1" w:styleId="WW8Num47z0">
    <w:name w:val="WW8Num47z0"/>
    <w:rsid w:val="0055563A"/>
    <w:rPr>
      <w:b w:val="0"/>
    </w:rPr>
  </w:style>
  <w:style w:type="character" w:customStyle="1" w:styleId="WW8Num48z0">
    <w:name w:val="WW8Num48z0"/>
    <w:rsid w:val="0055563A"/>
    <w:rPr>
      <w:color w:val="auto"/>
    </w:rPr>
  </w:style>
  <w:style w:type="character" w:customStyle="1" w:styleId="WW8Num49z0">
    <w:name w:val="WW8Num49z0"/>
    <w:rsid w:val="0055563A"/>
    <w:rPr>
      <w:rFonts w:ascii="Symbol" w:hAnsi="Symbol"/>
    </w:rPr>
  </w:style>
  <w:style w:type="character" w:customStyle="1" w:styleId="WW8Num49z1">
    <w:name w:val="WW8Num49z1"/>
    <w:rsid w:val="0055563A"/>
    <w:rPr>
      <w:rFonts w:ascii="Courier New" w:hAnsi="Courier New" w:cs="Courier New"/>
    </w:rPr>
  </w:style>
  <w:style w:type="character" w:customStyle="1" w:styleId="WW8Num49z2">
    <w:name w:val="WW8Num49z2"/>
    <w:rsid w:val="0055563A"/>
    <w:rPr>
      <w:rFonts w:ascii="Wingdings" w:hAnsi="Wingdings"/>
    </w:rPr>
  </w:style>
  <w:style w:type="character" w:customStyle="1" w:styleId="WW8Num50z0">
    <w:name w:val="WW8Num50z0"/>
    <w:rsid w:val="0055563A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position w:val="0"/>
      <w:sz w:val="16"/>
      <w:vertAlign w:val="baseline"/>
    </w:rPr>
  </w:style>
  <w:style w:type="character" w:customStyle="1" w:styleId="WW8Num52z0">
    <w:name w:val="WW8Num52z0"/>
    <w:rsid w:val="0055563A"/>
    <w:rPr>
      <w:rFonts w:ascii="Wingdings" w:hAnsi="Wingdings"/>
    </w:rPr>
  </w:style>
  <w:style w:type="character" w:customStyle="1" w:styleId="WW8Num52z1">
    <w:name w:val="WW8Num52z1"/>
    <w:rsid w:val="0055563A"/>
    <w:rPr>
      <w:rFonts w:ascii="Courier New" w:hAnsi="Courier New" w:cs="Courier New"/>
    </w:rPr>
  </w:style>
  <w:style w:type="character" w:customStyle="1" w:styleId="WW8Num52z3">
    <w:name w:val="WW8Num52z3"/>
    <w:rsid w:val="0055563A"/>
    <w:rPr>
      <w:rFonts w:ascii="Symbol" w:hAnsi="Symbol"/>
    </w:rPr>
  </w:style>
  <w:style w:type="character" w:customStyle="1" w:styleId="WW8Num53z0">
    <w:name w:val="WW8Num53z0"/>
    <w:rsid w:val="0055563A"/>
    <w:rPr>
      <w:rFonts w:ascii="Verdana" w:hAnsi="Verdana" w:cs="Tahoma"/>
      <w:sz w:val="16"/>
      <w:szCs w:val="16"/>
    </w:rPr>
  </w:style>
  <w:style w:type="character" w:customStyle="1" w:styleId="WW8Num54z0">
    <w:name w:val="WW8Num54z0"/>
    <w:rsid w:val="0055563A"/>
    <w:rPr>
      <w:strike w:val="0"/>
      <w:dstrike w:val="0"/>
    </w:rPr>
  </w:style>
  <w:style w:type="character" w:customStyle="1" w:styleId="WW8Num55z0">
    <w:name w:val="WW8Num55z0"/>
    <w:rsid w:val="0055563A"/>
    <w:rPr>
      <w:rFonts w:ascii="Symbol" w:hAnsi="Symbol"/>
    </w:rPr>
  </w:style>
  <w:style w:type="character" w:customStyle="1" w:styleId="WW8Num56z0">
    <w:name w:val="WW8Num56z0"/>
    <w:rsid w:val="0055563A"/>
    <w:rPr>
      <w:rFonts w:ascii="Times New Roman" w:eastAsia="Times New Roman" w:hAnsi="Times New Roman" w:cs="Times New Roman"/>
    </w:rPr>
  </w:style>
  <w:style w:type="character" w:customStyle="1" w:styleId="WW8Num56z1">
    <w:name w:val="WW8Num56z1"/>
    <w:rsid w:val="0055563A"/>
    <w:rPr>
      <w:rFonts w:ascii="Courier New" w:hAnsi="Courier New"/>
    </w:rPr>
  </w:style>
  <w:style w:type="character" w:customStyle="1" w:styleId="WW8Num56z2">
    <w:name w:val="WW8Num56z2"/>
    <w:rsid w:val="0055563A"/>
    <w:rPr>
      <w:rFonts w:ascii="Wingdings" w:hAnsi="Wingdings"/>
    </w:rPr>
  </w:style>
  <w:style w:type="character" w:customStyle="1" w:styleId="WW8Num56z3">
    <w:name w:val="WW8Num56z3"/>
    <w:rsid w:val="0055563A"/>
    <w:rPr>
      <w:rFonts w:ascii="Symbol" w:hAnsi="Symbol"/>
    </w:rPr>
  </w:style>
  <w:style w:type="character" w:customStyle="1" w:styleId="WW8Num57z0">
    <w:name w:val="WW8Num57z0"/>
    <w:rsid w:val="0055563A"/>
    <w:rPr>
      <w:rFonts w:ascii="Symbol" w:hAnsi="Symbol"/>
    </w:rPr>
  </w:style>
  <w:style w:type="character" w:customStyle="1" w:styleId="WW8Num57z1">
    <w:name w:val="WW8Num57z1"/>
    <w:rsid w:val="0055563A"/>
    <w:rPr>
      <w:rFonts w:ascii="Courier New" w:hAnsi="Courier New"/>
    </w:rPr>
  </w:style>
  <w:style w:type="character" w:customStyle="1" w:styleId="WW8Num57z2">
    <w:name w:val="WW8Num57z2"/>
    <w:rsid w:val="0055563A"/>
    <w:rPr>
      <w:rFonts w:ascii="Wingdings" w:hAnsi="Wingdings"/>
    </w:rPr>
  </w:style>
  <w:style w:type="character" w:customStyle="1" w:styleId="WW8Num59z0">
    <w:name w:val="WW8Num59z0"/>
    <w:rsid w:val="0055563A"/>
    <w:rPr>
      <w:i w:val="0"/>
    </w:rPr>
  </w:style>
  <w:style w:type="character" w:customStyle="1" w:styleId="Domylnaczcionkaakapitu6">
    <w:name w:val="Domyślna czcionka akapitu6"/>
    <w:rsid w:val="0055563A"/>
  </w:style>
  <w:style w:type="character" w:customStyle="1" w:styleId="Nagwek1Znak">
    <w:name w:val="Nagłówek 1 Znak"/>
    <w:rsid w:val="0055563A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Nagwek2Znak">
    <w:name w:val="Nagłówek 2 Znak"/>
    <w:rsid w:val="0055563A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sid w:val="0055563A"/>
    <w:rPr>
      <w:rFonts w:ascii="Times New Roman" w:eastAsia="Times New Roman" w:hAnsi="Times New Roman"/>
      <w:b/>
      <w:sz w:val="24"/>
      <w:szCs w:val="24"/>
    </w:rPr>
  </w:style>
  <w:style w:type="character" w:customStyle="1" w:styleId="Nagwek4Znak">
    <w:name w:val="Nagłówek 4 Znak"/>
    <w:rsid w:val="0055563A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5Znak">
    <w:name w:val="Nagłówek 5 Znak"/>
    <w:rsid w:val="0055563A"/>
    <w:rPr>
      <w:b/>
      <w:sz w:val="22"/>
      <w:szCs w:val="22"/>
      <w:u w:val="single"/>
    </w:rPr>
  </w:style>
  <w:style w:type="character" w:customStyle="1" w:styleId="Nagwek6Znak">
    <w:name w:val="Nagłówek 6 Znak"/>
    <w:rsid w:val="0055563A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gwek7Znak">
    <w:name w:val="Nagłówek 7 Znak"/>
    <w:rsid w:val="0055563A"/>
    <w:rPr>
      <w:rFonts w:ascii="Verdana" w:hAnsi="Verdana" w:cs="Arial"/>
      <w:b/>
      <w:bCs/>
      <w:spacing w:val="-8"/>
      <w:sz w:val="14"/>
      <w:szCs w:val="18"/>
    </w:rPr>
  </w:style>
  <w:style w:type="character" w:customStyle="1" w:styleId="Nagwek8Znak">
    <w:name w:val="Nagłówek 8 Znak"/>
    <w:rsid w:val="0055563A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rsid w:val="0055563A"/>
    <w:rPr>
      <w:rFonts w:ascii="Arial" w:hAnsi="Arial" w:cs="Arial"/>
      <w:b/>
      <w:sz w:val="22"/>
      <w:szCs w:val="22"/>
    </w:rPr>
  </w:style>
  <w:style w:type="character" w:customStyle="1" w:styleId="NagwekZnak">
    <w:name w:val="Nagłówek Znak"/>
    <w:rsid w:val="0055563A"/>
    <w:rPr>
      <w:sz w:val="22"/>
      <w:szCs w:val="22"/>
    </w:rPr>
  </w:style>
  <w:style w:type="character" w:customStyle="1" w:styleId="StopkaZnak">
    <w:name w:val="Stopka Znak"/>
    <w:rsid w:val="0055563A"/>
    <w:rPr>
      <w:sz w:val="22"/>
      <w:szCs w:val="22"/>
    </w:rPr>
  </w:style>
  <w:style w:type="character" w:customStyle="1" w:styleId="TekstdymkaZnak">
    <w:name w:val="Tekst dymka Znak"/>
    <w:rsid w:val="0055563A"/>
    <w:rPr>
      <w:rFonts w:ascii="Tahoma" w:hAnsi="Tahoma" w:cs="Tahoma"/>
      <w:sz w:val="16"/>
      <w:szCs w:val="16"/>
    </w:rPr>
  </w:style>
  <w:style w:type="character" w:customStyle="1" w:styleId="WW8Num5z0">
    <w:name w:val="WW8Num5z0"/>
    <w:rsid w:val="0055563A"/>
    <w:rPr>
      <w:b w:val="0"/>
    </w:rPr>
  </w:style>
  <w:style w:type="character" w:customStyle="1" w:styleId="WW8Num14z1">
    <w:name w:val="WW8Num14z1"/>
    <w:rsid w:val="0055563A"/>
    <w:rPr>
      <w:rFonts w:ascii="Symbol" w:hAnsi="Symbol"/>
    </w:rPr>
  </w:style>
  <w:style w:type="character" w:customStyle="1" w:styleId="WW8Num20z0">
    <w:name w:val="WW8Num20z0"/>
    <w:rsid w:val="0055563A"/>
    <w:rPr>
      <w:rFonts w:ascii="Arial" w:hAnsi="Arial" w:cs="Arial"/>
      <w:b w:val="0"/>
      <w:i w:val="0"/>
      <w:sz w:val="22"/>
      <w:szCs w:val="22"/>
    </w:rPr>
  </w:style>
  <w:style w:type="character" w:customStyle="1" w:styleId="Absatz-Standardschriftart">
    <w:name w:val="Absatz-Standardschriftart"/>
    <w:rsid w:val="0055563A"/>
  </w:style>
  <w:style w:type="character" w:customStyle="1" w:styleId="WW8Num4z1">
    <w:name w:val="WW8Num4z1"/>
    <w:rsid w:val="0055563A"/>
    <w:rPr>
      <w:rFonts w:ascii="Times New Roman" w:hAnsi="Times New Roman" w:cs="Times New Roman"/>
    </w:rPr>
  </w:style>
  <w:style w:type="character" w:customStyle="1" w:styleId="WW8Num8z3">
    <w:name w:val="WW8Num8z3"/>
    <w:rsid w:val="0055563A"/>
    <w:rPr>
      <w:rFonts w:ascii="Symbol" w:hAnsi="Symbol"/>
    </w:rPr>
  </w:style>
  <w:style w:type="character" w:customStyle="1" w:styleId="WW8Num8z4">
    <w:name w:val="WW8Num8z4"/>
    <w:rsid w:val="0055563A"/>
    <w:rPr>
      <w:rFonts w:ascii="Courier New" w:hAnsi="Courier New" w:cs="Courier New"/>
    </w:rPr>
  </w:style>
  <w:style w:type="character" w:customStyle="1" w:styleId="WW8Num8z5">
    <w:name w:val="WW8Num8z5"/>
    <w:rsid w:val="0055563A"/>
    <w:rPr>
      <w:rFonts w:ascii="Marlett" w:hAnsi="Marlett"/>
    </w:rPr>
  </w:style>
  <w:style w:type="character" w:customStyle="1" w:styleId="WW8Num19z0">
    <w:name w:val="WW8Num19z0"/>
    <w:rsid w:val="0055563A"/>
    <w:rPr>
      <w:b w:val="0"/>
      <w:i w:val="0"/>
      <w:sz w:val="22"/>
      <w:szCs w:val="22"/>
    </w:rPr>
  </w:style>
  <w:style w:type="character" w:customStyle="1" w:styleId="WW8Num24z1">
    <w:name w:val="WW8Num24z1"/>
    <w:rsid w:val="0055563A"/>
    <w:rPr>
      <w:rFonts w:ascii="Symbol" w:hAnsi="Symbol"/>
    </w:rPr>
  </w:style>
  <w:style w:type="character" w:customStyle="1" w:styleId="WW8Num24z2">
    <w:name w:val="WW8Num24z2"/>
    <w:rsid w:val="0055563A"/>
    <w:rPr>
      <w:b w:val="0"/>
      <w:i w:val="0"/>
    </w:rPr>
  </w:style>
  <w:style w:type="character" w:customStyle="1" w:styleId="Domylnaczcionkaakapitu5">
    <w:name w:val="Domyślna czcionka akapitu5"/>
    <w:rsid w:val="0055563A"/>
  </w:style>
  <w:style w:type="character" w:customStyle="1" w:styleId="WW-Absatz-Standardschriftart">
    <w:name w:val="WW-Absatz-Standardschriftart"/>
    <w:rsid w:val="0055563A"/>
  </w:style>
  <w:style w:type="character" w:customStyle="1" w:styleId="WW-Absatz-Standardschriftart1">
    <w:name w:val="WW-Absatz-Standardschriftart1"/>
    <w:rsid w:val="0055563A"/>
  </w:style>
  <w:style w:type="character" w:customStyle="1" w:styleId="WW-Absatz-Standardschriftart11">
    <w:name w:val="WW-Absatz-Standardschriftart11"/>
    <w:rsid w:val="0055563A"/>
  </w:style>
  <w:style w:type="character" w:customStyle="1" w:styleId="WW-Absatz-Standardschriftart111">
    <w:name w:val="WW-Absatz-Standardschriftart111"/>
    <w:rsid w:val="0055563A"/>
  </w:style>
  <w:style w:type="character" w:customStyle="1" w:styleId="WW-Absatz-Standardschriftart1111">
    <w:name w:val="WW-Absatz-Standardschriftart1111"/>
    <w:rsid w:val="0055563A"/>
  </w:style>
  <w:style w:type="character" w:customStyle="1" w:styleId="WW8Num13z4">
    <w:name w:val="WW8Num13z4"/>
    <w:rsid w:val="0055563A"/>
    <w:rPr>
      <w:rFonts w:ascii="Courier New" w:hAnsi="Courier New" w:cs="Marlett"/>
    </w:rPr>
  </w:style>
  <w:style w:type="character" w:customStyle="1" w:styleId="WW8Num13z5">
    <w:name w:val="WW8Num13z5"/>
    <w:rsid w:val="0055563A"/>
    <w:rPr>
      <w:rFonts w:ascii="Marlett" w:hAnsi="Marlett"/>
    </w:rPr>
  </w:style>
  <w:style w:type="character" w:customStyle="1" w:styleId="WW8Num13z6">
    <w:name w:val="WW8Num13z6"/>
    <w:rsid w:val="0055563A"/>
    <w:rPr>
      <w:rFonts w:ascii="Symbol" w:hAnsi="Symbol"/>
    </w:rPr>
  </w:style>
  <w:style w:type="character" w:customStyle="1" w:styleId="WW8Num16z0">
    <w:name w:val="WW8Num16z0"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-Absatz-Standardschriftart11111">
    <w:name w:val="WW-Absatz-Standardschriftart11111"/>
    <w:rsid w:val="0055563A"/>
  </w:style>
  <w:style w:type="character" w:customStyle="1" w:styleId="WW8Num28z1">
    <w:name w:val="WW8Num28z1"/>
    <w:rsid w:val="0055563A"/>
    <w:rPr>
      <w:rFonts w:ascii="Wingdings" w:hAnsi="Wingdings"/>
    </w:rPr>
  </w:style>
  <w:style w:type="character" w:customStyle="1" w:styleId="WW8Num28z2">
    <w:name w:val="WW8Num28z2"/>
    <w:rsid w:val="0055563A"/>
    <w:rPr>
      <w:b w:val="0"/>
      <w:i w:val="0"/>
    </w:rPr>
  </w:style>
  <w:style w:type="character" w:customStyle="1" w:styleId="WW8Num33z0">
    <w:name w:val="WW8Num33z0"/>
    <w:rsid w:val="0055563A"/>
    <w:rPr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-Absatz-Standardschriftart111111">
    <w:name w:val="WW-Absatz-Standardschriftart111111"/>
    <w:rsid w:val="0055563A"/>
  </w:style>
  <w:style w:type="character" w:customStyle="1" w:styleId="WW-Absatz-Standardschriftart1111111">
    <w:name w:val="WW-Absatz-Standardschriftart1111111"/>
    <w:rsid w:val="0055563A"/>
  </w:style>
  <w:style w:type="character" w:customStyle="1" w:styleId="WW-Absatz-Standardschriftart11111111">
    <w:name w:val="WW-Absatz-Standardschriftart11111111"/>
    <w:rsid w:val="0055563A"/>
  </w:style>
  <w:style w:type="character" w:customStyle="1" w:styleId="WW-Absatz-Standardschriftart111111111">
    <w:name w:val="WW-Absatz-Standardschriftart111111111"/>
    <w:rsid w:val="0055563A"/>
  </w:style>
  <w:style w:type="character" w:customStyle="1" w:styleId="WW-Absatz-Standardschriftart1111111111">
    <w:name w:val="WW-Absatz-Standardschriftart1111111111"/>
    <w:rsid w:val="0055563A"/>
  </w:style>
  <w:style w:type="character" w:customStyle="1" w:styleId="WW8Num9z1">
    <w:name w:val="WW8Num9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9z2">
    <w:name w:val="WW8Num9z2"/>
    <w:rsid w:val="0055563A"/>
    <w:rPr>
      <w:rFonts w:ascii="Times New Roman" w:hAnsi="Times New Roman" w:cs="Times New Roman"/>
    </w:rPr>
  </w:style>
  <w:style w:type="character" w:customStyle="1" w:styleId="WW8Num9z3">
    <w:name w:val="WW8Num9z3"/>
    <w:rsid w:val="0055563A"/>
    <w:rPr>
      <w:rFonts w:ascii="Symbol" w:hAnsi="Symbol"/>
    </w:rPr>
  </w:style>
  <w:style w:type="character" w:customStyle="1" w:styleId="WW8Num9z4">
    <w:name w:val="WW8Num9z4"/>
    <w:rsid w:val="0055563A"/>
    <w:rPr>
      <w:rFonts w:ascii="Courier New" w:hAnsi="Courier New" w:cs="Courier New"/>
    </w:rPr>
  </w:style>
  <w:style w:type="character" w:customStyle="1" w:styleId="WW8Num9z5">
    <w:name w:val="WW8Num9z5"/>
    <w:rsid w:val="0055563A"/>
    <w:rPr>
      <w:rFonts w:ascii="Marlett" w:hAnsi="Marlett"/>
    </w:rPr>
  </w:style>
  <w:style w:type="character" w:customStyle="1" w:styleId="WW8Num11z3">
    <w:name w:val="WW8Num11z3"/>
    <w:rsid w:val="0055563A"/>
    <w:rPr>
      <w:rFonts w:ascii="Symbol" w:hAnsi="Symbol"/>
    </w:rPr>
  </w:style>
  <w:style w:type="character" w:customStyle="1" w:styleId="WW8Num14z4">
    <w:name w:val="WW8Num14z4"/>
    <w:rsid w:val="0055563A"/>
    <w:rPr>
      <w:rFonts w:ascii="Courier New" w:hAnsi="Courier New" w:cs="Courier New"/>
    </w:rPr>
  </w:style>
  <w:style w:type="character" w:customStyle="1" w:styleId="WW8Num14z5">
    <w:name w:val="WW8Num14z5"/>
    <w:rsid w:val="0055563A"/>
    <w:rPr>
      <w:rFonts w:ascii="Marlett" w:hAnsi="Marlett"/>
    </w:rPr>
  </w:style>
  <w:style w:type="character" w:customStyle="1" w:styleId="WW8Num14z6">
    <w:name w:val="WW8Num14z6"/>
    <w:rsid w:val="0055563A"/>
    <w:rPr>
      <w:rFonts w:ascii="Symbol" w:hAnsi="Symbol"/>
    </w:rPr>
  </w:style>
  <w:style w:type="character" w:customStyle="1" w:styleId="WW8Num34z0">
    <w:name w:val="WW8Num34z0"/>
    <w:rsid w:val="0055563A"/>
    <w:rPr>
      <w:sz w:val="20"/>
      <w:szCs w:val="20"/>
    </w:rPr>
  </w:style>
  <w:style w:type="character" w:customStyle="1" w:styleId="WW-Absatz-Standardschriftart11111111111">
    <w:name w:val="WW-Absatz-Standardschriftart11111111111"/>
    <w:rsid w:val="0055563A"/>
  </w:style>
  <w:style w:type="character" w:customStyle="1" w:styleId="WW8Num10z4">
    <w:name w:val="WW8Num10z4"/>
    <w:rsid w:val="0055563A"/>
    <w:rPr>
      <w:rFonts w:ascii="Courier New" w:hAnsi="Courier New" w:cs="Courier New"/>
    </w:rPr>
  </w:style>
  <w:style w:type="character" w:customStyle="1" w:styleId="WW8Num10z5">
    <w:name w:val="WW8Num10z5"/>
    <w:rsid w:val="0055563A"/>
    <w:rPr>
      <w:rFonts w:ascii="Marlett" w:hAnsi="Marlett"/>
    </w:rPr>
  </w:style>
  <w:style w:type="character" w:customStyle="1" w:styleId="WW8Num12z3">
    <w:name w:val="WW8Num12z3"/>
    <w:rsid w:val="0055563A"/>
    <w:rPr>
      <w:rFonts w:ascii="Symbol" w:hAnsi="Symbol"/>
    </w:rPr>
  </w:style>
  <w:style w:type="character" w:customStyle="1" w:styleId="WW8Num15z1">
    <w:name w:val="WW8Num15z1"/>
    <w:rsid w:val="0055563A"/>
    <w:rPr>
      <w:rFonts w:ascii="Courier New" w:hAnsi="Courier New"/>
    </w:rPr>
  </w:style>
  <w:style w:type="character" w:customStyle="1" w:styleId="WW8Num15z4">
    <w:name w:val="WW8Num15z4"/>
    <w:rsid w:val="0055563A"/>
    <w:rPr>
      <w:rFonts w:ascii="Courier New" w:hAnsi="Courier New" w:cs="Marlett"/>
    </w:rPr>
  </w:style>
  <w:style w:type="character" w:customStyle="1" w:styleId="WW8Num15z5">
    <w:name w:val="WW8Num15z5"/>
    <w:rsid w:val="0055563A"/>
    <w:rPr>
      <w:rFonts w:ascii="Marlett" w:hAnsi="Marlett"/>
    </w:rPr>
  </w:style>
  <w:style w:type="character" w:customStyle="1" w:styleId="WW8Num15z6">
    <w:name w:val="WW8Num15z6"/>
    <w:rsid w:val="0055563A"/>
    <w:rPr>
      <w:rFonts w:ascii="Symbol" w:hAnsi="Symbol"/>
    </w:rPr>
  </w:style>
  <w:style w:type="character" w:customStyle="1" w:styleId="WW-Absatz-Standardschriftart111111111111">
    <w:name w:val="WW-Absatz-Standardschriftart111111111111"/>
    <w:rsid w:val="0055563A"/>
  </w:style>
  <w:style w:type="character" w:customStyle="1" w:styleId="WW-Absatz-Standardschriftart1111111111111">
    <w:name w:val="WW-Absatz-Standardschriftart1111111111111"/>
    <w:rsid w:val="0055563A"/>
  </w:style>
  <w:style w:type="character" w:customStyle="1" w:styleId="WW-Absatz-Standardschriftart11111111111111">
    <w:name w:val="WW-Absatz-Standardschriftart11111111111111"/>
    <w:rsid w:val="0055563A"/>
  </w:style>
  <w:style w:type="character" w:customStyle="1" w:styleId="WW8Num16z1">
    <w:name w:val="WW8Num16z1"/>
    <w:rsid w:val="0055563A"/>
    <w:rPr>
      <w:sz w:val="20"/>
      <w:szCs w:val="20"/>
    </w:rPr>
  </w:style>
  <w:style w:type="character" w:customStyle="1" w:styleId="WW8Num16z4">
    <w:name w:val="WW8Num16z4"/>
    <w:rsid w:val="0055563A"/>
    <w:rPr>
      <w:rFonts w:ascii="Courier New" w:hAnsi="Courier New" w:cs="Marlett"/>
    </w:rPr>
  </w:style>
  <w:style w:type="character" w:customStyle="1" w:styleId="WW8Num16z5">
    <w:name w:val="WW8Num16z5"/>
    <w:rsid w:val="0055563A"/>
    <w:rPr>
      <w:rFonts w:ascii="Marlett" w:hAnsi="Marlett"/>
    </w:rPr>
  </w:style>
  <w:style w:type="character" w:customStyle="1" w:styleId="WW8Num16z6">
    <w:name w:val="WW8Num16z6"/>
    <w:rsid w:val="0055563A"/>
    <w:rPr>
      <w:rFonts w:ascii="Symbol" w:hAnsi="Symbol"/>
    </w:rPr>
  </w:style>
  <w:style w:type="character" w:customStyle="1" w:styleId="WW8Num17z1">
    <w:name w:val="WW8Num17z1"/>
    <w:rsid w:val="0055563A"/>
    <w:rPr>
      <w:sz w:val="20"/>
      <w:szCs w:val="20"/>
    </w:rPr>
  </w:style>
  <w:style w:type="character" w:customStyle="1" w:styleId="WW8Num17z2">
    <w:name w:val="WW8Num17z2"/>
    <w:rsid w:val="0055563A"/>
    <w:rPr>
      <w:rFonts w:ascii="Times New Roman" w:hAnsi="Times New Roman" w:cs="Times New Roman"/>
    </w:rPr>
  </w:style>
  <w:style w:type="character" w:customStyle="1" w:styleId="WW8Num17z3">
    <w:name w:val="WW8Num17z3"/>
    <w:rsid w:val="0055563A"/>
    <w:rPr>
      <w:rFonts w:ascii="Symbol" w:hAnsi="Symbol"/>
    </w:rPr>
  </w:style>
  <w:style w:type="character" w:customStyle="1" w:styleId="WW8Num17z4">
    <w:name w:val="WW8Num17z4"/>
    <w:rsid w:val="0055563A"/>
    <w:rPr>
      <w:rFonts w:ascii="Courier New" w:hAnsi="Courier New" w:cs="Marlett"/>
    </w:rPr>
  </w:style>
  <w:style w:type="character" w:customStyle="1" w:styleId="WW8Num17z5">
    <w:name w:val="WW8Num17z5"/>
    <w:rsid w:val="0055563A"/>
    <w:rPr>
      <w:rFonts w:ascii="Marlett" w:hAnsi="Marlett"/>
    </w:rPr>
  </w:style>
  <w:style w:type="character" w:customStyle="1" w:styleId="WW8Num26z0">
    <w:name w:val="WW8Num26z0"/>
    <w:rsid w:val="0055563A"/>
    <w:rPr>
      <w:rFonts w:ascii="StarSymbol" w:hAnsi="StarSymbol" w:cs="StarSymbol"/>
      <w:sz w:val="18"/>
      <w:szCs w:val="18"/>
    </w:rPr>
  </w:style>
  <w:style w:type="character" w:customStyle="1" w:styleId="WW8Num32z1">
    <w:name w:val="WW8Num32z1"/>
    <w:rsid w:val="0055563A"/>
    <w:rPr>
      <w:rFonts w:ascii="Symbol" w:hAnsi="Symbol" w:cs="Microsoft Sans Serif"/>
    </w:rPr>
  </w:style>
  <w:style w:type="character" w:customStyle="1" w:styleId="WW8Num32z2">
    <w:name w:val="WW8Num32z2"/>
    <w:rsid w:val="0055563A"/>
    <w:rPr>
      <w:b w:val="0"/>
      <w:i w:val="0"/>
    </w:rPr>
  </w:style>
  <w:style w:type="character" w:customStyle="1" w:styleId="WW-Absatz-Standardschriftart111111111111111">
    <w:name w:val="WW-Absatz-Standardschriftart111111111111111"/>
    <w:rsid w:val="0055563A"/>
  </w:style>
  <w:style w:type="character" w:customStyle="1" w:styleId="WW8Num18z4">
    <w:name w:val="WW8Num18z4"/>
    <w:rsid w:val="0055563A"/>
    <w:rPr>
      <w:rFonts w:ascii="Courier New" w:hAnsi="Courier New" w:cs="Courier New"/>
    </w:rPr>
  </w:style>
  <w:style w:type="character" w:customStyle="1" w:styleId="WW8Num18z5">
    <w:name w:val="WW8Num18z5"/>
    <w:rsid w:val="0055563A"/>
    <w:rPr>
      <w:rFonts w:ascii="Marlett" w:hAnsi="Marlett"/>
    </w:rPr>
  </w:style>
  <w:style w:type="character" w:customStyle="1" w:styleId="WW8Num27z0">
    <w:name w:val="WW8Num27z0"/>
    <w:rsid w:val="0055563A"/>
    <w:rPr>
      <w:rFonts w:ascii="Symbol" w:hAnsi="Symbol" w:cs="Times New Roman"/>
      <w:b w:val="0"/>
      <w:sz w:val="24"/>
      <w:szCs w:val="24"/>
    </w:rPr>
  </w:style>
  <w:style w:type="character" w:customStyle="1" w:styleId="WW8Num33z1">
    <w:name w:val="WW8Num33z1"/>
    <w:rsid w:val="0055563A"/>
    <w:rPr>
      <w:rFonts w:ascii="Symbol" w:hAnsi="Symbol" w:cs="Microsoft Sans Serif"/>
    </w:rPr>
  </w:style>
  <w:style w:type="character" w:customStyle="1" w:styleId="WW8Num33z2">
    <w:name w:val="WW8Num33z2"/>
    <w:rsid w:val="0055563A"/>
    <w:rPr>
      <w:b w:val="0"/>
      <w:i w:val="0"/>
    </w:rPr>
  </w:style>
  <w:style w:type="character" w:customStyle="1" w:styleId="WW-Absatz-Standardschriftart1111111111111111">
    <w:name w:val="WW-Absatz-Standardschriftart1111111111111111"/>
    <w:rsid w:val="0055563A"/>
  </w:style>
  <w:style w:type="character" w:customStyle="1" w:styleId="WW-Absatz-Standardschriftart11111111111111111">
    <w:name w:val="WW-Absatz-Standardschriftart11111111111111111"/>
    <w:rsid w:val="0055563A"/>
  </w:style>
  <w:style w:type="character" w:customStyle="1" w:styleId="WW-Absatz-Standardschriftart111111111111111111">
    <w:name w:val="WW-Absatz-Standardschriftart111111111111111111"/>
    <w:rsid w:val="0055563A"/>
  </w:style>
  <w:style w:type="character" w:customStyle="1" w:styleId="WW-Absatz-Standardschriftart1111111111111111111">
    <w:name w:val="WW-Absatz-Standardschriftart1111111111111111111"/>
    <w:rsid w:val="0055563A"/>
  </w:style>
  <w:style w:type="character" w:customStyle="1" w:styleId="WW-Absatz-Standardschriftart11111111111111111111">
    <w:name w:val="WW-Absatz-Standardschriftart11111111111111111111"/>
    <w:rsid w:val="0055563A"/>
  </w:style>
  <w:style w:type="character" w:customStyle="1" w:styleId="WW8Num13z3">
    <w:name w:val="WW8Num13z3"/>
    <w:rsid w:val="0055563A"/>
    <w:rPr>
      <w:rFonts w:ascii="Symbol" w:hAnsi="Symbol"/>
    </w:rPr>
  </w:style>
  <w:style w:type="character" w:customStyle="1" w:styleId="WW8Num15z2">
    <w:name w:val="WW8Num15z2"/>
    <w:rsid w:val="0055563A"/>
    <w:rPr>
      <w:rFonts w:ascii="Times New Roman" w:hAnsi="Times New Roman" w:cs="Times New Roman"/>
    </w:rPr>
  </w:style>
  <w:style w:type="character" w:customStyle="1" w:styleId="WW8Num17z6">
    <w:name w:val="WW8Num17z6"/>
    <w:rsid w:val="0055563A"/>
    <w:rPr>
      <w:rFonts w:ascii="Symbol" w:hAnsi="Symbol"/>
    </w:rPr>
  </w:style>
  <w:style w:type="character" w:customStyle="1" w:styleId="WW8Num19z1">
    <w:name w:val="WW8Num19z1"/>
    <w:rsid w:val="0055563A"/>
    <w:rPr>
      <w:rFonts w:ascii="Courier New" w:hAnsi="Courier New"/>
    </w:rPr>
  </w:style>
  <w:style w:type="character" w:customStyle="1" w:styleId="WW8Num19z2">
    <w:name w:val="WW8Num19z2"/>
    <w:rsid w:val="0055563A"/>
    <w:rPr>
      <w:rFonts w:ascii="Wingdings" w:hAnsi="Wingdings"/>
    </w:rPr>
  </w:style>
  <w:style w:type="character" w:customStyle="1" w:styleId="WW8Num19z3">
    <w:name w:val="WW8Num19z3"/>
    <w:rsid w:val="0055563A"/>
    <w:rPr>
      <w:rFonts w:ascii="Symbol" w:hAnsi="Symbol"/>
    </w:rPr>
  </w:style>
  <w:style w:type="character" w:customStyle="1" w:styleId="WW8Num19z4">
    <w:name w:val="WW8Num19z4"/>
    <w:rsid w:val="0055563A"/>
    <w:rPr>
      <w:rFonts w:ascii="Courier New" w:hAnsi="Courier New" w:cs="Courier New"/>
    </w:rPr>
  </w:style>
  <w:style w:type="character" w:customStyle="1" w:styleId="WW8Num19z5">
    <w:name w:val="WW8Num19z5"/>
    <w:rsid w:val="0055563A"/>
    <w:rPr>
      <w:rFonts w:ascii="Marlett" w:hAnsi="Marlett"/>
    </w:rPr>
  </w:style>
  <w:style w:type="character" w:customStyle="1" w:styleId="WW8Num28z0">
    <w:name w:val="WW8Num28z0"/>
    <w:rsid w:val="0055563A"/>
    <w:rPr>
      <w:rFonts w:ascii="Symbol" w:hAnsi="Symbol"/>
    </w:rPr>
  </w:style>
  <w:style w:type="character" w:customStyle="1" w:styleId="WW8Num35z1">
    <w:name w:val="WW8Num35z1"/>
    <w:rsid w:val="0055563A"/>
    <w:rPr>
      <w:rFonts w:ascii="Wingdings" w:hAnsi="Wingdings"/>
    </w:rPr>
  </w:style>
  <w:style w:type="character" w:customStyle="1" w:styleId="WW8Num39z1">
    <w:name w:val="WW8Num39z1"/>
    <w:rsid w:val="0055563A"/>
    <w:rPr>
      <w:rFonts w:ascii="Wingdings" w:hAnsi="Wingdings"/>
    </w:rPr>
  </w:style>
  <w:style w:type="character" w:customStyle="1" w:styleId="WW8Num41z1">
    <w:name w:val="WW8Num41z1"/>
    <w:rsid w:val="0055563A"/>
    <w:rPr>
      <w:rFonts w:ascii="Symbol" w:eastAsia="Times New Roman" w:hAnsi="Symbol" w:cs="Microsoft Sans Serif"/>
    </w:rPr>
  </w:style>
  <w:style w:type="character" w:customStyle="1" w:styleId="WW8Num41z2">
    <w:name w:val="WW8Num41z2"/>
    <w:rsid w:val="0055563A"/>
    <w:rPr>
      <w:b w:val="0"/>
      <w:i w:val="0"/>
    </w:rPr>
  </w:style>
  <w:style w:type="character" w:customStyle="1" w:styleId="Domylnaczcionkaakapitu4">
    <w:name w:val="Domyślna czcionka akapitu4"/>
    <w:rsid w:val="0055563A"/>
  </w:style>
  <w:style w:type="character" w:customStyle="1" w:styleId="Domylnaczcionkaakapitu3">
    <w:name w:val="Domyślna czcionka akapitu3"/>
    <w:rsid w:val="0055563A"/>
  </w:style>
  <w:style w:type="character" w:customStyle="1" w:styleId="WW-Absatz-Standardschriftart111111111111111111111">
    <w:name w:val="WW-Absatz-Standardschriftart111111111111111111111"/>
    <w:rsid w:val="0055563A"/>
  </w:style>
  <w:style w:type="character" w:customStyle="1" w:styleId="WW-Absatz-Standardschriftart1111111111111111111111">
    <w:name w:val="WW-Absatz-Standardschriftart1111111111111111111111"/>
    <w:rsid w:val="0055563A"/>
  </w:style>
  <w:style w:type="character" w:customStyle="1" w:styleId="WW-Absatz-Standardschriftart11111111111111111111111">
    <w:name w:val="WW-Absatz-Standardschriftart11111111111111111111111"/>
    <w:rsid w:val="0055563A"/>
  </w:style>
  <w:style w:type="character" w:customStyle="1" w:styleId="WW8Num6z0">
    <w:name w:val="WW8Num6z0"/>
    <w:rsid w:val="0055563A"/>
    <w:rPr>
      <w:rFonts w:ascii="Times New Roman" w:hAnsi="Times New Roman" w:cs="Times New Roman"/>
      <w:sz w:val="22"/>
      <w:szCs w:val="22"/>
    </w:rPr>
  </w:style>
  <w:style w:type="character" w:customStyle="1" w:styleId="WW8Num6z4">
    <w:name w:val="WW8Num6z4"/>
    <w:rsid w:val="0055563A"/>
    <w:rPr>
      <w:rFonts w:ascii="Courier New" w:hAnsi="Courier New" w:cs="Courier New"/>
    </w:rPr>
  </w:style>
  <w:style w:type="character" w:customStyle="1" w:styleId="WW8Num12z4">
    <w:name w:val="WW8Num12z4"/>
    <w:rsid w:val="0055563A"/>
    <w:rPr>
      <w:rFonts w:ascii="Courier New" w:hAnsi="Courier New" w:cs="Courier New"/>
    </w:rPr>
  </w:style>
  <w:style w:type="character" w:customStyle="1" w:styleId="WW8Num12z5">
    <w:name w:val="WW8Num12z5"/>
    <w:rsid w:val="0055563A"/>
    <w:rPr>
      <w:rFonts w:ascii="Marlett" w:hAnsi="Marlett"/>
    </w:rPr>
  </w:style>
  <w:style w:type="character" w:customStyle="1" w:styleId="WW8Num15z3">
    <w:name w:val="WW8Num15z3"/>
    <w:rsid w:val="0055563A"/>
    <w:rPr>
      <w:rFonts w:ascii="Symbol" w:hAnsi="Symbol"/>
    </w:rPr>
  </w:style>
  <w:style w:type="character" w:customStyle="1" w:styleId="WW8Num20z1">
    <w:name w:val="WW8Num20z1"/>
    <w:rsid w:val="0055563A"/>
    <w:rPr>
      <w:sz w:val="20"/>
      <w:szCs w:val="20"/>
    </w:rPr>
  </w:style>
  <w:style w:type="character" w:customStyle="1" w:styleId="WW8Num20z4">
    <w:name w:val="WW8Num20z4"/>
    <w:rsid w:val="0055563A"/>
    <w:rPr>
      <w:rFonts w:ascii="Courier New" w:hAnsi="Courier New" w:cs="Marlett"/>
    </w:rPr>
  </w:style>
  <w:style w:type="character" w:customStyle="1" w:styleId="WW8Num20z5">
    <w:name w:val="WW8Num20z5"/>
    <w:rsid w:val="0055563A"/>
    <w:rPr>
      <w:rFonts w:ascii="Marlett" w:hAnsi="Marlett"/>
    </w:rPr>
  </w:style>
  <w:style w:type="character" w:customStyle="1" w:styleId="WW8Num20z6">
    <w:name w:val="WW8Num20z6"/>
    <w:rsid w:val="0055563A"/>
    <w:rPr>
      <w:rFonts w:ascii="Symbol" w:hAnsi="Symbol"/>
    </w:rPr>
  </w:style>
  <w:style w:type="character" w:customStyle="1" w:styleId="WW8Num22z3">
    <w:name w:val="WW8Num22z3"/>
    <w:rsid w:val="0055563A"/>
    <w:rPr>
      <w:rFonts w:ascii="Symbol" w:hAnsi="Symbol"/>
    </w:rPr>
  </w:style>
  <w:style w:type="character" w:customStyle="1" w:styleId="WW8Num22z4">
    <w:name w:val="WW8Num22z4"/>
    <w:rsid w:val="0055563A"/>
    <w:rPr>
      <w:rFonts w:ascii="Courier New" w:hAnsi="Courier New" w:cs="Courier New"/>
    </w:rPr>
  </w:style>
  <w:style w:type="character" w:customStyle="1" w:styleId="WW8Num22z5">
    <w:name w:val="WW8Num22z5"/>
    <w:rsid w:val="0055563A"/>
    <w:rPr>
      <w:rFonts w:ascii="Marlett" w:hAnsi="Marlett"/>
    </w:rPr>
  </w:style>
  <w:style w:type="character" w:customStyle="1" w:styleId="Domylnaczcionkaakapitu2">
    <w:name w:val="Domyślna czcionka akapitu2"/>
    <w:rsid w:val="0055563A"/>
  </w:style>
  <w:style w:type="character" w:customStyle="1" w:styleId="WW-Absatz-Standardschriftart111111111111111111111111">
    <w:name w:val="WW-Absatz-Standardschriftart111111111111111111111111"/>
    <w:rsid w:val="0055563A"/>
  </w:style>
  <w:style w:type="character" w:customStyle="1" w:styleId="Domylnaczcionkaakapitu1">
    <w:name w:val="Domyślna czcionka akapitu1"/>
    <w:rsid w:val="0055563A"/>
  </w:style>
  <w:style w:type="character" w:styleId="Hipercze">
    <w:name w:val="Hyperlink"/>
    <w:rsid w:val="0055563A"/>
    <w:rPr>
      <w:color w:val="000080"/>
      <w:u w:val="single"/>
    </w:rPr>
  </w:style>
  <w:style w:type="character" w:customStyle="1" w:styleId="Znakinumeracji">
    <w:name w:val="Znaki numeracji"/>
    <w:rsid w:val="0055563A"/>
  </w:style>
  <w:style w:type="character" w:customStyle="1" w:styleId="WW8Num14z3">
    <w:name w:val="WW8Num14z3"/>
    <w:rsid w:val="0055563A"/>
    <w:rPr>
      <w:rFonts w:ascii="Symbol" w:hAnsi="Symbol"/>
    </w:rPr>
  </w:style>
  <w:style w:type="character" w:customStyle="1" w:styleId="WW8Num11z4">
    <w:name w:val="WW8Num11z4"/>
    <w:rsid w:val="0055563A"/>
    <w:rPr>
      <w:rFonts w:ascii="Courier New" w:hAnsi="Courier New" w:cs="Courier New"/>
    </w:rPr>
  </w:style>
  <w:style w:type="character" w:customStyle="1" w:styleId="WW8Num11z5">
    <w:name w:val="WW8Num11z5"/>
    <w:rsid w:val="0055563A"/>
    <w:rPr>
      <w:rFonts w:ascii="Marlett" w:hAnsi="Marlett"/>
    </w:rPr>
  </w:style>
  <w:style w:type="character" w:styleId="UyteHipercze">
    <w:name w:val="FollowedHyperlink"/>
    <w:rsid w:val="0055563A"/>
    <w:rPr>
      <w:color w:val="800000"/>
      <w:u w:val="single"/>
    </w:rPr>
  </w:style>
  <w:style w:type="character" w:customStyle="1" w:styleId="Symbolewypunktowania">
    <w:name w:val="Symbole wypunktowania"/>
    <w:rsid w:val="0055563A"/>
    <w:rPr>
      <w:rFonts w:ascii="StarSymbol" w:eastAsia="StarSymbol" w:hAnsi="StarSymbol" w:cs="StarSymbol"/>
      <w:sz w:val="18"/>
      <w:szCs w:val="18"/>
    </w:rPr>
  </w:style>
  <w:style w:type="character" w:customStyle="1" w:styleId="TekstpodstawowyZnak">
    <w:name w:val="Tekst podstawowy Znak"/>
    <w:rsid w:val="0055563A"/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rsid w:val="0055563A"/>
    <w:rPr>
      <w:rFonts w:ascii="Times New Roman" w:eastAsia="Times New Roman" w:hAnsi="Times New Roman"/>
      <w:sz w:val="24"/>
      <w:szCs w:val="24"/>
    </w:rPr>
  </w:style>
  <w:style w:type="character" w:customStyle="1" w:styleId="TytuZnak">
    <w:name w:val="Tytuł Znak"/>
    <w:rsid w:val="0055563A"/>
    <w:rPr>
      <w:rFonts w:ascii="Book Antiqua" w:eastAsia="Times New Roman" w:hAnsi="Book Antiqua"/>
      <w:b/>
      <w:bCs/>
      <w:sz w:val="24"/>
    </w:rPr>
  </w:style>
  <w:style w:type="character" w:customStyle="1" w:styleId="PodtytuZnak">
    <w:name w:val="Podtytuł Znak"/>
    <w:rsid w:val="0055563A"/>
    <w:rPr>
      <w:rFonts w:ascii="Arial" w:eastAsia="Lucida Sans Unicode" w:hAnsi="Arial" w:cs="Tahoma"/>
      <w:i/>
      <w:iCs/>
      <w:sz w:val="28"/>
      <w:szCs w:val="28"/>
    </w:rPr>
  </w:style>
  <w:style w:type="character" w:styleId="Pogrubienie">
    <w:name w:val="Strong"/>
    <w:qFormat/>
    <w:rsid w:val="0055563A"/>
    <w:rPr>
      <w:b/>
      <w:bCs/>
    </w:rPr>
  </w:style>
  <w:style w:type="character" w:customStyle="1" w:styleId="FontStyle23">
    <w:name w:val="Font Style23"/>
    <w:rsid w:val="0055563A"/>
    <w:rPr>
      <w:rFonts w:ascii="Times New Roman" w:hAnsi="Times New Roman" w:cs="Times New Roman"/>
      <w:sz w:val="22"/>
      <w:szCs w:val="22"/>
    </w:rPr>
  </w:style>
  <w:style w:type="character" w:customStyle="1" w:styleId="Tekstpodstawowy2Znak">
    <w:name w:val="Tekst podstawowy 2 Znak"/>
    <w:rsid w:val="0055563A"/>
    <w:rPr>
      <w:rFonts w:ascii="Verdana" w:eastAsia="Times New Roman" w:hAnsi="Verdana"/>
      <w:sz w:val="16"/>
      <w:szCs w:val="16"/>
    </w:rPr>
  </w:style>
  <w:style w:type="character" w:customStyle="1" w:styleId="Tekstpodstawowy3Znak">
    <w:name w:val="Tekst podstawowy 3 Znak"/>
    <w:rsid w:val="0055563A"/>
    <w:rPr>
      <w:rFonts w:ascii="Verdana" w:eastAsia="Times New Roman" w:hAnsi="Verdana"/>
      <w:sz w:val="16"/>
      <w:szCs w:val="16"/>
      <w:shd w:val="clear" w:color="auto" w:fill="FFFFFF"/>
    </w:rPr>
  </w:style>
  <w:style w:type="character" w:customStyle="1" w:styleId="Tekstpodstawowywcity2Znak">
    <w:name w:val="Tekst podstawowy wcięty 2 Znak"/>
    <w:rsid w:val="0055563A"/>
    <w:rPr>
      <w:rFonts w:ascii="Verdana" w:hAnsi="Verdana"/>
      <w:bCs/>
      <w:sz w:val="16"/>
      <w:szCs w:val="16"/>
    </w:rPr>
  </w:style>
  <w:style w:type="character" w:customStyle="1" w:styleId="Tekstpodstawowywcity3Znak">
    <w:name w:val="Tekst podstawowy wcięty 3 Znak"/>
    <w:rsid w:val="0055563A"/>
    <w:rPr>
      <w:rFonts w:ascii="Verdana" w:hAnsi="Verdana"/>
      <w:color w:val="000000"/>
      <w:sz w:val="16"/>
      <w:szCs w:val="16"/>
    </w:rPr>
  </w:style>
  <w:style w:type="character" w:customStyle="1" w:styleId="FontStyle152">
    <w:name w:val="Font Style152"/>
    <w:uiPriority w:val="99"/>
    <w:rsid w:val="0055563A"/>
    <w:rPr>
      <w:rFonts w:ascii="Times New Roman" w:hAnsi="Times New Roman" w:cs="Times New Roman"/>
      <w:sz w:val="22"/>
      <w:szCs w:val="22"/>
    </w:rPr>
  </w:style>
  <w:style w:type="character" w:customStyle="1" w:styleId="FontStyle93">
    <w:name w:val="Font Style93"/>
    <w:uiPriority w:val="99"/>
    <w:rsid w:val="0055563A"/>
    <w:rPr>
      <w:rFonts w:ascii="Times New Roman" w:hAnsi="Times New Roman" w:cs="Times New Roman"/>
      <w:sz w:val="30"/>
      <w:szCs w:val="30"/>
    </w:rPr>
  </w:style>
  <w:style w:type="character" w:customStyle="1" w:styleId="FontStyle150">
    <w:name w:val="Font Style150"/>
    <w:uiPriority w:val="99"/>
    <w:rsid w:val="0055563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6">
    <w:name w:val="Font Style116"/>
    <w:rsid w:val="0055563A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49">
    <w:name w:val="Font Style149"/>
    <w:rsid w:val="0055563A"/>
    <w:rPr>
      <w:rFonts w:ascii="Times New Roman" w:hAnsi="Times New Roman" w:cs="Times New Roman"/>
      <w:sz w:val="26"/>
      <w:szCs w:val="26"/>
    </w:rPr>
  </w:style>
  <w:style w:type="character" w:customStyle="1" w:styleId="FontStyle151">
    <w:name w:val="Font Style151"/>
    <w:rsid w:val="0055563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19">
    <w:name w:val="Font Style119"/>
    <w:rsid w:val="0055563A"/>
    <w:rPr>
      <w:rFonts w:ascii="Calibri" w:hAnsi="Calibri" w:cs="Calibri"/>
      <w:sz w:val="20"/>
      <w:szCs w:val="20"/>
    </w:rPr>
  </w:style>
  <w:style w:type="character" w:customStyle="1" w:styleId="postbody1">
    <w:name w:val="postbody1"/>
    <w:rsid w:val="0055563A"/>
    <w:rPr>
      <w:sz w:val="17"/>
      <w:szCs w:val="17"/>
    </w:rPr>
  </w:style>
  <w:style w:type="paragraph" w:customStyle="1" w:styleId="Nagwek50">
    <w:name w:val="Nagłówek5"/>
    <w:basedOn w:val="Normalny"/>
    <w:next w:val="Tekstpodstawowy"/>
    <w:rsid w:val="0055563A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rsid w:val="0055563A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sid w:val="0055563A"/>
    <w:rPr>
      <w:rFonts w:cs="Tahoma"/>
    </w:rPr>
  </w:style>
  <w:style w:type="paragraph" w:customStyle="1" w:styleId="Podpis6">
    <w:name w:val="Podpis6"/>
    <w:basedOn w:val="Normalny"/>
    <w:rsid w:val="0055563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55563A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styleId="Akapitzlist">
    <w:name w:val="List Paragraph"/>
    <w:basedOn w:val="Normalny"/>
    <w:uiPriority w:val="34"/>
    <w:qFormat/>
    <w:rsid w:val="0055563A"/>
    <w:pPr>
      <w:ind w:left="720"/>
    </w:p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1"/>
    <w:rsid w:val="0055563A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rsid w:val="0055563A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rsid w:val="0055563A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Nagwek40">
    <w:name w:val="Nagłówek4"/>
    <w:basedOn w:val="Normalny"/>
    <w:next w:val="Tekstpodstawowy"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5">
    <w:name w:val="Podpis5"/>
    <w:basedOn w:val="Normalny"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4">
    <w:name w:val="Podpis4"/>
    <w:basedOn w:val="Normalny"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Podpis3">
    <w:name w:val="Podpis3"/>
    <w:basedOn w:val="Normalny"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Nagwek20">
    <w:name w:val="Nagłówek2"/>
    <w:basedOn w:val="Normalny"/>
    <w:next w:val="Tekstpodstawowy"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Nagwek10">
    <w:name w:val="Nagłówek1"/>
    <w:basedOn w:val="Normalny"/>
    <w:next w:val="Tekstpodstawowy"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styleId="Tekstpodstawowywcity">
    <w:name w:val="Body Text Indent"/>
    <w:basedOn w:val="Normalny"/>
    <w:rsid w:val="0055563A"/>
    <w:pPr>
      <w:spacing w:after="0" w:line="240" w:lineRule="auto"/>
      <w:ind w:left="187" w:hanging="187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wcity21">
    <w:name w:val="Tekst podstawowy wcięty 21"/>
    <w:basedOn w:val="Normalny"/>
    <w:rsid w:val="0055563A"/>
    <w:pPr>
      <w:spacing w:after="0" w:line="240" w:lineRule="auto"/>
      <w:ind w:left="1496" w:hanging="374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55563A"/>
    <w:pPr>
      <w:spacing w:after="0" w:line="240" w:lineRule="auto"/>
      <w:jc w:val="both"/>
    </w:pPr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5563A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paragraph" w:customStyle="1" w:styleId="Tekstpodstawowywcity31">
    <w:name w:val="Tekst podstawowy wcięty 31"/>
    <w:basedOn w:val="Normalny"/>
    <w:rsid w:val="0055563A"/>
    <w:pPr>
      <w:spacing w:after="0" w:line="240" w:lineRule="auto"/>
      <w:ind w:left="561" w:hanging="374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55563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1">
    <w:name w:val="pkt1"/>
    <w:basedOn w:val="pkt"/>
    <w:rsid w:val="0055563A"/>
    <w:pPr>
      <w:ind w:left="850" w:hanging="425"/>
    </w:pPr>
  </w:style>
  <w:style w:type="paragraph" w:customStyle="1" w:styleId="Zawartotabeli">
    <w:name w:val="Zawartość tabeli"/>
    <w:basedOn w:val="Normalny"/>
    <w:rsid w:val="0055563A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agwektabeli">
    <w:name w:val="Nagłówek tabeli"/>
    <w:basedOn w:val="Zawartotabeli"/>
    <w:rsid w:val="0055563A"/>
    <w:pPr>
      <w:jc w:val="center"/>
    </w:pPr>
    <w:rPr>
      <w:b/>
      <w:bCs/>
      <w:i/>
      <w:iCs/>
    </w:rPr>
  </w:style>
  <w:style w:type="paragraph" w:styleId="Tytu">
    <w:name w:val="Title"/>
    <w:basedOn w:val="Normalny"/>
    <w:next w:val="Podtytu"/>
    <w:qFormat/>
    <w:rsid w:val="0055563A"/>
    <w:pPr>
      <w:pBdr>
        <w:bottom w:val="single" w:sz="4" w:space="1" w:color="000000"/>
      </w:pBdr>
      <w:overflowPunct w:val="0"/>
      <w:autoSpaceDE w:val="0"/>
      <w:spacing w:after="0" w:line="240" w:lineRule="auto"/>
      <w:jc w:val="center"/>
      <w:textAlignment w:val="baseline"/>
    </w:pPr>
    <w:rPr>
      <w:rFonts w:ascii="Book Antiqua" w:eastAsia="Times New Roman" w:hAnsi="Book Antiqua"/>
      <w:b/>
      <w:bCs/>
      <w:sz w:val="24"/>
      <w:szCs w:val="20"/>
    </w:rPr>
  </w:style>
  <w:style w:type="paragraph" w:styleId="Podtytu">
    <w:name w:val="Subtitle"/>
    <w:basedOn w:val="Nagwek30"/>
    <w:next w:val="Tekstpodstawowy"/>
    <w:qFormat/>
    <w:rsid w:val="0055563A"/>
    <w:pPr>
      <w:jc w:val="center"/>
    </w:pPr>
    <w:rPr>
      <w:rFonts w:cs="Times New Roman"/>
      <w:i/>
      <w:iCs/>
    </w:rPr>
  </w:style>
  <w:style w:type="paragraph" w:customStyle="1" w:styleId="Tekstpodstawowy22">
    <w:name w:val="Tekst podstawowy 22"/>
    <w:basedOn w:val="Normalny"/>
    <w:rsid w:val="0055563A"/>
    <w:pPr>
      <w:widowControl w:val="0"/>
      <w:overflowPunct w:val="0"/>
      <w:autoSpaceDE w:val="0"/>
      <w:spacing w:after="0" w:line="240" w:lineRule="auto"/>
      <w:ind w:left="360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awartoramki">
    <w:name w:val="Zawartość ramki"/>
    <w:basedOn w:val="Tekstpodstawowy"/>
    <w:rsid w:val="0055563A"/>
  </w:style>
  <w:style w:type="paragraph" w:customStyle="1" w:styleId="Default">
    <w:name w:val="Default"/>
    <w:basedOn w:val="Normalny"/>
    <w:rsid w:val="0055563A"/>
    <w:pPr>
      <w:autoSpaceDE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tekst">
    <w:name w:val="tekst"/>
    <w:basedOn w:val="Default"/>
    <w:next w:val="Default"/>
    <w:rsid w:val="0055563A"/>
    <w:rPr>
      <w:rFonts w:eastAsia="Lucida Sans Unicode" w:cs="Tahoma"/>
      <w:color w:val="auto"/>
    </w:rPr>
  </w:style>
  <w:style w:type="paragraph" w:customStyle="1" w:styleId="1111111">
    <w:name w:val="1111111"/>
    <w:basedOn w:val="Default"/>
    <w:next w:val="Default"/>
    <w:rsid w:val="0055563A"/>
    <w:rPr>
      <w:rFonts w:eastAsia="Lucida Sans Unicode" w:cs="Tahoma"/>
      <w:color w:val="auto"/>
    </w:rPr>
  </w:style>
  <w:style w:type="paragraph" w:customStyle="1" w:styleId="Tekstpodstawowy220">
    <w:name w:val="Tekst podstawowy 22"/>
    <w:basedOn w:val="Normalny"/>
    <w:rsid w:val="0055563A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paragraph" w:customStyle="1" w:styleId="Styl1">
    <w:name w:val="Styl1"/>
    <w:basedOn w:val="Normalny"/>
    <w:rsid w:val="0055563A"/>
    <w:pPr>
      <w:autoSpaceDE w:val="0"/>
      <w:spacing w:after="0" w:line="240" w:lineRule="auto"/>
    </w:pPr>
    <w:rPr>
      <w:rFonts w:ascii="Times New Roman" w:eastAsia="Times New Roman" w:hAnsi="Times New Roman" w:cs="TimesNewRomanPS-BoldMT"/>
      <w:b/>
      <w:bCs/>
      <w:color w:val="000000"/>
      <w:sz w:val="23"/>
      <w:szCs w:val="23"/>
    </w:rPr>
  </w:style>
  <w:style w:type="paragraph" w:styleId="NormalnyWeb">
    <w:name w:val="Normal (Web)"/>
    <w:basedOn w:val="Normalny"/>
    <w:rsid w:val="0055563A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99"/>
    <w:qFormat/>
    <w:rsid w:val="0055563A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Tekstpodstawowy23">
    <w:name w:val="Tekst podstawowy 23"/>
    <w:basedOn w:val="Normalny"/>
    <w:rsid w:val="0055563A"/>
    <w:pPr>
      <w:spacing w:after="0" w:line="240" w:lineRule="auto"/>
      <w:jc w:val="both"/>
    </w:pPr>
    <w:rPr>
      <w:rFonts w:ascii="Verdana" w:eastAsia="Times New Roman" w:hAnsi="Verdana"/>
      <w:sz w:val="16"/>
      <w:szCs w:val="16"/>
    </w:rPr>
  </w:style>
  <w:style w:type="paragraph" w:customStyle="1" w:styleId="Tekstpodstawowy32">
    <w:name w:val="Tekst podstawowy 32"/>
    <w:basedOn w:val="Normalny"/>
    <w:rsid w:val="0055563A"/>
    <w:pPr>
      <w:shd w:val="clear" w:color="auto" w:fill="FFFFFF"/>
      <w:spacing w:after="0" w:line="240" w:lineRule="auto"/>
    </w:pPr>
    <w:rPr>
      <w:rFonts w:ascii="Verdana" w:eastAsia="Times New Roman" w:hAnsi="Verdana"/>
      <w:sz w:val="16"/>
      <w:szCs w:val="16"/>
    </w:rPr>
  </w:style>
  <w:style w:type="paragraph" w:customStyle="1" w:styleId="Tekstpodstawowywcity22">
    <w:name w:val="Tekst podstawowy wcięty 22"/>
    <w:basedOn w:val="Normalny"/>
    <w:rsid w:val="0055563A"/>
    <w:pPr>
      <w:ind w:left="1080"/>
      <w:jc w:val="both"/>
    </w:pPr>
    <w:rPr>
      <w:rFonts w:ascii="Verdana" w:hAnsi="Verdana"/>
      <w:bCs/>
      <w:sz w:val="16"/>
      <w:szCs w:val="16"/>
    </w:rPr>
  </w:style>
  <w:style w:type="paragraph" w:customStyle="1" w:styleId="Tekstpodstawowywcity32">
    <w:name w:val="Tekst podstawowy wcięty 32"/>
    <w:basedOn w:val="Normalny"/>
    <w:rsid w:val="0055563A"/>
    <w:pPr>
      <w:widowControl w:val="0"/>
      <w:autoSpaceDE w:val="0"/>
      <w:spacing w:before="100" w:after="100" w:line="240" w:lineRule="auto"/>
      <w:ind w:left="851"/>
      <w:jc w:val="both"/>
    </w:pPr>
    <w:rPr>
      <w:rFonts w:ascii="Verdana" w:hAnsi="Verdana"/>
      <w:color w:val="000000"/>
      <w:sz w:val="16"/>
      <w:szCs w:val="16"/>
    </w:rPr>
  </w:style>
  <w:style w:type="paragraph" w:customStyle="1" w:styleId="Style7">
    <w:name w:val="Style7"/>
    <w:basedOn w:val="Normalny"/>
    <w:rsid w:val="0055563A"/>
    <w:pPr>
      <w:widowControl w:val="0"/>
      <w:autoSpaceDE w:val="0"/>
      <w:spacing w:after="0" w:line="280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8">
    <w:name w:val="Style8"/>
    <w:basedOn w:val="Normalny"/>
    <w:rsid w:val="0055563A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9">
    <w:name w:val="Style9"/>
    <w:basedOn w:val="Normalny"/>
    <w:rsid w:val="0055563A"/>
    <w:pPr>
      <w:widowControl w:val="0"/>
      <w:autoSpaceDE w:val="0"/>
      <w:spacing w:after="0" w:line="275" w:lineRule="exact"/>
      <w:ind w:hanging="228"/>
    </w:pPr>
    <w:rPr>
      <w:rFonts w:ascii="Times New Roman" w:eastAsia="Times New Roman" w:hAnsi="Times New Roman"/>
      <w:sz w:val="24"/>
      <w:szCs w:val="24"/>
    </w:rPr>
  </w:style>
  <w:style w:type="paragraph" w:customStyle="1" w:styleId="Style15">
    <w:name w:val="Style15"/>
    <w:basedOn w:val="Normalny"/>
    <w:rsid w:val="0055563A"/>
    <w:pPr>
      <w:widowControl w:val="0"/>
      <w:autoSpaceDE w:val="0"/>
      <w:spacing w:after="0" w:line="275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17">
    <w:name w:val="Style17"/>
    <w:basedOn w:val="Normalny"/>
    <w:uiPriority w:val="99"/>
    <w:rsid w:val="0055563A"/>
    <w:pPr>
      <w:widowControl w:val="0"/>
      <w:autoSpaceDE w:val="0"/>
      <w:spacing w:after="0" w:line="275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18">
    <w:name w:val="Style18"/>
    <w:basedOn w:val="Normalny"/>
    <w:rsid w:val="0055563A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19">
    <w:name w:val="Style19"/>
    <w:basedOn w:val="Normalny"/>
    <w:rsid w:val="0055563A"/>
    <w:pPr>
      <w:widowControl w:val="0"/>
      <w:autoSpaceDE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Style31">
    <w:name w:val="Style31"/>
    <w:basedOn w:val="Normalny"/>
    <w:rsid w:val="0055563A"/>
    <w:pPr>
      <w:widowControl w:val="0"/>
      <w:autoSpaceDE w:val="0"/>
      <w:spacing w:after="0" w:line="322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80">
    <w:name w:val="Style80"/>
    <w:basedOn w:val="Normalny"/>
    <w:rsid w:val="0055563A"/>
    <w:pPr>
      <w:widowControl w:val="0"/>
      <w:autoSpaceDE w:val="0"/>
      <w:spacing w:after="0" w:line="382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61">
    <w:name w:val="Style61"/>
    <w:basedOn w:val="Normalny"/>
    <w:rsid w:val="0055563A"/>
    <w:pPr>
      <w:widowControl w:val="0"/>
      <w:autoSpaceDE w:val="0"/>
      <w:spacing w:after="0" w:line="315" w:lineRule="exact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Style78">
    <w:name w:val="Style78"/>
    <w:basedOn w:val="Normalny"/>
    <w:rsid w:val="0055563A"/>
    <w:pPr>
      <w:widowControl w:val="0"/>
      <w:autoSpaceDE w:val="0"/>
      <w:spacing w:after="0" w:line="312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Normalny"/>
    <w:rsid w:val="0055563A"/>
    <w:pPr>
      <w:widowControl w:val="0"/>
      <w:autoSpaceDE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Legenda1">
    <w:name w:val="Legenda1"/>
    <w:basedOn w:val="Normalny"/>
    <w:next w:val="Normalny"/>
    <w:rsid w:val="0055563A"/>
    <w:pPr>
      <w:numPr>
        <w:numId w:val="6"/>
      </w:numPr>
      <w:overflowPunct w:val="0"/>
      <w:autoSpaceDE w:val="0"/>
      <w:spacing w:before="240" w:after="0" w:line="360" w:lineRule="auto"/>
      <w:jc w:val="both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customStyle="1" w:styleId="autor1">
    <w:name w:val="autor1"/>
    <w:basedOn w:val="Normalny"/>
    <w:rsid w:val="0055563A"/>
    <w:pPr>
      <w:spacing w:after="0" w:line="240" w:lineRule="auto"/>
    </w:pPr>
    <w:rPr>
      <w:rFonts w:ascii="Times New Roman" w:eastAsia="Times New Roman" w:hAnsi="Times New Roman"/>
      <w:color w:val="333333"/>
      <w:sz w:val="18"/>
      <w:szCs w:val="18"/>
    </w:rPr>
  </w:style>
  <w:style w:type="paragraph" w:customStyle="1" w:styleId="Tekstpodstawowy221">
    <w:name w:val="Tekst podstawowy 221"/>
    <w:basedOn w:val="Normalny"/>
    <w:rsid w:val="00E555B6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character" w:customStyle="1" w:styleId="WW8Num1z1">
    <w:name w:val="WW8Num1z1"/>
    <w:rsid w:val="00E555B6"/>
    <w:rPr>
      <w:i w:val="0"/>
    </w:rPr>
  </w:style>
  <w:style w:type="character" w:customStyle="1" w:styleId="WW8Num2z1">
    <w:name w:val="WW8Num2z1"/>
    <w:rsid w:val="00E555B6"/>
    <w:rPr>
      <w:i w:val="0"/>
    </w:rPr>
  </w:style>
  <w:style w:type="character" w:customStyle="1" w:styleId="WW8Num7z1">
    <w:name w:val="WW8Num7z1"/>
    <w:rsid w:val="00E555B6"/>
    <w:rPr>
      <w:b w:val="0"/>
      <w:i w:val="0"/>
    </w:rPr>
  </w:style>
  <w:style w:type="character" w:customStyle="1" w:styleId="WW8Num16z2">
    <w:name w:val="WW8Num16z2"/>
    <w:rsid w:val="00E555B6"/>
    <w:rPr>
      <w:i w:val="0"/>
      <w:u w:val="none"/>
    </w:rPr>
  </w:style>
  <w:style w:type="character" w:customStyle="1" w:styleId="WW8Num25z3">
    <w:name w:val="WW8Num25z3"/>
    <w:rsid w:val="00E555B6"/>
    <w:rPr>
      <w:rFonts w:ascii="Symbol" w:hAnsi="Symbol"/>
    </w:rPr>
  </w:style>
  <w:style w:type="character" w:customStyle="1" w:styleId="WW8Num26z1">
    <w:name w:val="WW8Num26z1"/>
    <w:rsid w:val="00E555B6"/>
    <w:rPr>
      <w:rFonts w:ascii="Courier New" w:hAnsi="Courier New" w:cs="Courier New"/>
    </w:rPr>
  </w:style>
  <w:style w:type="character" w:customStyle="1" w:styleId="WW8Num26z2">
    <w:name w:val="WW8Num26z2"/>
    <w:rsid w:val="00E555B6"/>
    <w:rPr>
      <w:rFonts w:ascii="Wingdings" w:hAnsi="Wingdings"/>
    </w:rPr>
  </w:style>
  <w:style w:type="character" w:customStyle="1" w:styleId="WW8Num26z3">
    <w:name w:val="WW8Num26z3"/>
    <w:rsid w:val="00E555B6"/>
    <w:rPr>
      <w:rFonts w:ascii="Symbol" w:hAnsi="Symbol"/>
    </w:rPr>
  </w:style>
  <w:style w:type="character" w:customStyle="1" w:styleId="WW8Num35z2">
    <w:name w:val="WW8Num35z2"/>
    <w:rsid w:val="00E555B6"/>
    <w:rPr>
      <w:rFonts w:ascii="Wingdings" w:hAnsi="Wingdings"/>
    </w:rPr>
  </w:style>
  <w:style w:type="character" w:customStyle="1" w:styleId="WW8Num35z3">
    <w:name w:val="WW8Num35z3"/>
    <w:rsid w:val="00E555B6"/>
    <w:rPr>
      <w:rFonts w:ascii="Symbol" w:hAnsi="Symbol"/>
    </w:rPr>
  </w:style>
  <w:style w:type="character" w:customStyle="1" w:styleId="WW8Num38z1">
    <w:name w:val="WW8Num38z1"/>
    <w:rsid w:val="00E555B6"/>
    <w:rPr>
      <w:rFonts w:ascii="Courier New" w:hAnsi="Courier New" w:cs="Courier New"/>
    </w:rPr>
  </w:style>
  <w:style w:type="character" w:customStyle="1" w:styleId="WW8Num38z2">
    <w:name w:val="WW8Num38z2"/>
    <w:rsid w:val="00E555B6"/>
    <w:rPr>
      <w:rFonts w:ascii="Wingdings" w:hAnsi="Wingdings"/>
    </w:rPr>
  </w:style>
  <w:style w:type="character" w:customStyle="1" w:styleId="WW8Num41z0">
    <w:name w:val="WW8Num41z0"/>
    <w:rsid w:val="00E555B6"/>
    <w:rPr>
      <w:rFonts w:ascii="Symbol" w:hAnsi="Symbol"/>
    </w:rPr>
  </w:style>
  <w:style w:type="character" w:customStyle="1" w:styleId="WW8Num42z1">
    <w:name w:val="WW8Num42z1"/>
    <w:rsid w:val="00E555B6"/>
    <w:rPr>
      <w:rFonts w:ascii="Courier New" w:hAnsi="Courier New" w:cs="Courier New"/>
    </w:rPr>
  </w:style>
  <w:style w:type="character" w:customStyle="1" w:styleId="WW8Num42z2">
    <w:name w:val="WW8Num42z2"/>
    <w:rsid w:val="00E555B6"/>
    <w:rPr>
      <w:rFonts w:ascii="Wingdings" w:hAnsi="Wingdings"/>
    </w:rPr>
  </w:style>
  <w:style w:type="character" w:customStyle="1" w:styleId="WW8Num47z1">
    <w:name w:val="WW8Num47z1"/>
    <w:rsid w:val="00E555B6"/>
    <w:rPr>
      <w:rFonts w:ascii="Courier New" w:hAnsi="Courier New" w:cs="Courier New"/>
    </w:rPr>
  </w:style>
  <w:style w:type="character" w:customStyle="1" w:styleId="WW8Num47z2">
    <w:name w:val="WW8Num47z2"/>
    <w:rsid w:val="00E555B6"/>
    <w:rPr>
      <w:rFonts w:ascii="Wingdings" w:hAnsi="Wingdings"/>
    </w:rPr>
  </w:style>
  <w:style w:type="character" w:customStyle="1" w:styleId="WW8Num50z1">
    <w:name w:val="WW8Num50z1"/>
    <w:rsid w:val="00E555B6"/>
    <w:rPr>
      <w:rFonts w:ascii="Times New Roman" w:hAnsi="Times New Roman" w:cs="Times New Roman"/>
      <w:color w:val="auto"/>
    </w:rPr>
  </w:style>
  <w:style w:type="character" w:customStyle="1" w:styleId="WW8Num55z1">
    <w:name w:val="WW8Num55z1"/>
    <w:rsid w:val="00E555B6"/>
    <w:rPr>
      <w:i w:val="0"/>
    </w:rPr>
  </w:style>
  <w:style w:type="character" w:customStyle="1" w:styleId="WW8Num58z0">
    <w:name w:val="WW8Num58z0"/>
    <w:rsid w:val="00E555B6"/>
    <w:rPr>
      <w:rFonts w:ascii="Wingdings" w:hAnsi="Wingdings"/>
    </w:rPr>
  </w:style>
  <w:style w:type="character" w:customStyle="1" w:styleId="WW8Num58z1">
    <w:name w:val="WW8Num58z1"/>
    <w:rsid w:val="00E555B6"/>
    <w:rPr>
      <w:rFonts w:ascii="Courier New" w:hAnsi="Courier New" w:cs="Courier New"/>
    </w:rPr>
  </w:style>
  <w:style w:type="character" w:customStyle="1" w:styleId="WW8Num58z3">
    <w:name w:val="WW8Num58z3"/>
    <w:rsid w:val="00E555B6"/>
    <w:rPr>
      <w:rFonts w:ascii="Symbol" w:hAnsi="Symbol"/>
    </w:rPr>
  </w:style>
  <w:style w:type="character" w:customStyle="1" w:styleId="WW8Num60z0">
    <w:name w:val="WW8Num60z0"/>
    <w:rsid w:val="00E555B6"/>
    <w:rPr>
      <w:b/>
      <w:i w:val="0"/>
      <w:sz w:val="18"/>
      <w:szCs w:val="18"/>
    </w:rPr>
  </w:style>
  <w:style w:type="character" w:customStyle="1" w:styleId="WW8Num61z0">
    <w:name w:val="WW8Num61z0"/>
    <w:rsid w:val="00E555B6"/>
    <w:rPr>
      <w:color w:val="auto"/>
    </w:rPr>
  </w:style>
  <w:style w:type="character" w:customStyle="1" w:styleId="WW8Num62z0">
    <w:name w:val="WW8Num62z0"/>
    <w:rsid w:val="00E555B6"/>
    <w:rPr>
      <w:rFonts w:ascii="Symbol" w:hAnsi="Symbol"/>
    </w:rPr>
  </w:style>
  <w:style w:type="character" w:customStyle="1" w:styleId="WW8Num62z1">
    <w:name w:val="WW8Num62z1"/>
    <w:rsid w:val="00E555B6"/>
    <w:rPr>
      <w:rFonts w:ascii="Courier New" w:hAnsi="Courier New" w:cs="Courier New"/>
    </w:rPr>
  </w:style>
  <w:style w:type="character" w:customStyle="1" w:styleId="WW8Num62z2">
    <w:name w:val="WW8Num62z2"/>
    <w:rsid w:val="00E555B6"/>
    <w:rPr>
      <w:rFonts w:ascii="Wingdings" w:hAnsi="Wingdings"/>
    </w:rPr>
  </w:style>
  <w:style w:type="character" w:customStyle="1" w:styleId="WW8Num65z0">
    <w:name w:val="WW8Num65z0"/>
    <w:rsid w:val="00E555B6"/>
    <w:rPr>
      <w:rFonts w:ascii="Symbol" w:hAnsi="Symbol"/>
    </w:rPr>
  </w:style>
  <w:style w:type="character" w:customStyle="1" w:styleId="WW8Num65z1">
    <w:name w:val="WW8Num65z1"/>
    <w:rsid w:val="00E555B6"/>
    <w:rPr>
      <w:rFonts w:ascii="Courier New" w:hAnsi="Courier New" w:cs="Courier New"/>
    </w:rPr>
  </w:style>
  <w:style w:type="character" w:customStyle="1" w:styleId="WW8Num65z2">
    <w:name w:val="WW8Num65z2"/>
    <w:rsid w:val="00E555B6"/>
    <w:rPr>
      <w:rFonts w:ascii="Wingdings" w:hAnsi="Wingdings"/>
    </w:rPr>
  </w:style>
  <w:style w:type="character" w:customStyle="1" w:styleId="WW8Num71z1">
    <w:name w:val="WW8Num71z1"/>
    <w:rsid w:val="00E555B6"/>
    <w:rPr>
      <w:b/>
    </w:rPr>
  </w:style>
  <w:style w:type="character" w:customStyle="1" w:styleId="WW8Num72z0">
    <w:name w:val="WW8Num72z0"/>
    <w:rsid w:val="00E555B6"/>
    <w:rPr>
      <w:b/>
      <w:color w:val="auto"/>
    </w:rPr>
  </w:style>
  <w:style w:type="character" w:customStyle="1" w:styleId="WW8Num72z2">
    <w:name w:val="WW8Num72z2"/>
    <w:rsid w:val="00E555B6"/>
    <w:rPr>
      <w:b/>
    </w:rPr>
  </w:style>
  <w:style w:type="character" w:customStyle="1" w:styleId="WW8Num74z0">
    <w:name w:val="WW8Num74z0"/>
    <w:rsid w:val="00E555B6"/>
    <w:rPr>
      <w:b/>
      <w:color w:val="auto"/>
    </w:rPr>
  </w:style>
  <w:style w:type="character" w:customStyle="1" w:styleId="WW8Num77z1">
    <w:name w:val="WW8Num77z1"/>
    <w:rsid w:val="00E555B6"/>
    <w:rPr>
      <w:b/>
    </w:rPr>
  </w:style>
  <w:style w:type="character" w:customStyle="1" w:styleId="WW8Num78z0">
    <w:name w:val="WW8Num78z0"/>
    <w:rsid w:val="00E555B6"/>
    <w:rPr>
      <w:rFonts w:ascii="Symbol" w:hAnsi="Symbol"/>
    </w:rPr>
  </w:style>
  <w:style w:type="character" w:customStyle="1" w:styleId="WW8Num78z1">
    <w:name w:val="WW8Num78z1"/>
    <w:rsid w:val="00E555B6"/>
    <w:rPr>
      <w:rFonts w:ascii="Courier New" w:hAnsi="Courier New" w:cs="Courier New"/>
    </w:rPr>
  </w:style>
  <w:style w:type="character" w:customStyle="1" w:styleId="WW8Num78z2">
    <w:name w:val="WW8Num78z2"/>
    <w:rsid w:val="00E555B6"/>
    <w:rPr>
      <w:rFonts w:ascii="Wingdings" w:hAnsi="Wingdings"/>
    </w:rPr>
  </w:style>
  <w:style w:type="character" w:customStyle="1" w:styleId="WW8Num79z0">
    <w:name w:val="WW8Num79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0">
    <w:name w:val="WW8Num80z0"/>
    <w:rsid w:val="00E555B6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1">
    <w:name w:val="WW8Num80z1"/>
    <w:rsid w:val="00E555B6"/>
    <w:rPr>
      <w:rFonts w:ascii="Courier New" w:hAnsi="Courier New" w:cs="Courier New"/>
    </w:rPr>
  </w:style>
  <w:style w:type="character" w:customStyle="1" w:styleId="WW8Num80z2">
    <w:name w:val="WW8Num80z2"/>
    <w:rsid w:val="00E555B6"/>
    <w:rPr>
      <w:rFonts w:ascii="Wingdings" w:hAnsi="Wingdings"/>
    </w:rPr>
  </w:style>
  <w:style w:type="character" w:customStyle="1" w:styleId="WW8Num80z3">
    <w:name w:val="WW8Num80z3"/>
    <w:rsid w:val="00E555B6"/>
    <w:rPr>
      <w:rFonts w:ascii="Symbol" w:hAnsi="Symbol"/>
    </w:rPr>
  </w:style>
  <w:style w:type="character" w:customStyle="1" w:styleId="WW8Num81z0">
    <w:name w:val="WW8Num81z0"/>
    <w:rsid w:val="00E555B6"/>
    <w:rPr>
      <w:i w:val="0"/>
    </w:rPr>
  </w:style>
  <w:style w:type="character" w:customStyle="1" w:styleId="WW8Num82z0">
    <w:name w:val="WW8Num82z0"/>
    <w:rsid w:val="00E555B6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position w:val="0"/>
      <w:sz w:val="16"/>
      <w:vertAlign w:val="baseline"/>
    </w:rPr>
  </w:style>
  <w:style w:type="character" w:customStyle="1" w:styleId="WW8Num84z0">
    <w:name w:val="WW8Num84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5z0">
    <w:name w:val="WW8Num85z0"/>
    <w:rsid w:val="00E555B6"/>
    <w:rPr>
      <w:rFonts w:ascii="Tahoma" w:hAnsi="Tahoma" w:cs="Tahoma"/>
      <w:sz w:val="18"/>
      <w:szCs w:val="18"/>
    </w:rPr>
  </w:style>
  <w:style w:type="character" w:customStyle="1" w:styleId="WW8Num86z0">
    <w:name w:val="WW8Num86z0"/>
    <w:rsid w:val="00E555B6"/>
    <w:rPr>
      <w:rFonts w:ascii="Symbol" w:hAnsi="Symbol"/>
    </w:rPr>
  </w:style>
  <w:style w:type="character" w:customStyle="1" w:styleId="WW8Num86z1">
    <w:name w:val="WW8Num86z1"/>
    <w:rsid w:val="00E555B6"/>
    <w:rPr>
      <w:rFonts w:ascii="Courier New" w:hAnsi="Courier New" w:cs="Courier New"/>
    </w:rPr>
  </w:style>
  <w:style w:type="character" w:customStyle="1" w:styleId="WW8Num86z2">
    <w:name w:val="WW8Num86z2"/>
    <w:rsid w:val="00E555B6"/>
    <w:rPr>
      <w:rFonts w:ascii="Wingdings" w:hAnsi="Wingdings"/>
    </w:rPr>
  </w:style>
  <w:style w:type="character" w:customStyle="1" w:styleId="WW8Num87z0">
    <w:name w:val="WW8Num87z0"/>
    <w:rsid w:val="00E555B6"/>
    <w:rPr>
      <w:b/>
      <w:color w:val="auto"/>
    </w:rPr>
  </w:style>
  <w:style w:type="character" w:customStyle="1" w:styleId="WW8Num88z0">
    <w:name w:val="WW8Num88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9z0">
    <w:name w:val="WW8Num89z0"/>
    <w:rsid w:val="00E555B6"/>
    <w:rPr>
      <w:u w:val="none"/>
    </w:rPr>
  </w:style>
  <w:style w:type="character" w:customStyle="1" w:styleId="WW8Num91z0">
    <w:name w:val="WW8Num91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2z0">
    <w:name w:val="WW8Num92z0"/>
    <w:rsid w:val="00E555B6"/>
    <w:rPr>
      <w:b/>
      <w:color w:val="auto"/>
    </w:rPr>
  </w:style>
  <w:style w:type="character" w:customStyle="1" w:styleId="WW8Num93z0">
    <w:name w:val="WW8Num93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4z0">
    <w:name w:val="WW8Num94z0"/>
    <w:rsid w:val="00E555B6"/>
    <w:rPr>
      <w:rFonts w:ascii="Wingdings" w:hAnsi="Wingdings"/>
    </w:rPr>
  </w:style>
  <w:style w:type="character" w:customStyle="1" w:styleId="WW8Num94z1">
    <w:name w:val="WW8Num94z1"/>
    <w:rsid w:val="00E555B6"/>
    <w:rPr>
      <w:rFonts w:ascii="Courier New" w:hAnsi="Courier New" w:cs="Courier New"/>
    </w:rPr>
  </w:style>
  <w:style w:type="character" w:customStyle="1" w:styleId="WW8Num94z3">
    <w:name w:val="WW8Num94z3"/>
    <w:rsid w:val="00E555B6"/>
    <w:rPr>
      <w:rFonts w:ascii="Symbol" w:hAnsi="Symbol"/>
    </w:rPr>
  </w:style>
  <w:style w:type="character" w:customStyle="1" w:styleId="WW8Num95z0">
    <w:name w:val="WW8Num95z0"/>
    <w:rsid w:val="00E555B6"/>
    <w:rPr>
      <w:strike w:val="0"/>
      <w:dstrike w:val="0"/>
    </w:rPr>
  </w:style>
  <w:style w:type="character" w:customStyle="1" w:styleId="WW8Num96z0">
    <w:name w:val="WW8Num96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7z0">
    <w:name w:val="WW8Num97z0"/>
    <w:rsid w:val="00E555B6"/>
    <w:rPr>
      <w:rFonts w:ascii="Wingdings" w:hAnsi="Wingdings"/>
      <w:sz w:val="24"/>
      <w:szCs w:val="24"/>
    </w:rPr>
  </w:style>
  <w:style w:type="character" w:customStyle="1" w:styleId="WW8Num97z1">
    <w:name w:val="WW8Num97z1"/>
    <w:rsid w:val="00E555B6"/>
    <w:rPr>
      <w:rFonts w:ascii="Courier New" w:hAnsi="Courier New" w:cs="Courier New"/>
    </w:rPr>
  </w:style>
  <w:style w:type="character" w:customStyle="1" w:styleId="WW8Num97z2">
    <w:name w:val="WW8Num97z2"/>
    <w:rsid w:val="00E555B6"/>
    <w:rPr>
      <w:rFonts w:ascii="Wingdings" w:hAnsi="Wingdings"/>
    </w:rPr>
  </w:style>
  <w:style w:type="character" w:customStyle="1" w:styleId="WW8Num97z3">
    <w:name w:val="WW8Num97z3"/>
    <w:rsid w:val="00E555B6"/>
    <w:rPr>
      <w:rFonts w:ascii="Symbol" w:hAnsi="Symbol"/>
    </w:rPr>
  </w:style>
  <w:style w:type="character" w:customStyle="1" w:styleId="WW8Num98z0">
    <w:name w:val="WW8Num98z0"/>
    <w:rsid w:val="00E555B6"/>
    <w:rPr>
      <w:rFonts w:ascii="Wingdings" w:hAnsi="Wingdings"/>
    </w:rPr>
  </w:style>
  <w:style w:type="character" w:customStyle="1" w:styleId="WW8Num98z1">
    <w:name w:val="WW8Num98z1"/>
    <w:rsid w:val="00E555B6"/>
    <w:rPr>
      <w:rFonts w:ascii="Courier New" w:hAnsi="Courier New" w:cs="Courier New"/>
    </w:rPr>
  </w:style>
  <w:style w:type="character" w:customStyle="1" w:styleId="WW8Num98z3">
    <w:name w:val="WW8Num98z3"/>
    <w:rsid w:val="00E555B6"/>
    <w:rPr>
      <w:rFonts w:ascii="Symbol" w:hAnsi="Symbol"/>
    </w:rPr>
  </w:style>
  <w:style w:type="character" w:customStyle="1" w:styleId="WW8Num99z0">
    <w:name w:val="WW8Num99z0"/>
    <w:rsid w:val="00E555B6"/>
    <w:rPr>
      <w:color w:val="auto"/>
    </w:rPr>
  </w:style>
  <w:style w:type="character" w:customStyle="1" w:styleId="WW8Num100z0">
    <w:name w:val="WW8Num100z0"/>
    <w:rsid w:val="00E555B6"/>
    <w:rPr>
      <w:rFonts w:ascii="Times New Roman" w:eastAsia="Times New Roman" w:hAnsi="Times New Roman" w:cs="Times New Roman"/>
    </w:rPr>
  </w:style>
  <w:style w:type="character" w:customStyle="1" w:styleId="WW8Num100z1">
    <w:name w:val="WW8Num100z1"/>
    <w:rsid w:val="00E555B6"/>
    <w:rPr>
      <w:rFonts w:ascii="Courier New" w:hAnsi="Courier New"/>
    </w:rPr>
  </w:style>
  <w:style w:type="character" w:customStyle="1" w:styleId="WW8Num100z2">
    <w:name w:val="WW8Num100z2"/>
    <w:rsid w:val="00E555B6"/>
    <w:rPr>
      <w:rFonts w:ascii="Wingdings" w:hAnsi="Wingdings"/>
    </w:rPr>
  </w:style>
  <w:style w:type="character" w:customStyle="1" w:styleId="WW8Num100z3">
    <w:name w:val="WW8Num100z3"/>
    <w:rsid w:val="00E555B6"/>
    <w:rPr>
      <w:rFonts w:ascii="Symbol" w:hAnsi="Symbol"/>
    </w:rPr>
  </w:style>
  <w:style w:type="character" w:customStyle="1" w:styleId="WW8Num102z0">
    <w:name w:val="WW8Num102z0"/>
    <w:rsid w:val="00E555B6"/>
    <w:rPr>
      <w:b/>
      <w:color w:val="auto"/>
    </w:rPr>
  </w:style>
  <w:style w:type="character" w:customStyle="1" w:styleId="WW8Num102z2">
    <w:name w:val="WW8Num102z2"/>
    <w:rsid w:val="00E555B6"/>
    <w:rPr>
      <w:b/>
    </w:rPr>
  </w:style>
  <w:style w:type="character" w:customStyle="1" w:styleId="WW8Num103z0">
    <w:name w:val="WW8Num103z0"/>
    <w:rsid w:val="00E555B6"/>
    <w:rPr>
      <w:rFonts w:ascii="Symbol" w:hAnsi="Symbol"/>
    </w:rPr>
  </w:style>
  <w:style w:type="character" w:customStyle="1" w:styleId="WW8Num103z1">
    <w:name w:val="WW8Num103z1"/>
    <w:rsid w:val="00E555B6"/>
    <w:rPr>
      <w:rFonts w:ascii="Courier New" w:hAnsi="Courier New"/>
    </w:rPr>
  </w:style>
  <w:style w:type="character" w:customStyle="1" w:styleId="WW8Num103z2">
    <w:name w:val="WW8Num103z2"/>
    <w:rsid w:val="00E555B6"/>
    <w:rPr>
      <w:rFonts w:ascii="Wingdings" w:hAnsi="Wingdings"/>
    </w:rPr>
  </w:style>
  <w:style w:type="character" w:customStyle="1" w:styleId="WW8Num104z1">
    <w:name w:val="WW8Num104z1"/>
    <w:rsid w:val="00E555B6"/>
    <w:rPr>
      <w:b/>
    </w:rPr>
  </w:style>
  <w:style w:type="character" w:customStyle="1" w:styleId="WW8Num105z0">
    <w:name w:val="WW8Num105z0"/>
    <w:rsid w:val="00E555B6"/>
    <w:rPr>
      <w:b w:val="0"/>
    </w:rPr>
  </w:style>
  <w:style w:type="character" w:customStyle="1" w:styleId="WW8Num106z0">
    <w:name w:val="WW8Num106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107z0">
    <w:name w:val="WW8Num107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TekstprzypisukocowegoZnak">
    <w:name w:val="Tekst przypisu końcowego Znak"/>
    <w:rsid w:val="00E555B6"/>
    <w:rPr>
      <w:rFonts w:ascii="Times New Roman" w:eastAsia="Times New Roman" w:hAnsi="Times New Roman"/>
    </w:rPr>
  </w:style>
  <w:style w:type="character" w:customStyle="1" w:styleId="Znakiprzypiswkocowych">
    <w:name w:val="Znaki przypisów końcowych"/>
    <w:rsid w:val="00E555B6"/>
    <w:rPr>
      <w:vertAlign w:val="superscript"/>
    </w:rPr>
  </w:style>
  <w:style w:type="character" w:customStyle="1" w:styleId="FontStyle12">
    <w:name w:val="Font Style12"/>
    <w:rsid w:val="00E555B6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E555B6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rsid w:val="00E555B6"/>
    <w:rPr>
      <w:rFonts w:ascii="Verdana" w:hAnsi="Verdana" w:cs="Verdana"/>
      <w:sz w:val="26"/>
      <w:szCs w:val="26"/>
    </w:rPr>
  </w:style>
  <w:style w:type="character" w:customStyle="1" w:styleId="FontStyle41">
    <w:name w:val="Font Style41"/>
    <w:rsid w:val="00E555B6"/>
    <w:rPr>
      <w:rFonts w:ascii="Verdana" w:hAnsi="Verdana" w:cs="Verdana"/>
      <w:w w:val="200"/>
      <w:sz w:val="10"/>
      <w:szCs w:val="10"/>
    </w:rPr>
  </w:style>
  <w:style w:type="character" w:customStyle="1" w:styleId="FontStyle42">
    <w:name w:val="Font Style42"/>
    <w:rsid w:val="00E555B6"/>
    <w:rPr>
      <w:rFonts w:ascii="Verdana" w:hAnsi="Verdana" w:cs="Verdana"/>
      <w:b/>
      <w:bCs/>
      <w:spacing w:val="10"/>
      <w:sz w:val="12"/>
      <w:szCs w:val="12"/>
    </w:rPr>
  </w:style>
  <w:style w:type="character" w:customStyle="1" w:styleId="FontStyle47">
    <w:name w:val="Font Style47"/>
    <w:rsid w:val="00E555B6"/>
    <w:rPr>
      <w:rFonts w:ascii="Verdana" w:hAnsi="Verdana" w:cs="Verdana"/>
      <w:b/>
      <w:bCs/>
      <w:sz w:val="20"/>
      <w:szCs w:val="20"/>
    </w:rPr>
  </w:style>
  <w:style w:type="character" w:customStyle="1" w:styleId="FontStyle50">
    <w:name w:val="Font Style50"/>
    <w:rsid w:val="00E555B6"/>
    <w:rPr>
      <w:rFonts w:ascii="Verdana" w:hAnsi="Verdana" w:cs="Verdana"/>
      <w:sz w:val="20"/>
      <w:szCs w:val="20"/>
    </w:rPr>
  </w:style>
  <w:style w:type="character" w:customStyle="1" w:styleId="FontStyle53">
    <w:name w:val="Font Style53"/>
    <w:rsid w:val="00E555B6"/>
    <w:rPr>
      <w:rFonts w:ascii="Verdana" w:hAnsi="Verdana" w:cs="Verdana"/>
      <w:sz w:val="16"/>
      <w:szCs w:val="16"/>
    </w:rPr>
  </w:style>
  <w:style w:type="character" w:customStyle="1" w:styleId="FontStyle44">
    <w:name w:val="Font Style44"/>
    <w:rsid w:val="00E555B6"/>
    <w:rPr>
      <w:rFonts w:ascii="Verdana" w:hAnsi="Verdana" w:cs="Verdana"/>
      <w:b/>
      <w:bCs/>
      <w:sz w:val="16"/>
      <w:szCs w:val="16"/>
    </w:rPr>
  </w:style>
  <w:style w:type="character" w:customStyle="1" w:styleId="FontStyle49">
    <w:name w:val="Font Style49"/>
    <w:rsid w:val="00E555B6"/>
    <w:rPr>
      <w:rFonts w:ascii="Verdana" w:hAnsi="Verdana" w:cs="Verdana"/>
      <w:b/>
      <w:bCs/>
      <w:sz w:val="16"/>
      <w:szCs w:val="16"/>
    </w:rPr>
  </w:style>
  <w:style w:type="character" w:customStyle="1" w:styleId="FontStyle21">
    <w:name w:val="Font Style21"/>
    <w:rsid w:val="00E555B6"/>
    <w:rPr>
      <w:rFonts w:ascii="Arial" w:hAnsi="Arial" w:cs="Arial"/>
      <w:b/>
      <w:bCs/>
      <w:sz w:val="12"/>
      <w:szCs w:val="12"/>
    </w:rPr>
  </w:style>
  <w:style w:type="character" w:customStyle="1" w:styleId="FontStyle19">
    <w:name w:val="Font Style19"/>
    <w:rsid w:val="00E555B6"/>
    <w:rPr>
      <w:rFonts w:ascii="Arial" w:hAnsi="Arial" w:cs="Arial"/>
      <w:sz w:val="12"/>
      <w:szCs w:val="12"/>
    </w:rPr>
  </w:style>
  <w:style w:type="character" w:customStyle="1" w:styleId="FontStyle20">
    <w:name w:val="Font Style20"/>
    <w:rsid w:val="00E555B6"/>
    <w:rPr>
      <w:rFonts w:ascii="Arial" w:hAnsi="Arial" w:cs="Arial"/>
      <w:sz w:val="12"/>
      <w:szCs w:val="12"/>
    </w:rPr>
  </w:style>
  <w:style w:type="character" w:customStyle="1" w:styleId="FontStyle18">
    <w:name w:val="Font Style18"/>
    <w:rsid w:val="00E555B6"/>
    <w:rPr>
      <w:rFonts w:ascii="Arial" w:hAnsi="Arial" w:cs="Arial"/>
      <w:sz w:val="12"/>
      <w:szCs w:val="12"/>
    </w:rPr>
  </w:style>
  <w:style w:type="character" w:customStyle="1" w:styleId="FontStyle22">
    <w:name w:val="Font Style22"/>
    <w:rsid w:val="00E555B6"/>
    <w:rPr>
      <w:rFonts w:ascii="Arial" w:hAnsi="Arial" w:cs="Arial"/>
      <w:sz w:val="12"/>
      <w:szCs w:val="12"/>
    </w:rPr>
  </w:style>
  <w:style w:type="character" w:customStyle="1" w:styleId="TekstprzypisudolnegoZnak">
    <w:name w:val="Tekst przypisu dolnego Znak"/>
    <w:rsid w:val="00E555B6"/>
    <w:rPr>
      <w:rFonts w:ascii="Times New Roman" w:eastAsia="Times New Roman" w:hAnsi="Times New Roman"/>
    </w:rPr>
  </w:style>
  <w:style w:type="character" w:customStyle="1" w:styleId="ZwykytekstZnak">
    <w:name w:val="Zwykły tekst Znak"/>
    <w:rsid w:val="00E555B6"/>
    <w:rPr>
      <w:rFonts w:ascii="Courier New" w:eastAsia="Times New Roman" w:hAnsi="Courier New" w:cs="Courier New"/>
    </w:rPr>
  </w:style>
  <w:style w:type="paragraph" w:styleId="Tekstprzypisukocowego">
    <w:name w:val="endnote text"/>
    <w:basedOn w:val="Normalny"/>
    <w:link w:val="TekstprzypisukocowegoZnak1"/>
    <w:rsid w:val="00E555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1">
    <w:name w:val="Tekst przypisu końcowego Znak1"/>
    <w:link w:val="Tekstprzypisukocowego"/>
    <w:rsid w:val="00E555B6"/>
    <w:rPr>
      <w:rFonts w:cs="Calibri"/>
      <w:lang w:eastAsia="ar-SA"/>
    </w:rPr>
  </w:style>
  <w:style w:type="paragraph" w:customStyle="1" w:styleId="Style12">
    <w:name w:val="Style12"/>
    <w:basedOn w:val="Normalny"/>
    <w:rsid w:val="00E555B6"/>
    <w:pPr>
      <w:widowControl w:val="0"/>
      <w:autoSpaceDE w:val="0"/>
      <w:spacing w:after="0" w:line="278" w:lineRule="exact"/>
      <w:jc w:val="both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5">
    <w:name w:val="Style5"/>
    <w:basedOn w:val="Normalny"/>
    <w:rsid w:val="00E555B6"/>
    <w:pPr>
      <w:widowControl w:val="0"/>
      <w:autoSpaceDE w:val="0"/>
      <w:spacing w:after="0" w:line="274" w:lineRule="exact"/>
      <w:ind w:hanging="360"/>
    </w:pPr>
    <w:rPr>
      <w:rFonts w:ascii="Arial" w:eastAsia="Times New Roman" w:hAnsi="Arial" w:cs="Arial"/>
      <w:sz w:val="24"/>
      <w:szCs w:val="24"/>
    </w:rPr>
  </w:style>
  <w:style w:type="paragraph" w:customStyle="1" w:styleId="ust">
    <w:name w:val="ust"/>
    <w:rsid w:val="00E555B6"/>
    <w:pPr>
      <w:suppressAutoHyphens/>
      <w:spacing w:before="60" w:after="60"/>
      <w:ind w:left="426" w:hanging="284"/>
      <w:jc w:val="both"/>
    </w:pPr>
    <w:rPr>
      <w:rFonts w:cs="Calibri"/>
      <w:sz w:val="24"/>
      <w:lang w:eastAsia="ar-SA"/>
    </w:rPr>
  </w:style>
  <w:style w:type="paragraph" w:customStyle="1" w:styleId="Nagwekstrony">
    <w:name w:val="Nag?—wek strony"/>
    <w:basedOn w:val="Normalny"/>
    <w:rsid w:val="00E555B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tabulka">
    <w:name w:val="tabulka"/>
    <w:basedOn w:val="Normalny"/>
    <w:rsid w:val="00E555B6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/>
    </w:rPr>
  </w:style>
  <w:style w:type="paragraph" w:customStyle="1" w:styleId="Style20">
    <w:name w:val="Style20"/>
    <w:basedOn w:val="Normalny"/>
    <w:rsid w:val="00E555B6"/>
    <w:pPr>
      <w:widowControl w:val="0"/>
      <w:autoSpaceDE w:val="0"/>
      <w:spacing w:after="0" w:line="240" w:lineRule="auto"/>
    </w:pPr>
    <w:rPr>
      <w:rFonts w:ascii="Verdana" w:eastAsia="Times New Roman" w:hAnsi="Verdana"/>
      <w:sz w:val="24"/>
      <w:szCs w:val="24"/>
    </w:rPr>
  </w:style>
  <w:style w:type="paragraph" w:customStyle="1" w:styleId="Style23">
    <w:name w:val="Style23"/>
    <w:basedOn w:val="Normalny"/>
    <w:rsid w:val="00E555B6"/>
    <w:pPr>
      <w:widowControl w:val="0"/>
      <w:autoSpaceDE w:val="0"/>
      <w:spacing w:after="0" w:line="264" w:lineRule="exact"/>
      <w:jc w:val="both"/>
    </w:pPr>
    <w:rPr>
      <w:rFonts w:ascii="Verdana" w:eastAsia="Times New Roman" w:hAnsi="Verdana"/>
      <w:sz w:val="24"/>
      <w:szCs w:val="24"/>
    </w:rPr>
  </w:style>
  <w:style w:type="paragraph" w:customStyle="1" w:styleId="Style30">
    <w:name w:val="Style30"/>
    <w:basedOn w:val="Normalny"/>
    <w:rsid w:val="00E555B6"/>
    <w:pPr>
      <w:widowControl w:val="0"/>
      <w:autoSpaceDE w:val="0"/>
      <w:spacing w:after="0" w:line="312" w:lineRule="exact"/>
    </w:pPr>
    <w:rPr>
      <w:rFonts w:ascii="Verdana" w:eastAsia="Times New Roman" w:hAnsi="Verdana"/>
      <w:sz w:val="24"/>
      <w:szCs w:val="24"/>
    </w:rPr>
  </w:style>
  <w:style w:type="paragraph" w:customStyle="1" w:styleId="Style33">
    <w:name w:val="Style33"/>
    <w:basedOn w:val="Normalny"/>
    <w:rsid w:val="00E555B6"/>
    <w:pPr>
      <w:widowControl w:val="0"/>
      <w:autoSpaceDE w:val="0"/>
      <w:spacing w:after="0" w:line="264" w:lineRule="exact"/>
      <w:jc w:val="both"/>
    </w:pPr>
    <w:rPr>
      <w:rFonts w:ascii="Verdana" w:eastAsia="Times New Roman" w:hAnsi="Verdana"/>
      <w:sz w:val="24"/>
      <w:szCs w:val="24"/>
    </w:rPr>
  </w:style>
  <w:style w:type="paragraph" w:customStyle="1" w:styleId="Style38">
    <w:name w:val="Style38"/>
    <w:basedOn w:val="Normalny"/>
    <w:rsid w:val="00E555B6"/>
    <w:pPr>
      <w:widowControl w:val="0"/>
      <w:autoSpaceDE w:val="0"/>
      <w:spacing w:after="0" w:line="240" w:lineRule="auto"/>
    </w:pPr>
    <w:rPr>
      <w:rFonts w:ascii="Verdana" w:eastAsia="Times New Roman" w:hAnsi="Verdana"/>
      <w:sz w:val="24"/>
      <w:szCs w:val="24"/>
    </w:rPr>
  </w:style>
  <w:style w:type="paragraph" w:customStyle="1" w:styleId="Style4">
    <w:name w:val="Style4"/>
    <w:basedOn w:val="Normalny"/>
    <w:rsid w:val="00E555B6"/>
    <w:pPr>
      <w:widowControl w:val="0"/>
      <w:autoSpaceDE w:val="0"/>
      <w:spacing w:after="0" w:line="178" w:lineRule="exact"/>
    </w:pPr>
    <w:rPr>
      <w:rFonts w:ascii="Constantia" w:eastAsia="Times New Roman" w:hAnsi="Constantia"/>
      <w:sz w:val="24"/>
      <w:szCs w:val="24"/>
    </w:rPr>
  </w:style>
  <w:style w:type="paragraph" w:customStyle="1" w:styleId="Style3">
    <w:name w:val="Style3"/>
    <w:basedOn w:val="Normalny"/>
    <w:rsid w:val="00E555B6"/>
    <w:pPr>
      <w:widowControl w:val="0"/>
      <w:autoSpaceDE w:val="0"/>
      <w:spacing w:after="0" w:line="182" w:lineRule="exact"/>
      <w:ind w:hanging="240"/>
    </w:pPr>
    <w:rPr>
      <w:rFonts w:ascii="Constantia" w:eastAsia="Times New Roman" w:hAnsi="Constantia"/>
      <w:sz w:val="24"/>
      <w:szCs w:val="24"/>
    </w:rPr>
  </w:style>
  <w:style w:type="paragraph" w:customStyle="1" w:styleId="Style13">
    <w:name w:val="Style13"/>
    <w:basedOn w:val="Normalny"/>
    <w:rsid w:val="00E555B6"/>
    <w:pPr>
      <w:widowControl w:val="0"/>
      <w:autoSpaceDE w:val="0"/>
      <w:spacing w:after="0" w:line="182" w:lineRule="exact"/>
    </w:pPr>
    <w:rPr>
      <w:rFonts w:ascii="Constantia" w:eastAsia="Times New Roman" w:hAnsi="Constantia"/>
      <w:sz w:val="24"/>
      <w:szCs w:val="24"/>
    </w:rPr>
  </w:style>
  <w:style w:type="paragraph" w:customStyle="1" w:styleId="Style6">
    <w:name w:val="Style6"/>
    <w:basedOn w:val="Normalny"/>
    <w:rsid w:val="00E555B6"/>
    <w:pPr>
      <w:widowControl w:val="0"/>
      <w:autoSpaceDE w:val="0"/>
      <w:spacing w:after="0" w:line="187" w:lineRule="exact"/>
      <w:ind w:hanging="278"/>
    </w:pPr>
    <w:rPr>
      <w:rFonts w:ascii="Constantia" w:eastAsia="Times New Roman" w:hAnsi="Constantia"/>
      <w:sz w:val="24"/>
      <w:szCs w:val="24"/>
    </w:rPr>
  </w:style>
  <w:style w:type="paragraph" w:styleId="Tekstprzypisudolnego">
    <w:name w:val="footnote text"/>
    <w:basedOn w:val="Normalny"/>
    <w:link w:val="TekstprzypisudolnegoZnak1"/>
    <w:rsid w:val="00E555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1">
    <w:name w:val="Tekst przypisu dolnego Znak1"/>
    <w:link w:val="Tekstprzypisudolnego"/>
    <w:rsid w:val="00E555B6"/>
    <w:rPr>
      <w:rFonts w:cs="Calibri"/>
      <w:lang w:eastAsia="ar-SA"/>
    </w:rPr>
  </w:style>
  <w:style w:type="paragraph" w:customStyle="1" w:styleId="Zwykytekst1">
    <w:name w:val="Zwykły tekst1"/>
    <w:basedOn w:val="Normalny"/>
    <w:rsid w:val="00E555B6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paragraph" w:styleId="Spistreci1">
    <w:name w:val="toc 1"/>
    <w:basedOn w:val="Normalny"/>
    <w:next w:val="Normalny"/>
    <w:rsid w:val="00E555B6"/>
    <w:pPr>
      <w:tabs>
        <w:tab w:val="right" w:leader="underscore" w:pos="9062"/>
      </w:tabs>
      <w:spacing w:before="120" w:after="0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</w:rPr>
  </w:style>
  <w:style w:type="table" w:styleId="Tabela-Siatka">
    <w:name w:val="Table Grid"/>
    <w:basedOn w:val="Standardowy"/>
    <w:uiPriority w:val="59"/>
    <w:rsid w:val="00126B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282B67"/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87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348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 2/2010</vt:lpstr>
    </vt:vector>
  </TitlesOfParts>
  <Company>Microsoft</Company>
  <LinksUpToDate>false</LinksUpToDate>
  <CharactersWithSpaces>2437</CharactersWithSpaces>
  <SharedDoc>false</SharedDoc>
  <HLinks>
    <vt:vector size="12" baseType="variant">
      <vt:variant>
        <vt:i4>8060981</vt:i4>
      </vt:variant>
      <vt:variant>
        <vt:i4>3</vt:i4>
      </vt:variant>
      <vt:variant>
        <vt:i4>0</vt:i4>
      </vt:variant>
      <vt:variant>
        <vt:i4>5</vt:i4>
      </vt:variant>
      <vt:variant>
        <vt:lpwstr>http://www.mgops.busko.pl/</vt:lpwstr>
      </vt:variant>
      <vt:variant>
        <vt:lpwstr/>
      </vt:variant>
      <vt:variant>
        <vt:i4>1835123</vt:i4>
      </vt:variant>
      <vt:variant>
        <vt:i4>0</vt:i4>
      </vt:variant>
      <vt:variant>
        <vt:i4>0</vt:i4>
      </vt:variant>
      <vt:variant>
        <vt:i4>5</vt:i4>
      </vt:variant>
      <vt:variant>
        <vt:lpwstr>mailto:sekretariat@mgops.busko.pl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 2/2010</dc:title>
  <dc:creator>PCPR1</dc:creator>
  <cp:lastModifiedBy>user</cp:lastModifiedBy>
  <cp:revision>53</cp:revision>
  <cp:lastPrinted>2020-10-24T07:12:00Z</cp:lastPrinted>
  <dcterms:created xsi:type="dcterms:W3CDTF">2020-01-12T20:26:00Z</dcterms:created>
  <dcterms:modified xsi:type="dcterms:W3CDTF">2022-01-17T09:16:00Z</dcterms:modified>
</cp:coreProperties>
</file>